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722F67" w:rsidRDefault="00722F67" w:rsidP="00157D14">
      <w:pPr>
        <w:jc w:val="center"/>
        <w:rPr>
          <w:rFonts w:ascii="Arial" w:hAnsi="Arial" w:cs="Arial"/>
          <w:b/>
          <w:sz w:val="28"/>
          <w:szCs w:val="28"/>
        </w:rPr>
      </w:pPr>
    </w:p>
    <w:p w:rsidR="00157D14" w:rsidRPr="002618AF" w:rsidRDefault="00157D14" w:rsidP="00157D14">
      <w:pPr>
        <w:jc w:val="center"/>
        <w:rPr>
          <w:rFonts w:ascii="Arial" w:hAnsi="Arial" w:cs="Arial"/>
          <w:b/>
          <w:sz w:val="28"/>
          <w:szCs w:val="28"/>
        </w:rPr>
      </w:pPr>
      <w:r w:rsidRPr="002618AF">
        <w:rPr>
          <w:rFonts w:ascii="Arial" w:hAnsi="Arial" w:cs="Arial"/>
          <w:b/>
          <w:sz w:val="28"/>
          <w:szCs w:val="28"/>
        </w:rPr>
        <w:t>SZCZEGÓŁOWA SPECYFIKACJA TECHNICZNA</w:t>
      </w:r>
    </w:p>
    <w:p w:rsidR="00157D14" w:rsidRPr="002618AF" w:rsidRDefault="00157D14" w:rsidP="00157D14">
      <w:pPr>
        <w:jc w:val="center"/>
        <w:rPr>
          <w:rFonts w:ascii="Arial" w:hAnsi="Arial" w:cs="Arial"/>
          <w:b/>
          <w:sz w:val="28"/>
          <w:szCs w:val="28"/>
        </w:rPr>
      </w:pPr>
    </w:p>
    <w:p w:rsidR="00157D14" w:rsidRPr="002618AF" w:rsidRDefault="00157D14" w:rsidP="00157D14">
      <w:pPr>
        <w:jc w:val="center"/>
        <w:rPr>
          <w:rFonts w:ascii="Arial" w:hAnsi="Arial" w:cs="Arial"/>
          <w:b/>
          <w:sz w:val="28"/>
          <w:szCs w:val="28"/>
        </w:rPr>
      </w:pPr>
      <w:r w:rsidRPr="002618AF">
        <w:rPr>
          <w:rFonts w:ascii="Arial" w:hAnsi="Arial" w:cs="Arial"/>
          <w:b/>
          <w:sz w:val="28"/>
          <w:szCs w:val="28"/>
        </w:rPr>
        <w:t>D-00.00.00.</w:t>
      </w:r>
    </w:p>
    <w:p w:rsidR="00157D14" w:rsidRPr="002618AF" w:rsidRDefault="00157D14" w:rsidP="00157D14">
      <w:pPr>
        <w:jc w:val="center"/>
        <w:rPr>
          <w:rFonts w:ascii="Arial" w:hAnsi="Arial" w:cs="Arial"/>
          <w:b/>
          <w:sz w:val="28"/>
          <w:szCs w:val="28"/>
        </w:rPr>
      </w:pPr>
    </w:p>
    <w:p w:rsidR="00157D14" w:rsidRPr="002618AF" w:rsidRDefault="00157D14" w:rsidP="00157D14">
      <w:pPr>
        <w:jc w:val="center"/>
        <w:rPr>
          <w:rFonts w:ascii="Arial" w:hAnsi="Arial" w:cs="Arial"/>
          <w:b/>
          <w:sz w:val="28"/>
          <w:szCs w:val="28"/>
        </w:rPr>
      </w:pPr>
      <w:r w:rsidRPr="002618AF">
        <w:rPr>
          <w:rFonts w:ascii="Arial" w:hAnsi="Arial" w:cs="Arial"/>
          <w:b/>
          <w:sz w:val="28"/>
          <w:szCs w:val="28"/>
        </w:rPr>
        <w:t>WYMAGANIA OGÓLNE</w:t>
      </w:r>
    </w:p>
    <w:p w:rsidR="00157D14" w:rsidRPr="002618AF" w:rsidRDefault="00157D14" w:rsidP="00157D14">
      <w:pPr>
        <w:jc w:val="center"/>
        <w:rPr>
          <w:rFonts w:ascii="Arial" w:hAnsi="Arial" w:cs="Arial"/>
          <w:b/>
          <w:sz w:val="28"/>
          <w:szCs w:val="28"/>
        </w:rPr>
      </w:pPr>
    </w:p>
    <w:p w:rsidR="00157D14" w:rsidRPr="002618AF" w:rsidRDefault="00157D14" w:rsidP="00157D14">
      <w:pPr>
        <w:jc w:val="center"/>
        <w:rPr>
          <w:rFonts w:ascii="Arial" w:hAnsi="Arial" w:cs="Arial"/>
          <w:b/>
          <w:sz w:val="28"/>
          <w:szCs w:val="28"/>
        </w:rPr>
      </w:pPr>
      <w:r w:rsidRPr="002618AF">
        <w:rPr>
          <w:rFonts w:ascii="Arial" w:hAnsi="Arial" w:cs="Arial"/>
          <w:b/>
          <w:sz w:val="28"/>
          <w:szCs w:val="28"/>
        </w:rPr>
        <w:t>CPV 45113000-2</w:t>
      </w:r>
    </w:p>
    <w:p w:rsidR="00157D14" w:rsidRPr="002618AF" w:rsidRDefault="00157D14"/>
    <w:p w:rsidR="00157D14" w:rsidRPr="002618AF" w:rsidRDefault="00157D14">
      <w:pPr>
        <w:tabs>
          <w:tab w:val="clear" w:pos="0"/>
          <w:tab w:val="clear" w:pos="4535"/>
          <w:tab w:val="clear" w:pos="9071"/>
        </w:tabs>
        <w:suppressAutoHyphens w:val="0"/>
        <w:spacing w:after="200" w:line="276" w:lineRule="auto"/>
      </w:pPr>
      <w:r w:rsidRPr="002618AF">
        <w:br w:type="page"/>
      </w:r>
    </w:p>
    <w:p w:rsidR="00266B01" w:rsidRDefault="00266B01" w:rsidP="00157D14">
      <w:pPr>
        <w:pStyle w:val="Nagwek1"/>
        <w:numPr>
          <w:ilvl w:val="0"/>
          <w:numId w:val="0"/>
        </w:numPr>
        <w:spacing w:line="276" w:lineRule="auto"/>
        <w:rPr>
          <w:rFonts w:ascii="Arial" w:hAnsi="Arial" w:cs="Arial"/>
        </w:rPr>
      </w:pPr>
      <w:bookmarkStart w:id="0" w:name="_Toc326661193"/>
    </w:p>
    <w:p w:rsidR="00157D14" w:rsidRPr="002618AF" w:rsidRDefault="00157D14" w:rsidP="00157D14">
      <w:pPr>
        <w:pStyle w:val="Nagwek1"/>
        <w:numPr>
          <w:ilvl w:val="0"/>
          <w:numId w:val="0"/>
        </w:numPr>
        <w:spacing w:line="276" w:lineRule="auto"/>
        <w:rPr>
          <w:rFonts w:ascii="Arial" w:hAnsi="Arial" w:cs="Arial"/>
        </w:rPr>
      </w:pPr>
      <w:r w:rsidRPr="002618AF">
        <w:rPr>
          <w:rFonts w:ascii="Arial" w:hAnsi="Arial" w:cs="Arial"/>
        </w:rPr>
        <w:t>1. WSTĘP</w:t>
      </w:r>
      <w:bookmarkEnd w:id="0"/>
    </w:p>
    <w:p w:rsidR="00157D14" w:rsidRPr="002618AF" w:rsidRDefault="00157D14" w:rsidP="00157D14">
      <w:pPr>
        <w:pStyle w:val="Nagwek2"/>
        <w:numPr>
          <w:ilvl w:val="0"/>
          <w:numId w:val="0"/>
        </w:numPr>
        <w:spacing w:line="276" w:lineRule="auto"/>
        <w:rPr>
          <w:rFonts w:ascii="Arial" w:hAnsi="Arial" w:cs="Arial"/>
        </w:rPr>
      </w:pPr>
      <w:bookmarkStart w:id="1" w:name="_Toc326661194"/>
      <w:r w:rsidRPr="002618AF">
        <w:rPr>
          <w:rFonts w:ascii="Arial" w:hAnsi="Arial" w:cs="Arial"/>
        </w:rPr>
        <w:t xml:space="preserve">1.1. </w:t>
      </w:r>
      <w:bookmarkEnd w:id="1"/>
      <w:r w:rsidRPr="002618AF">
        <w:rPr>
          <w:rFonts w:ascii="Arial" w:hAnsi="Arial" w:cs="Arial"/>
        </w:rPr>
        <w:t>Przedmiot SST</w:t>
      </w:r>
    </w:p>
    <w:p w:rsidR="00157D14" w:rsidRPr="002618AF" w:rsidRDefault="00157D14" w:rsidP="00157D14">
      <w:pPr>
        <w:spacing w:line="276" w:lineRule="auto"/>
        <w:rPr>
          <w:rFonts w:ascii="Arial" w:eastAsia="TTE12C3D68t00" w:hAnsi="Arial" w:cs="Arial"/>
          <w:color w:val="000000"/>
          <w:sz w:val="20"/>
          <w:szCs w:val="20"/>
        </w:rPr>
      </w:pPr>
      <w:r w:rsidRPr="002618AF">
        <w:rPr>
          <w:rFonts w:ascii="Arial" w:hAnsi="Arial" w:cs="Arial"/>
          <w:sz w:val="20"/>
          <w:szCs w:val="20"/>
        </w:rPr>
        <w:tab/>
      </w:r>
      <w:r w:rsidRPr="002618AF">
        <w:rPr>
          <w:rFonts w:ascii="Arial" w:eastAsia="TTE12C3D68t00" w:hAnsi="Arial" w:cs="Arial"/>
          <w:sz w:val="20"/>
          <w:szCs w:val="20"/>
        </w:rPr>
        <w:t>Przedmiotem niniejszej szczegółowej specyfikacji technicznej (SST) są wymagania ogólne dotyczące wykonania i odbioru robót drogowych</w:t>
      </w:r>
      <w:r w:rsidRPr="002618AF">
        <w:rPr>
          <w:rFonts w:ascii="Arial" w:eastAsia="TTE12C3D68t00" w:hAnsi="Arial" w:cs="Arial"/>
          <w:color w:val="000000"/>
          <w:sz w:val="20"/>
          <w:szCs w:val="20"/>
        </w:rPr>
        <w:t>.</w:t>
      </w:r>
    </w:p>
    <w:p w:rsidR="00157D14" w:rsidRPr="002618AF" w:rsidRDefault="00157D14" w:rsidP="00157D14">
      <w:pPr>
        <w:pStyle w:val="Nagwek2"/>
        <w:numPr>
          <w:ilvl w:val="0"/>
          <w:numId w:val="0"/>
        </w:numPr>
        <w:spacing w:line="276" w:lineRule="auto"/>
        <w:rPr>
          <w:rFonts w:ascii="Arial" w:hAnsi="Arial" w:cs="Arial"/>
        </w:rPr>
      </w:pPr>
      <w:bookmarkStart w:id="2" w:name="_Toc326661195"/>
      <w:r w:rsidRPr="002618AF">
        <w:rPr>
          <w:rFonts w:ascii="Arial" w:hAnsi="Arial" w:cs="Arial"/>
        </w:rPr>
        <w:t>1.2. Zakres stosowania SST</w:t>
      </w:r>
      <w:bookmarkEnd w:id="2"/>
    </w:p>
    <w:p w:rsidR="00D0383B" w:rsidRPr="00CB1A1F" w:rsidRDefault="00157D14" w:rsidP="00D0383B">
      <w:pPr>
        <w:pStyle w:val="Nagwek"/>
        <w:rPr>
          <w:rFonts w:ascii="Arial" w:hAnsi="Arial" w:cs="Arial"/>
          <w:sz w:val="16"/>
          <w:szCs w:val="16"/>
        </w:rPr>
      </w:pPr>
      <w:r w:rsidRPr="002618AF">
        <w:rPr>
          <w:rFonts w:ascii="Arial" w:eastAsia="TTE12C3D68t00" w:hAnsi="Arial" w:cs="Arial"/>
          <w:sz w:val="20"/>
          <w:szCs w:val="20"/>
        </w:rPr>
        <w:t xml:space="preserve">Niniejsza szczegółowa specyfikacja techniczna (SST) jest stosowana jako dokument przetargowy </w:t>
      </w:r>
      <w:r w:rsidR="002A67A3">
        <w:rPr>
          <w:rFonts w:ascii="Arial" w:eastAsia="TTE12C3D68t00" w:hAnsi="Arial" w:cs="Arial"/>
          <w:sz w:val="20"/>
          <w:szCs w:val="20"/>
        </w:rPr>
        <w:t xml:space="preserve">        </w:t>
      </w:r>
      <w:r w:rsidRPr="002618AF">
        <w:rPr>
          <w:rFonts w:ascii="Arial" w:eastAsia="TTE12C3D68t00" w:hAnsi="Arial" w:cs="Arial"/>
          <w:sz w:val="20"/>
          <w:szCs w:val="20"/>
        </w:rPr>
        <w:t xml:space="preserve">i kontraktowy przy </w:t>
      </w:r>
      <w:r w:rsidRPr="002618AF">
        <w:rPr>
          <w:rFonts w:ascii="Arial" w:hAnsi="Arial" w:cs="Arial"/>
          <w:sz w:val="20"/>
          <w:szCs w:val="20"/>
        </w:rPr>
        <w:t xml:space="preserve">zlecaniu i realizacji robót wymienionych w punkcie 1.1. związanych z </w:t>
      </w:r>
      <w:r w:rsidR="00443C7A">
        <w:rPr>
          <w:rFonts w:ascii="Arial" w:hAnsi="Arial" w:cs="Arial"/>
          <w:sz w:val="20"/>
          <w:szCs w:val="20"/>
        </w:rPr>
        <w:t>inwestycją:</w:t>
      </w:r>
      <w:r w:rsidR="00D0383B">
        <w:rPr>
          <w:rFonts w:ascii="Arial" w:hAnsi="Arial" w:cs="Arial"/>
          <w:sz w:val="20"/>
          <w:szCs w:val="20"/>
        </w:rPr>
        <w:t xml:space="preserve"> </w:t>
      </w:r>
      <w:r w:rsidR="00266B01">
        <w:rPr>
          <w:rFonts w:ascii="Arial" w:hAnsi="Arial" w:cs="Arial"/>
          <w:b/>
          <w:sz w:val="20"/>
          <w:szCs w:val="20"/>
        </w:rPr>
        <w:t>„</w:t>
      </w:r>
      <w:r w:rsidR="00D0383B" w:rsidRPr="00D0383B">
        <w:rPr>
          <w:rFonts w:ascii="Arial" w:hAnsi="Arial" w:cs="Arial"/>
          <w:b/>
          <w:sz w:val="20"/>
          <w:szCs w:val="20"/>
        </w:rPr>
        <w:t xml:space="preserve">Wykonanie nakładki bitumicznej na drodze powiatowej nr 4139W ul. Sierakowskiej w m. Izabelin </w:t>
      </w:r>
      <w:proofErr w:type="spellStart"/>
      <w:r w:rsidR="00D0383B" w:rsidRPr="00D0383B">
        <w:rPr>
          <w:rFonts w:ascii="Arial" w:hAnsi="Arial" w:cs="Arial"/>
          <w:b/>
          <w:sz w:val="20"/>
          <w:szCs w:val="20"/>
        </w:rPr>
        <w:t>gm</w:t>
      </w:r>
      <w:proofErr w:type="spellEnd"/>
      <w:r w:rsidR="00D0383B" w:rsidRPr="00D0383B">
        <w:rPr>
          <w:rFonts w:ascii="Arial" w:hAnsi="Arial" w:cs="Arial"/>
          <w:b/>
          <w:sz w:val="20"/>
          <w:szCs w:val="20"/>
        </w:rPr>
        <w:t>. Izabelin</w:t>
      </w:r>
      <w:r w:rsidR="00D0383B">
        <w:rPr>
          <w:rFonts w:ascii="Arial" w:hAnsi="Arial" w:cs="Arial"/>
          <w:b/>
          <w:sz w:val="20"/>
          <w:szCs w:val="20"/>
        </w:rPr>
        <w:t>”</w:t>
      </w:r>
    </w:p>
    <w:p w:rsidR="00157D14" w:rsidRPr="002A67A3" w:rsidRDefault="00157D14" w:rsidP="002A67A3">
      <w:pPr>
        <w:pStyle w:val="Nagwek"/>
        <w:rPr>
          <w:rFonts w:ascii="Arial" w:hAnsi="Arial" w:cs="Arial"/>
          <w:b/>
          <w:sz w:val="20"/>
          <w:szCs w:val="20"/>
        </w:rPr>
      </w:pPr>
    </w:p>
    <w:p w:rsidR="0051767E" w:rsidRPr="002618AF" w:rsidRDefault="0051767E" w:rsidP="00157D14">
      <w:pPr>
        <w:snapToGrid w:val="0"/>
        <w:jc w:val="both"/>
        <w:rPr>
          <w:rFonts w:ascii="Arial" w:hAnsi="Arial" w:cs="Arial"/>
          <w:sz w:val="20"/>
          <w:szCs w:val="20"/>
        </w:rPr>
      </w:pPr>
    </w:p>
    <w:p w:rsidR="00157D14" w:rsidRPr="002618AF" w:rsidRDefault="00157D14" w:rsidP="005B70F9">
      <w:pPr>
        <w:pStyle w:val="Nagwek2"/>
        <w:numPr>
          <w:ilvl w:val="0"/>
          <w:numId w:val="0"/>
        </w:numPr>
        <w:rPr>
          <w:rFonts w:ascii="Arial" w:hAnsi="Arial" w:cs="Arial"/>
        </w:rPr>
      </w:pPr>
      <w:bookmarkStart w:id="3" w:name="_Toc326661196"/>
      <w:r w:rsidRPr="002618AF">
        <w:rPr>
          <w:rFonts w:ascii="Arial" w:hAnsi="Arial" w:cs="Arial"/>
        </w:rPr>
        <w:t>1.3. Zakres robót objętych SST</w:t>
      </w:r>
      <w:bookmarkEnd w:id="3"/>
    </w:p>
    <w:p w:rsidR="00157D14" w:rsidRPr="002618AF" w:rsidRDefault="00157D14" w:rsidP="00157D14">
      <w:pPr>
        <w:snapToGrid w:val="0"/>
        <w:jc w:val="both"/>
        <w:rPr>
          <w:rFonts w:ascii="Arial" w:hAnsi="Arial" w:cs="Arial"/>
          <w:bCs/>
          <w:sz w:val="20"/>
          <w:szCs w:val="20"/>
        </w:rPr>
      </w:pPr>
      <w:r w:rsidRPr="002618AF">
        <w:rPr>
          <w:rFonts w:ascii="Arial" w:hAnsi="Arial" w:cs="Arial"/>
          <w:sz w:val="20"/>
          <w:szCs w:val="20"/>
        </w:rPr>
        <w:tab/>
        <w:t xml:space="preserve">Ustalenia zawarte w niniejszej specyfikacji obejmują wymagania ogólne, wspólne dla robót objętych szczegółowymi specyfikacjami technicznymi dla poszczególnych asortymentów robót drogowych związanych z </w:t>
      </w:r>
      <w:r w:rsidR="006A219A">
        <w:rPr>
          <w:rFonts w:ascii="Arial" w:hAnsi="Arial" w:cs="Arial"/>
          <w:sz w:val="20"/>
          <w:szCs w:val="20"/>
        </w:rPr>
        <w:t>w/w inwestycją</w:t>
      </w:r>
      <w:r w:rsidR="005B70F9" w:rsidRPr="002618AF">
        <w:rPr>
          <w:rFonts w:ascii="Arial" w:hAnsi="Arial" w:cs="Arial"/>
          <w:sz w:val="20"/>
          <w:szCs w:val="20"/>
        </w:rPr>
        <w:t>.</w:t>
      </w:r>
    </w:p>
    <w:p w:rsidR="001036ED" w:rsidRDefault="001036ED" w:rsidP="00157D14">
      <w:pPr>
        <w:spacing w:line="276" w:lineRule="auto"/>
        <w:rPr>
          <w:rFonts w:ascii="Arial" w:hAnsi="Arial" w:cs="Arial"/>
          <w:sz w:val="20"/>
          <w:szCs w:val="20"/>
        </w:rPr>
      </w:pPr>
    </w:p>
    <w:p w:rsidR="00266B01" w:rsidRPr="002618AF" w:rsidRDefault="00266B01" w:rsidP="00157D14">
      <w:pPr>
        <w:spacing w:line="276" w:lineRule="auto"/>
        <w:rPr>
          <w:rFonts w:ascii="Arial" w:hAnsi="Arial" w:cs="Arial"/>
          <w:sz w:val="20"/>
          <w:szCs w:val="20"/>
        </w:rPr>
      </w:pPr>
    </w:p>
    <w:tbl>
      <w:tblPr>
        <w:tblW w:w="0" w:type="auto"/>
        <w:tblLayout w:type="fixed"/>
        <w:tblCellMar>
          <w:left w:w="70" w:type="dxa"/>
          <w:right w:w="70" w:type="dxa"/>
        </w:tblCellMar>
        <w:tblLook w:val="0000"/>
      </w:tblPr>
      <w:tblGrid>
        <w:gridCol w:w="1488"/>
        <w:gridCol w:w="5962"/>
      </w:tblGrid>
      <w:tr w:rsidR="00157D14" w:rsidRPr="002618AF" w:rsidTr="00845391">
        <w:trPr>
          <w:trHeight w:val="28"/>
        </w:trPr>
        <w:tc>
          <w:tcPr>
            <w:tcW w:w="1488" w:type="dxa"/>
          </w:tcPr>
          <w:p w:rsidR="00157D14" w:rsidRPr="00DC55A3" w:rsidRDefault="00157D14" w:rsidP="00845391">
            <w:pPr>
              <w:spacing w:line="276" w:lineRule="auto"/>
              <w:rPr>
                <w:rFonts w:ascii="Arial" w:hAnsi="Arial" w:cs="Arial"/>
                <w:b/>
                <w:sz w:val="20"/>
                <w:szCs w:val="20"/>
              </w:rPr>
            </w:pPr>
            <w:r w:rsidRPr="00DC55A3">
              <w:rPr>
                <w:rFonts w:ascii="Arial" w:hAnsi="Arial" w:cs="Arial"/>
                <w:b/>
                <w:sz w:val="20"/>
                <w:szCs w:val="20"/>
              </w:rPr>
              <w:t>D-00.00.00</w:t>
            </w:r>
          </w:p>
        </w:tc>
        <w:tc>
          <w:tcPr>
            <w:tcW w:w="5962" w:type="dxa"/>
          </w:tcPr>
          <w:p w:rsidR="00157D14" w:rsidRPr="00DC55A3" w:rsidRDefault="00443C7A" w:rsidP="00845391">
            <w:pPr>
              <w:spacing w:line="276" w:lineRule="auto"/>
              <w:rPr>
                <w:rFonts w:ascii="Arial" w:hAnsi="Arial" w:cs="Arial"/>
                <w:b/>
                <w:sz w:val="20"/>
                <w:szCs w:val="20"/>
              </w:rPr>
            </w:pPr>
            <w:r w:rsidRPr="00DC55A3">
              <w:rPr>
                <w:rFonts w:ascii="Arial" w:hAnsi="Arial" w:cs="Arial"/>
                <w:b/>
                <w:sz w:val="20"/>
                <w:szCs w:val="20"/>
              </w:rPr>
              <w:t>WYMAGANIA OGÓLN</w:t>
            </w:r>
            <w:r w:rsidR="00157D14" w:rsidRPr="00DC55A3">
              <w:rPr>
                <w:rFonts w:ascii="Arial" w:hAnsi="Arial" w:cs="Arial"/>
                <w:b/>
                <w:sz w:val="20"/>
                <w:szCs w:val="20"/>
              </w:rPr>
              <w:t>E</w:t>
            </w:r>
          </w:p>
        </w:tc>
      </w:tr>
      <w:tr w:rsidR="00157D14" w:rsidRPr="002618AF" w:rsidTr="00845391">
        <w:trPr>
          <w:trHeight w:val="28"/>
        </w:trPr>
        <w:tc>
          <w:tcPr>
            <w:tcW w:w="1488" w:type="dxa"/>
          </w:tcPr>
          <w:p w:rsidR="00266B01" w:rsidRPr="00DC55A3" w:rsidRDefault="00266B01" w:rsidP="00845391">
            <w:pPr>
              <w:spacing w:line="276" w:lineRule="auto"/>
              <w:jc w:val="center"/>
              <w:rPr>
                <w:rFonts w:ascii="Arial" w:hAnsi="Arial" w:cs="Arial"/>
                <w:sz w:val="20"/>
                <w:szCs w:val="20"/>
              </w:rPr>
            </w:pPr>
          </w:p>
        </w:tc>
        <w:tc>
          <w:tcPr>
            <w:tcW w:w="5962" w:type="dxa"/>
          </w:tcPr>
          <w:p w:rsidR="00266B01" w:rsidRPr="00DC55A3" w:rsidRDefault="00266B01" w:rsidP="00845391">
            <w:pPr>
              <w:spacing w:line="276" w:lineRule="auto"/>
              <w:rPr>
                <w:rFonts w:ascii="Arial" w:hAnsi="Arial" w:cs="Arial"/>
                <w:sz w:val="20"/>
                <w:szCs w:val="20"/>
              </w:rPr>
            </w:pPr>
          </w:p>
        </w:tc>
      </w:tr>
      <w:tr w:rsidR="00157D14" w:rsidRPr="002618AF" w:rsidTr="00021135">
        <w:trPr>
          <w:trHeight w:val="3799"/>
        </w:trPr>
        <w:tc>
          <w:tcPr>
            <w:tcW w:w="1488" w:type="dxa"/>
          </w:tcPr>
          <w:p w:rsidR="00157D14" w:rsidRPr="00DC55A3" w:rsidRDefault="005B70F9" w:rsidP="005B70F9">
            <w:pPr>
              <w:spacing w:line="276" w:lineRule="auto"/>
              <w:rPr>
                <w:rFonts w:ascii="Arial" w:hAnsi="Arial" w:cs="Arial"/>
                <w:b/>
                <w:sz w:val="20"/>
                <w:szCs w:val="20"/>
                <w:lang w:val="en-US"/>
              </w:rPr>
            </w:pPr>
            <w:r w:rsidRPr="00DC55A3">
              <w:rPr>
                <w:rFonts w:ascii="Arial" w:hAnsi="Arial" w:cs="Arial"/>
                <w:b/>
                <w:sz w:val="20"/>
                <w:szCs w:val="20"/>
                <w:lang w:val="en-US"/>
              </w:rPr>
              <w:t>D-04.00.00</w:t>
            </w:r>
          </w:p>
          <w:p w:rsidR="0013283D" w:rsidRPr="00DC55A3" w:rsidRDefault="0013283D" w:rsidP="0013283D">
            <w:pPr>
              <w:spacing w:line="276" w:lineRule="auto"/>
              <w:jc w:val="center"/>
              <w:rPr>
                <w:rFonts w:ascii="Arial" w:hAnsi="Arial" w:cs="Arial"/>
                <w:sz w:val="20"/>
                <w:szCs w:val="20"/>
                <w:lang w:val="en-US"/>
              </w:rPr>
            </w:pPr>
            <w:r w:rsidRPr="00DC55A3">
              <w:rPr>
                <w:rFonts w:ascii="Arial" w:hAnsi="Arial" w:cs="Arial"/>
                <w:sz w:val="20"/>
                <w:szCs w:val="20"/>
                <w:lang w:val="en-US"/>
              </w:rPr>
              <w:t>D-04.03.01</w:t>
            </w:r>
          </w:p>
          <w:p w:rsidR="0013283D" w:rsidRPr="00DC55A3" w:rsidRDefault="0013283D" w:rsidP="0013283D">
            <w:pPr>
              <w:spacing w:line="276" w:lineRule="auto"/>
              <w:jc w:val="center"/>
              <w:rPr>
                <w:rFonts w:ascii="Arial" w:hAnsi="Arial" w:cs="Arial"/>
                <w:sz w:val="20"/>
                <w:szCs w:val="20"/>
                <w:lang w:val="en-US"/>
              </w:rPr>
            </w:pPr>
            <w:r w:rsidRPr="00DC55A3">
              <w:rPr>
                <w:rFonts w:ascii="Arial" w:hAnsi="Arial" w:cs="Arial"/>
                <w:sz w:val="20"/>
                <w:szCs w:val="20"/>
                <w:lang w:val="en-US"/>
              </w:rPr>
              <w:t>D-04.04.00</w:t>
            </w:r>
          </w:p>
          <w:p w:rsidR="0013283D" w:rsidRPr="00DC55A3" w:rsidRDefault="0013283D" w:rsidP="0013283D">
            <w:pPr>
              <w:spacing w:line="276" w:lineRule="auto"/>
              <w:jc w:val="center"/>
              <w:rPr>
                <w:rFonts w:ascii="Arial" w:hAnsi="Arial" w:cs="Arial"/>
                <w:sz w:val="20"/>
                <w:szCs w:val="20"/>
                <w:lang w:val="en-US"/>
              </w:rPr>
            </w:pPr>
            <w:r w:rsidRPr="00DC55A3">
              <w:rPr>
                <w:rFonts w:ascii="Arial" w:hAnsi="Arial" w:cs="Arial"/>
                <w:sz w:val="20"/>
                <w:szCs w:val="20"/>
                <w:lang w:val="en-US"/>
              </w:rPr>
              <w:t>D-04.04.01</w:t>
            </w:r>
          </w:p>
          <w:p w:rsidR="00B41991" w:rsidRPr="00DC55A3" w:rsidRDefault="00B41991" w:rsidP="0013283D">
            <w:pPr>
              <w:spacing w:line="276" w:lineRule="auto"/>
              <w:jc w:val="center"/>
              <w:rPr>
                <w:rFonts w:ascii="Arial" w:hAnsi="Arial" w:cs="Arial"/>
                <w:sz w:val="20"/>
                <w:szCs w:val="20"/>
                <w:lang w:val="en-US"/>
              </w:rPr>
            </w:pPr>
          </w:p>
          <w:p w:rsidR="00DC55A3" w:rsidRPr="00DC55A3" w:rsidRDefault="00DC55A3" w:rsidP="0013283D">
            <w:pPr>
              <w:spacing w:line="276" w:lineRule="auto"/>
              <w:jc w:val="center"/>
              <w:rPr>
                <w:rFonts w:ascii="Arial" w:hAnsi="Arial" w:cs="Arial"/>
                <w:sz w:val="20"/>
                <w:szCs w:val="20"/>
                <w:lang w:val="en-US"/>
              </w:rPr>
            </w:pPr>
          </w:p>
          <w:p w:rsidR="00443C7A" w:rsidRPr="00DC55A3" w:rsidRDefault="0013283D" w:rsidP="00253EF3">
            <w:pPr>
              <w:spacing w:line="276" w:lineRule="auto"/>
              <w:rPr>
                <w:rFonts w:ascii="Arial" w:hAnsi="Arial" w:cs="Arial"/>
                <w:b/>
                <w:sz w:val="20"/>
                <w:szCs w:val="20"/>
                <w:lang w:val="en-US"/>
              </w:rPr>
            </w:pPr>
            <w:r w:rsidRPr="00DC55A3">
              <w:rPr>
                <w:rFonts w:ascii="Arial" w:hAnsi="Arial" w:cs="Arial"/>
                <w:b/>
                <w:sz w:val="20"/>
                <w:szCs w:val="20"/>
                <w:lang w:val="en-US"/>
              </w:rPr>
              <w:t>D-05.00.00</w:t>
            </w:r>
          </w:p>
          <w:p w:rsidR="0013283D" w:rsidRPr="00DC55A3" w:rsidRDefault="00D12EA8" w:rsidP="0013283D">
            <w:pPr>
              <w:spacing w:line="276" w:lineRule="auto"/>
              <w:jc w:val="center"/>
              <w:rPr>
                <w:rFonts w:ascii="Arial" w:hAnsi="Arial" w:cs="Arial"/>
                <w:sz w:val="20"/>
                <w:szCs w:val="20"/>
                <w:lang w:val="en-US"/>
              </w:rPr>
            </w:pPr>
            <w:r>
              <w:rPr>
                <w:rFonts w:ascii="Arial" w:hAnsi="Arial" w:cs="Arial"/>
                <w:sz w:val="20"/>
                <w:szCs w:val="20"/>
                <w:lang w:val="en-US"/>
              </w:rPr>
              <w:t>D-05.05.01</w:t>
            </w:r>
          </w:p>
          <w:p w:rsidR="00EB6424" w:rsidRDefault="00EB6424" w:rsidP="0013283D">
            <w:pPr>
              <w:spacing w:line="276" w:lineRule="auto"/>
              <w:jc w:val="center"/>
              <w:rPr>
                <w:rFonts w:ascii="Arial" w:hAnsi="Arial" w:cs="Arial"/>
                <w:sz w:val="20"/>
                <w:szCs w:val="20"/>
                <w:lang w:val="en-US"/>
              </w:rPr>
            </w:pPr>
          </w:p>
          <w:p w:rsidR="0013283D" w:rsidRPr="00DC55A3" w:rsidRDefault="0013283D" w:rsidP="0013283D">
            <w:pPr>
              <w:spacing w:line="276" w:lineRule="auto"/>
              <w:jc w:val="center"/>
              <w:rPr>
                <w:rFonts w:ascii="Arial" w:hAnsi="Arial" w:cs="Arial"/>
                <w:sz w:val="20"/>
                <w:szCs w:val="20"/>
                <w:lang w:val="en-US"/>
              </w:rPr>
            </w:pPr>
            <w:r w:rsidRPr="00DC55A3">
              <w:rPr>
                <w:rFonts w:ascii="Arial" w:hAnsi="Arial" w:cs="Arial"/>
                <w:sz w:val="20"/>
                <w:szCs w:val="20"/>
                <w:lang w:val="en-US"/>
              </w:rPr>
              <w:t>D-05.03.11</w:t>
            </w:r>
          </w:p>
          <w:p w:rsidR="00DC55A3" w:rsidRPr="00DC55A3" w:rsidRDefault="00DC55A3" w:rsidP="0013283D">
            <w:pPr>
              <w:spacing w:line="276" w:lineRule="auto"/>
              <w:jc w:val="center"/>
              <w:rPr>
                <w:rFonts w:ascii="Arial" w:hAnsi="Arial" w:cs="Arial"/>
                <w:sz w:val="20"/>
                <w:szCs w:val="20"/>
                <w:lang w:val="en-US"/>
              </w:rPr>
            </w:pPr>
          </w:p>
          <w:p w:rsidR="0013283D" w:rsidRPr="00DC55A3" w:rsidRDefault="0013283D" w:rsidP="0013283D">
            <w:pPr>
              <w:spacing w:line="276" w:lineRule="auto"/>
              <w:rPr>
                <w:rFonts w:ascii="Arial" w:hAnsi="Arial" w:cs="Arial"/>
                <w:b/>
                <w:sz w:val="20"/>
                <w:szCs w:val="20"/>
                <w:lang w:val="en-US"/>
              </w:rPr>
            </w:pPr>
            <w:r w:rsidRPr="00DC55A3">
              <w:rPr>
                <w:rFonts w:ascii="Arial" w:hAnsi="Arial" w:cs="Arial"/>
                <w:b/>
                <w:sz w:val="20"/>
                <w:szCs w:val="20"/>
                <w:lang w:val="en-US"/>
              </w:rPr>
              <w:t>D-07.00.00</w:t>
            </w:r>
          </w:p>
          <w:p w:rsidR="0013283D" w:rsidRPr="00DC55A3" w:rsidRDefault="00E159B1" w:rsidP="0013283D">
            <w:pPr>
              <w:spacing w:line="276" w:lineRule="auto"/>
              <w:jc w:val="center"/>
              <w:rPr>
                <w:rFonts w:ascii="Arial" w:hAnsi="Arial" w:cs="Arial"/>
                <w:sz w:val="20"/>
                <w:szCs w:val="20"/>
                <w:lang w:val="en-US"/>
              </w:rPr>
            </w:pPr>
            <w:r w:rsidRPr="00DC55A3">
              <w:rPr>
                <w:rFonts w:ascii="Arial" w:hAnsi="Arial" w:cs="Arial"/>
                <w:sz w:val="20"/>
                <w:szCs w:val="20"/>
                <w:lang w:val="en-US"/>
              </w:rPr>
              <w:t xml:space="preserve">  </w:t>
            </w:r>
            <w:r w:rsidR="0013283D" w:rsidRPr="00DC55A3">
              <w:rPr>
                <w:rFonts w:ascii="Arial" w:hAnsi="Arial" w:cs="Arial"/>
                <w:sz w:val="20"/>
                <w:szCs w:val="20"/>
                <w:lang w:val="en-US"/>
              </w:rPr>
              <w:t>D-07.01.01A</w:t>
            </w:r>
          </w:p>
          <w:p w:rsidR="0013283D" w:rsidRPr="00DC55A3" w:rsidRDefault="0013283D" w:rsidP="00253EF3">
            <w:pPr>
              <w:spacing w:line="276" w:lineRule="auto"/>
              <w:jc w:val="center"/>
              <w:rPr>
                <w:rFonts w:ascii="Arial" w:hAnsi="Arial" w:cs="Arial"/>
                <w:sz w:val="20"/>
                <w:szCs w:val="20"/>
                <w:lang w:val="en-US"/>
              </w:rPr>
            </w:pPr>
          </w:p>
        </w:tc>
        <w:tc>
          <w:tcPr>
            <w:tcW w:w="5962" w:type="dxa"/>
          </w:tcPr>
          <w:p w:rsidR="00157D14" w:rsidRPr="00DC55A3" w:rsidRDefault="0013283D" w:rsidP="00845391">
            <w:pPr>
              <w:spacing w:line="276" w:lineRule="auto"/>
              <w:rPr>
                <w:rFonts w:ascii="Arial" w:hAnsi="Arial" w:cs="Arial"/>
                <w:b/>
                <w:sz w:val="20"/>
                <w:szCs w:val="20"/>
              </w:rPr>
            </w:pPr>
            <w:r w:rsidRPr="00DC55A3">
              <w:rPr>
                <w:rFonts w:ascii="Arial" w:hAnsi="Arial" w:cs="Arial"/>
                <w:b/>
                <w:sz w:val="20"/>
                <w:szCs w:val="20"/>
              </w:rPr>
              <w:t>PODBUDOWY</w:t>
            </w:r>
          </w:p>
          <w:p w:rsidR="0013283D" w:rsidRPr="00DC55A3" w:rsidRDefault="0013283D" w:rsidP="00845391">
            <w:pPr>
              <w:spacing w:line="276" w:lineRule="auto"/>
              <w:rPr>
                <w:rFonts w:ascii="Arial" w:hAnsi="Arial" w:cs="Arial"/>
                <w:sz w:val="20"/>
                <w:szCs w:val="20"/>
              </w:rPr>
            </w:pPr>
            <w:r w:rsidRPr="00DC55A3">
              <w:rPr>
                <w:rFonts w:ascii="Arial" w:hAnsi="Arial" w:cs="Arial"/>
                <w:sz w:val="20"/>
                <w:szCs w:val="20"/>
              </w:rPr>
              <w:t>Oczyszczenie i skropienie warstw konstrukcyjnych</w:t>
            </w:r>
          </w:p>
          <w:p w:rsidR="0013283D" w:rsidRPr="00DC55A3" w:rsidRDefault="0013283D" w:rsidP="00845391">
            <w:pPr>
              <w:spacing w:line="276" w:lineRule="auto"/>
              <w:rPr>
                <w:rFonts w:ascii="Arial" w:hAnsi="Arial" w:cs="Arial"/>
                <w:sz w:val="20"/>
                <w:szCs w:val="20"/>
              </w:rPr>
            </w:pPr>
            <w:r w:rsidRPr="00DC55A3">
              <w:rPr>
                <w:rFonts w:ascii="Arial" w:hAnsi="Arial" w:cs="Arial"/>
                <w:sz w:val="20"/>
                <w:szCs w:val="20"/>
              </w:rPr>
              <w:t>Podbudowa z kruszyw. Wymagania ogólne</w:t>
            </w:r>
          </w:p>
          <w:p w:rsidR="0013283D" w:rsidRPr="00DC55A3" w:rsidRDefault="0013283D" w:rsidP="00845391">
            <w:pPr>
              <w:spacing w:line="276" w:lineRule="auto"/>
              <w:rPr>
                <w:rFonts w:ascii="Arial" w:hAnsi="Arial" w:cs="Arial"/>
                <w:sz w:val="20"/>
                <w:szCs w:val="20"/>
              </w:rPr>
            </w:pPr>
            <w:r w:rsidRPr="00DC55A3">
              <w:rPr>
                <w:rFonts w:ascii="Arial" w:hAnsi="Arial" w:cs="Arial"/>
                <w:sz w:val="20"/>
                <w:szCs w:val="20"/>
              </w:rPr>
              <w:t>Podbudowy z kruszywa łamanego i naturalnego stabilizowanego mechanicznie</w:t>
            </w:r>
          </w:p>
          <w:p w:rsidR="00DC55A3" w:rsidRPr="00DC55A3" w:rsidRDefault="00DC55A3" w:rsidP="00845391">
            <w:pPr>
              <w:spacing w:line="276" w:lineRule="auto"/>
              <w:rPr>
                <w:rFonts w:ascii="Arial" w:hAnsi="Arial" w:cs="Arial"/>
                <w:sz w:val="20"/>
                <w:szCs w:val="20"/>
              </w:rPr>
            </w:pPr>
          </w:p>
          <w:p w:rsidR="0013283D" w:rsidRPr="00DC55A3" w:rsidRDefault="0013283D" w:rsidP="00845391">
            <w:pPr>
              <w:spacing w:line="276" w:lineRule="auto"/>
              <w:rPr>
                <w:rFonts w:ascii="Arial" w:hAnsi="Arial" w:cs="Arial"/>
                <w:b/>
                <w:sz w:val="20"/>
                <w:szCs w:val="20"/>
              </w:rPr>
            </w:pPr>
            <w:r w:rsidRPr="00DC55A3">
              <w:rPr>
                <w:rFonts w:ascii="Arial" w:hAnsi="Arial" w:cs="Arial"/>
                <w:b/>
                <w:sz w:val="20"/>
                <w:szCs w:val="20"/>
              </w:rPr>
              <w:t>NAWIERZCHNIE</w:t>
            </w:r>
          </w:p>
          <w:p w:rsidR="00EB6424" w:rsidRPr="00EB6424" w:rsidRDefault="00EB6424" w:rsidP="00EB6424">
            <w:pPr>
              <w:spacing w:line="276" w:lineRule="auto"/>
              <w:rPr>
                <w:rFonts w:ascii="Arial" w:hAnsi="Arial" w:cs="Arial"/>
                <w:sz w:val="20"/>
                <w:szCs w:val="20"/>
              </w:rPr>
            </w:pPr>
            <w:r>
              <w:rPr>
                <w:rFonts w:ascii="Arial" w:hAnsi="Arial" w:cs="Arial"/>
                <w:sz w:val="20"/>
                <w:szCs w:val="20"/>
              </w:rPr>
              <w:t>J</w:t>
            </w:r>
            <w:r w:rsidRPr="00EB6424">
              <w:rPr>
                <w:rFonts w:ascii="Arial" w:hAnsi="Arial" w:cs="Arial"/>
                <w:sz w:val="20"/>
                <w:szCs w:val="20"/>
              </w:rPr>
              <w:t>ednowarstwowa nawierzchnia asfaltowa</w:t>
            </w:r>
          </w:p>
          <w:p w:rsidR="00EB6424" w:rsidRPr="00EB6424" w:rsidRDefault="00EB6424" w:rsidP="00EB6424">
            <w:pPr>
              <w:spacing w:line="276" w:lineRule="auto"/>
              <w:rPr>
                <w:rFonts w:ascii="Arial" w:hAnsi="Arial" w:cs="Arial"/>
                <w:sz w:val="20"/>
                <w:szCs w:val="20"/>
              </w:rPr>
            </w:pPr>
            <w:r w:rsidRPr="00EB6424">
              <w:rPr>
                <w:rFonts w:ascii="Arial" w:hAnsi="Arial" w:cs="Arial"/>
                <w:sz w:val="20"/>
                <w:szCs w:val="20"/>
              </w:rPr>
              <w:t xml:space="preserve"> </w:t>
            </w:r>
            <w:r>
              <w:rPr>
                <w:rFonts w:ascii="Arial" w:hAnsi="Arial" w:cs="Arial"/>
                <w:sz w:val="20"/>
                <w:szCs w:val="20"/>
              </w:rPr>
              <w:t>SMA</w:t>
            </w:r>
            <w:r w:rsidRPr="00EB6424">
              <w:rPr>
                <w:rFonts w:ascii="Arial" w:hAnsi="Arial" w:cs="Arial"/>
                <w:sz w:val="20"/>
                <w:szCs w:val="20"/>
              </w:rPr>
              <w:t xml:space="preserve"> 16 </w:t>
            </w:r>
            <w:r>
              <w:rPr>
                <w:rFonts w:ascii="Arial" w:hAnsi="Arial" w:cs="Arial"/>
                <w:sz w:val="20"/>
                <w:szCs w:val="20"/>
              </w:rPr>
              <w:t>DTS/JENA</w:t>
            </w:r>
          </w:p>
          <w:p w:rsidR="0013283D" w:rsidRPr="00DC55A3" w:rsidRDefault="0013283D" w:rsidP="00845391">
            <w:pPr>
              <w:spacing w:line="276" w:lineRule="auto"/>
              <w:rPr>
                <w:rFonts w:ascii="Arial" w:hAnsi="Arial" w:cs="Arial"/>
                <w:sz w:val="20"/>
                <w:szCs w:val="20"/>
              </w:rPr>
            </w:pPr>
            <w:r w:rsidRPr="00DC55A3">
              <w:rPr>
                <w:rFonts w:ascii="Arial" w:hAnsi="Arial" w:cs="Arial"/>
                <w:sz w:val="20"/>
                <w:szCs w:val="20"/>
              </w:rPr>
              <w:t>Frezowanie nawierzchni asfaltowych na zimno</w:t>
            </w:r>
          </w:p>
          <w:p w:rsidR="00DC55A3" w:rsidRPr="00DC55A3" w:rsidRDefault="00DC55A3" w:rsidP="00845391">
            <w:pPr>
              <w:spacing w:line="276" w:lineRule="auto"/>
              <w:rPr>
                <w:rFonts w:ascii="Arial" w:hAnsi="Arial" w:cs="Arial"/>
                <w:sz w:val="20"/>
                <w:szCs w:val="20"/>
              </w:rPr>
            </w:pPr>
          </w:p>
          <w:p w:rsidR="0013283D" w:rsidRPr="00DC55A3" w:rsidRDefault="0013283D" w:rsidP="00845391">
            <w:pPr>
              <w:spacing w:line="276" w:lineRule="auto"/>
              <w:rPr>
                <w:rFonts w:ascii="Arial" w:hAnsi="Arial" w:cs="Arial"/>
                <w:b/>
                <w:sz w:val="20"/>
                <w:szCs w:val="20"/>
              </w:rPr>
            </w:pPr>
            <w:r w:rsidRPr="00DC55A3">
              <w:rPr>
                <w:rFonts w:ascii="Arial" w:hAnsi="Arial" w:cs="Arial"/>
                <w:b/>
                <w:sz w:val="20"/>
                <w:szCs w:val="20"/>
              </w:rPr>
              <w:t>URZĄDZENIA BEZPIECZEŃSTWA RUCHU</w:t>
            </w:r>
          </w:p>
          <w:p w:rsidR="0013283D" w:rsidRPr="00DC55A3" w:rsidRDefault="0013283D" w:rsidP="00845391">
            <w:pPr>
              <w:spacing w:line="276" w:lineRule="auto"/>
              <w:rPr>
                <w:rFonts w:ascii="Arial" w:hAnsi="Arial" w:cs="Arial"/>
                <w:sz w:val="20"/>
                <w:szCs w:val="20"/>
              </w:rPr>
            </w:pPr>
            <w:r w:rsidRPr="00DC55A3">
              <w:rPr>
                <w:rFonts w:ascii="Arial" w:hAnsi="Arial" w:cs="Arial"/>
                <w:sz w:val="20"/>
                <w:szCs w:val="20"/>
              </w:rPr>
              <w:t>Oznakowanie poziome grubowarstwowe</w:t>
            </w:r>
          </w:p>
          <w:p w:rsidR="0013283D" w:rsidRPr="00DC55A3" w:rsidRDefault="0013283D" w:rsidP="00253EF3">
            <w:pPr>
              <w:spacing w:line="276" w:lineRule="auto"/>
              <w:rPr>
                <w:rFonts w:ascii="Arial" w:hAnsi="Arial" w:cs="Arial"/>
                <w:sz w:val="20"/>
                <w:szCs w:val="20"/>
              </w:rPr>
            </w:pPr>
          </w:p>
        </w:tc>
      </w:tr>
    </w:tbl>
    <w:p w:rsidR="00157D14" w:rsidRPr="002618AF" w:rsidRDefault="00157D14" w:rsidP="00157D14">
      <w:pPr>
        <w:pStyle w:val="Nagwek2"/>
        <w:numPr>
          <w:ilvl w:val="0"/>
          <w:numId w:val="0"/>
        </w:numPr>
        <w:spacing w:line="276" w:lineRule="auto"/>
        <w:rPr>
          <w:rFonts w:ascii="Arial" w:hAnsi="Arial" w:cs="Arial"/>
        </w:rPr>
      </w:pPr>
      <w:bookmarkStart w:id="4" w:name="_Toc326661197"/>
      <w:r w:rsidRPr="002618AF">
        <w:rPr>
          <w:rFonts w:ascii="Arial" w:hAnsi="Arial" w:cs="Arial"/>
        </w:rPr>
        <w:t>1.4. Określenia podstawowe</w:t>
      </w:r>
      <w:bookmarkEnd w:id="4"/>
    </w:p>
    <w:p w:rsidR="00157D14" w:rsidRPr="002618AF" w:rsidRDefault="00157D14" w:rsidP="00157D14">
      <w:pPr>
        <w:pStyle w:val="tekstost"/>
        <w:spacing w:after="60" w:line="276" w:lineRule="auto"/>
        <w:rPr>
          <w:rFonts w:ascii="Arial" w:hAnsi="Arial" w:cs="Arial"/>
        </w:rPr>
      </w:pPr>
      <w:r w:rsidRPr="002618AF">
        <w:rPr>
          <w:rFonts w:ascii="Arial" w:hAnsi="Arial" w:cs="Arial"/>
        </w:rPr>
        <w:tab/>
        <w:t>Użyte w SST wymienione poniżej określenia należy rozumieć w każdym przypadku następująco:</w:t>
      </w:r>
    </w:p>
    <w:p w:rsidR="00157D14" w:rsidRPr="002618AF" w:rsidRDefault="00157D14" w:rsidP="00157D14">
      <w:pPr>
        <w:pStyle w:val="tekstost"/>
        <w:tabs>
          <w:tab w:val="clear" w:pos="0"/>
          <w:tab w:val="clear" w:pos="4535"/>
          <w:tab w:val="clear" w:pos="9071"/>
          <w:tab w:val="left" w:pos="567"/>
        </w:tabs>
        <w:spacing w:before="60" w:after="60" w:line="276" w:lineRule="auto"/>
        <w:rPr>
          <w:rFonts w:ascii="Arial" w:hAnsi="Arial" w:cs="Arial"/>
        </w:rPr>
      </w:pPr>
      <w:r w:rsidRPr="002618AF">
        <w:rPr>
          <w:rFonts w:ascii="Arial" w:hAnsi="Arial" w:cs="Arial"/>
          <w:b/>
        </w:rPr>
        <w:t>1.4.1.</w:t>
      </w:r>
      <w:r w:rsidRPr="002618AF">
        <w:rPr>
          <w:rFonts w:ascii="Arial" w:hAnsi="Arial" w:cs="Arial"/>
        </w:rPr>
        <w:tab/>
      </w:r>
      <w:r w:rsidRPr="002618AF">
        <w:rPr>
          <w:rFonts w:ascii="Arial" w:hAnsi="Arial" w:cs="Arial"/>
          <w:b/>
        </w:rPr>
        <w:t>Budowla drogowa</w:t>
      </w:r>
      <w:r w:rsidRPr="002618AF">
        <w:rPr>
          <w:rFonts w:ascii="Arial" w:hAnsi="Arial" w:cs="Arial"/>
        </w:rPr>
        <w:t xml:space="preserve"> - obiekt budowlany, nie będący budynkiem, stanowiący całość techniczno-użytkową (droga) albo jego część stanowiącą odrębny element konstrukcyjny lub technologiczny (obiekt mostowy, korpus ziemny, węzeł).</w:t>
      </w:r>
    </w:p>
    <w:p w:rsidR="00157D14" w:rsidRPr="002618AF" w:rsidRDefault="00157D14" w:rsidP="00157D14">
      <w:pPr>
        <w:pStyle w:val="tekstost"/>
        <w:tabs>
          <w:tab w:val="clear" w:pos="0"/>
          <w:tab w:val="clear" w:pos="4535"/>
          <w:tab w:val="clear" w:pos="9071"/>
          <w:tab w:val="left" w:pos="567"/>
        </w:tabs>
        <w:spacing w:before="60" w:after="60" w:line="276" w:lineRule="auto"/>
        <w:rPr>
          <w:rFonts w:ascii="Arial" w:hAnsi="Arial" w:cs="Arial"/>
        </w:rPr>
      </w:pPr>
      <w:r w:rsidRPr="002618AF">
        <w:rPr>
          <w:rFonts w:ascii="Arial" w:hAnsi="Arial" w:cs="Arial"/>
          <w:b/>
        </w:rPr>
        <w:t>1.4.2</w:t>
      </w:r>
      <w:r w:rsidRPr="002618AF">
        <w:rPr>
          <w:rFonts w:ascii="Arial" w:hAnsi="Arial" w:cs="Arial"/>
        </w:rPr>
        <w:t>.</w:t>
      </w:r>
      <w:r w:rsidRPr="002618AF">
        <w:rPr>
          <w:rFonts w:ascii="Arial" w:hAnsi="Arial" w:cs="Arial"/>
        </w:rPr>
        <w:tab/>
      </w:r>
      <w:r w:rsidRPr="002618AF">
        <w:rPr>
          <w:rFonts w:ascii="Arial" w:hAnsi="Arial" w:cs="Arial"/>
          <w:b/>
        </w:rPr>
        <w:t>Chodnik</w:t>
      </w:r>
      <w:r w:rsidRPr="002618AF">
        <w:rPr>
          <w:rFonts w:ascii="Arial" w:hAnsi="Arial" w:cs="Arial"/>
        </w:rPr>
        <w:t xml:space="preserve"> - wyznaczony pas terenu przy jezdni lub odsunięty od jezdni, przeznaczony do ruchu pieszych.</w:t>
      </w:r>
    </w:p>
    <w:p w:rsidR="00157D14" w:rsidRPr="002618AF" w:rsidRDefault="00157D14" w:rsidP="00157D14">
      <w:pPr>
        <w:pStyle w:val="tekstost"/>
        <w:tabs>
          <w:tab w:val="clear" w:pos="0"/>
          <w:tab w:val="clear" w:pos="4535"/>
          <w:tab w:val="clear" w:pos="9071"/>
          <w:tab w:val="left" w:pos="567"/>
        </w:tabs>
        <w:spacing w:before="60" w:after="60" w:line="276" w:lineRule="auto"/>
        <w:rPr>
          <w:rFonts w:ascii="Arial" w:hAnsi="Arial" w:cs="Arial"/>
        </w:rPr>
      </w:pPr>
      <w:r w:rsidRPr="002618AF">
        <w:rPr>
          <w:rFonts w:ascii="Arial" w:hAnsi="Arial" w:cs="Arial"/>
          <w:b/>
        </w:rPr>
        <w:t>1.4.3</w:t>
      </w:r>
      <w:r w:rsidRPr="002618AF">
        <w:rPr>
          <w:rFonts w:ascii="Arial" w:hAnsi="Arial" w:cs="Arial"/>
        </w:rPr>
        <w:t>.</w:t>
      </w:r>
      <w:r w:rsidRPr="002618AF">
        <w:rPr>
          <w:rFonts w:ascii="Arial" w:hAnsi="Arial" w:cs="Arial"/>
          <w:b/>
        </w:rPr>
        <w:tab/>
        <w:t>Droga</w:t>
      </w:r>
      <w:r w:rsidRPr="002618AF">
        <w:rPr>
          <w:rFonts w:ascii="Arial" w:hAnsi="Arial" w:cs="Arial"/>
        </w:rPr>
        <w:t xml:space="preserve"> - wydzielony pas terenu przeznaczony do ruchu lub postoju pojazdów oraz ruchu pieszych wraz z wszelkimi urządzeniami technicznymi związanymi z prowadzeniem i zabezpieczeniem ruchu.</w:t>
      </w:r>
    </w:p>
    <w:p w:rsidR="00157D14" w:rsidRPr="002618AF" w:rsidRDefault="00157D14" w:rsidP="00157D14">
      <w:pPr>
        <w:pStyle w:val="tekstost"/>
        <w:tabs>
          <w:tab w:val="clear" w:pos="0"/>
          <w:tab w:val="clear" w:pos="4535"/>
          <w:tab w:val="clear" w:pos="9071"/>
          <w:tab w:val="left" w:pos="567"/>
        </w:tabs>
        <w:spacing w:before="60" w:after="60" w:line="276" w:lineRule="auto"/>
        <w:rPr>
          <w:rFonts w:ascii="Arial" w:hAnsi="Arial" w:cs="Arial"/>
        </w:rPr>
      </w:pPr>
      <w:r w:rsidRPr="002618AF">
        <w:rPr>
          <w:rFonts w:ascii="Arial" w:hAnsi="Arial" w:cs="Arial"/>
          <w:b/>
        </w:rPr>
        <w:t>1.4.5.</w:t>
      </w:r>
      <w:r w:rsidRPr="002618AF">
        <w:rPr>
          <w:rFonts w:ascii="Arial" w:hAnsi="Arial" w:cs="Arial"/>
        </w:rPr>
        <w:tab/>
      </w:r>
      <w:r w:rsidRPr="002618AF">
        <w:rPr>
          <w:rFonts w:ascii="Arial" w:hAnsi="Arial" w:cs="Arial"/>
          <w:b/>
        </w:rPr>
        <w:t>Dziennik</w:t>
      </w:r>
      <w:r w:rsidRPr="002618AF">
        <w:rPr>
          <w:rFonts w:ascii="Arial" w:hAnsi="Arial" w:cs="Arial"/>
        </w:rPr>
        <w:t xml:space="preserve"> </w:t>
      </w:r>
      <w:r w:rsidRPr="002618AF">
        <w:rPr>
          <w:rFonts w:ascii="Arial" w:hAnsi="Arial" w:cs="Arial"/>
          <w:b/>
        </w:rPr>
        <w:t>budowy</w:t>
      </w:r>
      <w:r w:rsidRPr="002618AF">
        <w:rPr>
          <w:rFonts w:ascii="Arial" w:hAnsi="Arial"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Kontraktu, Wykonawcą i projektantem.</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lastRenderedPageBreak/>
        <w:t>1.4.6.</w:t>
      </w:r>
      <w:r w:rsidRPr="002618AF">
        <w:rPr>
          <w:rFonts w:ascii="Arial" w:hAnsi="Arial" w:cs="Arial"/>
        </w:rPr>
        <w:tab/>
      </w:r>
      <w:r w:rsidRPr="002618AF">
        <w:rPr>
          <w:rFonts w:ascii="Arial" w:hAnsi="Arial" w:cs="Arial"/>
          <w:b/>
        </w:rPr>
        <w:t>Inżynier</w:t>
      </w:r>
      <w:r w:rsidRPr="002618AF">
        <w:rPr>
          <w:rFonts w:ascii="Arial" w:hAnsi="Arial" w:cs="Arial"/>
        </w:rPr>
        <w:t xml:space="preserve"> </w:t>
      </w:r>
      <w:r w:rsidRPr="002618AF">
        <w:rPr>
          <w:rFonts w:ascii="Arial" w:hAnsi="Arial" w:cs="Arial"/>
          <w:b/>
        </w:rPr>
        <w:t>Kontraktu</w:t>
      </w:r>
      <w:r w:rsidRPr="002618AF">
        <w:rPr>
          <w:rFonts w:ascii="Arial" w:hAnsi="Arial" w:cs="Arial"/>
        </w:rPr>
        <w:t xml:space="preserve"> – osoba wymieniona w danych kontraktowych (wyznaczona przez Zamawiającego, o której wyznaczeniu poinformowany jest Wykonawca), odpowiedzialna za nadzorowanie robót i administrowanie kontraktem.</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1.4.7.</w:t>
      </w:r>
      <w:r w:rsidRPr="002618AF">
        <w:rPr>
          <w:rFonts w:ascii="Arial" w:hAnsi="Arial" w:cs="Arial"/>
        </w:rPr>
        <w:tab/>
      </w:r>
      <w:r w:rsidRPr="002618AF">
        <w:rPr>
          <w:rFonts w:ascii="Arial" w:hAnsi="Arial" w:cs="Arial"/>
          <w:b/>
        </w:rPr>
        <w:t>Jezdnia</w:t>
      </w:r>
      <w:r w:rsidRPr="002618AF">
        <w:rPr>
          <w:rFonts w:ascii="Arial" w:hAnsi="Arial" w:cs="Arial"/>
        </w:rPr>
        <w:t xml:space="preserve"> - część korony drogi przeznaczona do ruchu pojazdów.</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1.4.8.</w:t>
      </w:r>
      <w:r w:rsidRPr="002618AF">
        <w:rPr>
          <w:rFonts w:ascii="Arial" w:hAnsi="Arial" w:cs="Arial"/>
          <w:b/>
        </w:rPr>
        <w:tab/>
        <w:t>Kierownik</w:t>
      </w:r>
      <w:r w:rsidRPr="002618AF">
        <w:rPr>
          <w:rFonts w:ascii="Arial" w:hAnsi="Arial" w:cs="Arial"/>
        </w:rPr>
        <w:t xml:space="preserve"> </w:t>
      </w:r>
      <w:r w:rsidRPr="002618AF">
        <w:rPr>
          <w:rFonts w:ascii="Arial" w:hAnsi="Arial" w:cs="Arial"/>
          <w:b/>
        </w:rPr>
        <w:t>budowy</w:t>
      </w:r>
      <w:r w:rsidRPr="002618AF">
        <w:rPr>
          <w:rFonts w:ascii="Arial" w:hAnsi="Arial" w:cs="Arial"/>
        </w:rPr>
        <w:t xml:space="preserve"> - osoba wyznaczona przez Wykonawcę, upoważniona do kierowania robotami i do występowania w jego imieniu w sprawach realizacji kontraktu.</w:t>
      </w:r>
    </w:p>
    <w:p w:rsidR="00157D14" w:rsidRPr="002618AF" w:rsidRDefault="00157D14" w:rsidP="00157D14">
      <w:pPr>
        <w:pStyle w:val="tekstost"/>
        <w:tabs>
          <w:tab w:val="clear" w:pos="0"/>
          <w:tab w:val="clear" w:pos="4535"/>
          <w:tab w:val="clear" w:pos="9071"/>
          <w:tab w:val="left" w:pos="624"/>
        </w:tabs>
        <w:spacing w:before="60" w:after="60" w:line="276" w:lineRule="auto"/>
        <w:ind w:left="125"/>
        <w:rPr>
          <w:rFonts w:ascii="Arial" w:hAnsi="Arial" w:cs="Arial"/>
        </w:rPr>
      </w:pPr>
      <w:r w:rsidRPr="002618AF">
        <w:rPr>
          <w:rFonts w:ascii="Arial" w:hAnsi="Arial" w:cs="Arial"/>
          <w:b/>
        </w:rPr>
        <w:t>1.4.9</w:t>
      </w:r>
      <w:r w:rsidRPr="002618AF">
        <w:rPr>
          <w:rFonts w:ascii="Arial" w:hAnsi="Arial" w:cs="Arial"/>
        </w:rPr>
        <w:tab/>
      </w:r>
      <w:r w:rsidRPr="002618AF">
        <w:rPr>
          <w:rFonts w:ascii="Arial" w:hAnsi="Arial" w:cs="Arial"/>
          <w:b/>
        </w:rPr>
        <w:t>Konstrukcja</w:t>
      </w:r>
      <w:r w:rsidRPr="002618AF">
        <w:rPr>
          <w:rFonts w:ascii="Arial" w:hAnsi="Arial" w:cs="Arial"/>
        </w:rPr>
        <w:t xml:space="preserve"> </w:t>
      </w:r>
      <w:r w:rsidRPr="002618AF">
        <w:rPr>
          <w:rFonts w:ascii="Arial" w:hAnsi="Arial" w:cs="Arial"/>
          <w:b/>
        </w:rPr>
        <w:t>nawierzchni</w:t>
      </w:r>
      <w:r w:rsidRPr="002618AF">
        <w:rPr>
          <w:rFonts w:ascii="Arial" w:hAnsi="Arial" w:cs="Arial"/>
        </w:rPr>
        <w:t xml:space="preserve"> - układ warstw nawierzchni wraz ze sposobem ich połączenia.</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1.4.10.</w:t>
      </w:r>
      <w:r w:rsidRPr="002618AF">
        <w:rPr>
          <w:rFonts w:ascii="Arial" w:hAnsi="Arial" w:cs="Arial"/>
        </w:rPr>
        <w:tab/>
        <w:t xml:space="preserve"> </w:t>
      </w:r>
      <w:r w:rsidRPr="002618AF">
        <w:rPr>
          <w:rFonts w:ascii="Arial" w:hAnsi="Arial" w:cs="Arial"/>
          <w:b/>
        </w:rPr>
        <w:t>Korpus</w:t>
      </w:r>
      <w:r w:rsidRPr="002618AF">
        <w:rPr>
          <w:rFonts w:ascii="Arial" w:hAnsi="Arial" w:cs="Arial"/>
        </w:rPr>
        <w:t xml:space="preserve"> </w:t>
      </w:r>
      <w:r w:rsidRPr="002618AF">
        <w:rPr>
          <w:rFonts w:ascii="Arial" w:hAnsi="Arial" w:cs="Arial"/>
          <w:b/>
        </w:rPr>
        <w:t>drogowy</w:t>
      </w:r>
      <w:r w:rsidRPr="002618AF">
        <w:rPr>
          <w:rFonts w:ascii="Arial" w:hAnsi="Arial" w:cs="Arial"/>
        </w:rPr>
        <w:t xml:space="preserve"> - nasyp lub ta część wykopu, która jest ograniczona koroną drogi i skarpami rowów.</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1.4.11.</w:t>
      </w:r>
      <w:r w:rsidRPr="002618AF">
        <w:rPr>
          <w:rFonts w:ascii="Arial" w:hAnsi="Arial" w:cs="Arial"/>
        </w:rPr>
        <w:tab/>
        <w:t xml:space="preserve"> </w:t>
      </w:r>
      <w:r w:rsidRPr="002618AF">
        <w:rPr>
          <w:rFonts w:ascii="Arial" w:hAnsi="Arial" w:cs="Arial"/>
          <w:b/>
        </w:rPr>
        <w:t>Koryto</w:t>
      </w:r>
      <w:r w:rsidRPr="002618AF">
        <w:rPr>
          <w:rFonts w:ascii="Arial" w:hAnsi="Arial" w:cs="Arial"/>
        </w:rPr>
        <w:t xml:space="preserve"> - element uformowany w korpusie drogowym w celu ułożenia w nim konstrukcji nawierzchni.</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1.4.12</w:t>
      </w:r>
      <w:r w:rsidRPr="002618AF">
        <w:rPr>
          <w:rFonts w:ascii="Arial" w:hAnsi="Arial" w:cs="Arial"/>
        </w:rPr>
        <w:t>.</w:t>
      </w:r>
      <w:r w:rsidRPr="002618AF">
        <w:rPr>
          <w:rFonts w:ascii="Arial" w:hAnsi="Arial" w:cs="Arial"/>
        </w:rPr>
        <w:tab/>
        <w:t xml:space="preserve"> </w:t>
      </w:r>
      <w:r w:rsidRPr="002618AF">
        <w:rPr>
          <w:rFonts w:ascii="Arial" w:hAnsi="Arial" w:cs="Arial"/>
          <w:b/>
        </w:rPr>
        <w:t>Książka</w:t>
      </w:r>
      <w:r w:rsidRPr="002618AF">
        <w:rPr>
          <w:rFonts w:ascii="Arial" w:hAnsi="Arial" w:cs="Arial"/>
        </w:rPr>
        <w:t xml:space="preserve"> </w:t>
      </w:r>
      <w:r w:rsidRPr="002618AF">
        <w:rPr>
          <w:rFonts w:ascii="Arial" w:hAnsi="Arial" w:cs="Arial"/>
          <w:b/>
        </w:rPr>
        <w:t>obmiarów</w:t>
      </w:r>
      <w:r w:rsidRPr="002618AF">
        <w:rPr>
          <w:rFonts w:ascii="Arial" w:hAnsi="Arial" w:cs="Arial"/>
        </w:rPr>
        <w:t xml:space="preserve"> - akceptowany przez Inżynier Kontraktu zeszyt z ponumerowanymi stronami, służący do wpisywania przez Wykonawcę obmiaru dokonywanych robót w formie wyliczeń, szkiców i ew. dodatkowych załączników. Wpisy w książce obmiarów podlegają potwierdzeniu przez Kierownika projektu.</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1.4.13.</w:t>
      </w:r>
      <w:r w:rsidRPr="002618AF">
        <w:rPr>
          <w:rFonts w:ascii="Arial" w:hAnsi="Arial" w:cs="Arial"/>
        </w:rPr>
        <w:tab/>
        <w:t xml:space="preserve"> </w:t>
      </w:r>
      <w:r w:rsidRPr="002618AF">
        <w:rPr>
          <w:rFonts w:ascii="Arial" w:hAnsi="Arial" w:cs="Arial"/>
          <w:b/>
        </w:rPr>
        <w:t>Materiały</w:t>
      </w:r>
      <w:r w:rsidRPr="002618AF">
        <w:rPr>
          <w:rFonts w:ascii="Arial" w:hAnsi="Arial" w:cs="Arial"/>
        </w:rPr>
        <w:t xml:space="preserve"> - wszelkie tworzywa niezbędne do wykonania robót, zgodne z dokumentacją projektową i specyfikacjami technicznymi, zaakceptowane przez Inżyniera Kontraktu.</w:t>
      </w:r>
    </w:p>
    <w:p w:rsidR="00157D14" w:rsidRPr="002618AF" w:rsidRDefault="00157D14" w:rsidP="00157D14">
      <w:pPr>
        <w:pStyle w:val="tekstost"/>
        <w:tabs>
          <w:tab w:val="clear" w:pos="0"/>
          <w:tab w:val="clear" w:pos="4535"/>
          <w:tab w:val="clear" w:pos="9071"/>
          <w:tab w:val="left" w:pos="624"/>
        </w:tabs>
        <w:spacing w:before="60" w:line="276" w:lineRule="auto"/>
        <w:rPr>
          <w:rFonts w:ascii="Arial" w:hAnsi="Arial" w:cs="Arial"/>
        </w:rPr>
      </w:pPr>
      <w:r w:rsidRPr="002618AF">
        <w:rPr>
          <w:rFonts w:ascii="Arial" w:hAnsi="Arial" w:cs="Arial"/>
          <w:b/>
        </w:rPr>
        <w:t>1.4.14.</w:t>
      </w:r>
      <w:r w:rsidRPr="002618AF">
        <w:rPr>
          <w:rFonts w:ascii="Arial" w:hAnsi="Arial" w:cs="Arial"/>
        </w:rPr>
        <w:t xml:space="preserve"> </w:t>
      </w:r>
      <w:r w:rsidRPr="002618AF">
        <w:rPr>
          <w:rFonts w:ascii="Arial" w:hAnsi="Arial" w:cs="Arial"/>
          <w:b/>
        </w:rPr>
        <w:t>Nawierzchnia</w:t>
      </w:r>
      <w:r w:rsidRPr="002618AF">
        <w:rPr>
          <w:rFonts w:ascii="Arial" w:hAnsi="Arial" w:cs="Arial"/>
        </w:rPr>
        <w:t xml:space="preserve"> - warstwa lub zespół warstw służących do przejmowania i rozkładania obciążeń od ruchu na podłoże gruntowe i zapewniających dogodne warunki dla ruchu.</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Warstwa ścieralna</w:t>
      </w:r>
      <w:r w:rsidRPr="002618AF">
        <w:rPr>
          <w:rFonts w:ascii="Arial" w:hAnsi="Arial" w:cs="Arial"/>
          <w:sz w:val="20"/>
          <w:szCs w:val="20"/>
        </w:rPr>
        <w:t xml:space="preserve"> - górna warstwa nawierzchni poddana bezpośrednio oddziaływaniu ruchu i czynników atmosferycznych.</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Warstwa wiążąca</w:t>
      </w:r>
      <w:r w:rsidRPr="002618AF">
        <w:rPr>
          <w:rFonts w:ascii="Arial" w:hAnsi="Arial" w:cs="Arial"/>
          <w:sz w:val="20"/>
          <w:szCs w:val="20"/>
        </w:rPr>
        <w:t xml:space="preserve"> - warstwa znajdująca się między warstwą ścieralną a podbudową, zape</w:t>
      </w:r>
      <w:r w:rsidR="00B41991" w:rsidRPr="002618AF">
        <w:rPr>
          <w:rFonts w:ascii="Arial" w:hAnsi="Arial" w:cs="Arial"/>
          <w:sz w:val="20"/>
          <w:szCs w:val="20"/>
        </w:rPr>
        <w:t>wniająca lepsze rozłożenie naprę</w:t>
      </w:r>
      <w:r w:rsidRPr="002618AF">
        <w:rPr>
          <w:rFonts w:ascii="Arial" w:hAnsi="Arial" w:cs="Arial"/>
          <w:sz w:val="20"/>
          <w:szCs w:val="20"/>
        </w:rPr>
        <w:t>żeń w nawierzchni i przekazywanie ich na podbudowę.</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Warstwa wyrównawcza</w:t>
      </w:r>
      <w:r w:rsidRPr="002618AF">
        <w:rPr>
          <w:rFonts w:ascii="Arial" w:hAnsi="Arial" w:cs="Arial"/>
          <w:sz w:val="20"/>
          <w:szCs w:val="20"/>
        </w:rPr>
        <w:t xml:space="preserve"> - warstwa służąca do wyrównania nierówności podbudowy lub profilu istniejącej nawierzchni.</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Podbudowa</w:t>
      </w:r>
      <w:r w:rsidRPr="002618AF">
        <w:rPr>
          <w:rFonts w:ascii="Arial" w:hAnsi="Arial" w:cs="Arial"/>
          <w:sz w:val="20"/>
          <w:szCs w:val="20"/>
        </w:rPr>
        <w:t xml:space="preserve"> - dolna część nawierzchni służąca do przenoszenia obciążeń od ruchu na podłoże. Podbudowa może składać się z podbudowy zasadniczej i podbudowy pomocniczej.</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Podbudowa zasadnicza</w:t>
      </w:r>
      <w:r w:rsidRPr="002618AF">
        <w:rPr>
          <w:rFonts w:ascii="Arial" w:hAnsi="Arial" w:cs="Arial"/>
          <w:sz w:val="20"/>
          <w:szCs w:val="20"/>
        </w:rPr>
        <w:t xml:space="preserve"> - górna część podbudowy spełniająca funkcje nośne w konstrukcji nawierzchni. Może ona składać się z jednej lub dwóch warstw.</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Podbudowa pomocnicza</w:t>
      </w:r>
      <w:r w:rsidRPr="002618AF">
        <w:rPr>
          <w:rFonts w:ascii="Arial" w:hAnsi="Arial" w:cs="Arial"/>
          <w:sz w:val="20"/>
          <w:szCs w:val="20"/>
        </w:rPr>
        <w:t xml:space="preserve"> - dolna część podbudowy spełniająca, obok funkcji nośnych, funkcje zabezpieczenia nawierzchni przed działaniem wody, mrozu i przenikaniem cząstek podłoża. Może zawierać warstwę </w:t>
      </w:r>
      <w:proofErr w:type="spellStart"/>
      <w:r w:rsidRPr="002618AF">
        <w:rPr>
          <w:rFonts w:ascii="Arial" w:hAnsi="Arial" w:cs="Arial"/>
          <w:sz w:val="20"/>
          <w:szCs w:val="20"/>
        </w:rPr>
        <w:t>mrozoochronną</w:t>
      </w:r>
      <w:proofErr w:type="spellEnd"/>
      <w:r w:rsidRPr="002618AF">
        <w:rPr>
          <w:rFonts w:ascii="Arial" w:hAnsi="Arial" w:cs="Arial"/>
          <w:sz w:val="20"/>
          <w:szCs w:val="20"/>
        </w:rPr>
        <w:t>, odsączającą lub odcinającą.</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 xml:space="preserve">Warstwa </w:t>
      </w:r>
      <w:proofErr w:type="spellStart"/>
      <w:r w:rsidRPr="002618AF">
        <w:rPr>
          <w:rFonts w:ascii="Arial" w:hAnsi="Arial" w:cs="Arial"/>
          <w:b/>
          <w:sz w:val="20"/>
          <w:szCs w:val="20"/>
        </w:rPr>
        <w:t>mrozoochronna</w:t>
      </w:r>
      <w:proofErr w:type="spellEnd"/>
      <w:r w:rsidRPr="002618AF">
        <w:rPr>
          <w:rFonts w:ascii="Arial" w:hAnsi="Arial" w:cs="Arial"/>
          <w:sz w:val="20"/>
          <w:szCs w:val="20"/>
        </w:rPr>
        <w:t xml:space="preserve"> - warstwa, której głównym zadaniem jest ochrona nawierzchni przed skutkami działania mrozu.</w:t>
      </w:r>
    </w:p>
    <w:p w:rsidR="00157D14" w:rsidRPr="002618AF" w:rsidRDefault="00157D14" w:rsidP="00157D14">
      <w:pPr>
        <w:numPr>
          <w:ilvl w:val="0"/>
          <w:numId w:val="2"/>
        </w:numPr>
        <w:tabs>
          <w:tab w:val="clear" w:pos="4535"/>
          <w:tab w:val="clear" w:pos="9071"/>
        </w:tabs>
        <w:spacing w:line="276" w:lineRule="auto"/>
        <w:rPr>
          <w:rFonts w:ascii="Arial" w:hAnsi="Arial" w:cs="Arial"/>
          <w:sz w:val="20"/>
          <w:szCs w:val="20"/>
        </w:rPr>
      </w:pPr>
      <w:r w:rsidRPr="002618AF">
        <w:rPr>
          <w:rFonts w:ascii="Arial" w:hAnsi="Arial" w:cs="Arial"/>
          <w:b/>
          <w:sz w:val="20"/>
          <w:szCs w:val="20"/>
        </w:rPr>
        <w:t>Warstwa odcinająca</w:t>
      </w:r>
      <w:r w:rsidRPr="002618AF">
        <w:rPr>
          <w:rFonts w:ascii="Arial" w:hAnsi="Arial" w:cs="Arial"/>
          <w:sz w:val="20"/>
          <w:szCs w:val="20"/>
        </w:rPr>
        <w:t xml:space="preserve"> - warstwa stosowana w celu uniemożliwienia przenikania cząstek drobnych gruntu do warstwy nawierzchni leżącej powyżej.</w:t>
      </w:r>
    </w:p>
    <w:p w:rsidR="00157D14" w:rsidRPr="002618AF" w:rsidRDefault="00157D14" w:rsidP="00157D14">
      <w:pPr>
        <w:numPr>
          <w:ilvl w:val="0"/>
          <w:numId w:val="2"/>
        </w:numPr>
        <w:tabs>
          <w:tab w:val="clear" w:pos="4535"/>
          <w:tab w:val="clear" w:pos="9071"/>
        </w:tabs>
        <w:spacing w:after="60" w:line="276" w:lineRule="auto"/>
        <w:rPr>
          <w:rFonts w:ascii="Arial" w:hAnsi="Arial" w:cs="Arial"/>
          <w:sz w:val="20"/>
          <w:szCs w:val="20"/>
        </w:rPr>
      </w:pPr>
      <w:r w:rsidRPr="002618AF">
        <w:rPr>
          <w:rFonts w:ascii="Arial" w:hAnsi="Arial" w:cs="Arial"/>
          <w:b/>
          <w:sz w:val="20"/>
          <w:szCs w:val="20"/>
        </w:rPr>
        <w:t>Warstwa odsączająca</w:t>
      </w:r>
      <w:r w:rsidRPr="002618AF">
        <w:rPr>
          <w:rFonts w:ascii="Arial" w:hAnsi="Arial" w:cs="Arial"/>
          <w:sz w:val="20"/>
          <w:szCs w:val="20"/>
        </w:rPr>
        <w:t xml:space="preserve"> - warstwa służąca do odprowadzenia wody przedostającej się do nawierzchni.</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1.4.15.</w:t>
      </w:r>
      <w:r w:rsidRPr="002618AF">
        <w:rPr>
          <w:rFonts w:ascii="Arial" w:hAnsi="Arial" w:cs="Arial"/>
        </w:rPr>
        <w:tab/>
      </w:r>
      <w:r w:rsidRPr="002618AF">
        <w:rPr>
          <w:rFonts w:ascii="Arial" w:hAnsi="Arial" w:cs="Arial"/>
          <w:b/>
        </w:rPr>
        <w:t>Niweleta</w:t>
      </w:r>
      <w:r w:rsidRPr="002618AF">
        <w:rPr>
          <w:rFonts w:ascii="Arial" w:hAnsi="Arial" w:cs="Arial"/>
        </w:rPr>
        <w:t xml:space="preserve"> - wysokościowe i geometryczne rozwinięcie na płaszczyźnie pionowego przekroju w osi drogi lub obiektu mostowego.</w:t>
      </w:r>
    </w:p>
    <w:p w:rsidR="00157D14" w:rsidRPr="002618AF" w:rsidRDefault="00157D14" w:rsidP="00157D14">
      <w:pPr>
        <w:pStyle w:val="tekstost"/>
        <w:tabs>
          <w:tab w:val="clear" w:pos="0"/>
          <w:tab w:val="clear" w:pos="4535"/>
          <w:tab w:val="clear" w:pos="9071"/>
          <w:tab w:val="left" w:pos="624"/>
        </w:tabs>
        <w:spacing w:before="60" w:after="60" w:line="276" w:lineRule="auto"/>
        <w:ind w:left="-25"/>
        <w:rPr>
          <w:rFonts w:ascii="Arial" w:hAnsi="Arial" w:cs="Arial"/>
        </w:rPr>
      </w:pPr>
      <w:r w:rsidRPr="002618AF">
        <w:rPr>
          <w:rFonts w:ascii="Arial" w:hAnsi="Arial" w:cs="Arial"/>
          <w:b/>
        </w:rPr>
        <w:t>1.4.16.</w:t>
      </w:r>
      <w:r w:rsidRPr="002618AF">
        <w:rPr>
          <w:rFonts w:ascii="Arial" w:hAnsi="Arial" w:cs="Arial"/>
        </w:rPr>
        <w:tab/>
      </w:r>
      <w:r w:rsidRPr="002618AF">
        <w:rPr>
          <w:rFonts w:ascii="Arial" w:hAnsi="Arial" w:cs="Arial"/>
          <w:b/>
        </w:rPr>
        <w:t>Objazd</w:t>
      </w:r>
      <w:r w:rsidRPr="002618AF">
        <w:rPr>
          <w:rFonts w:ascii="Arial" w:hAnsi="Arial" w:cs="Arial"/>
        </w:rPr>
        <w:t xml:space="preserve"> </w:t>
      </w:r>
      <w:r w:rsidRPr="002618AF">
        <w:rPr>
          <w:rFonts w:ascii="Arial" w:hAnsi="Arial" w:cs="Arial"/>
          <w:b/>
        </w:rPr>
        <w:t>tymczasowy</w:t>
      </w:r>
      <w:r w:rsidRPr="002618AF">
        <w:rPr>
          <w:rFonts w:ascii="Arial" w:hAnsi="Arial" w:cs="Arial"/>
        </w:rPr>
        <w:t xml:space="preserve"> - droga specjalnie przygotowana i odpowiednio utrzymana do przeprowadzenia ruchu publicznego na okres budowy.</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1.4.17.</w:t>
      </w:r>
      <w:r w:rsidRPr="002618AF">
        <w:rPr>
          <w:rFonts w:ascii="Arial" w:hAnsi="Arial" w:cs="Arial"/>
        </w:rPr>
        <w:tab/>
      </w:r>
      <w:r w:rsidRPr="002618AF">
        <w:rPr>
          <w:rFonts w:ascii="Arial" w:hAnsi="Arial" w:cs="Arial"/>
          <w:b/>
        </w:rPr>
        <w:t>Odpowiednia</w:t>
      </w:r>
      <w:r w:rsidRPr="002618AF">
        <w:rPr>
          <w:rFonts w:ascii="Arial" w:hAnsi="Arial" w:cs="Arial"/>
        </w:rPr>
        <w:t xml:space="preserve"> </w:t>
      </w:r>
      <w:r w:rsidRPr="002618AF">
        <w:rPr>
          <w:rFonts w:ascii="Arial" w:hAnsi="Arial" w:cs="Arial"/>
          <w:b/>
        </w:rPr>
        <w:t>(bliska) zgodność</w:t>
      </w:r>
      <w:r w:rsidRPr="002618AF">
        <w:rPr>
          <w:rFonts w:ascii="Arial" w:hAnsi="Arial" w:cs="Arial"/>
        </w:rPr>
        <w:t xml:space="preserve"> - zgodność wykonywanych robót z dopuszczonymi tolerancjami, a jeśli przedział tolerancji nie został określony - z przeciętnymi tolerancjami, przyjmowanymi zwyczajowo dla danego rodzaju robót budowlanych.</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1.4.18.</w:t>
      </w:r>
      <w:r w:rsidRPr="002618AF">
        <w:rPr>
          <w:rFonts w:ascii="Arial" w:hAnsi="Arial" w:cs="Arial"/>
        </w:rPr>
        <w:tab/>
      </w:r>
      <w:r w:rsidRPr="002618AF">
        <w:rPr>
          <w:rFonts w:ascii="Arial" w:hAnsi="Arial" w:cs="Arial"/>
          <w:b/>
        </w:rPr>
        <w:t>Pas</w:t>
      </w:r>
      <w:r w:rsidRPr="002618AF">
        <w:rPr>
          <w:rFonts w:ascii="Arial" w:hAnsi="Arial" w:cs="Arial"/>
        </w:rPr>
        <w:t xml:space="preserve"> </w:t>
      </w:r>
      <w:r w:rsidRPr="002618AF">
        <w:rPr>
          <w:rFonts w:ascii="Arial" w:hAnsi="Arial" w:cs="Arial"/>
          <w:b/>
        </w:rPr>
        <w:t>drogowy</w:t>
      </w:r>
      <w:r w:rsidRPr="002618AF">
        <w:rPr>
          <w:rFonts w:ascii="Arial" w:hAnsi="Arial"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lastRenderedPageBreak/>
        <w:t>1.4.19.</w:t>
      </w:r>
      <w:r w:rsidRPr="002618AF">
        <w:rPr>
          <w:rFonts w:ascii="Arial" w:hAnsi="Arial" w:cs="Arial"/>
        </w:rPr>
        <w:tab/>
      </w:r>
      <w:r w:rsidRPr="002618AF">
        <w:rPr>
          <w:rFonts w:ascii="Arial" w:hAnsi="Arial" w:cs="Arial"/>
          <w:b/>
        </w:rPr>
        <w:t>Pobocze</w:t>
      </w:r>
      <w:r w:rsidRPr="002618AF">
        <w:rPr>
          <w:rFonts w:ascii="Arial" w:hAnsi="Arial" w:cs="Arial"/>
        </w:rPr>
        <w:t xml:space="preserve"> - część korony drogi przeznaczona do chwilowego postoju pojazdów, umieszczenia urządzeń organizacji i bezpieczeństwa ruchu oraz do ruchu pieszych, służąca jednocześnie do bocznego oparcia konstrukcji nawierzchni.</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1.4.20.</w:t>
      </w:r>
      <w:r w:rsidRPr="002618AF">
        <w:rPr>
          <w:rFonts w:ascii="Arial" w:hAnsi="Arial" w:cs="Arial"/>
        </w:rPr>
        <w:tab/>
      </w:r>
      <w:r w:rsidRPr="002618AF">
        <w:rPr>
          <w:rFonts w:ascii="Arial" w:hAnsi="Arial" w:cs="Arial"/>
          <w:b/>
        </w:rPr>
        <w:t>Podłoże</w:t>
      </w:r>
      <w:r w:rsidRPr="002618AF">
        <w:rPr>
          <w:rFonts w:ascii="Arial" w:hAnsi="Arial" w:cs="Arial"/>
        </w:rPr>
        <w:t xml:space="preserve"> </w:t>
      </w:r>
      <w:r w:rsidRPr="002618AF">
        <w:rPr>
          <w:rFonts w:ascii="Arial" w:hAnsi="Arial" w:cs="Arial"/>
          <w:b/>
        </w:rPr>
        <w:t>nawierzchni</w:t>
      </w:r>
      <w:r w:rsidRPr="002618AF">
        <w:rPr>
          <w:rFonts w:ascii="Arial" w:hAnsi="Arial" w:cs="Arial"/>
        </w:rPr>
        <w:t xml:space="preserve"> - grunt rodzimy lub nasypowy, leżący pod nawierzchnią do głębokości przemarzania.</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1.4.21.</w:t>
      </w:r>
      <w:r w:rsidRPr="002618AF">
        <w:rPr>
          <w:rFonts w:ascii="Arial" w:hAnsi="Arial" w:cs="Arial"/>
        </w:rPr>
        <w:tab/>
      </w:r>
      <w:r w:rsidRPr="002618AF">
        <w:rPr>
          <w:rFonts w:ascii="Arial" w:hAnsi="Arial" w:cs="Arial"/>
          <w:b/>
        </w:rPr>
        <w:t>Podłoże</w:t>
      </w:r>
      <w:r w:rsidRPr="002618AF">
        <w:rPr>
          <w:rFonts w:ascii="Arial" w:hAnsi="Arial" w:cs="Arial"/>
        </w:rPr>
        <w:t xml:space="preserve"> </w:t>
      </w:r>
      <w:r w:rsidRPr="002618AF">
        <w:rPr>
          <w:rFonts w:ascii="Arial" w:hAnsi="Arial" w:cs="Arial"/>
          <w:b/>
        </w:rPr>
        <w:t>ulepszone</w:t>
      </w:r>
      <w:r w:rsidRPr="002618AF">
        <w:rPr>
          <w:rFonts w:ascii="Arial" w:hAnsi="Arial" w:cs="Arial"/>
        </w:rPr>
        <w:t xml:space="preserve"> </w:t>
      </w:r>
      <w:r w:rsidRPr="002618AF">
        <w:rPr>
          <w:rFonts w:ascii="Arial" w:hAnsi="Arial" w:cs="Arial"/>
          <w:b/>
        </w:rPr>
        <w:t>nawierzchni</w:t>
      </w:r>
      <w:r w:rsidRPr="002618AF">
        <w:rPr>
          <w:rFonts w:ascii="Arial" w:hAnsi="Arial" w:cs="Arial"/>
        </w:rPr>
        <w:t xml:space="preserve"> - górna warstwa podłoża, leżąca bezpośrednio pod nawierzchnią, ulepszona w celu umożliwienia przejęcia ruchu budowlanego i właściwego wykonania nawierzchni.</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1.4.22.</w:t>
      </w:r>
      <w:r w:rsidRPr="002618AF">
        <w:rPr>
          <w:rFonts w:ascii="Arial" w:hAnsi="Arial" w:cs="Arial"/>
          <w:b/>
        </w:rPr>
        <w:tab/>
        <w:t>Polecenie</w:t>
      </w:r>
      <w:r w:rsidRPr="002618AF">
        <w:rPr>
          <w:rFonts w:ascii="Arial" w:hAnsi="Arial" w:cs="Arial"/>
        </w:rPr>
        <w:t xml:space="preserve"> </w:t>
      </w:r>
      <w:r w:rsidRPr="002618AF">
        <w:rPr>
          <w:rFonts w:ascii="Arial" w:hAnsi="Arial" w:cs="Arial"/>
          <w:b/>
        </w:rPr>
        <w:t>Inżyniera</w:t>
      </w:r>
      <w:r w:rsidRPr="002618AF">
        <w:rPr>
          <w:rFonts w:ascii="Arial" w:hAnsi="Arial" w:cs="Arial"/>
        </w:rPr>
        <w:t xml:space="preserve"> </w:t>
      </w:r>
      <w:r w:rsidRPr="002618AF">
        <w:rPr>
          <w:rFonts w:ascii="Arial" w:hAnsi="Arial" w:cs="Arial"/>
          <w:b/>
        </w:rPr>
        <w:t>Kontraktu</w:t>
      </w:r>
      <w:r w:rsidRPr="002618AF">
        <w:rPr>
          <w:rFonts w:ascii="Arial" w:hAnsi="Arial" w:cs="Arial"/>
        </w:rPr>
        <w:t xml:space="preserve"> - wszelkie polecenia przekazane Wykonawcy przez Inżyniera Kontraktu, w formie pisemnej, dotyczące sposobu realizacji robót lub innych spraw związanych z prowadzeniem budowy.</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1.4.23.</w:t>
      </w:r>
      <w:r w:rsidRPr="002618AF">
        <w:rPr>
          <w:rFonts w:ascii="Arial" w:hAnsi="Arial" w:cs="Arial"/>
        </w:rPr>
        <w:tab/>
      </w:r>
      <w:r w:rsidRPr="002618AF">
        <w:rPr>
          <w:rFonts w:ascii="Arial" w:hAnsi="Arial" w:cs="Arial"/>
          <w:b/>
        </w:rPr>
        <w:t>Projektant</w:t>
      </w:r>
      <w:r w:rsidRPr="002618AF">
        <w:rPr>
          <w:rFonts w:ascii="Arial" w:hAnsi="Arial" w:cs="Arial"/>
        </w:rPr>
        <w:t xml:space="preserve"> - uprawniona osoba prawna lub fizyczna będąca autorem dokumentacji projektowej.</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1.4.24.</w:t>
      </w:r>
      <w:r w:rsidRPr="002618AF">
        <w:rPr>
          <w:rFonts w:ascii="Arial" w:hAnsi="Arial" w:cs="Arial"/>
          <w:b/>
        </w:rPr>
        <w:tab/>
        <w:t>Przedsięwzięcie</w:t>
      </w:r>
      <w:r w:rsidRPr="002618AF">
        <w:rPr>
          <w:rFonts w:ascii="Arial" w:hAnsi="Arial" w:cs="Arial"/>
        </w:rPr>
        <w:t xml:space="preserve"> </w:t>
      </w:r>
      <w:r w:rsidRPr="002618AF">
        <w:rPr>
          <w:rFonts w:ascii="Arial" w:hAnsi="Arial" w:cs="Arial"/>
          <w:b/>
        </w:rPr>
        <w:t>budowlane</w:t>
      </w:r>
      <w:r w:rsidRPr="002618AF">
        <w:rPr>
          <w:rFonts w:ascii="Arial" w:hAnsi="Arial" w:cs="Arial"/>
        </w:rPr>
        <w:t xml:space="preserve"> - kompleksowa realizacja nowego połączenia drogowego lub całkowita modernizacja/przebudowa (zmiana parametrów geometrycznych trasy w planie i przekroju podłużnym) istniejącego połączenia.</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1.4.25.</w:t>
      </w:r>
      <w:r w:rsidRPr="002618AF">
        <w:rPr>
          <w:rFonts w:ascii="Arial" w:hAnsi="Arial" w:cs="Arial"/>
        </w:rPr>
        <w:tab/>
      </w:r>
      <w:r w:rsidRPr="002618AF">
        <w:rPr>
          <w:rFonts w:ascii="Arial" w:hAnsi="Arial" w:cs="Arial"/>
          <w:b/>
        </w:rPr>
        <w:t>Przepust</w:t>
      </w:r>
      <w:r w:rsidRPr="002618AF">
        <w:rPr>
          <w:rFonts w:ascii="Arial" w:hAnsi="Arial" w:cs="Arial"/>
        </w:rPr>
        <w:t xml:space="preserve"> – budowla o przekroju poprzecznym zamkniętym, przeznaczona do przeprowadzenia cieku, szlaku wędrówek zwierząt dziko żyjących lub urządzeń technicznych przez korpus drogowy.</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1.4.26.</w:t>
      </w:r>
      <w:r w:rsidRPr="002618AF">
        <w:rPr>
          <w:rFonts w:ascii="Arial" w:hAnsi="Arial" w:cs="Arial"/>
        </w:rPr>
        <w:tab/>
      </w:r>
      <w:r w:rsidRPr="002618AF">
        <w:rPr>
          <w:rFonts w:ascii="Arial" w:hAnsi="Arial" w:cs="Arial"/>
          <w:b/>
        </w:rPr>
        <w:t>Przeszkoda</w:t>
      </w:r>
      <w:r w:rsidRPr="002618AF">
        <w:rPr>
          <w:rFonts w:ascii="Arial" w:hAnsi="Arial" w:cs="Arial"/>
        </w:rPr>
        <w:t xml:space="preserve"> </w:t>
      </w:r>
      <w:r w:rsidRPr="002618AF">
        <w:rPr>
          <w:rFonts w:ascii="Arial" w:hAnsi="Arial" w:cs="Arial"/>
          <w:b/>
        </w:rPr>
        <w:t>naturalna</w:t>
      </w:r>
      <w:r w:rsidRPr="002618AF">
        <w:rPr>
          <w:rFonts w:ascii="Arial" w:hAnsi="Arial" w:cs="Arial"/>
        </w:rPr>
        <w:t xml:space="preserve"> - element środowiska naturalnego, stanowiący utrudnienie w realizacji zadania budowlanego, na przykład dolina, bagno, rzeka, szlak wędrówek dzikich zwierząt itp.</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1.4.27.</w:t>
      </w:r>
      <w:r w:rsidRPr="002618AF">
        <w:rPr>
          <w:rFonts w:ascii="Arial" w:hAnsi="Arial" w:cs="Arial"/>
        </w:rPr>
        <w:tab/>
      </w:r>
      <w:r w:rsidRPr="002618AF">
        <w:rPr>
          <w:rFonts w:ascii="Arial" w:hAnsi="Arial" w:cs="Arial"/>
          <w:b/>
        </w:rPr>
        <w:t>Przeszkoda</w:t>
      </w:r>
      <w:r w:rsidRPr="002618AF">
        <w:rPr>
          <w:rFonts w:ascii="Arial" w:hAnsi="Arial" w:cs="Arial"/>
        </w:rPr>
        <w:t xml:space="preserve"> </w:t>
      </w:r>
      <w:r w:rsidRPr="002618AF">
        <w:rPr>
          <w:rFonts w:ascii="Arial" w:hAnsi="Arial" w:cs="Arial"/>
          <w:b/>
        </w:rPr>
        <w:t>sztuczna</w:t>
      </w:r>
      <w:r w:rsidRPr="002618AF">
        <w:rPr>
          <w:rFonts w:ascii="Arial" w:hAnsi="Arial" w:cs="Arial"/>
        </w:rPr>
        <w:t xml:space="preserve"> - dzieło ludzkie, stanowiące utrudnienie w realizacji zadania budowlanego, na przykład droga, kolej, rurociąg, kanał, ciąg pieszy lub rowerowy itp.</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1.4.28.</w:t>
      </w:r>
      <w:r w:rsidRPr="002618AF">
        <w:rPr>
          <w:rFonts w:ascii="Arial" w:hAnsi="Arial" w:cs="Arial"/>
        </w:rPr>
        <w:tab/>
      </w:r>
      <w:r w:rsidRPr="002618AF">
        <w:rPr>
          <w:rFonts w:ascii="Arial" w:hAnsi="Arial" w:cs="Arial"/>
          <w:b/>
        </w:rPr>
        <w:t>Przetargowa</w:t>
      </w:r>
      <w:r w:rsidRPr="002618AF">
        <w:rPr>
          <w:rFonts w:ascii="Arial" w:hAnsi="Arial" w:cs="Arial"/>
        </w:rPr>
        <w:t xml:space="preserve"> </w:t>
      </w:r>
      <w:r w:rsidRPr="002618AF">
        <w:rPr>
          <w:rFonts w:ascii="Arial" w:hAnsi="Arial" w:cs="Arial"/>
          <w:b/>
        </w:rPr>
        <w:t>dokumentacja</w:t>
      </w:r>
      <w:r w:rsidRPr="002618AF">
        <w:rPr>
          <w:rFonts w:ascii="Arial" w:hAnsi="Arial" w:cs="Arial"/>
        </w:rPr>
        <w:t xml:space="preserve"> </w:t>
      </w:r>
      <w:r w:rsidRPr="002618AF">
        <w:rPr>
          <w:rFonts w:ascii="Arial" w:hAnsi="Arial" w:cs="Arial"/>
          <w:b/>
        </w:rPr>
        <w:t>projektowa</w:t>
      </w:r>
      <w:r w:rsidRPr="002618AF">
        <w:rPr>
          <w:rFonts w:ascii="Arial" w:hAnsi="Arial" w:cs="Arial"/>
        </w:rPr>
        <w:t xml:space="preserve"> - część dokumentacji projektowej, która wskazuje lokalizację, charakterystykę i wymiary obiektu będącego przedmiotem robót.</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1.4.29</w:t>
      </w:r>
      <w:r w:rsidRPr="002618AF">
        <w:rPr>
          <w:rFonts w:ascii="Arial" w:hAnsi="Arial" w:cs="Arial"/>
        </w:rPr>
        <w:t>.</w:t>
      </w:r>
      <w:r w:rsidRPr="002618AF">
        <w:rPr>
          <w:rFonts w:ascii="Arial" w:hAnsi="Arial" w:cs="Arial"/>
        </w:rPr>
        <w:tab/>
      </w:r>
      <w:r w:rsidRPr="002618AF">
        <w:rPr>
          <w:rFonts w:ascii="Arial" w:hAnsi="Arial" w:cs="Arial"/>
          <w:b/>
        </w:rPr>
        <w:t>Przyczółek</w:t>
      </w:r>
      <w:r w:rsidRPr="002618AF">
        <w:rPr>
          <w:rFonts w:ascii="Arial" w:hAnsi="Arial" w:cs="Arial"/>
        </w:rPr>
        <w:t xml:space="preserve"> - skrajna podpora obiektu mostowego. Może składać się z pełnej ściany, słupów lub innych form konstrukcyjnych, np. skrzyń, komór.</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1.4.30.</w:t>
      </w:r>
      <w:r w:rsidRPr="002618AF">
        <w:rPr>
          <w:rFonts w:ascii="Arial" w:hAnsi="Arial" w:cs="Arial"/>
        </w:rPr>
        <w:tab/>
      </w:r>
      <w:r w:rsidRPr="002618AF">
        <w:rPr>
          <w:rFonts w:ascii="Arial" w:hAnsi="Arial" w:cs="Arial"/>
          <w:b/>
        </w:rPr>
        <w:t>Rekultywacja</w:t>
      </w:r>
      <w:r w:rsidRPr="002618AF">
        <w:rPr>
          <w:rFonts w:ascii="Arial" w:hAnsi="Arial" w:cs="Arial"/>
        </w:rPr>
        <w:t xml:space="preserve"> - roboty mające na celu uporządkowanie i przywrócenie pierwotnych funkcji terenom naruszonym w czasie realizacji zadania budowlanego.</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1.4.31.</w:t>
      </w:r>
      <w:r w:rsidRPr="002618AF">
        <w:rPr>
          <w:rFonts w:ascii="Arial" w:hAnsi="Arial" w:cs="Arial"/>
        </w:rPr>
        <w:tab/>
        <w:t xml:space="preserve"> </w:t>
      </w:r>
      <w:r w:rsidRPr="002618AF">
        <w:rPr>
          <w:rFonts w:ascii="Arial" w:hAnsi="Arial" w:cs="Arial"/>
          <w:b/>
        </w:rPr>
        <w:t>Ślepy</w:t>
      </w:r>
      <w:r w:rsidRPr="002618AF">
        <w:rPr>
          <w:rFonts w:ascii="Arial" w:hAnsi="Arial" w:cs="Arial"/>
        </w:rPr>
        <w:t xml:space="preserve"> </w:t>
      </w:r>
      <w:r w:rsidRPr="002618AF">
        <w:rPr>
          <w:rFonts w:ascii="Arial" w:hAnsi="Arial" w:cs="Arial"/>
          <w:b/>
        </w:rPr>
        <w:t>kosztorys</w:t>
      </w:r>
      <w:r w:rsidRPr="002618AF">
        <w:rPr>
          <w:rFonts w:ascii="Arial" w:hAnsi="Arial" w:cs="Arial"/>
        </w:rPr>
        <w:t xml:space="preserve"> - wykaz robót z podaniem ich ilości (przedmiarem) w kolejności technologicznej ich wykonania.</w:t>
      </w:r>
    </w:p>
    <w:p w:rsidR="00157D14" w:rsidRPr="002618AF" w:rsidRDefault="00157D14" w:rsidP="00157D14">
      <w:pPr>
        <w:pStyle w:val="tekstost"/>
        <w:tabs>
          <w:tab w:val="clear" w:pos="0"/>
          <w:tab w:val="clear" w:pos="4535"/>
          <w:tab w:val="clear" w:pos="9071"/>
          <w:tab w:val="left" w:pos="624"/>
        </w:tabs>
        <w:spacing w:before="60" w:after="60" w:line="276" w:lineRule="auto"/>
        <w:rPr>
          <w:rFonts w:ascii="Arial" w:hAnsi="Arial" w:cs="Arial"/>
        </w:rPr>
      </w:pPr>
      <w:r w:rsidRPr="002618AF">
        <w:rPr>
          <w:rFonts w:ascii="Arial" w:hAnsi="Arial" w:cs="Arial"/>
          <w:b/>
        </w:rPr>
        <w:t>1.4.32</w:t>
      </w:r>
      <w:r w:rsidRPr="002618AF">
        <w:rPr>
          <w:rFonts w:ascii="Arial" w:hAnsi="Arial" w:cs="Arial"/>
        </w:rPr>
        <w:tab/>
        <w:t xml:space="preserve">. </w:t>
      </w:r>
      <w:r w:rsidRPr="002618AF">
        <w:rPr>
          <w:rFonts w:ascii="Arial" w:hAnsi="Arial" w:cs="Arial"/>
          <w:b/>
        </w:rPr>
        <w:t>Teren</w:t>
      </w:r>
      <w:r w:rsidRPr="002618AF">
        <w:rPr>
          <w:rFonts w:ascii="Arial" w:hAnsi="Arial" w:cs="Arial"/>
        </w:rPr>
        <w:t xml:space="preserve"> </w:t>
      </w:r>
      <w:r w:rsidRPr="002618AF">
        <w:rPr>
          <w:rFonts w:ascii="Arial" w:hAnsi="Arial" w:cs="Arial"/>
          <w:b/>
        </w:rPr>
        <w:t>budowy</w:t>
      </w:r>
      <w:r w:rsidRPr="002618AF">
        <w:rPr>
          <w:rFonts w:ascii="Arial" w:hAnsi="Arial" w:cs="Arial"/>
        </w:rPr>
        <w:t xml:space="preserve"> - teren udostępniony przez Zamawiającego dla wykonania na nim robót oraz inne miejsca wymienione w kontrakcie jako tworzące część terenu budowy.</w:t>
      </w:r>
    </w:p>
    <w:p w:rsidR="00157D14" w:rsidRPr="002618AF" w:rsidRDefault="00157D14" w:rsidP="00157D14">
      <w:pPr>
        <w:pStyle w:val="tekstost"/>
        <w:tabs>
          <w:tab w:val="clear" w:pos="0"/>
          <w:tab w:val="clear" w:pos="4535"/>
          <w:tab w:val="clear" w:pos="9071"/>
          <w:tab w:val="left" w:pos="624"/>
        </w:tabs>
        <w:spacing w:before="60" w:line="276" w:lineRule="auto"/>
        <w:rPr>
          <w:rFonts w:ascii="Arial" w:hAnsi="Arial" w:cs="Arial"/>
        </w:rPr>
      </w:pPr>
      <w:r w:rsidRPr="002618AF">
        <w:rPr>
          <w:rFonts w:ascii="Arial" w:hAnsi="Arial" w:cs="Arial"/>
          <w:b/>
        </w:rPr>
        <w:t>1.4.33. Zadanie</w:t>
      </w:r>
      <w:r w:rsidRPr="002618AF">
        <w:rPr>
          <w:rFonts w:ascii="Arial" w:hAnsi="Arial" w:cs="Arial"/>
        </w:rPr>
        <w:t xml:space="preserve"> </w:t>
      </w:r>
      <w:r w:rsidRPr="002618AF">
        <w:rPr>
          <w:rFonts w:ascii="Arial" w:hAnsi="Arial" w:cs="Arial"/>
          <w:b/>
        </w:rPr>
        <w:t>budowlane</w:t>
      </w:r>
      <w:r w:rsidRPr="002618AF">
        <w:rPr>
          <w:rFonts w:ascii="Arial" w:hAnsi="Arial"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F2607" w:rsidRPr="002618AF" w:rsidRDefault="001F2607" w:rsidP="00157D14">
      <w:pPr>
        <w:pStyle w:val="tekstost"/>
        <w:tabs>
          <w:tab w:val="clear" w:pos="0"/>
          <w:tab w:val="clear" w:pos="4535"/>
          <w:tab w:val="clear" w:pos="9071"/>
          <w:tab w:val="left" w:pos="624"/>
        </w:tabs>
        <w:spacing w:before="60" w:line="276" w:lineRule="auto"/>
        <w:rPr>
          <w:rFonts w:ascii="Arial" w:hAnsi="Arial" w:cs="Arial"/>
        </w:rPr>
      </w:pPr>
    </w:p>
    <w:p w:rsidR="001F2607" w:rsidRPr="002618AF" w:rsidRDefault="00157D14" w:rsidP="001F2607">
      <w:pPr>
        <w:pStyle w:val="Nagwek2"/>
        <w:numPr>
          <w:ilvl w:val="0"/>
          <w:numId w:val="0"/>
        </w:numPr>
        <w:spacing w:line="276" w:lineRule="auto"/>
        <w:rPr>
          <w:rFonts w:ascii="Arial" w:hAnsi="Arial" w:cs="Arial"/>
        </w:rPr>
      </w:pPr>
      <w:bookmarkStart w:id="5" w:name="_Toc326661198"/>
      <w:r w:rsidRPr="002618AF">
        <w:rPr>
          <w:rFonts w:ascii="Arial" w:hAnsi="Arial" w:cs="Arial"/>
        </w:rPr>
        <w:t>1.5. Ogólne wymagania dotyczące robót</w:t>
      </w:r>
      <w:bookmarkEnd w:id="5"/>
    </w:p>
    <w:p w:rsidR="00157D14" w:rsidRDefault="00157D14" w:rsidP="00157D14">
      <w:pPr>
        <w:spacing w:after="60" w:line="276" w:lineRule="auto"/>
        <w:jc w:val="both"/>
        <w:rPr>
          <w:rFonts w:ascii="Arial" w:hAnsi="Arial" w:cs="Arial"/>
          <w:sz w:val="20"/>
          <w:szCs w:val="20"/>
        </w:rPr>
      </w:pPr>
      <w:r w:rsidRPr="002618AF">
        <w:rPr>
          <w:rFonts w:ascii="Arial" w:hAnsi="Arial" w:cs="Arial"/>
          <w:sz w:val="20"/>
          <w:szCs w:val="20"/>
        </w:rPr>
        <w:tab/>
        <w:t>Wykonawca jest odpowiedzialny za jakość wykonanych robót, bezpieczeństwo wszelkich czynności na terenie budowy, metody użyte przy budowie oraz za ich zgodność z dokumentacją projektową, SST i poleceniami Inżyniera Kontraktu.</w:t>
      </w:r>
    </w:p>
    <w:p w:rsidR="001F2607" w:rsidRPr="002618AF" w:rsidRDefault="001F2607" w:rsidP="00157D14">
      <w:pPr>
        <w:spacing w:after="60" w:line="276" w:lineRule="auto"/>
        <w:jc w:val="both"/>
        <w:rPr>
          <w:rFonts w:ascii="Arial" w:hAnsi="Arial" w:cs="Arial"/>
          <w:sz w:val="20"/>
          <w:szCs w:val="20"/>
        </w:rPr>
      </w:pPr>
    </w:p>
    <w:p w:rsidR="001F2607" w:rsidRPr="002618AF" w:rsidRDefault="00157D14" w:rsidP="001F2607">
      <w:pPr>
        <w:pStyle w:val="Nagwek3"/>
        <w:numPr>
          <w:ilvl w:val="0"/>
          <w:numId w:val="0"/>
        </w:numPr>
        <w:spacing w:line="276" w:lineRule="auto"/>
        <w:rPr>
          <w:rFonts w:ascii="Arial" w:hAnsi="Arial" w:cs="Arial"/>
          <w:b/>
        </w:rPr>
      </w:pPr>
      <w:bookmarkStart w:id="6" w:name="_Toc326661199"/>
      <w:r w:rsidRPr="002618AF">
        <w:rPr>
          <w:rFonts w:ascii="Arial" w:hAnsi="Arial" w:cs="Arial"/>
          <w:b/>
        </w:rPr>
        <w:t>1.5.1.</w:t>
      </w:r>
      <w:r w:rsidRPr="002618AF">
        <w:rPr>
          <w:rFonts w:ascii="Arial" w:hAnsi="Arial" w:cs="Arial"/>
        </w:rPr>
        <w:t xml:space="preserve"> </w:t>
      </w:r>
      <w:r w:rsidRPr="002618AF">
        <w:rPr>
          <w:rFonts w:ascii="Arial" w:hAnsi="Arial" w:cs="Arial"/>
          <w:b/>
        </w:rPr>
        <w:t>Przekazanie terenu budowy</w:t>
      </w:r>
      <w:bookmarkEnd w:id="6"/>
    </w:p>
    <w:p w:rsidR="00157D14" w:rsidRPr="002618AF" w:rsidRDefault="00157D14" w:rsidP="00157D14">
      <w:pPr>
        <w:spacing w:before="60" w:line="276" w:lineRule="auto"/>
        <w:jc w:val="both"/>
        <w:rPr>
          <w:rFonts w:ascii="Arial" w:hAnsi="Arial" w:cs="Arial"/>
          <w:sz w:val="20"/>
          <w:szCs w:val="20"/>
        </w:rPr>
      </w:pPr>
      <w:r w:rsidRPr="002618AF">
        <w:rPr>
          <w:rFonts w:ascii="Arial" w:hAnsi="Arial" w:cs="Arial"/>
          <w:sz w:val="20"/>
          <w:szCs w:val="20"/>
        </w:rPr>
        <w:tab/>
        <w:t xml:space="preserve">Zamawiający w terminie określonym w dokumentach kontraktowych przekaże Wykonawcy teren budowy </w:t>
      </w:r>
      <w:r w:rsidR="00EC3438">
        <w:rPr>
          <w:rFonts w:ascii="Arial" w:hAnsi="Arial" w:cs="Arial"/>
          <w:sz w:val="20"/>
          <w:szCs w:val="20"/>
        </w:rPr>
        <w:t>oraz dokona wszelkich ustaleń</w:t>
      </w:r>
      <w:r w:rsidR="00EC3438" w:rsidRPr="00EC3438">
        <w:rPr>
          <w:rFonts w:ascii="Arial" w:hAnsi="Arial" w:cs="Arial"/>
          <w:sz w:val="20"/>
          <w:szCs w:val="20"/>
        </w:rPr>
        <w:t xml:space="preserve"> </w:t>
      </w:r>
      <w:r w:rsidR="00EC3438">
        <w:rPr>
          <w:rFonts w:ascii="Arial" w:hAnsi="Arial" w:cs="Arial"/>
          <w:sz w:val="20"/>
          <w:szCs w:val="20"/>
        </w:rPr>
        <w:t>niezbędnych</w:t>
      </w:r>
      <w:r w:rsidR="0074259D">
        <w:rPr>
          <w:rFonts w:ascii="Arial" w:hAnsi="Arial" w:cs="Arial"/>
          <w:sz w:val="20"/>
          <w:szCs w:val="20"/>
        </w:rPr>
        <w:t xml:space="preserve"> do realizacji w/w inwestycji</w:t>
      </w:r>
      <w:r w:rsidRPr="002618AF">
        <w:rPr>
          <w:rFonts w:ascii="Arial" w:hAnsi="Arial" w:cs="Arial"/>
          <w:sz w:val="20"/>
          <w:szCs w:val="20"/>
        </w:rPr>
        <w:t>.</w:t>
      </w:r>
    </w:p>
    <w:p w:rsidR="00157D14" w:rsidRPr="002618AF" w:rsidRDefault="00157D14" w:rsidP="00157D14">
      <w:pPr>
        <w:spacing w:after="60" w:line="276" w:lineRule="auto"/>
        <w:jc w:val="both"/>
        <w:rPr>
          <w:rFonts w:ascii="Arial" w:hAnsi="Arial" w:cs="Arial"/>
          <w:sz w:val="20"/>
          <w:szCs w:val="20"/>
        </w:rPr>
      </w:pPr>
      <w:r w:rsidRPr="002618AF">
        <w:rPr>
          <w:rFonts w:ascii="Arial" w:hAnsi="Arial" w:cs="Arial"/>
          <w:sz w:val="20"/>
          <w:szCs w:val="20"/>
        </w:rPr>
        <w:tab/>
        <w:t xml:space="preserve">Na Wykonawcy spoczywa odpowiedzialność za </w:t>
      </w:r>
      <w:r w:rsidR="0074259D">
        <w:rPr>
          <w:rFonts w:ascii="Arial" w:hAnsi="Arial" w:cs="Arial"/>
          <w:sz w:val="20"/>
          <w:szCs w:val="20"/>
        </w:rPr>
        <w:t>przekazany teren budowy</w:t>
      </w:r>
      <w:r w:rsidRPr="002618AF">
        <w:rPr>
          <w:rFonts w:ascii="Arial" w:hAnsi="Arial" w:cs="Arial"/>
          <w:sz w:val="20"/>
          <w:szCs w:val="20"/>
        </w:rPr>
        <w:t xml:space="preserve"> do chwili odbioru ostatecznego robót. Uszkodzone lub zniszczone znaki geodezyjne Wykonawca odtworzy i utrwali na własny koszt.</w:t>
      </w:r>
    </w:p>
    <w:p w:rsidR="001F2607" w:rsidRPr="002618AF" w:rsidRDefault="001F2607" w:rsidP="00157D14">
      <w:pPr>
        <w:spacing w:after="60" w:line="276" w:lineRule="auto"/>
        <w:jc w:val="both"/>
        <w:rPr>
          <w:rFonts w:ascii="Arial" w:hAnsi="Arial" w:cs="Arial"/>
          <w:sz w:val="20"/>
          <w:szCs w:val="20"/>
        </w:rPr>
      </w:pPr>
    </w:p>
    <w:p w:rsidR="001F2607" w:rsidRPr="002618AF" w:rsidRDefault="00157D14" w:rsidP="001F2607">
      <w:pPr>
        <w:pStyle w:val="Nagwek3"/>
        <w:numPr>
          <w:ilvl w:val="0"/>
          <w:numId w:val="0"/>
        </w:numPr>
        <w:spacing w:line="276" w:lineRule="auto"/>
        <w:rPr>
          <w:rFonts w:ascii="Arial" w:hAnsi="Arial" w:cs="Arial"/>
          <w:b/>
        </w:rPr>
      </w:pPr>
      <w:bookmarkStart w:id="7" w:name="_Toc326661200"/>
      <w:r w:rsidRPr="002618AF">
        <w:rPr>
          <w:rFonts w:ascii="Arial" w:hAnsi="Arial" w:cs="Arial"/>
          <w:b/>
        </w:rPr>
        <w:t>1.5.2.</w:t>
      </w:r>
      <w:r w:rsidRPr="002618AF">
        <w:rPr>
          <w:rFonts w:ascii="Arial" w:hAnsi="Arial" w:cs="Arial"/>
        </w:rPr>
        <w:t xml:space="preserve"> </w:t>
      </w:r>
      <w:r w:rsidRPr="002618AF">
        <w:rPr>
          <w:rFonts w:ascii="Arial" w:hAnsi="Arial" w:cs="Arial"/>
          <w:b/>
        </w:rPr>
        <w:t>Dokumentacja projektowa</w:t>
      </w:r>
      <w:bookmarkEnd w:id="7"/>
    </w:p>
    <w:p w:rsidR="00157D14" w:rsidRPr="002618AF" w:rsidRDefault="00157D14" w:rsidP="0074259D">
      <w:pPr>
        <w:spacing w:before="60" w:line="276" w:lineRule="auto"/>
        <w:jc w:val="both"/>
        <w:rPr>
          <w:rFonts w:ascii="Arial" w:hAnsi="Arial" w:cs="Arial"/>
          <w:sz w:val="20"/>
          <w:szCs w:val="20"/>
        </w:rPr>
      </w:pPr>
      <w:r w:rsidRPr="002618AF">
        <w:rPr>
          <w:rFonts w:ascii="Arial" w:hAnsi="Arial" w:cs="Arial"/>
          <w:sz w:val="20"/>
          <w:szCs w:val="20"/>
        </w:rPr>
        <w:tab/>
      </w:r>
      <w:r w:rsidR="0074259D">
        <w:rPr>
          <w:rFonts w:ascii="Arial" w:hAnsi="Arial" w:cs="Arial"/>
          <w:sz w:val="20"/>
          <w:szCs w:val="20"/>
        </w:rPr>
        <w:t>Ze względu na remontowy, powtarzalny charakter robót na przedmiotową inwestycję nie opracowano projektu budowlanego. Zakres robót został określony w opisie przedmiotu zamówienia, przedmiarze robót oraz Szczegółowych Specyfikacjach Technicznych.</w:t>
      </w:r>
    </w:p>
    <w:p w:rsidR="001F2607" w:rsidRPr="002618AF" w:rsidRDefault="001F2607" w:rsidP="00157D14">
      <w:pPr>
        <w:numPr>
          <w:ilvl w:val="0"/>
          <w:numId w:val="3"/>
        </w:numPr>
        <w:tabs>
          <w:tab w:val="clear" w:pos="4535"/>
          <w:tab w:val="clear" w:pos="9071"/>
        </w:tabs>
        <w:spacing w:after="60" w:line="276" w:lineRule="auto"/>
        <w:jc w:val="both"/>
        <w:rPr>
          <w:rFonts w:ascii="Arial" w:hAnsi="Arial" w:cs="Arial"/>
          <w:sz w:val="20"/>
          <w:szCs w:val="20"/>
        </w:rPr>
      </w:pPr>
    </w:p>
    <w:p w:rsidR="001F2607" w:rsidRPr="002618AF" w:rsidRDefault="00157D14" w:rsidP="001F2607">
      <w:pPr>
        <w:pStyle w:val="Nagwek3"/>
        <w:numPr>
          <w:ilvl w:val="0"/>
          <w:numId w:val="0"/>
        </w:numPr>
        <w:spacing w:line="276" w:lineRule="auto"/>
        <w:rPr>
          <w:rFonts w:ascii="Arial" w:hAnsi="Arial" w:cs="Arial"/>
          <w:b/>
        </w:rPr>
      </w:pPr>
      <w:bookmarkStart w:id="8" w:name="_Toc326661201"/>
      <w:r w:rsidRPr="002618AF">
        <w:rPr>
          <w:rFonts w:ascii="Arial" w:hAnsi="Arial" w:cs="Arial"/>
          <w:b/>
        </w:rPr>
        <w:t>1.5.3.</w:t>
      </w:r>
      <w:r w:rsidRPr="002618AF">
        <w:rPr>
          <w:rFonts w:ascii="Arial" w:hAnsi="Arial" w:cs="Arial"/>
        </w:rPr>
        <w:t xml:space="preserve"> </w:t>
      </w:r>
      <w:r w:rsidRPr="002618AF">
        <w:rPr>
          <w:rFonts w:ascii="Arial" w:hAnsi="Arial" w:cs="Arial"/>
          <w:b/>
        </w:rPr>
        <w:t>Zgodność robót z dokumentacją projektową i SST</w:t>
      </w:r>
      <w:bookmarkEnd w:id="8"/>
    </w:p>
    <w:p w:rsidR="00157D14" w:rsidRPr="002618AF" w:rsidRDefault="00157D14" w:rsidP="00157D14">
      <w:pPr>
        <w:spacing w:before="60" w:line="276" w:lineRule="auto"/>
        <w:jc w:val="both"/>
        <w:rPr>
          <w:rFonts w:ascii="Arial" w:hAnsi="Arial" w:cs="Arial"/>
          <w:sz w:val="20"/>
          <w:szCs w:val="20"/>
        </w:rPr>
      </w:pPr>
      <w:r w:rsidRPr="002618AF">
        <w:rPr>
          <w:rFonts w:ascii="Arial" w:hAnsi="Arial" w:cs="Arial"/>
          <w:sz w:val="20"/>
          <w:szCs w:val="20"/>
        </w:rPr>
        <w:tab/>
        <w:t>Dokumentacja projektowa, SST i wszystkie dodatkowe dokumenty przekazane Wykonawcy przez Inżyniera Kontraktu stanowią część umowy, a wymagania określone w choćby jednym z nich są obowiązujące dla Wykonawcy tak jakby zawarte były w całej dokumentacji.</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 przypadku rozbieżności w ustaleniach poszczególnych dokumentów obowiązuje kolejność ich ważności wymieniona w „Kontraktowych warunkach ogólnych” („Ogólnych warunkach umowy”).</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nie może wykorzystywać błędów lub opuszczeń w dokumentach kontraktowych, a o ich wykryciu winien natychmiast powiadomić Inżyniera Kontraktu, który podejmie decyzję o wprowadzeniu odpowiednich zmian i poprawek.</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Wszystkie wykonane roboty i dostarczone materiały będą zgodne z dokumentacją projektową i SST.</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57D14" w:rsidRPr="002618AF" w:rsidRDefault="00157D14" w:rsidP="00157D14">
      <w:pPr>
        <w:spacing w:after="60" w:line="276" w:lineRule="auto"/>
        <w:jc w:val="both"/>
        <w:rPr>
          <w:rFonts w:ascii="Arial" w:hAnsi="Arial" w:cs="Arial"/>
          <w:sz w:val="20"/>
          <w:szCs w:val="20"/>
        </w:rPr>
      </w:pPr>
      <w:r w:rsidRPr="002618AF">
        <w:rPr>
          <w:rFonts w:ascii="Arial" w:hAnsi="Arial" w:cs="Arial"/>
          <w:sz w:val="20"/>
          <w:szCs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1F2607" w:rsidRPr="002618AF" w:rsidRDefault="001F2607" w:rsidP="00157D14">
      <w:pPr>
        <w:spacing w:after="60" w:line="276" w:lineRule="auto"/>
        <w:rPr>
          <w:rFonts w:ascii="Arial" w:hAnsi="Arial" w:cs="Arial"/>
          <w:sz w:val="20"/>
          <w:szCs w:val="20"/>
        </w:rPr>
      </w:pPr>
    </w:p>
    <w:p w:rsidR="001F2607" w:rsidRPr="002618AF" w:rsidRDefault="00157D14" w:rsidP="001F2607">
      <w:pPr>
        <w:pStyle w:val="Nagwek3"/>
        <w:numPr>
          <w:ilvl w:val="0"/>
          <w:numId w:val="0"/>
        </w:numPr>
        <w:spacing w:line="276" w:lineRule="auto"/>
        <w:rPr>
          <w:rFonts w:ascii="Arial" w:hAnsi="Arial" w:cs="Arial"/>
          <w:b/>
          <w:bCs/>
        </w:rPr>
      </w:pPr>
      <w:bookmarkStart w:id="9" w:name="_Toc326661202"/>
      <w:r w:rsidRPr="002618AF">
        <w:rPr>
          <w:rFonts w:ascii="Arial" w:hAnsi="Arial" w:cs="Arial"/>
          <w:b/>
          <w:bCs/>
        </w:rPr>
        <w:t>1.5.4. Zabezpieczenie terenu budowy</w:t>
      </w:r>
      <w:bookmarkEnd w:id="9"/>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jest zobowiązany do zabezpieczenia terenu budowy w okresie trwania realizacji kontraktu aż do zakończenia i odbioru ostatecznego robót.</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157D14" w:rsidRPr="002618AF" w:rsidRDefault="00157D14" w:rsidP="0074259D">
      <w:pPr>
        <w:spacing w:line="276" w:lineRule="auto"/>
        <w:jc w:val="both"/>
        <w:rPr>
          <w:rFonts w:ascii="Arial" w:hAnsi="Arial" w:cs="Arial"/>
          <w:sz w:val="20"/>
          <w:szCs w:val="20"/>
        </w:rPr>
      </w:pPr>
      <w:r w:rsidRPr="002618AF">
        <w:rPr>
          <w:rFonts w:ascii="Arial" w:hAnsi="Arial" w:cs="Arial"/>
          <w:sz w:val="20"/>
          <w:szCs w:val="20"/>
        </w:rPr>
        <w:tab/>
      </w:r>
      <w:r w:rsidR="0074259D">
        <w:rPr>
          <w:rFonts w:ascii="Arial" w:hAnsi="Arial" w:cs="Arial"/>
          <w:sz w:val="20"/>
          <w:szCs w:val="20"/>
        </w:rPr>
        <w:t>Wykonawca opracuje, zatwierdzi i wdroży zgodnie z obowiązującymi przepisami projekt organizacji ruchu na czas prowadzenia robót.</w:t>
      </w:r>
      <w:r w:rsidRPr="002618AF">
        <w:rPr>
          <w:rFonts w:ascii="Arial" w:hAnsi="Arial" w:cs="Arial"/>
          <w:sz w:val="20"/>
          <w:szCs w:val="20"/>
        </w:rPr>
        <w:t>.</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r>
      <w:r w:rsidR="0074259D">
        <w:rPr>
          <w:rFonts w:ascii="Arial" w:hAnsi="Arial" w:cs="Arial"/>
          <w:sz w:val="20"/>
          <w:szCs w:val="20"/>
        </w:rPr>
        <w:t>Wprowadzone oznakowanie</w:t>
      </w:r>
      <w:r w:rsidRPr="002618AF">
        <w:rPr>
          <w:rFonts w:ascii="Arial" w:hAnsi="Arial" w:cs="Arial"/>
          <w:sz w:val="20"/>
          <w:szCs w:val="20"/>
        </w:rPr>
        <w:t xml:space="preserve"> będ</w:t>
      </w:r>
      <w:r w:rsidR="0074259D">
        <w:rPr>
          <w:rFonts w:ascii="Arial" w:hAnsi="Arial" w:cs="Arial"/>
          <w:sz w:val="20"/>
          <w:szCs w:val="20"/>
        </w:rPr>
        <w:t>zie</w:t>
      </w:r>
      <w:r w:rsidRPr="002618AF">
        <w:rPr>
          <w:rFonts w:ascii="Arial" w:hAnsi="Arial" w:cs="Arial"/>
          <w:sz w:val="20"/>
          <w:szCs w:val="20"/>
        </w:rPr>
        <w:t xml:space="preserve"> utrzymywane przez Wykonawcę w dobrym stanie przez cały okres realizacji robót.</w:t>
      </w:r>
    </w:p>
    <w:p w:rsidR="00157D14" w:rsidRPr="002618AF" w:rsidRDefault="00157D14" w:rsidP="00157D14">
      <w:pPr>
        <w:spacing w:after="60" w:line="276" w:lineRule="auto"/>
        <w:jc w:val="both"/>
        <w:rPr>
          <w:rFonts w:ascii="Arial" w:hAnsi="Arial" w:cs="Arial"/>
          <w:sz w:val="20"/>
          <w:szCs w:val="20"/>
        </w:rPr>
      </w:pPr>
      <w:r w:rsidRPr="002618AF">
        <w:rPr>
          <w:rFonts w:ascii="Arial" w:hAnsi="Arial" w:cs="Arial"/>
          <w:sz w:val="20"/>
          <w:szCs w:val="20"/>
        </w:rPr>
        <w:tab/>
        <w:t xml:space="preserve">Koszt zabezpieczenia </w:t>
      </w:r>
      <w:r w:rsidR="0074259D">
        <w:rPr>
          <w:rFonts w:ascii="Arial" w:hAnsi="Arial" w:cs="Arial"/>
          <w:sz w:val="20"/>
          <w:szCs w:val="20"/>
        </w:rPr>
        <w:t xml:space="preserve">i oznakowania </w:t>
      </w:r>
      <w:r w:rsidRPr="002618AF">
        <w:rPr>
          <w:rFonts w:ascii="Arial" w:hAnsi="Arial" w:cs="Arial"/>
          <w:sz w:val="20"/>
          <w:szCs w:val="20"/>
        </w:rPr>
        <w:t>terenu budowy nie podlega odrębnej zapłacie i przyjmuje się, że jest włączony w cenę kontraktową.</w:t>
      </w:r>
    </w:p>
    <w:p w:rsidR="001F2607" w:rsidRPr="002618AF" w:rsidRDefault="001F2607" w:rsidP="00157D14">
      <w:pPr>
        <w:spacing w:after="60" w:line="276" w:lineRule="auto"/>
        <w:jc w:val="both"/>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0" w:name="_Toc326661203"/>
      <w:r w:rsidRPr="002618AF">
        <w:rPr>
          <w:rFonts w:ascii="Arial" w:hAnsi="Arial" w:cs="Arial"/>
          <w:b/>
          <w:bCs/>
        </w:rPr>
        <w:t>1.5.5. Ochrona środowiska w czasie wykonywania robót</w:t>
      </w:r>
      <w:bookmarkEnd w:id="10"/>
    </w:p>
    <w:p w:rsidR="00157D14" w:rsidRPr="002618AF" w:rsidRDefault="00157D14" w:rsidP="00157D14">
      <w:pPr>
        <w:spacing w:before="60" w:line="276" w:lineRule="auto"/>
        <w:jc w:val="both"/>
        <w:rPr>
          <w:rFonts w:ascii="Arial" w:hAnsi="Arial" w:cs="Arial"/>
          <w:sz w:val="20"/>
          <w:szCs w:val="20"/>
        </w:rPr>
      </w:pPr>
      <w:r w:rsidRPr="002618AF">
        <w:rPr>
          <w:rFonts w:ascii="Arial" w:hAnsi="Arial" w:cs="Arial"/>
          <w:sz w:val="20"/>
          <w:szCs w:val="20"/>
        </w:rPr>
        <w:tab/>
        <w:t>Wykonawca ma obowiązek znać i stosować w czasie prowadzenia robót wszelkie przepisy dotyczące ochrony środowiska naturalnego.</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W okresie trwania budowy i wykańczania robót Wykonawca będzie:</w:t>
      </w:r>
    </w:p>
    <w:p w:rsidR="00157D14" w:rsidRPr="002618AF" w:rsidRDefault="00157D14" w:rsidP="00157D14">
      <w:pPr>
        <w:numPr>
          <w:ilvl w:val="0"/>
          <w:numId w:val="4"/>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utrzymywać teren budowy i wykopy w stanie bez wody stojącej,</w:t>
      </w:r>
    </w:p>
    <w:p w:rsidR="00157D14" w:rsidRPr="002618AF" w:rsidRDefault="00157D14" w:rsidP="00157D14">
      <w:pPr>
        <w:numPr>
          <w:ilvl w:val="0"/>
          <w:numId w:val="4"/>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Stosując się do tych wymagań będzie miał szczególny wzgląd na:</w:t>
      </w:r>
    </w:p>
    <w:p w:rsidR="00157D14" w:rsidRPr="002618AF" w:rsidRDefault="00157D14" w:rsidP="00157D14">
      <w:pPr>
        <w:numPr>
          <w:ilvl w:val="0"/>
          <w:numId w:val="5"/>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lokalizację baz, warsztatów, magazynów, składowisk, ukopów i dróg dojazdowych,</w:t>
      </w:r>
    </w:p>
    <w:p w:rsidR="00157D14" w:rsidRPr="002618AF" w:rsidRDefault="00157D14" w:rsidP="00157D14">
      <w:pPr>
        <w:numPr>
          <w:ilvl w:val="0"/>
          <w:numId w:val="5"/>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środki ostrożności i zabezpieczenia przed:</w:t>
      </w:r>
    </w:p>
    <w:p w:rsidR="00157D14" w:rsidRPr="002618AF" w:rsidRDefault="00157D14" w:rsidP="00157D14">
      <w:pPr>
        <w:numPr>
          <w:ilvl w:val="0"/>
          <w:numId w:val="5"/>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zanieczyszczeniem zbiorników i cieków wodnych pyłami lub substancjami toksycznymi,</w:t>
      </w:r>
    </w:p>
    <w:p w:rsidR="00157D14" w:rsidRPr="002618AF" w:rsidRDefault="00157D14" w:rsidP="00157D14">
      <w:pPr>
        <w:numPr>
          <w:ilvl w:val="0"/>
          <w:numId w:val="5"/>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lastRenderedPageBreak/>
        <w:t>zanieczyszczeniem powietrza pyłami i gazami,</w:t>
      </w:r>
    </w:p>
    <w:p w:rsidR="00157D14" w:rsidRPr="002618AF" w:rsidRDefault="00157D14" w:rsidP="00157D14">
      <w:pPr>
        <w:numPr>
          <w:ilvl w:val="0"/>
          <w:numId w:val="5"/>
        </w:numPr>
        <w:tabs>
          <w:tab w:val="clear" w:pos="4535"/>
          <w:tab w:val="clear" w:pos="9071"/>
        </w:tabs>
        <w:spacing w:after="60" w:line="276" w:lineRule="auto"/>
        <w:jc w:val="both"/>
        <w:rPr>
          <w:rFonts w:ascii="Arial" w:hAnsi="Arial" w:cs="Arial"/>
          <w:sz w:val="20"/>
          <w:szCs w:val="20"/>
        </w:rPr>
      </w:pPr>
      <w:r w:rsidRPr="002618AF">
        <w:rPr>
          <w:rFonts w:ascii="Arial" w:hAnsi="Arial" w:cs="Arial"/>
          <w:sz w:val="20"/>
          <w:szCs w:val="20"/>
        </w:rPr>
        <w:t>możliwością powstania pożaru.</w:t>
      </w:r>
    </w:p>
    <w:p w:rsidR="001F2607" w:rsidRPr="002618AF" w:rsidRDefault="001F2607" w:rsidP="001F2607">
      <w:pPr>
        <w:tabs>
          <w:tab w:val="clear" w:pos="4535"/>
          <w:tab w:val="clear" w:pos="9071"/>
        </w:tabs>
        <w:spacing w:after="60" w:line="276" w:lineRule="auto"/>
        <w:ind w:left="283"/>
        <w:jc w:val="both"/>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1" w:name="_Toc326661204"/>
      <w:r w:rsidRPr="002618AF">
        <w:rPr>
          <w:rFonts w:ascii="Arial" w:hAnsi="Arial" w:cs="Arial"/>
          <w:b/>
          <w:bCs/>
        </w:rPr>
        <w:t>1.5.6. Ochrona przeciwpożarowa</w:t>
      </w:r>
      <w:bookmarkEnd w:id="11"/>
    </w:p>
    <w:p w:rsidR="00157D14" w:rsidRPr="002618AF" w:rsidRDefault="00157D14" w:rsidP="00157D14">
      <w:pPr>
        <w:spacing w:before="60" w:line="276" w:lineRule="auto"/>
        <w:jc w:val="both"/>
        <w:rPr>
          <w:rFonts w:ascii="Arial" w:hAnsi="Arial" w:cs="Arial"/>
          <w:sz w:val="20"/>
          <w:szCs w:val="20"/>
        </w:rPr>
      </w:pPr>
      <w:r w:rsidRPr="002618AF">
        <w:rPr>
          <w:rFonts w:ascii="Arial" w:hAnsi="Arial" w:cs="Arial"/>
          <w:sz w:val="20"/>
          <w:szCs w:val="20"/>
        </w:rPr>
        <w:tab/>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Materiały łatwopalne będą składowane w sposób zgodny z odpowiednimi przepisami i zabezpieczone przed dostępem osób trzecich.</w:t>
      </w:r>
    </w:p>
    <w:p w:rsidR="00157D14" w:rsidRPr="002618AF" w:rsidRDefault="00157D14" w:rsidP="00157D14">
      <w:pPr>
        <w:spacing w:after="60" w:line="276" w:lineRule="auto"/>
        <w:jc w:val="both"/>
        <w:rPr>
          <w:rFonts w:ascii="Arial" w:hAnsi="Arial" w:cs="Arial"/>
          <w:sz w:val="20"/>
          <w:szCs w:val="20"/>
        </w:rPr>
      </w:pPr>
      <w:r w:rsidRPr="002618AF">
        <w:rPr>
          <w:rFonts w:ascii="Arial" w:hAnsi="Arial" w:cs="Arial"/>
          <w:sz w:val="20"/>
          <w:szCs w:val="20"/>
        </w:rPr>
        <w:tab/>
        <w:t>Wykonawca będzie odpowiedzialny za wszelkie straty spowodowane pożarem wywołanym jako rezultat realizacji robót</w:t>
      </w:r>
      <w:r w:rsidR="001F2607" w:rsidRPr="002618AF">
        <w:rPr>
          <w:rFonts w:ascii="Arial" w:hAnsi="Arial" w:cs="Arial"/>
          <w:sz w:val="20"/>
          <w:szCs w:val="20"/>
        </w:rPr>
        <w:t xml:space="preserve"> albo przez personel Wykonawcy.</w:t>
      </w:r>
    </w:p>
    <w:p w:rsidR="001F2607" w:rsidRDefault="001F2607" w:rsidP="00157D14">
      <w:pPr>
        <w:spacing w:after="60" w:line="276" w:lineRule="auto"/>
        <w:jc w:val="both"/>
        <w:rPr>
          <w:rFonts w:ascii="Arial" w:hAnsi="Arial" w:cs="Arial"/>
          <w:sz w:val="20"/>
          <w:szCs w:val="20"/>
        </w:rPr>
      </w:pPr>
    </w:p>
    <w:p w:rsidR="00B026E9" w:rsidRPr="002618AF" w:rsidRDefault="00B026E9" w:rsidP="00157D14">
      <w:pPr>
        <w:spacing w:after="60" w:line="276" w:lineRule="auto"/>
        <w:jc w:val="both"/>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2" w:name="_Toc326661205"/>
      <w:r w:rsidRPr="002618AF">
        <w:rPr>
          <w:rFonts w:ascii="Arial" w:hAnsi="Arial" w:cs="Arial"/>
          <w:b/>
          <w:bCs/>
        </w:rPr>
        <w:t>1.5.7. Materiały szkodliwe dla otoczenia</w:t>
      </w:r>
      <w:bookmarkEnd w:id="12"/>
    </w:p>
    <w:p w:rsidR="00157D14" w:rsidRPr="002618AF" w:rsidRDefault="00157D14" w:rsidP="00157D14">
      <w:pPr>
        <w:spacing w:before="60" w:line="276" w:lineRule="auto"/>
        <w:rPr>
          <w:rFonts w:ascii="Arial" w:hAnsi="Arial" w:cs="Arial"/>
          <w:sz w:val="20"/>
          <w:szCs w:val="20"/>
        </w:rPr>
      </w:pPr>
      <w:r w:rsidRPr="002618AF">
        <w:rPr>
          <w:rFonts w:ascii="Arial" w:hAnsi="Arial" w:cs="Arial"/>
          <w:sz w:val="20"/>
          <w:szCs w:val="20"/>
        </w:rPr>
        <w:tab/>
        <w:t>Materiały, które w sposób trwały są szkodliwe dla otoczenia, nie będą dopuszczone do użycia.</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Nie dopuszcza się użycia materiałów wywołujących szkodliwe promieniowanie o stężeniu większym od dopuszczalnego, określonego odpowiednimi przepisami.</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Wszelkie materiały odpadowe użyte do robót będą miały aprobatę techniczną wydaną przez uprawnioną jednostkę, jednoznacznie określającą brak szkodliwego oddziaływania tych materiałów na środowisko.</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Jeżeli Wykonawca użył materiałów szkodliwych dla otoczenia zgodnie ze specyfikacjami, a ich użycie spowodowało jakiekolwiek zagrożenie środowiska, to konsekwencje tego poniesie Zamawiający.</w:t>
      </w:r>
    </w:p>
    <w:p w:rsidR="001F2607" w:rsidRPr="002618AF" w:rsidRDefault="001F2607" w:rsidP="00157D14">
      <w:pPr>
        <w:spacing w:after="6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3" w:name="_Toc326661206"/>
      <w:r w:rsidRPr="002618AF">
        <w:rPr>
          <w:rFonts w:ascii="Arial" w:hAnsi="Arial" w:cs="Arial"/>
          <w:b/>
          <w:bCs/>
        </w:rPr>
        <w:t>1.5.8. Ochrona własności publicznej i prywatnej</w:t>
      </w:r>
      <w:bookmarkEnd w:id="13"/>
    </w:p>
    <w:p w:rsidR="00157D14" w:rsidRPr="002618AF" w:rsidRDefault="00157D14" w:rsidP="00157D14">
      <w:pPr>
        <w:spacing w:before="60" w:line="276" w:lineRule="auto"/>
        <w:rPr>
          <w:rFonts w:ascii="Arial" w:hAnsi="Arial" w:cs="Arial"/>
          <w:sz w:val="20"/>
          <w:szCs w:val="20"/>
        </w:rPr>
      </w:pPr>
      <w:r w:rsidRPr="002618AF">
        <w:rPr>
          <w:rFonts w:ascii="Arial" w:hAnsi="Arial" w:cs="Arial"/>
          <w:sz w:val="20"/>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Wykonawca zobowiązany jest umieścić w swoim harmonogramie rezerwę czasową dla wszelkiego rodzaju robót, które mają być wykonane w zakresie przełożenia instalacji i urządzeń podziemnych na terenie budowy i powiadomić Inżyniera Kontraktu i władze lokalne o zamiarze rozpoczęcia robót. O fakcie przypadkowego uszkodzenia tych instalacji Wykonawca bezzwłocznie powiadomi Inżyniera Kontraktu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Inżynier Kontraktu będzie na bieżąco informowany o wszystkich umowach zawartych pomiędzy Wykonawcą a właścicielami nieruchomości i dotyczących korzystania z własności i dróg wewnętrznych. Jednakże, ani Inżynier Kontraktu projektu ani Zamawiający nie będzie ingerował w takie porozumienia, o ile nie będą one sprzeczne z postanowieniami zawartymi w warunkach umowy.</w:t>
      </w:r>
    </w:p>
    <w:p w:rsidR="001F2607" w:rsidRPr="002618AF" w:rsidRDefault="001F2607" w:rsidP="00157D14">
      <w:pPr>
        <w:spacing w:after="6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4" w:name="_Toc326661207"/>
      <w:r w:rsidRPr="002618AF">
        <w:rPr>
          <w:rFonts w:ascii="Arial" w:hAnsi="Arial" w:cs="Arial"/>
          <w:b/>
          <w:bCs/>
        </w:rPr>
        <w:t>1.5.9. Ograniczenie obciążeń osi pojazdów</w:t>
      </w:r>
      <w:bookmarkEnd w:id="14"/>
    </w:p>
    <w:p w:rsidR="00157D14" w:rsidRPr="002618AF" w:rsidRDefault="00157D14" w:rsidP="00157D14">
      <w:pPr>
        <w:spacing w:before="60" w:after="60" w:line="276" w:lineRule="auto"/>
        <w:rPr>
          <w:rFonts w:ascii="Arial" w:hAnsi="Arial" w:cs="Arial"/>
          <w:sz w:val="20"/>
          <w:szCs w:val="20"/>
        </w:rPr>
      </w:pPr>
      <w:r w:rsidRPr="002618AF">
        <w:rPr>
          <w:rFonts w:ascii="Arial" w:hAnsi="Arial" w:cs="Arial"/>
          <w:sz w:val="20"/>
          <w:szCs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Kontraktu. Inżynier Kontraktu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 Kontraktu.</w:t>
      </w:r>
    </w:p>
    <w:p w:rsidR="001F2607" w:rsidRPr="002618AF" w:rsidRDefault="001F2607" w:rsidP="00157D14">
      <w:pPr>
        <w:spacing w:before="60" w:after="6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5" w:name="_Toc326661208"/>
      <w:r w:rsidRPr="002618AF">
        <w:rPr>
          <w:rFonts w:ascii="Arial" w:hAnsi="Arial" w:cs="Arial"/>
          <w:b/>
          <w:bCs/>
        </w:rPr>
        <w:t>1.5.10. Bezpieczeństwo i higiena pracy</w:t>
      </w:r>
      <w:bookmarkEnd w:id="15"/>
    </w:p>
    <w:p w:rsidR="00157D14" w:rsidRPr="002618AF" w:rsidRDefault="00157D14" w:rsidP="00157D14">
      <w:pPr>
        <w:spacing w:before="60" w:line="276" w:lineRule="auto"/>
        <w:rPr>
          <w:rFonts w:ascii="Arial" w:hAnsi="Arial" w:cs="Arial"/>
          <w:sz w:val="20"/>
          <w:szCs w:val="20"/>
        </w:rPr>
      </w:pPr>
      <w:r w:rsidRPr="002618AF">
        <w:rPr>
          <w:rFonts w:ascii="Arial" w:hAnsi="Arial" w:cs="Arial"/>
          <w:sz w:val="20"/>
          <w:szCs w:val="20"/>
        </w:rPr>
        <w:tab/>
        <w:t>Podczas realizacji robót Wykonawca będzie przestrzegać przepisów dotyczących bezpieczeństwa i higieny pracy.</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W szczególności Wykonawca ma obowiązek zadbać, aby personel nie wykonywał pracy w warunkach niebezpiecznych, szkodliwych dla zdrowia oraz nie spełniających odpowiednich wymagań sanitarnych.</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Wykonawca zapewni i będzie utrzymywał wszelkie urządzenia zabezpieczające, socjalne oraz sprzęt i odpowiednią odzież dla ochrony życia i zdrowia osób zatrudnionych na budowie oraz dla zapewnienia bezpieczeństwa publicznego.</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Uznaje się, że wszelkie koszty związane z wypełnieniem wymagań określonych powyżej nie podlegają odrębnej zapłacie i są uwzględnione w cenie kontraktowej.</w:t>
      </w:r>
    </w:p>
    <w:p w:rsidR="001F2607" w:rsidRPr="002618AF" w:rsidRDefault="001F2607" w:rsidP="00157D14">
      <w:pPr>
        <w:spacing w:after="6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6" w:name="_Toc326661209"/>
      <w:r w:rsidRPr="002618AF">
        <w:rPr>
          <w:rFonts w:ascii="Arial" w:hAnsi="Arial" w:cs="Arial"/>
          <w:b/>
          <w:bCs/>
        </w:rPr>
        <w:t>1.5.11. Ochrona i utrzymanie robót</w:t>
      </w:r>
      <w:bookmarkEnd w:id="16"/>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Wykonawca będzie odpowiadał za ochronę robót i za wszelkie materiały i urządzenia używane do robót od daty rozpoczęcia do daty wydania potwierdzenia zakończenia robót przez Inżyniera Kontraktu.</w:t>
      </w:r>
    </w:p>
    <w:p w:rsidR="00157D14" w:rsidRPr="002618AF" w:rsidRDefault="00157D14" w:rsidP="00157D14">
      <w:pPr>
        <w:spacing w:line="276" w:lineRule="auto"/>
        <w:rPr>
          <w:rFonts w:ascii="Arial" w:hAnsi="Arial" w:cs="Arial"/>
          <w:sz w:val="20"/>
          <w:szCs w:val="20"/>
        </w:rPr>
      </w:pPr>
      <w:r w:rsidRPr="002618AF">
        <w:rPr>
          <w:rFonts w:ascii="Arial" w:hAnsi="Arial" w:cs="Arial"/>
          <w:sz w:val="20"/>
          <w:szCs w:val="20"/>
        </w:rPr>
        <w:tab/>
        <w:t>Wykonawca będzie utrzymywać roboty do czasu odbioru ostatecznego. Utrzymanie powinno być prowadzone w taki sposób, aby budowla drogowa lub jej elementy były w zadowalającym stanie przez cały czas, do momentu odbioru ostatecznego.</w:t>
      </w:r>
    </w:p>
    <w:p w:rsidR="00157D14" w:rsidRPr="002618AF" w:rsidRDefault="00157D14" w:rsidP="00157D14">
      <w:pPr>
        <w:spacing w:after="60" w:line="276" w:lineRule="auto"/>
        <w:rPr>
          <w:rFonts w:ascii="Arial" w:hAnsi="Arial" w:cs="Arial"/>
          <w:sz w:val="20"/>
          <w:szCs w:val="20"/>
        </w:rPr>
      </w:pPr>
      <w:r w:rsidRPr="002618AF">
        <w:rPr>
          <w:rFonts w:ascii="Arial" w:hAnsi="Arial" w:cs="Arial"/>
          <w:sz w:val="20"/>
          <w:szCs w:val="20"/>
        </w:rPr>
        <w:tab/>
        <w:t>Jeśli Wykonawca w jakimkolwiek czasie zaniedba utrzymanie, to na polecenie Inżyniera Projektu powinien rozpocząć roboty utrzymaniowe nie później niż w 24 godziny po otrzymaniu tego polecenia.</w:t>
      </w:r>
    </w:p>
    <w:p w:rsidR="001F2607" w:rsidRPr="002618AF" w:rsidRDefault="001F2607" w:rsidP="00157D14">
      <w:pPr>
        <w:spacing w:after="6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7" w:name="_Toc326661210"/>
      <w:r w:rsidRPr="002618AF">
        <w:rPr>
          <w:rFonts w:ascii="Arial" w:hAnsi="Arial" w:cs="Arial"/>
          <w:b/>
          <w:bCs/>
        </w:rPr>
        <w:t>1.5.12. Stosowanie się do prawa i innych przepisów</w:t>
      </w:r>
      <w:bookmarkEnd w:id="17"/>
    </w:p>
    <w:p w:rsidR="00157D14" w:rsidRPr="002618AF" w:rsidRDefault="00157D14" w:rsidP="00157D14">
      <w:pPr>
        <w:spacing w:before="60" w:line="276" w:lineRule="auto"/>
        <w:rPr>
          <w:rFonts w:ascii="Arial" w:hAnsi="Arial" w:cs="Arial"/>
          <w:sz w:val="20"/>
          <w:szCs w:val="20"/>
        </w:rPr>
      </w:pPr>
      <w:r w:rsidRPr="002618AF">
        <w:rPr>
          <w:rFonts w:ascii="Arial" w:hAnsi="Arial" w:cs="Arial"/>
          <w:sz w:val="20"/>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157D14" w:rsidRPr="002618AF" w:rsidRDefault="00157D14" w:rsidP="00157D14">
      <w:pPr>
        <w:spacing w:after="120" w:line="276" w:lineRule="auto"/>
        <w:rPr>
          <w:rFonts w:ascii="Arial" w:hAnsi="Arial" w:cs="Arial"/>
          <w:sz w:val="20"/>
          <w:szCs w:val="20"/>
        </w:rPr>
      </w:pPr>
      <w:r w:rsidRPr="002618AF">
        <w:rPr>
          <w:rFonts w:ascii="Arial" w:hAnsi="Arial" w:cs="Arial"/>
          <w:sz w:val="20"/>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Kontraktu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 Kontraktu.</w:t>
      </w:r>
    </w:p>
    <w:p w:rsidR="001F2607" w:rsidRPr="002618AF" w:rsidRDefault="001F2607" w:rsidP="00157D14">
      <w:pPr>
        <w:spacing w:after="120" w:line="276" w:lineRule="auto"/>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8" w:name="_Toc326661211"/>
      <w:r w:rsidRPr="002618AF">
        <w:rPr>
          <w:rFonts w:ascii="Arial" w:hAnsi="Arial" w:cs="Arial"/>
          <w:b/>
          <w:bCs/>
        </w:rPr>
        <w:t>1.5.13. Równoważność norm i zbiorów przepisów prawnych</w:t>
      </w:r>
      <w:bookmarkEnd w:id="18"/>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 xml:space="preserve">Gdziekolwiek w dokumentach kontraktowych powołane są konkretne normy i przepisy, które spełniać mają materiały, sprzęt i inne towary oraz wykonane i zbadane roboty, będą obowiązywać </w:t>
      </w:r>
      <w:r w:rsidRPr="002618AF">
        <w:rPr>
          <w:rFonts w:ascii="Arial" w:hAnsi="Arial" w:cs="Arial"/>
          <w:sz w:val="20"/>
          <w:szCs w:val="20"/>
        </w:rPr>
        <w:lastRenderedPageBreak/>
        <w:t>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Kontraktu. Różnice pomiędzy powołanymi normami a ich proponowanymi zamiennikami muszą być dokładnie opisane przez Wykonawcę i przedłożone Inżynierowi/Kierownikowi projektu do zatwierdzenia.</w:t>
      </w:r>
    </w:p>
    <w:p w:rsidR="001F2607" w:rsidRPr="002618AF" w:rsidRDefault="001F2607" w:rsidP="00157D14">
      <w:pPr>
        <w:spacing w:after="120" w:line="276" w:lineRule="auto"/>
        <w:jc w:val="both"/>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19" w:name="_Toc326661212"/>
      <w:r w:rsidRPr="002618AF">
        <w:rPr>
          <w:rFonts w:ascii="Arial" w:hAnsi="Arial" w:cs="Arial"/>
          <w:b/>
          <w:bCs/>
        </w:rPr>
        <w:t>1.5.14. Wykopaliska</w:t>
      </w:r>
      <w:bookmarkEnd w:id="19"/>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Wszelkie wykopaliska, monety, przedmioty wartościowe, budowle oraz inne pozostałości o znaczeniu geologicznym lub archeologicznym odkryte na terenie budowy będą uważane za własność Zamawiającego. Wykonawca zobowiązany jest powiadomić Inżyniera Kontraktu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157D14" w:rsidRPr="002618AF" w:rsidRDefault="00157D14" w:rsidP="00157D14">
      <w:pPr>
        <w:spacing w:after="120" w:line="276" w:lineRule="auto"/>
        <w:rPr>
          <w:rFonts w:ascii="Arial" w:hAnsi="Arial" w:cs="Arial"/>
          <w:sz w:val="20"/>
          <w:szCs w:val="20"/>
        </w:rPr>
      </w:pPr>
    </w:p>
    <w:p w:rsidR="00157D14" w:rsidRPr="002618AF" w:rsidRDefault="00157D14" w:rsidP="00157D14">
      <w:pPr>
        <w:spacing w:after="120" w:line="276" w:lineRule="auto"/>
        <w:rPr>
          <w:rFonts w:ascii="Arial" w:hAnsi="Arial" w:cs="Arial"/>
          <w:sz w:val="20"/>
          <w:szCs w:val="20"/>
        </w:rPr>
      </w:pPr>
    </w:p>
    <w:p w:rsidR="00157D14" w:rsidRPr="002618AF" w:rsidRDefault="00157D14" w:rsidP="00157D14">
      <w:pPr>
        <w:pStyle w:val="Nagwek1"/>
        <w:numPr>
          <w:ilvl w:val="0"/>
          <w:numId w:val="0"/>
        </w:numPr>
        <w:spacing w:line="276" w:lineRule="auto"/>
        <w:rPr>
          <w:rFonts w:ascii="Arial" w:hAnsi="Arial" w:cs="Arial"/>
          <w:bCs/>
        </w:rPr>
      </w:pPr>
      <w:bookmarkStart w:id="20" w:name="_Toc326661213"/>
      <w:r w:rsidRPr="002618AF">
        <w:rPr>
          <w:rFonts w:ascii="Arial" w:hAnsi="Arial" w:cs="Arial"/>
          <w:bCs/>
        </w:rPr>
        <w:t>2. MATERIAŁY</w:t>
      </w:r>
      <w:bookmarkEnd w:id="20"/>
    </w:p>
    <w:p w:rsidR="00157D14" w:rsidRPr="002618AF" w:rsidRDefault="00157D14" w:rsidP="00157D14">
      <w:pPr>
        <w:pStyle w:val="Nagwek2"/>
        <w:numPr>
          <w:ilvl w:val="0"/>
          <w:numId w:val="0"/>
        </w:numPr>
        <w:spacing w:line="276" w:lineRule="auto"/>
        <w:rPr>
          <w:rFonts w:ascii="Arial" w:hAnsi="Arial" w:cs="Arial"/>
          <w:bCs/>
        </w:rPr>
      </w:pPr>
      <w:bookmarkStart w:id="21" w:name="_Toc326661214"/>
      <w:r w:rsidRPr="002618AF">
        <w:rPr>
          <w:rFonts w:ascii="Arial" w:hAnsi="Arial" w:cs="Arial"/>
          <w:bCs/>
        </w:rPr>
        <w:t>2.1. Źródła uzyskania materiałów</w:t>
      </w:r>
      <w:bookmarkEnd w:id="21"/>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Co najmniej na trzy tygodnie przed zaplanowanym wykorzystaniem jakichkolwiek materiałów przeznaczonych do robót, Wykonawca przedstawi Inżynierowi Kontraktu do zatwierdzenia, szczegółowe informacje dotyczące proponowanego źródła wytwarzania, zamawiania lub wydobywania tych materiałów jak również odpowiednie świadectwa badań laboratoryjnych oraz próbki materiałów.</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Zatwierdzenie partii materiałów z danego źródła nie oznacza automatycznie, że wszelkie materiały z danego źródła uzyskają zatwierdzenie.</w:t>
      </w:r>
    </w:p>
    <w:p w:rsidR="001F2607"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zobowiązany jest do prowadzenia badań w celu wykazania, że materiały uzyskane z dopuszczonego źródła w sposób ciągły spełniają wymagania SST w czasie realizacji robót.</w:t>
      </w:r>
    </w:p>
    <w:p w:rsidR="00157D14" w:rsidRPr="002618AF" w:rsidRDefault="00157D14" w:rsidP="00157D14">
      <w:pPr>
        <w:pStyle w:val="Nagwek2"/>
        <w:numPr>
          <w:ilvl w:val="0"/>
          <w:numId w:val="0"/>
        </w:numPr>
        <w:spacing w:line="276" w:lineRule="auto"/>
        <w:rPr>
          <w:rFonts w:ascii="Arial" w:hAnsi="Arial" w:cs="Arial"/>
        </w:rPr>
      </w:pPr>
      <w:bookmarkStart w:id="22" w:name="_Toc326661216"/>
      <w:r w:rsidRPr="002618AF">
        <w:rPr>
          <w:rFonts w:ascii="Arial" w:hAnsi="Arial" w:cs="Arial"/>
        </w:rPr>
        <w:t>2.3. Materiały nie odpowiadające wymaganiom</w:t>
      </w:r>
      <w:bookmarkEnd w:id="22"/>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Materiały nie odpowiadające wymaganiom zostaną przez Wykonawcę wywiezione z terenu budowy  i złożone w miejscu wskazanym przez Inżyniera Kontraktu. Jeśli Inżynier Kontraktu projektu zezwoli Wykonawcy na użycie tych materiałów do innych robót, niż te dla których zostały zakupione, to koszt tych materiałów zostanie odpowiednio przewartościowany (skorygowany) przez Inżyniera Kontraktu.</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Każdy rodzaj robót, w którym znajdują się nie zbadane i nie zaakceptowane materiały, Wykonawca wykonuje na własne ryzyko, licząc się z jego nieprzyjęciem, usunięciem  i niezapłaceniem.</w:t>
      </w:r>
    </w:p>
    <w:p w:rsidR="001F2607" w:rsidRPr="002618AF" w:rsidRDefault="001F2607" w:rsidP="00157D14">
      <w:pPr>
        <w:spacing w:line="276" w:lineRule="auto"/>
        <w:jc w:val="both"/>
        <w:rPr>
          <w:rFonts w:ascii="Arial" w:hAnsi="Arial" w:cs="Arial"/>
          <w:sz w:val="20"/>
          <w:szCs w:val="20"/>
        </w:rPr>
      </w:pPr>
    </w:p>
    <w:p w:rsidR="00157D14" w:rsidRPr="002618AF" w:rsidRDefault="00157D14" w:rsidP="00157D14">
      <w:pPr>
        <w:pStyle w:val="Nagwek2"/>
        <w:numPr>
          <w:ilvl w:val="0"/>
          <w:numId w:val="0"/>
        </w:numPr>
        <w:spacing w:line="276" w:lineRule="auto"/>
        <w:rPr>
          <w:rFonts w:ascii="Arial" w:hAnsi="Arial" w:cs="Arial"/>
        </w:rPr>
      </w:pPr>
      <w:bookmarkStart w:id="23" w:name="_Toc326661217"/>
      <w:r w:rsidRPr="002618AF">
        <w:rPr>
          <w:rFonts w:ascii="Arial" w:hAnsi="Arial" w:cs="Arial"/>
        </w:rPr>
        <w:t>2.4. Wariantowe stosowanie materiałów</w:t>
      </w:r>
      <w:bookmarkEnd w:id="23"/>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Jeśli dokumentacja projektowa lub SST przewidują możliwość wariantowego zastosowania rodzaju materiału w wykonywanych robotach, Wykonawca powiadomi Inżyniera Kontrakt</w:t>
      </w:r>
      <w:r w:rsidR="00ED18F7">
        <w:rPr>
          <w:rFonts w:ascii="Arial" w:hAnsi="Arial" w:cs="Arial"/>
          <w:sz w:val="20"/>
          <w:szCs w:val="20"/>
        </w:rPr>
        <w:t>u o swoim zamiarze co najmniej 3</w:t>
      </w:r>
      <w:r w:rsidRPr="002618AF">
        <w:rPr>
          <w:rFonts w:ascii="Arial" w:hAnsi="Arial" w:cs="Arial"/>
          <w:sz w:val="20"/>
          <w:szCs w:val="20"/>
        </w:rPr>
        <w:t xml:space="preserve"> tygodnie przed użyciem tego materiału, albo w okresie dłuższym, jeśli będzie to potrzebne z uwagi na wykonanie badań wymaganych przez Inżyniera Kontraktu. Wybrany i zaakceptowany rodzaj materiału nie może być później zmieniany bez zgody Inżyniera Kontraktu.</w:t>
      </w:r>
    </w:p>
    <w:p w:rsidR="001F2607" w:rsidRPr="002618AF" w:rsidRDefault="001F2607" w:rsidP="00157D14">
      <w:pPr>
        <w:spacing w:line="276" w:lineRule="auto"/>
        <w:jc w:val="both"/>
        <w:rPr>
          <w:rFonts w:ascii="Arial" w:hAnsi="Arial" w:cs="Arial"/>
          <w:sz w:val="20"/>
          <w:szCs w:val="20"/>
        </w:rPr>
      </w:pPr>
    </w:p>
    <w:p w:rsidR="00157D14" w:rsidRPr="002618AF" w:rsidRDefault="00157D14" w:rsidP="00157D14">
      <w:pPr>
        <w:pStyle w:val="Nagwek2"/>
        <w:numPr>
          <w:ilvl w:val="0"/>
          <w:numId w:val="0"/>
        </w:numPr>
        <w:spacing w:line="276" w:lineRule="auto"/>
        <w:rPr>
          <w:rFonts w:ascii="Arial" w:hAnsi="Arial" w:cs="Arial"/>
        </w:rPr>
      </w:pPr>
      <w:bookmarkStart w:id="24" w:name="_Toc326661218"/>
      <w:r w:rsidRPr="002618AF">
        <w:rPr>
          <w:rFonts w:ascii="Arial" w:hAnsi="Arial" w:cs="Arial"/>
        </w:rPr>
        <w:t>2.5. Przechowywanie i składowanie materiałów</w:t>
      </w:r>
      <w:bookmarkEnd w:id="24"/>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zapewni, aby tymczasowo składowane materiały, do czasu gdy będą one użyte do robót, były zabezpieczone przed zanieczyszczeniami, zachowały swoją jakość i właściwości i były dostępne do kontroli przez Inżyniera Kontraktu.</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lastRenderedPageBreak/>
        <w:tab/>
        <w:t>Miejsca czasowego składowania materiałów będą zlokalizowane w obrębie terenu budowy w miejscach uzgodnionych z Inżynierem Kontraktu lub poza terenem budowy w miejscach zorganizowanych przez Wykonawcę i zaakceptowanych przez Inżyniera Kontraktu.</w:t>
      </w:r>
    </w:p>
    <w:p w:rsidR="001F2607" w:rsidRPr="002618AF" w:rsidRDefault="001F2607" w:rsidP="00157D14">
      <w:pPr>
        <w:spacing w:line="276" w:lineRule="auto"/>
        <w:jc w:val="both"/>
        <w:rPr>
          <w:rFonts w:ascii="Arial" w:hAnsi="Arial" w:cs="Arial"/>
          <w:sz w:val="20"/>
          <w:szCs w:val="20"/>
        </w:rPr>
      </w:pPr>
    </w:p>
    <w:p w:rsidR="00157D14" w:rsidRPr="002618AF" w:rsidRDefault="00157D14" w:rsidP="00157D14">
      <w:pPr>
        <w:pStyle w:val="Nagwek2"/>
        <w:numPr>
          <w:ilvl w:val="0"/>
          <w:numId w:val="0"/>
        </w:numPr>
        <w:spacing w:line="276" w:lineRule="auto"/>
        <w:rPr>
          <w:rFonts w:ascii="Arial" w:hAnsi="Arial" w:cs="Arial"/>
        </w:rPr>
      </w:pPr>
      <w:bookmarkStart w:id="25" w:name="_Toc326661219"/>
      <w:r w:rsidRPr="002618AF">
        <w:rPr>
          <w:rFonts w:ascii="Arial" w:hAnsi="Arial" w:cs="Arial"/>
        </w:rPr>
        <w:t>2.6. Inspekcja wytwórni materiałów</w:t>
      </w:r>
      <w:bookmarkEnd w:id="25"/>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Wytwórnie materiałów mogą być okresowo kontrolowane przez Inżyniera Kontraktu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 przypadku, gdy Inżynier Kontraktu będzie przeprowadzał inspekcję wytwórni, muszą być spełnione następujące warunki:</w:t>
      </w:r>
    </w:p>
    <w:p w:rsidR="00157D14" w:rsidRPr="002618AF" w:rsidRDefault="00157D14" w:rsidP="00157D14">
      <w:pPr>
        <w:numPr>
          <w:ilvl w:val="0"/>
          <w:numId w:val="6"/>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Inżynier Kontraktu projektu będzie miał zapewnioną współpracę i pomoc Wykonawcy oraz producenta materiałów w czasie przeprowadzania inspekcji,</w:t>
      </w:r>
    </w:p>
    <w:p w:rsidR="00157D14" w:rsidRPr="002618AF" w:rsidRDefault="00157D14" w:rsidP="00157D14">
      <w:pPr>
        <w:numPr>
          <w:ilvl w:val="0"/>
          <w:numId w:val="6"/>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Inżynier Kontraktu projektu będzie miał wolny dostęp, w dowolnym czasie, do tych części wytwórni, gdzie odbywa się produkcja materiałów przeznaczonych do realizacji robót,</w:t>
      </w:r>
    </w:p>
    <w:p w:rsidR="00157D14" w:rsidRPr="002618AF" w:rsidRDefault="00157D14" w:rsidP="00157D14">
      <w:pPr>
        <w:numPr>
          <w:ilvl w:val="0"/>
          <w:numId w:val="6"/>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Jeżeli produkcja odbywa się w miejscu nie należącym do Wykonawcy, Wykonawca uzyska dla Inżyniera Kontraktu zezwolenie dla przeprowadzenia inspekcji i badań w tych miejscach.</w:t>
      </w:r>
    </w:p>
    <w:p w:rsidR="001F2607" w:rsidRPr="002618AF" w:rsidRDefault="001F2607" w:rsidP="001F2607">
      <w:pPr>
        <w:tabs>
          <w:tab w:val="clear" w:pos="4535"/>
          <w:tab w:val="clear" w:pos="9071"/>
        </w:tabs>
        <w:spacing w:line="276" w:lineRule="auto"/>
        <w:ind w:left="283"/>
        <w:jc w:val="both"/>
        <w:rPr>
          <w:rFonts w:ascii="Arial" w:hAnsi="Arial" w:cs="Arial"/>
          <w:sz w:val="20"/>
          <w:szCs w:val="20"/>
        </w:rPr>
      </w:pPr>
    </w:p>
    <w:p w:rsidR="00157D14" w:rsidRPr="002618AF" w:rsidRDefault="00157D14" w:rsidP="00157D14">
      <w:pPr>
        <w:pStyle w:val="Nagwek1"/>
        <w:numPr>
          <w:ilvl w:val="0"/>
          <w:numId w:val="0"/>
        </w:numPr>
        <w:spacing w:before="240" w:line="276" w:lineRule="auto"/>
        <w:rPr>
          <w:rFonts w:ascii="Arial" w:hAnsi="Arial" w:cs="Arial"/>
        </w:rPr>
      </w:pPr>
      <w:bookmarkStart w:id="26" w:name="_Toc326661220"/>
      <w:r w:rsidRPr="002618AF">
        <w:rPr>
          <w:rFonts w:ascii="Arial" w:hAnsi="Arial" w:cs="Arial"/>
        </w:rPr>
        <w:t>3. sprzęt</w:t>
      </w:r>
      <w:bookmarkEnd w:id="26"/>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 Kontraktu; w przypadku braku ustaleń w wymienionych wyżej dokumentach, sprzęt powinien być uzgodniony i zaakceptowany przez Inżyniera Kontraktu.</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Liczba i wydajność sprzętu powinny gwarantować przeprowadzenie robót, zgodnie z zasadami określonymi w dokumentacji projektowej, SST i wskazaniach Inżyniera Kontraktu.</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Sprzęt będący własnością Wykonawcy lub wynajęty do wykonania robót ma być utrzymywany w dobrym stanie i gotowości do pracy. Powinien być zgodny z normami ochrony środowiska i przepisami dotyczącymi jego użytkowania.</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dostarczy Inżynierowi Kontraktu kopie dokumentów potwierdzających dopuszczenie sprzętu do użytkowania i badań okresowych, tam gdzie jest to wymagane przepisami.</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będzie konserwować sprzęt jak również naprawiać lub wymieniać sprzęt niesprawny.</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Jeżeli dokumentacja projektowa lub SST przewidują możliwość wariantowego użycia sprzętu przy wykonywanych robotach, Wykonawca powiadomi Inżyniera Kontraktu o swoim zamiarze wyboru i uzyska jego akceptację przed użyciem sprzętu. Wybrany sprzęt, po akceptacji Inżyniera Kontraktu, nie może być później zmieniany bez jego zgody.</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Jakikolwiek sprzęt, maszyny, urządzenia i narzędzia nie gwarantujące zachowania warunków umowy, zostaną przez Inżyniera Kontraktu zdyskwalifikowane i nie dopuszczone do robót.</w:t>
      </w:r>
    </w:p>
    <w:p w:rsidR="00157D14" w:rsidRDefault="00157D14" w:rsidP="00157D14">
      <w:pPr>
        <w:spacing w:after="120" w:line="276" w:lineRule="auto"/>
        <w:jc w:val="both"/>
        <w:rPr>
          <w:rFonts w:ascii="Arial" w:hAnsi="Arial" w:cs="Arial"/>
          <w:sz w:val="20"/>
          <w:szCs w:val="20"/>
        </w:rPr>
      </w:pPr>
    </w:p>
    <w:p w:rsidR="00B026E9" w:rsidRDefault="00B026E9" w:rsidP="00157D14">
      <w:pPr>
        <w:spacing w:after="120" w:line="276" w:lineRule="auto"/>
        <w:jc w:val="both"/>
        <w:rPr>
          <w:rFonts w:ascii="Arial" w:hAnsi="Arial" w:cs="Arial"/>
          <w:sz w:val="20"/>
          <w:szCs w:val="20"/>
        </w:rPr>
      </w:pPr>
    </w:p>
    <w:p w:rsidR="00B026E9" w:rsidRPr="002618AF" w:rsidRDefault="00B026E9" w:rsidP="00157D14">
      <w:pPr>
        <w:spacing w:after="120" w:line="276" w:lineRule="auto"/>
        <w:jc w:val="both"/>
        <w:rPr>
          <w:rFonts w:ascii="Arial" w:hAnsi="Arial" w:cs="Arial"/>
          <w:sz w:val="20"/>
          <w:szCs w:val="20"/>
        </w:rPr>
      </w:pPr>
    </w:p>
    <w:p w:rsidR="00157D14" w:rsidRPr="002618AF" w:rsidRDefault="00157D14" w:rsidP="00157D14">
      <w:pPr>
        <w:pStyle w:val="Nagwek1"/>
        <w:numPr>
          <w:ilvl w:val="0"/>
          <w:numId w:val="0"/>
        </w:numPr>
        <w:spacing w:after="240" w:line="276" w:lineRule="auto"/>
        <w:rPr>
          <w:rFonts w:ascii="Arial" w:hAnsi="Arial" w:cs="Arial"/>
        </w:rPr>
      </w:pPr>
      <w:bookmarkStart w:id="27" w:name="_Toc326661221"/>
      <w:r w:rsidRPr="002618AF">
        <w:rPr>
          <w:rFonts w:ascii="Arial" w:hAnsi="Arial" w:cs="Arial"/>
        </w:rPr>
        <w:t>4. transport</w:t>
      </w:r>
      <w:bookmarkEnd w:id="27"/>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Wykonawca jest zobowiązany do stosowania jedynie takich środków transportu, które nie wpłyną niekorzystnie na jakość wykonywanych robót i właściwości przewożonych materiałów.</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Liczba środków transportu powinna zapewniać prowadzenie robót zgodnie z zasadami określonymi w dokumentacji projektowej, SST i wskazaniach Inżyniera Kontraktu, w terminie przewidzianym umową.</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lastRenderedPageBreak/>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 Kontraktu, pod warunkiem przywrócenia stanu pierwotnego użytkowanych odcinków dróg na koszt Wykonawcy.</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Wykonawca będzie usuwać na bieżąco, na własny koszt, wszelkie zanieczyszczenia, uszkodzenia spowodowane jego pojazdami na drogach publicznych oraz dojazdach do terenu budowy.</w:t>
      </w:r>
    </w:p>
    <w:p w:rsidR="001F2607" w:rsidRPr="002618AF" w:rsidRDefault="001F2607" w:rsidP="00157D14">
      <w:pPr>
        <w:spacing w:after="120" w:line="276" w:lineRule="auto"/>
        <w:jc w:val="both"/>
        <w:rPr>
          <w:rFonts w:ascii="Arial" w:hAnsi="Arial" w:cs="Arial"/>
          <w:sz w:val="20"/>
          <w:szCs w:val="20"/>
        </w:rPr>
      </w:pPr>
    </w:p>
    <w:p w:rsidR="00157D14" w:rsidRPr="002618AF" w:rsidRDefault="00157D14" w:rsidP="00157D14">
      <w:pPr>
        <w:pStyle w:val="Nagwek1"/>
        <w:numPr>
          <w:ilvl w:val="0"/>
          <w:numId w:val="0"/>
        </w:numPr>
        <w:spacing w:after="240" w:line="276" w:lineRule="auto"/>
        <w:rPr>
          <w:rFonts w:ascii="Arial" w:hAnsi="Arial" w:cs="Arial"/>
        </w:rPr>
      </w:pPr>
      <w:bookmarkStart w:id="28" w:name="_Toc326661222"/>
      <w:r w:rsidRPr="002618AF">
        <w:rPr>
          <w:rFonts w:ascii="Arial" w:hAnsi="Arial" w:cs="Arial"/>
        </w:rPr>
        <w:t>5. wykonanie robót</w:t>
      </w:r>
      <w:bookmarkEnd w:id="28"/>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 Kontraktu.</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Wykonawca jest odpowiedzialny za stosowane metody wykonywania robót.</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Wykonawca jest odpowiedzialny za dokładne wytyczenie w planie i wyznaczenie wysokości wszystkich elementów robót zgodnie z wymiarami i rzędnymi określonymi w dokumentacji projektowej lub przekazanymi na piśmie przez Inżyniera Kontraktu.</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Błędy popełnione przez Wykonawcę w wytyczeniu i wyznaczaniu robót zostaną, usunięte przez Wykonawcę na własny koszt, z wyjątkiem, kiedy dany błąd okaże się skutkiem błędu zawartego w danych dostarczonych Wykonawcy na piśmie przez Inżyniera Kontraktu.</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Sprawdzenie wytyczenia robót lub wyznaczenia wysokości przez Inżyniera Kontraktu nie zwalnia Wykonawcy od odpowiedzialności za ich dokładność.</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Decyzje Inżyniera Kontraktu dotyczące akceptacji lub odrzucenia materiałów i elementów robót będą oparte na wymaganiach określonych w dokumentach umowy, dokumentacji projektowej i w SST, a także w normach i wytycznych. Przy podejmowaniu decyzji Inżynier Kontraktu uwzględni wyniki badań materiałów i robót, rozrzuty normalnie występujące przy produkcji i przy badaniach materiałów, doświadczenia z przeszłości, wyniki badań naukowych oraz inne czynniki wpływające na rozważaną kwestię.</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Polecenia Inżyniera Kontraktu powinny być wykonywane przez Wykonawcę w czasie określonym przez Inżyniera Kontraktu, pod groźbą zatrzymania robót. Skutki finansowe z tego tytułu poniesie Wykonawca.</w:t>
      </w:r>
    </w:p>
    <w:p w:rsidR="001F2607" w:rsidRPr="002618AF" w:rsidRDefault="001F2607" w:rsidP="00157D14">
      <w:pPr>
        <w:spacing w:after="120" w:line="276" w:lineRule="auto"/>
        <w:jc w:val="both"/>
        <w:rPr>
          <w:rFonts w:ascii="Arial" w:hAnsi="Arial" w:cs="Arial"/>
          <w:sz w:val="20"/>
          <w:szCs w:val="20"/>
        </w:rPr>
      </w:pPr>
    </w:p>
    <w:p w:rsidR="00157D14" w:rsidRPr="002618AF" w:rsidRDefault="00157D14" w:rsidP="00157D14">
      <w:pPr>
        <w:pStyle w:val="Nagwek1"/>
        <w:numPr>
          <w:ilvl w:val="0"/>
          <w:numId w:val="0"/>
        </w:numPr>
        <w:spacing w:line="276" w:lineRule="auto"/>
        <w:rPr>
          <w:rFonts w:ascii="Arial" w:hAnsi="Arial" w:cs="Arial"/>
        </w:rPr>
      </w:pPr>
      <w:bookmarkStart w:id="29" w:name="_Toc326661223"/>
      <w:r w:rsidRPr="002618AF">
        <w:rPr>
          <w:rFonts w:ascii="Arial" w:hAnsi="Arial" w:cs="Arial"/>
        </w:rPr>
        <w:t>6. kontrola jakości robót</w:t>
      </w:r>
      <w:bookmarkEnd w:id="29"/>
    </w:p>
    <w:p w:rsidR="00157D14" w:rsidRPr="002618AF" w:rsidRDefault="00157D14" w:rsidP="00157D14">
      <w:pPr>
        <w:pStyle w:val="Nagwek2"/>
        <w:numPr>
          <w:ilvl w:val="0"/>
          <w:numId w:val="0"/>
        </w:numPr>
        <w:spacing w:line="276" w:lineRule="auto"/>
        <w:rPr>
          <w:rFonts w:ascii="Arial" w:hAnsi="Arial" w:cs="Arial"/>
        </w:rPr>
      </w:pPr>
      <w:bookmarkStart w:id="30" w:name="_Toc326661224"/>
      <w:r w:rsidRPr="002618AF">
        <w:rPr>
          <w:rFonts w:ascii="Arial" w:hAnsi="Arial" w:cs="Arial"/>
        </w:rPr>
        <w:t>6.1. Program zapewnienia jakości</w:t>
      </w:r>
      <w:bookmarkEnd w:id="30"/>
      <w:r w:rsidRPr="002618AF">
        <w:rPr>
          <w:rFonts w:ascii="Arial" w:hAnsi="Arial" w:cs="Arial"/>
        </w:rPr>
        <w:t xml:space="preserve"> </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 xml:space="preserve">Wykonawca jest zobowiązany opracować i przedstawić do akceptacji Inżyniera Kontraktu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157D14" w:rsidRPr="002618AF" w:rsidRDefault="00157D14" w:rsidP="00157D14">
      <w:pPr>
        <w:pStyle w:val="tekstost"/>
        <w:spacing w:line="276" w:lineRule="auto"/>
        <w:rPr>
          <w:rFonts w:ascii="Arial" w:hAnsi="Arial" w:cs="Arial"/>
        </w:rPr>
      </w:pPr>
      <w:r w:rsidRPr="002618AF">
        <w:rPr>
          <w:rFonts w:ascii="Arial" w:hAnsi="Arial" w:cs="Arial"/>
        </w:rPr>
        <w:t>Program zapewnienia jakości powinien zawierać:</w:t>
      </w:r>
    </w:p>
    <w:p w:rsidR="00157D14" w:rsidRPr="002618AF" w:rsidRDefault="00157D14" w:rsidP="00157D14">
      <w:pPr>
        <w:pStyle w:val="tekstost"/>
        <w:spacing w:line="276" w:lineRule="auto"/>
        <w:rPr>
          <w:rFonts w:ascii="Arial" w:hAnsi="Arial" w:cs="Arial"/>
        </w:rPr>
      </w:pPr>
      <w:r w:rsidRPr="002618AF">
        <w:rPr>
          <w:rFonts w:ascii="Arial" w:hAnsi="Arial" w:cs="Arial"/>
        </w:rPr>
        <w:t>a) część ogólną opisującą:</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organizację wykonania robót, w tym terminy i sposób prowadzenia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organizację ruchu na budowie wraz z oznakowaniem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sposób zapewnienia bhp.,</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wykaz zespołów roboczych, ich kwalifikacje i przygotowanie praktyczne,</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wykaz osób odpowiedzialnych za jakość i terminowość wykonania poszczególnych elementów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system (sposób i procedurę) proponowanej kontroli i sterowania jakością wykonywanych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lastRenderedPageBreak/>
        <w:t>wyposażenie w sprzęt i urządzenia do pomiarów i kontroli (opis laboratorium własnego lub laboratorium, któremu Wykonawca zamierza zlecić prowadzenie badań),</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157D14" w:rsidRPr="002618AF" w:rsidRDefault="00157D14" w:rsidP="00157D14">
      <w:pPr>
        <w:pStyle w:val="tekstost"/>
        <w:spacing w:line="276" w:lineRule="auto"/>
        <w:rPr>
          <w:rFonts w:ascii="Arial" w:hAnsi="Arial" w:cs="Arial"/>
        </w:rPr>
      </w:pPr>
      <w:r w:rsidRPr="002618AF">
        <w:rPr>
          <w:rFonts w:ascii="Arial" w:hAnsi="Arial" w:cs="Arial"/>
        </w:rPr>
        <w:t>b) część szczegółową opisującą dla każdego asortymentu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wykaz maszyn i urządzeń stosowanych na budowie z ich parametrami technicznymi oraz wyposażeniem w mechanizmy do sterowania i urządzenia pomiarowo-kontrolne,</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rodzaje i ilość środków transportu oraz urządzeń do magazynowania i załadunku materiałów, spoiw, lepiszczy, kruszyw itp.,</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sposób zabezpieczenia i ochrony ładunków przed utratą ich właściwości w czasie transportu,</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157D14" w:rsidRPr="002618AF" w:rsidRDefault="00157D14" w:rsidP="00157D14">
      <w:pPr>
        <w:pStyle w:val="tekstost"/>
        <w:numPr>
          <w:ilvl w:val="0"/>
          <w:numId w:val="7"/>
        </w:numPr>
        <w:tabs>
          <w:tab w:val="clear" w:pos="4535"/>
          <w:tab w:val="clear" w:pos="9071"/>
        </w:tabs>
        <w:spacing w:line="276" w:lineRule="auto"/>
        <w:rPr>
          <w:rFonts w:ascii="Arial" w:hAnsi="Arial" w:cs="Arial"/>
        </w:rPr>
      </w:pPr>
      <w:r w:rsidRPr="002618AF">
        <w:rPr>
          <w:rFonts w:ascii="Arial" w:hAnsi="Arial" w:cs="Arial"/>
        </w:rPr>
        <w:t>sposób postępowania z materiałami i robotami nie odpowiadającymi wymaganiom.</w:t>
      </w:r>
    </w:p>
    <w:p w:rsidR="00157D14" w:rsidRPr="002618AF" w:rsidRDefault="00157D14" w:rsidP="00157D14">
      <w:pPr>
        <w:pStyle w:val="tekstost"/>
        <w:tabs>
          <w:tab w:val="clear" w:pos="4535"/>
          <w:tab w:val="clear" w:pos="9071"/>
        </w:tabs>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1" w:name="_Toc326661225"/>
      <w:r w:rsidRPr="002618AF">
        <w:rPr>
          <w:rFonts w:ascii="Arial" w:hAnsi="Arial" w:cs="Arial"/>
        </w:rPr>
        <w:t>6.2. Zasady kontroli jakości robót</w:t>
      </w:r>
      <w:bookmarkEnd w:id="31"/>
    </w:p>
    <w:p w:rsidR="00157D14" w:rsidRPr="002618AF" w:rsidRDefault="00157D14" w:rsidP="00157D14">
      <w:pPr>
        <w:pStyle w:val="tekstost"/>
        <w:spacing w:line="276" w:lineRule="auto"/>
        <w:rPr>
          <w:rFonts w:ascii="Arial" w:hAnsi="Arial" w:cs="Arial"/>
        </w:rPr>
      </w:pPr>
      <w:r w:rsidRPr="002618AF">
        <w:rPr>
          <w:rFonts w:ascii="Arial" w:hAnsi="Arial" w:cs="Arial"/>
        </w:rPr>
        <w:tab/>
        <w:t>Celem kontroli robót będzie takie sterowanie ich przygotowaniem i wykonaniem, aby osiągnąć założoną jakość robót.</w:t>
      </w:r>
    </w:p>
    <w:p w:rsidR="00157D14" w:rsidRPr="002618AF" w:rsidRDefault="00157D14" w:rsidP="00157D14">
      <w:pPr>
        <w:pStyle w:val="tekstost"/>
        <w:spacing w:line="276" w:lineRule="auto"/>
        <w:rPr>
          <w:rFonts w:ascii="Arial" w:hAnsi="Arial" w:cs="Arial"/>
        </w:rPr>
      </w:pPr>
      <w:r w:rsidRPr="002618AF">
        <w:rPr>
          <w:rFonts w:ascii="Arial" w:hAnsi="Arial" w:cs="Aria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57D14" w:rsidRPr="002618AF" w:rsidRDefault="00157D14" w:rsidP="00157D14">
      <w:pPr>
        <w:pStyle w:val="tekstost"/>
        <w:spacing w:line="276" w:lineRule="auto"/>
        <w:rPr>
          <w:rFonts w:ascii="Arial" w:hAnsi="Arial" w:cs="Arial"/>
        </w:rPr>
      </w:pPr>
      <w:r w:rsidRPr="002618AF">
        <w:rPr>
          <w:rFonts w:ascii="Arial" w:hAnsi="Arial" w:cs="Arial"/>
        </w:rPr>
        <w:tab/>
        <w:t>Przed zatwierdzeniem systemu kontroli Inżynier Kontraktu może zażądać od Wykonawcy przeprowadzenia badań w celu zademonstrowania, że poziom ich wykonywania jest zadowalający.</w:t>
      </w:r>
    </w:p>
    <w:p w:rsidR="00157D14" w:rsidRPr="002618AF" w:rsidRDefault="00157D14" w:rsidP="00157D14">
      <w:pPr>
        <w:pStyle w:val="tekstost"/>
        <w:spacing w:line="276" w:lineRule="auto"/>
        <w:rPr>
          <w:rFonts w:ascii="Arial" w:hAnsi="Arial" w:cs="Arial"/>
        </w:rPr>
      </w:pPr>
      <w:r w:rsidRPr="002618AF">
        <w:rPr>
          <w:rFonts w:ascii="Arial" w:hAnsi="Arial" w:cs="Arial"/>
        </w:rPr>
        <w:tab/>
        <w:t>Wykonawca będzie przeprowadzać pomiary i badania materiałów oraz robót z częstotliwością zapewniającą stwierdzenie, że roboty wykonano zgodnie z wymaganiami zawartymi w dokumentacji projektowej i SST</w:t>
      </w:r>
    </w:p>
    <w:p w:rsidR="00157D14" w:rsidRPr="002618AF" w:rsidRDefault="00157D14" w:rsidP="00157D14">
      <w:pPr>
        <w:pStyle w:val="tekstost"/>
        <w:spacing w:line="276" w:lineRule="auto"/>
        <w:rPr>
          <w:rFonts w:ascii="Arial" w:hAnsi="Arial" w:cs="Arial"/>
        </w:rPr>
      </w:pPr>
      <w:r w:rsidRPr="002618AF">
        <w:rPr>
          <w:rFonts w:ascii="Arial" w:hAnsi="Arial" w:cs="Arial"/>
        </w:rP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157D14" w:rsidRPr="002618AF" w:rsidRDefault="00157D14" w:rsidP="00157D14">
      <w:pPr>
        <w:pStyle w:val="tekstost"/>
        <w:spacing w:line="276" w:lineRule="auto"/>
        <w:rPr>
          <w:rFonts w:ascii="Arial" w:hAnsi="Arial" w:cs="Arial"/>
        </w:rPr>
      </w:pPr>
      <w:r w:rsidRPr="002618AF">
        <w:rPr>
          <w:rFonts w:ascii="Arial" w:hAnsi="Arial" w:cs="Arial"/>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będzie mieć nieograniczony dostęp do pomieszczeń laboratoryjnych, w celu ich inspekcji.</w:t>
      </w:r>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Kontraktu natychmiast wstrzyma użycie do robót badanych materiałów i dopuści je do użycia dopiero wtedy, gdy niedociągnięcia w pracy laboratorium Wykonawcy zostaną usunięte i stwierdzona zostanie odpowiednia jakość tych materiałów.</w:t>
      </w:r>
    </w:p>
    <w:p w:rsidR="00157D14" w:rsidRPr="002618AF" w:rsidRDefault="00157D14" w:rsidP="00157D14">
      <w:pPr>
        <w:pStyle w:val="tekstost"/>
        <w:spacing w:line="276" w:lineRule="auto"/>
        <w:rPr>
          <w:rFonts w:ascii="Arial" w:hAnsi="Arial" w:cs="Arial"/>
        </w:rPr>
      </w:pPr>
      <w:r w:rsidRPr="002618AF">
        <w:rPr>
          <w:rFonts w:ascii="Arial" w:hAnsi="Arial" w:cs="Arial"/>
        </w:rPr>
        <w:tab/>
        <w:t>Wszystkie koszty związane z organizowaniem i prowadzeniem badań materiałów ponosi Wykonawca.</w:t>
      </w:r>
    </w:p>
    <w:p w:rsidR="001F2607" w:rsidRDefault="001F2607" w:rsidP="00157D14">
      <w:pPr>
        <w:pStyle w:val="tekstost"/>
        <w:spacing w:line="276" w:lineRule="auto"/>
        <w:rPr>
          <w:rFonts w:ascii="Arial" w:hAnsi="Arial" w:cs="Arial"/>
        </w:rPr>
      </w:pPr>
    </w:p>
    <w:p w:rsidR="0053248B" w:rsidRDefault="0053248B" w:rsidP="00157D14">
      <w:pPr>
        <w:pStyle w:val="tekstost"/>
        <w:spacing w:line="276" w:lineRule="auto"/>
        <w:rPr>
          <w:rFonts w:ascii="Arial" w:hAnsi="Arial" w:cs="Arial"/>
        </w:rPr>
      </w:pPr>
    </w:p>
    <w:p w:rsidR="0053248B" w:rsidRDefault="0053248B" w:rsidP="00157D14">
      <w:pPr>
        <w:pStyle w:val="tekstost"/>
        <w:spacing w:line="276" w:lineRule="auto"/>
        <w:rPr>
          <w:rFonts w:ascii="Arial" w:hAnsi="Arial" w:cs="Arial"/>
        </w:rPr>
      </w:pPr>
    </w:p>
    <w:p w:rsidR="0053248B" w:rsidRPr="002618AF" w:rsidRDefault="0053248B"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2" w:name="_Toc326661226"/>
      <w:r w:rsidRPr="002618AF">
        <w:rPr>
          <w:rFonts w:ascii="Arial" w:hAnsi="Arial" w:cs="Arial"/>
        </w:rPr>
        <w:t>6.3. Pobieranie próbek</w:t>
      </w:r>
      <w:bookmarkEnd w:id="32"/>
    </w:p>
    <w:p w:rsidR="00157D14" w:rsidRPr="002618AF" w:rsidRDefault="00157D14" w:rsidP="00157D14">
      <w:pPr>
        <w:pStyle w:val="tekstost"/>
        <w:spacing w:line="276" w:lineRule="auto"/>
        <w:rPr>
          <w:rFonts w:ascii="Arial" w:hAnsi="Arial" w:cs="Arial"/>
        </w:rPr>
      </w:pPr>
      <w:r w:rsidRPr="002618AF">
        <w:rPr>
          <w:rFonts w:ascii="Arial" w:hAnsi="Arial" w:cs="Arial"/>
        </w:rPr>
        <w:tab/>
        <w:t>Próbki będą pobierane losowo. Zaleca się stosowanie statystycznych metod pobierania próbek, opartych na zasadzie, że wszystkie jednostkowe elementy produkcji mogą być z jednakowym prawdopodobieństwem wytypowane do badań.</w:t>
      </w:r>
    </w:p>
    <w:p w:rsidR="00157D14" w:rsidRPr="002618AF" w:rsidRDefault="00157D14" w:rsidP="00157D14">
      <w:pPr>
        <w:pStyle w:val="tekstost"/>
        <w:spacing w:line="276" w:lineRule="auto"/>
        <w:rPr>
          <w:rFonts w:ascii="Arial" w:hAnsi="Arial" w:cs="Arial"/>
        </w:rPr>
      </w:pPr>
      <w:r w:rsidRPr="002618AF">
        <w:rPr>
          <w:rFonts w:ascii="Arial" w:hAnsi="Arial" w:cs="Arial"/>
        </w:rPr>
        <w:lastRenderedPageBreak/>
        <w:tab/>
        <w:t>Inżynier Kontraktu będzie mieć zapewnioną możliwość udziału w             pobieraniu próbek.</w:t>
      </w:r>
    </w:p>
    <w:p w:rsidR="00157D14" w:rsidRPr="002618AF" w:rsidRDefault="00157D14" w:rsidP="00157D14">
      <w:pPr>
        <w:pStyle w:val="tekstost"/>
        <w:spacing w:line="276" w:lineRule="auto"/>
        <w:rPr>
          <w:rFonts w:ascii="Arial" w:hAnsi="Arial" w:cs="Arial"/>
        </w:rPr>
      </w:pPr>
      <w:r w:rsidRPr="002618AF">
        <w:rPr>
          <w:rFonts w:ascii="Arial" w:hAnsi="Arial" w:cs="Arial"/>
        </w:rPr>
        <w:tab/>
        <w:t>Pojemniki do pobierania próbek będą dostarczone przez Wykonawcę i zatwierdzone przez Inżyniera Kontraktu. Próbki dostarczone przez Wykonawcę do badań wykonywanych przez Inżyniera/Kierownik projektu będą odpowiednio opisane i oznakowane, w sposób zaakceptowany przez Inżyniera Kontraktu.</w:t>
      </w:r>
    </w:p>
    <w:p w:rsidR="00157D14" w:rsidRPr="002618AF" w:rsidRDefault="00157D14" w:rsidP="00157D14">
      <w:pPr>
        <w:pStyle w:val="tekstost"/>
        <w:spacing w:line="276" w:lineRule="auto"/>
        <w:rPr>
          <w:rFonts w:ascii="Arial" w:hAnsi="Arial" w:cs="Arial"/>
        </w:rPr>
      </w:pPr>
      <w:r w:rsidRPr="002618AF">
        <w:rPr>
          <w:rFonts w:ascii="Arial" w:hAnsi="Arial" w:cs="Arial"/>
        </w:rPr>
        <w:tab/>
        <w:t>Na zlecenie Inżyniera Kontraktu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157D14" w:rsidRPr="002618AF" w:rsidRDefault="00157D14"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3" w:name="_Toc326661227"/>
      <w:r w:rsidRPr="002618AF">
        <w:rPr>
          <w:rFonts w:ascii="Arial" w:hAnsi="Arial" w:cs="Arial"/>
        </w:rPr>
        <w:t>6.4. Badania i pomiary</w:t>
      </w:r>
      <w:bookmarkEnd w:id="33"/>
    </w:p>
    <w:p w:rsidR="00157D14" w:rsidRPr="002618AF" w:rsidRDefault="00157D14" w:rsidP="00157D14">
      <w:pPr>
        <w:pStyle w:val="tekstost"/>
        <w:spacing w:line="276" w:lineRule="auto"/>
        <w:rPr>
          <w:rFonts w:ascii="Arial" w:hAnsi="Arial" w:cs="Arial"/>
        </w:rPr>
      </w:pPr>
      <w:r w:rsidRPr="002618AF">
        <w:rPr>
          <w:rFonts w:ascii="Arial" w:hAnsi="Arial" w:cs="Arial"/>
        </w:rPr>
        <w:tab/>
        <w:t>Wszystkie badania i pomiary będą przeprowadzone zgodnie z wymaganiami norm. W przypadku, gdy normy nie obejmują jakiegokolwiek badania wymaganego w SST, stosować można wytyczne krajowe, albo inne procedury, zaakceptowane przez Inżyniera Kontraktu.</w:t>
      </w:r>
    </w:p>
    <w:p w:rsidR="00157D14" w:rsidRPr="002618AF" w:rsidRDefault="00157D14" w:rsidP="00157D14">
      <w:pPr>
        <w:pStyle w:val="tekstost"/>
        <w:spacing w:line="276" w:lineRule="auto"/>
        <w:rPr>
          <w:rFonts w:ascii="Arial" w:hAnsi="Arial" w:cs="Arial"/>
        </w:rPr>
      </w:pPr>
      <w:r w:rsidRPr="002618AF">
        <w:rPr>
          <w:rFonts w:ascii="Arial" w:hAnsi="Arial" w:cs="Arial"/>
        </w:rPr>
        <w:tab/>
        <w:t>Przed przystąpieniem do pomiarów lub badań, Wykonawca powiadomi Inżyniera Kontraktu o rodzaju, miejscu i terminie pomiaru lub badania. Po wykonaniu pomiaru lub badania, Wykonawca przedstawi na piśmie ich wyniki do akceptacji Inżyniera Kontraktu.</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4" w:name="_Toc326661228"/>
      <w:r w:rsidRPr="002618AF">
        <w:rPr>
          <w:rFonts w:ascii="Arial" w:hAnsi="Arial" w:cs="Arial"/>
        </w:rPr>
        <w:t>6.5. Raporty z badań</w:t>
      </w:r>
      <w:bookmarkEnd w:id="34"/>
    </w:p>
    <w:p w:rsidR="00157D14" w:rsidRPr="002618AF" w:rsidRDefault="00157D14" w:rsidP="00157D14">
      <w:pPr>
        <w:pStyle w:val="tekstost"/>
        <w:spacing w:line="276" w:lineRule="auto"/>
        <w:rPr>
          <w:rFonts w:ascii="Arial" w:hAnsi="Arial" w:cs="Arial"/>
        </w:rPr>
      </w:pPr>
      <w:r w:rsidRPr="002618AF">
        <w:rPr>
          <w:rFonts w:ascii="Arial" w:hAnsi="Arial" w:cs="Arial"/>
        </w:rPr>
        <w:tab/>
        <w:t>Wykonawca będzie przekazywać Inżynierowi/Kierownikowi projektu kopie raportów z wynikami badań jak najszybciej, nie później jednak niż w terminie określonym w programie zapewnienia jakości.</w:t>
      </w:r>
    </w:p>
    <w:p w:rsidR="00157D14" w:rsidRPr="002618AF" w:rsidRDefault="00157D14" w:rsidP="00157D14">
      <w:pPr>
        <w:pStyle w:val="tekstost"/>
        <w:spacing w:line="276" w:lineRule="auto"/>
        <w:rPr>
          <w:rFonts w:ascii="Arial" w:hAnsi="Arial" w:cs="Arial"/>
        </w:rPr>
      </w:pPr>
      <w:r w:rsidRPr="002618AF">
        <w:rPr>
          <w:rFonts w:ascii="Arial" w:hAnsi="Arial" w:cs="Arial"/>
        </w:rPr>
        <w:tab/>
        <w:t>Wyniki badań (kopie) będą przekazywane Inżynierowi/Kierownikowi projektu na formularzach według dostarczonego przez niego wzoru lub innych, przez niego zaaprobowanych.</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5" w:name="_Toc326661229"/>
      <w:r w:rsidRPr="002618AF">
        <w:rPr>
          <w:rFonts w:ascii="Arial" w:hAnsi="Arial" w:cs="Arial"/>
        </w:rPr>
        <w:t>6.6. Badania prowadzone przez Inżyniera Kontraktu</w:t>
      </w:r>
      <w:bookmarkEnd w:id="35"/>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jest uprawniony do dokonywania kontroli, pobierania próbek i badania materiałów w miejscu ich wytwarzania/pozyskiwania, a Wykonawca i producent materiałów powinien udzielić mu niezbędnej pomocy.</w:t>
      </w:r>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powinien pobierać próbki materiałów i prowadzić badania niezależnie od Wykonawcy, na swój koszt. Jeżeli wyniki tych badań wykażą, że raporty Wykonawcy są niewiarygodne, to Inżynier Kontraktu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6" w:name="_Toc326661230"/>
      <w:r w:rsidRPr="002618AF">
        <w:rPr>
          <w:rFonts w:ascii="Arial" w:hAnsi="Arial" w:cs="Arial"/>
        </w:rPr>
        <w:t>6.7. Certyfikaty i deklaracje</w:t>
      </w:r>
      <w:bookmarkEnd w:id="36"/>
    </w:p>
    <w:p w:rsidR="00157D14" w:rsidRPr="002618AF" w:rsidRDefault="00157D14" w:rsidP="00157D14">
      <w:pPr>
        <w:pStyle w:val="tekstost"/>
        <w:spacing w:line="276" w:lineRule="auto"/>
        <w:rPr>
          <w:rFonts w:ascii="Arial" w:hAnsi="Arial" w:cs="Arial"/>
        </w:rPr>
      </w:pPr>
      <w:r w:rsidRPr="002618AF">
        <w:rPr>
          <w:rFonts w:ascii="Arial" w:hAnsi="Arial" w:cs="Arial"/>
        </w:rPr>
        <w:tab/>
        <w:t>Inżynier Kontraktu może dopuścić do użycia tylko te materiały, które posiadają:</w:t>
      </w:r>
    </w:p>
    <w:p w:rsidR="00157D14" w:rsidRPr="002618AF" w:rsidRDefault="00157D14" w:rsidP="00157D14">
      <w:pPr>
        <w:pStyle w:val="tekstost"/>
        <w:numPr>
          <w:ilvl w:val="0"/>
          <w:numId w:val="8"/>
        </w:numPr>
        <w:tabs>
          <w:tab w:val="clear" w:pos="4535"/>
          <w:tab w:val="clear" w:pos="9071"/>
        </w:tabs>
        <w:spacing w:line="276" w:lineRule="auto"/>
        <w:rPr>
          <w:rFonts w:ascii="Arial" w:hAnsi="Arial" w:cs="Arial"/>
        </w:rPr>
      </w:pPr>
      <w:r w:rsidRPr="002618AF">
        <w:rPr>
          <w:rFonts w:ascii="Arial" w:hAnsi="Arial" w:cs="Arial"/>
        </w:rPr>
        <w:t>certyfikat na znak bezpieczeństwa wykazujący, że zapewniono zgodność z kryteriami technicznymi określonymi na podstawie Polskich Norm, aprobat technicznych oraz właściwych przepisów i dokumentów technicznych,</w:t>
      </w:r>
    </w:p>
    <w:p w:rsidR="00157D14" w:rsidRPr="002618AF" w:rsidRDefault="00157D14" w:rsidP="00157D14">
      <w:pPr>
        <w:pStyle w:val="tekstost"/>
        <w:numPr>
          <w:ilvl w:val="0"/>
          <w:numId w:val="8"/>
        </w:numPr>
        <w:tabs>
          <w:tab w:val="clear" w:pos="4535"/>
          <w:tab w:val="clear" w:pos="9071"/>
        </w:tabs>
        <w:spacing w:line="276" w:lineRule="auto"/>
        <w:rPr>
          <w:rFonts w:ascii="Arial" w:hAnsi="Arial" w:cs="Arial"/>
        </w:rPr>
      </w:pPr>
      <w:r w:rsidRPr="002618AF">
        <w:rPr>
          <w:rFonts w:ascii="Arial" w:hAnsi="Arial" w:cs="Arial"/>
        </w:rPr>
        <w:t>deklarację zgodności lub certyfikat zgodności z:</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Polską Normą lub</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aprobatą techniczną, w przypadku wyrobów, dla których nie ustanowiono Polskiej Normy, jeżeli nie są objęte certyfikacją określoną w pkt 1</w:t>
      </w:r>
    </w:p>
    <w:p w:rsidR="00157D14" w:rsidRPr="002618AF" w:rsidRDefault="00157D14" w:rsidP="00157D14">
      <w:pPr>
        <w:pStyle w:val="tekstost"/>
        <w:spacing w:line="276" w:lineRule="auto"/>
        <w:rPr>
          <w:rFonts w:ascii="Arial" w:hAnsi="Arial" w:cs="Arial"/>
        </w:rPr>
      </w:pPr>
      <w:r w:rsidRPr="002618AF">
        <w:rPr>
          <w:rFonts w:ascii="Arial" w:hAnsi="Arial" w:cs="Arial"/>
        </w:rPr>
        <w:lastRenderedPageBreak/>
        <w:t>i które spełniają wymogi SST.</w:t>
      </w:r>
    </w:p>
    <w:p w:rsidR="00157D14" w:rsidRPr="002618AF" w:rsidRDefault="00157D14" w:rsidP="00157D14">
      <w:pPr>
        <w:pStyle w:val="tekstost"/>
        <w:spacing w:line="276" w:lineRule="auto"/>
        <w:rPr>
          <w:rFonts w:ascii="Arial" w:hAnsi="Arial" w:cs="Arial"/>
        </w:rPr>
      </w:pPr>
      <w:r w:rsidRPr="002618AF">
        <w:rPr>
          <w:rFonts w:ascii="Arial" w:hAnsi="Arial" w:cs="Arial"/>
        </w:rPr>
        <w:tab/>
        <w:t>W przypadku materiałów, dla których ww. dokumenty są wymagane przez SST, każda partia dostarczona do robót będzie posiadać te dokumenty, określające w sposób jednoznaczny jej cechy.</w:t>
      </w:r>
    </w:p>
    <w:p w:rsidR="00157D14" w:rsidRPr="002618AF" w:rsidRDefault="00157D14" w:rsidP="00157D14">
      <w:pPr>
        <w:pStyle w:val="tekstost"/>
        <w:spacing w:line="276" w:lineRule="auto"/>
        <w:rPr>
          <w:rFonts w:ascii="Arial" w:hAnsi="Arial" w:cs="Arial"/>
        </w:rPr>
      </w:pPr>
      <w:r w:rsidRPr="002618AF">
        <w:rPr>
          <w:rFonts w:ascii="Arial" w:hAnsi="Arial" w:cs="Arial"/>
        </w:rPr>
        <w:tab/>
        <w:t>Produkty przemysłowe muszą posiadać ww. dokumenty wydane przez producenta, a w razie potrzeby poparte wynikami badań wykonanych przez niego. Kopie wyników tych badań będą dostarczone przez Wykonawcę Inżynierowi/Kierownikowi projektu.</w:t>
      </w:r>
    </w:p>
    <w:p w:rsidR="00157D14" w:rsidRPr="002618AF" w:rsidRDefault="00157D14" w:rsidP="00157D14">
      <w:pPr>
        <w:pStyle w:val="tekstost"/>
        <w:spacing w:line="276" w:lineRule="auto"/>
        <w:rPr>
          <w:rFonts w:ascii="Arial" w:hAnsi="Arial" w:cs="Arial"/>
        </w:rPr>
      </w:pPr>
      <w:r w:rsidRPr="002618AF">
        <w:rPr>
          <w:rFonts w:ascii="Arial" w:hAnsi="Arial" w:cs="Arial"/>
        </w:rPr>
        <w:t>Jakiekolwiek materiały, które nie spełniają tych wymagań będą odrzucone.</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37" w:name="_Toc326661231"/>
      <w:r w:rsidRPr="002618AF">
        <w:rPr>
          <w:rFonts w:ascii="Arial" w:hAnsi="Arial" w:cs="Arial"/>
        </w:rPr>
        <w:t>6.8. Dokumenty budowy</w:t>
      </w:r>
      <w:bookmarkEnd w:id="37"/>
    </w:p>
    <w:p w:rsidR="00157D14" w:rsidRPr="002618AF" w:rsidRDefault="00157D14" w:rsidP="00157D14">
      <w:pPr>
        <w:pStyle w:val="tekstost"/>
        <w:spacing w:after="60" w:line="276" w:lineRule="auto"/>
        <w:rPr>
          <w:rFonts w:ascii="Arial" w:hAnsi="Arial" w:cs="Arial"/>
          <w:b/>
        </w:rPr>
      </w:pPr>
      <w:r w:rsidRPr="002618AF">
        <w:rPr>
          <w:rFonts w:ascii="Arial" w:hAnsi="Arial" w:cs="Arial"/>
          <w:b/>
        </w:rPr>
        <w:t>(1) Dziennik budowy</w:t>
      </w:r>
    </w:p>
    <w:p w:rsidR="00157D14" w:rsidRPr="002618AF" w:rsidRDefault="00157D14" w:rsidP="00157D14">
      <w:pPr>
        <w:pStyle w:val="tekstost"/>
        <w:spacing w:line="276" w:lineRule="auto"/>
        <w:rPr>
          <w:rFonts w:ascii="Arial" w:hAnsi="Arial" w:cs="Arial"/>
        </w:rPr>
      </w:pPr>
      <w:r w:rsidRPr="002618AF">
        <w:rPr>
          <w:rFonts w:ascii="Arial" w:hAnsi="Arial"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157D14" w:rsidRPr="002618AF" w:rsidRDefault="00157D14" w:rsidP="00157D14">
      <w:pPr>
        <w:pStyle w:val="tekstost"/>
        <w:spacing w:line="276" w:lineRule="auto"/>
        <w:rPr>
          <w:rFonts w:ascii="Arial" w:hAnsi="Arial" w:cs="Arial"/>
        </w:rPr>
      </w:pPr>
      <w:r w:rsidRPr="002618AF">
        <w:rPr>
          <w:rFonts w:ascii="Arial" w:hAnsi="Arial" w:cs="Arial"/>
        </w:rPr>
        <w:tab/>
        <w:t>Zapisy w dzienniku budowy będą dokonywane na bieżąco i będą dotyczyć przebiegu robót, stanu bezpieczeństwa ludzi i mienia oraz technicznej i gospodarczej strony budowy.</w:t>
      </w:r>
    </w:p>
    <w:p w:rsidR="00157D14" w:rsidRPr="002618AF" w:rsidRDefault="00157D14" w:rsidP="00157D14">
      <w:pPr>
        <w:pStyle w:val="tekstost"/>
        <w:spacing w:line="276" w:lineRule="auto"/>
        <w:rPr>
          <w:rFonts w:ascii="Arial" w:hAnsi="Arial" w:cs="Arial"/>
        </w:rPr>
      </w:pPr>
      <w:r w:rsidRPr="002618AF">
        <w:rPr>
          <w:rFonts w:ascii="Arial" w:hAnsi="Arial"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57D14" w:rsidRPr="002618AF" w:rsidRDefault="00157D14" w:rsidP="00157D14">
      <w:pPr>
        <w:pStyle w:val="tekstost"/>
        <w:spacing w:line="276" w:lineRule="auto"/>
        <w:rPr>
          <w:rFonts w:ascii="Arial" w:hAnsi="Arial" w:cs="Arial"/>
        </w:rPr>
      </w:pPr>
      <w:r w:rsidRPr="002618AF">
        <w:rPr>
          <w:rFonts w:ascii="Arial" w:hAnsi="Arial" w:cs="Arial"/>
        </w:rPr>
        <w:tab/>
        <w:t>Załączone do dziennika budowy protokoły i inne dokumenty będą oznaczone kolejnym numerem załącznika i opatrzone datą i podpisem Wykonawcy i Inżyniera Kontraktu.</w:t>
      </w:r>
    </w:p>
    <w:p w:rsidR="00157D14" w:rsidRPr="002618AF" w:rsidRDefault="00157D14" w:rsidP="00157D14">
      <w:pPr>
        <w:pStyle w:val="tekstost"/>
        <w:spacing w:line="276" w:lineRule="auto"/>
        <w:rPr>
          <w:rFonts w:ascii="Arial" w:hAnsi="Arial" w:cs="Arial"/>
        </w:rPr>
      </w:pPr>
      <w:r w:rsidRPr="002618AF">
        <w:rPr>
          <w:rFonts w:ascii="Arial" w:hAnsi="Arial" w:cs="Arial"/>
        </w:rPr>
        <w:t>Do dziennika budowy należy wpisywać w szczególności:</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datę przekazania Wykonawcy terenu budowy,</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datę przekazania przez Zamawiającego dokumentacji projektowej,</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datę uzgodnienia przez Inżyniera Kontraktu programu zapewnienia jakości i harmonogramów robót,</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terminy rozpoczęcia i zakończenia poszczególnych elementów robót,</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przebieg robót, trudności i przeszkody w ich prowadzeniu, okresy i przyczyny przerw w robotach,</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uwagi i polecenia Inżyniera Kontraktu,</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daty zarządzenia wstrzymania robót, z podaniem powodu,</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zgłoszenia i daty odbiorów robót zanikających i ulegających zakryciu, częściowych                i ostatecznych odbiorów robót,</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wyjaśnienia, uwagi i propozycje Wykonawcy,</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stan pogody i temperaturę powietrza w okresie wykonywania robót podlegających ograniczeniom lub wymaganiom szczególnym w związku z warunkami klimatycznymi,</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zgodność rzeczywistych warunków geotechnicznych z ich opisem w dokumentacji projektowej,</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dane dotyczące czynności geodezyjnych (pomiarowych) dokonywanych przed i w trakcie wykonywania robót,</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dane dotyczące sposobu wykonywania zabezpieczenia robót,</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dane dotyczące jakości materiałów, pobierania próbek oraz wyniki przeprowadzonych badań z podaniem, kto je przeprowadzał,</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wyniki prób poszczególnych elementów budowli z podaniem, kto je przeprowadzał,</w:t>
      </w:r>
    </w:p>
    <w:p w:rsidR="00157D14" w:rsidRPr="002618AF" w:rsidRDefault="00157D14" w:rsidP="00157D14">
      <w:pPr>
        <w:pStyle w:val="tekstost"/>
        <w:numPr>
          <w:ilvl w:val="0"/>
          <w:numId w:val="9"/>
        </w:numPr>
        <w:tabs>
          <w:tab w:val="clear" w:pos="4535"/>
          <w:tab w:val="clear" w:pos="9071"/>
        </w:tabs>
        <w:spacing w:line="276" w:lineRule="auto"/>
        <w:rPr>
          <w:rFonts w:ascii="Arial" w:hAnsi="Arial" w:cs="Arial"/>
        </w:rPr>
      </w:pPr>
      <w:r w:rsidRPr="002618AF">
        <w:rPr>
          <w:rFonts w:ascii="Arial" w:hAnsi="Arial" w:cs="Arial"/>
        </w:rPr>
        <w:t>inne istotne informacje o przebiegu robót.</w:t>
      </w:r>
    </w:p>
    <w:p w:rsidR="00157D14" w:rsidRPr="002618AF" w:rsidRDefault="00157D14" w:rsidP="00157D14">
      <w:pPr>
        <w:pStyle w:val="tekstost"/>
        <w:spacing w:line="276" w:lineRule="auto"/>
        <w:rPr>
          <w:rFonts w:ascii="Arial" w:hAnsi="Arial" w:cs="Arial"/>
        </w:rPr>
      </w:pPr>
      <w:r w:rsidRPr="002618AF">
        <w:rPr>
          <w:rFonts w:ascii="Arial" w:hAnsi="Arial" w:cs="Arial"/>
        </w:rPr>
        <w:tab/>
        <w:t>Propozycje, uwagi i wyjaśnienia Wykonawcy, wpisane do dziennika budowy będą przedłożone Inżynierowi/Kierownikowi projektu do ustosunkowania się.</w:t>
      </w:r>
    </w:p>
    <w:p w:rsidR="00157D14" w:rsidRPr="002618AF" w:rsidRDefault="00157D14" w:rsidP="00157D14">
      <w:pPr>
        <w:pStyle w:val="tekstost"/>
        <w:spacing w:line="276" w:lineRule="auto"/>
        <w:rPr>
          <w:rFonts w:ascii="Arial" w:hAnsi="Arial" w:cs="Arial"/>
        </w:rPr>
      </w:pPr>
      <w:r w:rsidRPr="002618AF">
        <w:rPr>
          <w:rFonts w:ascii="Arial" w:hAnsi="Arial" w:cs="Arial"/>
        </w:rPr>
        <w:tab/>
        <w:t>Decyzje Inżyniera Kontraktu wpisane do dziennika budowy Wykonawca podpisuje z zaznaczeniem ich przyjęcia lub zajęciem stanowiska.</w:t>
      </w:r>
    </w:p>
    <w:p w:rsidR="00157D14" w:rsidRPr="002618AF" w:rsidRDefault="00157D14" w:rsidP="00157D14">
      <w:pPr>
        <w:pStyle w:val="tekstost"/>
        <w:spacing w:after="120" w:line="276" w:lineRule="auto"/>
        <w:rPr>
          <w:rFonts w:ascii="Arial" w:hAnsi="Arial" w:cs="Arial"/>
        </w:rPr>
      </w:pPr>
      <w:r w:rsidRPr="002618AF">
        <w:rPr>
          <w:rFonts w:ascii="Arial" w:hAnsi="Arial" w:cs="Arial"/>
        </w:rPr>
        <w:tab/>
        <w:t>Wpis projektanta do dziennika budowy obliguje Inżyniera Kontraktu do ustosunkowania się. Projektant nie jest jednak stroną umowy i nie ma uprawnień do wydawania poleceń Wykonawcy robót.</w:t>
      </w:r>
    </w:p>
    <w:p w:rsidR="00157D14" w:rsidRPr="002618AF" w:rsidRDefault="00157D14" w:rsidP="00157D14">
      <w:pPr>
        <w:pStyle w:val="tekstost"/>
        <w:spacing w:after="120" w:line="276" w:lineRule="auto"/>
        <w:rPr>
          <w:rFonts w:ascii="Arial" w:hAnsi="Arial" w:cs="Arial"/>
          <w:b/>
        </w:rPr>
      </w:pPr>
      <w:r w:rsidRPr="002618AF">
        <w:rPr>
          <w:rFonts w:ascii="Arial" w:hAnsi="Arial" w:cs="Arial"/>
          <w:b/>
        </w:rPr>
        <w:lastRenderedPageBreak/>
        <w:t>(2) Książka obmiarów</w:t>
      </w:r>
    </w:p>
    <w:p w:rsidR="001F2607" w:rsidRPr="002618AF" w:rsidRDefault="00157D14" w:rsidP="00157D14">
      <w:pPr>
        <w:pStyle w:val="tekstost"/>
        <w:spacing w:after="120" w:line="276" w:lineRule="auto"/>
        <w:rPr>
          <w:rFonts w:ascii="Arial" w:hAnsi="Arial" w:cs="Arial"/>
        </w:rPr>
      </w:pPr>
      <w:r w:rsidRPr="002618AF">
        <w:rPr>
          <w:rFonts w:ascii="Arial" w:hAnsi="Arial" w:cs="Arial"/>
        </w:rPr>
        <w:tab/>
        <w:t>Książka obmiarów stanowi dokument pozwalający na rozliczenie faktycznego postępu każdego z elementów robót. Obmiary wykonanych robót przeprowadza się w sposób ciągły w jednostkach przyjętych w kosztorysie</w:t>
      </w:r>
      <w:r w:rsidR="0053248B">
        <w:rPr>
          <w:rFonts w:ascii="Arial" w:hAnsi="Arial" w:cs="Arial"/>
        </w:rPr>
        <w:t xml:space="preserve"> i wpisuje do książki obmiarów.</w:t>
      </w:r>
    </w:p>
    <w:p w:rsidR="00157D14" w:rsidRPr="002618AF" w:rsidRDefault="00157D14" w:rsidP="00157D14">
      <w:pPr>
        <w:pStyle w:val="tekstost"/>
        <w:keepNext/>
        <w:spacing w:after="120" w:line="276" w:lineRule="auto"/>
        <w:rPr>
          <w:rFonts w:ascii="Arial" w:hAnsi="Arial" w:cs="Arial"/>
          <w:b/>
        </w:rPr>
      </w:pPr>
      <w:r w:rsidRPr="002618AF">
        <w:rPr>
          <w:rFonts w:ascii="Arial" w:hAnsi="Arial" w:cs="Arial"/>
          <w:b/>
        </w:rPr>
        <w:t>(3) Dokumenty laboratoryjne</w:t>
      </w:r>
    </w:p>
    <w:p w:rsidR="001F2607" w:rsidRPr="002618AF" w:rsidRDefault="00157D14" w:rsidP="00157D14">
      <w:pPr>
        <w:pStyle w:val="tekstost"/>
        <w:spacing w:after="120" w:line="276" w:lineRule="auto"/>
        <w:rPr>
          <w:rFonts w:ascii="Arial" w:hAnsi="Arial" w:cs="Arial"/>
        </w:rPr>
      </w:pPr>
      <w:r w:rsidRPr="002618AF">
        <w:rPr>
          <w:rFonts w:ascii="Arial" w:hAnsi="Arial" w:cs="Aria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w:t>
      </w:r>
      <w:r w:rsidR="0053248B">
        <w:rPr>
          <w:rFonts w:ascii="Arial" w:hAnsi="Arial" w:cs="Arial"/>
        </w:rPr>
        <w:t>e życzenie Inżyniera Kontraktu.</w:t>
      </w:r>
    </w:p>
    <w:p w:rsidR="00157D14" w:rsidRPr="002618AF" w:rsidRDefault="00157D14" w:rsidP="00157D14">
      <w:pPr>
        <w:pStyle w:val="tekstost"/>
        <w:spacing w:after="120" w:line="276" w:lineRule="auto"/>
        <w:rPr>
          <w:rFonts w:ascii="Arial" w:hAnsi="Arial" w:cs="Arial"/>
          <w:b/>
        </w:rPr>
      </w:pPr>
      <w:r w:rsidRPr="002618AF">
        <w:rPr>
          <w:rFonts w:ascii="Arial" w:hAnsi="Arial" w:cs="Arial"/>
          <w:b/>
        </w:rPr>
        <w:t>(4) Pozostałe dokumenty budowy</w:t>
      </w:r>
    </w:p>
    <w:p w:rsidR="00157D14" w:rsidRPr="002618AF" w:rsidRDefault="00157D14" w:rsidP="00157D14">
      <w:pPr>
        <w:pStyle w:val="tekstost"/>
        <w:spacing w:line="276" w:lineRule="auto"/>
        <w:rPr>
          <w:rFonts w:ascii="Arial" w:hAnsi="Arial" w:cs="Arial"/>
        </w:rPr>
      </w:pPr>
      <w:r w:rsidRPr="002618AF">
        <w:rPr>
          <w:rFonts w:ascii="Arial" w:hAnsi="Arial" w:cs="Arial"/>
        </w:rPr>
        <w:tab/>
        <w:t>Do dokumentów budowy zalicza się, oprócz wymienionych w punktach (1) - (3) następujące dokumenty:</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pozwolenie na realizację zadania budowlanego,</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protokoły przekazania terenu budowy,</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umowy cywilno-prawne z osobami trzecimi i inne umowy cywilno-prawne,</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protokoły odbioru robót,</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protokoły z narad i ustaleń,</w:t>
      </w:r>
    </w:p>
    <w:p w:rsidR="00157D14" w:rsidRPr="002618AF" w:rsidRDefault="00157D14" w:rsidP="00157D14">
      <w:pPr>
        <w:pStyle w:val="tekstost"/>
        <w:numPr>
          <w:ilvl w:val="0"/>
          <w:numId w:val="10"/>
        </w:numPr>
        <w:tabs>
          <w:tab w:val="clear" w:pos="4535"/>
          <w:tab w:val="clear" w:pos="9071"/>
        </w:tabs>
        <w:spacing w:line="276" w:lineRule="auto"/>
        <w:rPr>
          <w:rFonts w:ascii="Arial" w:hAnsi="Arial" w:cs="Arial"/>
        </w:rPr>
      </w:pPr>
      <w:r w:rsidRPr="002618AF">
        <w:rPr>
          <w:rFonts w:ascii="Arial" w:hAnsi="Arial" w:cs="Arial"/>
        </w:rPr>
        <w:t>korespondencję na budowie.</w:t>
      </w:r>
    </w:p>
    <w:p w:rsidR="001F2607" w:rsidRPr="002618AF" w:rsidRDefault="001F2607" w:rsidP="001F2607">
      <w:pPr>
        <w:pStyle w:val="tekstost"/>
        <w:tabs>
          <w:tab w:val="clear" w:pos="4535"/>
          <w:tab w:val="clear" w:pos="9071"/>
        </w:tabs>
        <w:spacing w:line="276" w:lineRule="auto"/>
        <w:ind w:left="283"/>
        <w:rPr>
          <w:rFonts w:ascii="Arial" w:hAnsi="Arial" w:cs="Arial"/>
        </w:rPr>
      </w:pPr>
    </w:p>
    <w:p w:rsidR="00157D14" w:rsidRPr="002618AF" w:rsidRDefault="00157D14" w:rsidP="00157D14">
      <w:pPr>
        <w:pStyle w:val="tekstost"/>
        <w:spacing w:before="120" w:after="120" w:line="276" w:lineRule="auto"/>
        <w:rPr>
          <w:rFonts w:ascii="Arial" w:hAnsi="Arial" w:cs="Arial"/>
          <w:b/>
        </w:rPr>
      </w:pPr>
      <w:r w:rsidRPr="002618AF">
        <w:rPr>
          <w:rFonts w:ascii="Arial" w:hAnsi="Arial" w:cs="Arial"/>
          <w:b/>
        </w:rPr>
        <w:t>(5) Przechowywanie dokumentów budowy</w:t>
      </w:r>
    </w:p>
    <w:p w:rsidR="00157D14" w:rsidRPr="002618AF" w:rsidRDefault="00157D14" w:rsidP="00157D14">
      <w:pPr>
        <w:pStyle w:val="tekstost"/>
        <w:spacing w:line="276" w:lineRule="auto"/>
        <w:rPr>
          <w:rFonts w:ascii="Arial" w:hAnsi="Arial" w:cs="Arial"/>
        </w:rPr>
      </w:pPr>
      <w:r w:rsidRPr="002618AF">
        <w:rPr>
          <w:rFonts w:ascii="Arial" w:hAnsi="Arial" w:cs="Arial"/>
        </w:rPr>
        <w:tab/>
        <w:t>Dokumenty budowy będą przechowywane na terenie budowy w miejscu odpowiednio zabezpieczonym.</w:t>
      </w:r>
    </w:p>
    <w:p w:rsidR="00157D14" w:rsidRPr="002618AF" w:rsidRDefault="00157D14" w:rsidP="00157D14">
      <w:pPr>
        <w:pStyle w:val="tekstost"/>
        <w:spacing w:line="276" w:lineRule="auto"/>
        <w:rPr>
          <w:rFonts w:ascii="Arial" w:hAnsi="Arial" w:cs="Arial"/>
        </w:rPr>
      </w:pPr>
      <w:r w:rsidRPr="002618AF">
        <w:rPr>
          <w:rFonts w:ascii="Arial" w:hAnsi="Arial" w:cs="Arial"/>
        </w:rPr>
        <w:tab/>
        <w:t>Zaginięcie któregokolwiek z dokumentów budowy spowoduje jego natychmiastowe odtworzenie w formie przewidzianej prawem.</w:t>
      </w:r>
    </w:p>
    <w:p w:rsidR="00157D14" w:rsidRPr="002618AF" w:rsidRDefault="00157D14" w:rsidP="00157D14">
      <w:pPr>
        <w:pStyle w:val="tekstost"/>
        <w:spacing w:line="276" w:lineRule="auto"/>
        <w:rPr>
          <w:rFonts w:ascii="Arial" w:hAnsi="Arial" w:cs="Arial"/>
        </w:rPr>
      </w:pPr>
      <w:r w:rsidRPr="002618AF">
        <w:rPr>
          <w:rFonts w:ascii="Arial" w:hAnsi="Arial" w:cs="Arial"/>
        </w:rPr>
        <w:tab/>
        <w:t>Wszelkie dokumenty budowy będą zawsze dostępne dla Inżyniera Kontraktu i przedstawiane do wglądu na życzenie Zamawiającego.</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1"/>
        <w:numPr>
          <w:ilvl w:val="0"/>
          <w:numId w:val="0"/>
        </w:numPr>
        <w:spacing w:before="240" w:line="276" w:lineRule="auto"/>
        <w:rPr>
          <w:rFonts w:ascii="Arial" w:hAnsi="Arial" w:cs="Arial"/>
        </w:rPr>
      </w:pPr>
      <w:bookmarkStart w:id="38" w:name="_Toc326661232"/>
      <w:r w:rsidRPr="002618AF">
        <w:rPr>
          <w:rFonts w:ascii="Arial" w:hAnsi="Arial" w:cs="Arial"/>
        </w:rPr>
        <w:t>7. obmiar robót</w:t>
      </w:r>
      <w:bookmarkEnd w:id="38"/>
    </w:p>
    <w:p w:rsidR="00157D14" w:rsidRPr="002618AF" w:rsidRDefault="00157D14" w:rsidP="00157D14">
      <w:pPr>
        <w:pStyle w:val="Nagwek2"/>
        <w:numPr>
          <w:ilvl w:val="0"/>
          <w:numId w:val="0"/>
        </w:numPr>
        <w:spacing w:line="276" w:lineRule="auto"/>
        <w:rPr>
          <w:rFonts w:ascii="Arial" w:hAnsi="Arial" w:cs="Arial"/>
        </w:rPr>
      </w:pPr>
      <w:bookmarkStart w:id="39" w:name="_Toc326661233"/>
      <w:r w:rsidRPr="002618AF">
        <w:rPr>
          <w:rFonts w:ascii="Arial" w:hAnsi="Arial" w:cs="Arial"/>
        </w:rPr>
        <w:t>7.1. Ogólne zasady obmiaru robót</w:t>
      </w:r>
      <w:bookmarkEnd w:id="39"/>
    </w:p>
    <w:p w:rsidR="00157D14" w:rsidRPr="002618AF" w:rsidRDefault="00157D14" w:rsidP="00157D14">
      <w:pPr>
        <w:pStyle w:val="tekstost"/>
        <w:spacing w:line="276" w:lineRule="auto"/>
        <w:rPr>
          <w:rFonts w:ascii="Arial" w:hAnsi="Arial" w:cs="Arial"/>
        </w:rPr>
      </w:pPr>
      <w:r w:rsidRPr="002618AF">
        <w:rPr>
          <w:rFonts w:ascii="Arial" w:hAnsi="Arial" w:cs="Arial"/>
        </w:rPr>
        <w:tab/>
        <w:t>Obmiar robót będzie określać faktyczny zakres wykonywanych robót zgodnie z dokumentacją projektową i SST, w jednostkach ustalonych w kosztorysie.</w:t>
      </w:r>
    </w:p>
    <w:p w:rsidR="00157D14" w:rsidRPr="002618AF" w:rsidRDefault="00157D14" w:rsidP="00157D14">
      <w:pPr>
        <w:pStyle w:val="tekstost"/>
        <w:spacing w:line="276" w:lineRule="auto"/>
        <w:rPr>
          <w:rFonts w:ascii="Arial" w:hAnsi="Arial" w:cs="Arial"/>
        </w:rPr>
      </w:pPr>
      <w:r w:rsidRPr="002618AF">
        <w:rPr>
          <w:rFonts w:ascii="Arial" w:hAnsi="Arial" w:cs="Arial"/>
        </w:rPr>
        <w:tab/>
        <w:t>Obmiaru robót dokonuje Wykonawca po pisemnym powiadomieniu Inżyniera Kontraktu o zakresie obmierzanych robót i terminie obmiaru, co najmniej na 3 dni przed tym terminem.</w:t>
      </w:r>
    </w:p>
    <w:p w:rsidR="00157D14" w:rsidRPr="002618AF" w:rsidRDefault="00157D14" w:rsidP="00157D14">
      <w:pPr>
        <w:pStyle w:val="tekstost"/>
        <w:spacing w:line="276" w:lineRule="auto"/>
        <w:rPr>
          <w:rFonts w:ascii="Arial" w:hAnsi="Arial" w:cs="Arial"/>
        </w:rPr>
      </w:pPr>
      <w:r w:rsidRPr="002618AF">
        <w:rPr>
          <w:rFonts w:ascii="Arial" w:hAnsi="Arial" w:cs="Arial"/>
        </w:rPr>
        <w:t>Wyniki obmiaru będą wpisane do książki obmiarów.</w:t>
      </w:r>
    </w:p>
    <w:p w:rsidR="00157D14" w:rsidRPr="002618AF" w:rsidRDefault="00157D14" w:rsidP="00157D14">
      <w:pPr>
        <w:pStyle w:val="tekstost"/>
        <w:spacing w:line="276" w:lineRule="auto"/>
        <w:rPr>
          <w:rFonts w:ascii="Arial" w:hAnsi="Arial" w:cs="Arial"/>
        </w:rPr>
      </w:pPr>
      <w:r w:rsidRPr="002618AF">
        <w:rPr>
          <w:rFonts w:ascii="Arial" w:hAnsi="Arial" w:cs="Arial"/>
        </w:rPr>
        <w:tab/>
        <w:t>Jakikolwiek błąd lub przeoczenie (opuszczenie) w ilościach podanych w ślepym kosztorysie lub gdzie indziej w SST nie zwalnia Wykonawcy od obowiązku ukończenia wszystkich robót. Błędne dane zostaną poprawione wg instrukcji Inżyniera Kontraktu na piśmie.</w:t>
      </w:r>
    </w:p>
    <w:p w:rsidR="00157D14" w:rsidRPr="002618AF" w:rsidRDefault="00157D14" w:rsidP="00157D14">
      <w:pPr>
        <w:pStyle w:val="tekstost"/>
        <w:spacing w:line="276" w:lineRule="auto"/>
        <w:rPr>
          <w:rFonts w:ascii="Arial" w:hAnsi="Arial" w:cs="Arial"/>
        </w:rPr>
      </w:pPr>
      <w:r w:rsidRPr="002618AF">
        <w:rPr>
          <w:rFonts w:ascii="Arial" w:hAnsi="Arial" w:cs="Arial"/>
        </w:rPr>
        <w:tab/>
        <w:t>Obmiar gotowych robót będzie przeprowadzony z częstością wymaganą do celu miesięcznej płatności na rzecz Wykonawcy lub w innym czasie określonym w umowie lub oczekiwanym przez Wykonawcę i Inżyniera Kontraktu.</w:t>
      </w:r>
    </w:p>
    <w:p w:rsidR="001F2607" w:rsidRPr="002618AF" w:rsidRDefault="001F2607" w:rsidP="00157D14">
      <w:pPr>
        <w:pStyle w:val="tekstost"/>
        <w:spacing w:line="276" w:lineRule="auto"/>
        <w:rPr>
          <w:rFonts w:ascii="Arial" w:hAnsi="Arial" w:cs="Arial"/>
        </w:rPr>
      </w:pPr>
    </w:p>
    <w:p w:rsidR="001F2607" w:rsidRPr="002618AF" w:rsidRDefault="001F2607" w:rsidP="00157D14">
      <w:pPr>
        <w:pStyle w:val="tekstost"/>
        <w:spacing w:line="276" w:lineRule="auto"/>
        <w:rPr>
          <w:rFonts w:ascii="Arial" w:hAnsi="Arial" w:cs="Arial"/>
        </w:rPr>
      </w:pPr>
    </w:p>
    <w:p w:rsidR="001F2607" w:rsidRPr="002618AF" w:rsidRDefault="001F2607" w:rsidP="00157D14">
      <w:pPr>
        <w:pStyle w:val="tekstost"/>
        <w:spacing w:line="276" w:lineRule="auto"/>
        <w:rPr>
          <w:rFonts w:ascii="Arial" w:hAnsi="Arial" w:cs="Arial"/>
        </w:rPr>
      </w:pPr>
    </w:p>
    <w:p w:rsidR="001F2607" w:rsidRPr="002618AF" w:rsidRDefault="001F2607" w:rsidP="00157D14">
      <w:pPr>
        <w:pStyle w:val="tekstost"/>
        <w:spacing w:line="276" w:lineRule="auto"/>
        <w:rPr>
          <w:rFonts w:ascii="Arial" w:hAnsi="Arial" w:cs="Arial"/>
        </w:rPr>
      </w:pPr>
    </w:p>
    <w:p w:rsidR="001F2607" w:rsidRDefault="001F2607" w:rsidP="00157D14">
      <w:pPr>
        <w:pStyle w:val="tekstost"/>
        <w:spacing w:line="276" w:lineRule="auto"/>
        <w:rPr>
          <w:rFonts w:ascii="Arial" w:hAnsi="Arial" w:cs="Arial"/>
        </w:rPr>
      </w:pPr>
    </w:p>
    <w:p w:rsidR="00D0383B" w:rsidRPr="002618AF" w:rsidRDefault="00D0383B" w:rsidP="00157D14">
      <w:pPr>
        <w:pStyle w:val="tekstost"/>
        <w:spacing w:line="276" w:lineRule="auto"/>
        <w:rPr>
          <w:rFonts w:ascii="Arial" w:hAnsi="Arial" w:cs="Arial"/>
        </w:rPr>
      </w:pP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0" w:name="_Toc326661234"/>
      <w:r w:rsidRPr="002618AF">
        <w:rPr>
          <w:rFonts w:ascii="Arial" w:hAnsi="Arial" w:cs="Arial"/>
        </w:rPr>
        <w:lastRenderedPageBreak/>
        <w:t>7.2. Zasady określania ilości robót i materiałów</w:t>
      </w:r>
      <w:bookmarkEnd w:id="40"/>
    </w:p>
    <w:p w:rsidR="00157D14" w:rsidRPr="002618AF" w:rsidRDefault="00157D14" w:rsidP="00157D14">
      <w:pPr>
        <w:pStyle w:val="tekstost"/>
        <w:spacing w:line="276" w:lineRule="auto"/>
        <w:rPr>
          <w:rFonts w:ascii="Arial" w:hAnsi="Arial" w:cs="Arial"/>
        </w:rPr>
      </w:pPr>
      <w:r w:rsidRPr="002618AF">
        <w:rPr>
          <w:rFonts w:ascii="Arial" w:hAnsi="Arial" w:cs="Arial"/>
        </w:rPr>
        <w:tab/>
        <w:t>Długości i odległości pomiędzy wyszczególnionymi punktami skrajnymi będą obmierzone poziomo wzdłuż linii osiowej.</w:t>
      </w:r>
    </w:p>
    <w:p w:rsidR="00157D14" w:rsidRPr="002618AF" w:rsidRDefault="00157D14" w:rsidP="00157D14">
      <w:pPr>
        <w:pStyle w:val="tekstost"/>
        <w:spacing w:line="276" w:lineRule="auto"/>
        <w:rPr>
          <w:rFonts w:ascii="Arial" w:hAnsi="Arial" w:cs="Arial"/>
        </w:rPr>
      </w:pPr>
      <w:r w:rsidRPr="002618AF">
        <w:rPr>
          <w:rFonts w:ascii="Arial" w:hAnsi="Arial" w:cs="Arial"/>
        </w:rPr>
        <w:tab/>
        <w:t>Jeśli SST właściwe dla danych robót nie wymagają tego inaczej, objętości będą wyliczone w m</w:t>
      </w:r>
      <w:r w:rsidRPr="002618AF">
        <w:rPr>
          <w:rFonts w:ascii="Arial" w:hAnsi="Arial" w:cs="Arial"/>
          <w:vertAlign w:val="superscript"/>
        </w:rPr>
        <w:t>3</w:t>
      </w:r>
      <w:r w:rsidRPr="002618AF">
        <w:rPr>
          <w:rFonts w:ascii="Arial" w:hAnsi="Arial" w:cs="Arial"/>
        </w:rPr>
        <w:t xml:space="preserve"> jako długość pomnożona przez średni przekrój.</w:t>
      </w:r>
    </w:p>
    <w:p w:rsidR="00157D14" w:rsidRPr="002618AF" w:rsidRDefault="00157D14" w:rsidP="00157D14">
      <w:pPr>
        <w:pStyle w:val="tekstost"/>
        <w:spacing w:line="276" w:lineRule="auto"/>
        <w:rPr>
          <w:rFonts w:ascii="Arial" w:hAnsi="Arial" w:cs="Arial"/>
        </w:rPr>
      </w:pPr>
      <w:r w:rsidRPr="002618AF">
        <w:rPr>
          <w:rFonts w:ascii="Arial" w:hAnsi="Arial" w:cs="Arial"/>
        </w:rPr>
        <w:tab/>
        <w:t>Ilości, które mają być obmierzone wagowo, będą ważone w tonach lub kilogramach zgodnie z wymaganiami SST.</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1" w:name="_Toc326661235"/>
      <w:r w:rsidRPr="002618AF">
        <w:rPr>
          <w:rFonts w:ascii="Arial" w:hAnsi="Arial" w:cs="Arial"/>
        </w:rPr>
        <w:t>7.3. Urządzenia i sprzęt pomiarowy</w:t>
      </w:r>
      <w:bookmarkEnd w:id="41"/>
    </w:p>
    <w:p w:rsidR="00157D14" w:rsidRPr="002618AF" w:rsidRDefault="00157D14" w:rsidP="00157D14">
      <w:pPr>
        <w:pStyle w:val="tekstost"/>
        <w:spacing w:line="276" w:lineRule="auto"/>
        <w:rPr>
          <w:rFonts w:ascii="Arial" w:hAnsi="Arial" w:cs="Arial"/>
        </w:rPr>
      </w:pPr>
      <w:r w:rsidRPr="002618AF">
        <w:rPr>
          <w:rFonts w:ascii="Arial" w:hAnsi="Arial" w:cs="Arial"/>
        </w:rPr>
        <w:tab/>
        <w:t>Wszystkie urządzenia i sprzęt pomiarowy, stosowany w czasie obmiaru robót będą zaakceptowane przez Inżyniera Kontraktu.</w:t>
      </w:r>
    </w:p>
    <w:p w:rsidR="00157D14" w:rsidRPr="002618AF" w:rsidRDefault="00157D14" w:rsidP="00157D14">
      <w:pPr>
        <w:pStyle w:val="tekstost"/>
        <w:spacing w:line="276" w:lineRule="auto"/>
        <w:rPr>
          <w:rFonts w:ascii="Arial" w:hAnsi="Arial" w:cs="Arial"/>
        </w:rPr>
      </w:pPr>
      <w:r w:rsidRPr="002618AF">
        <w:rPr>
          <w:rFonts w:ascii="Arial" w:hAnsi="Arial" w:cs="Arial"/>
        </w:rPr>
        <w:tab/>
        <w:t>Urządzenia i sprzęt pomiarowy zostaną dostarczone przez Wykonawcę. Jeżeli urządzenia te lub sprzęt wymagają badań atestujących to Wykonawca będzie posiadać ważne świadectwa legalizacji.</w:t>
      </w:r>
    </w:p>
    <w:p w:rsidR="00157D14" w:rsidRPr="002618AF" w:rsidRDefault="00157D14" w:rsidP="00157D14">
      <w:pPr>
        <w:pStyle w:val="tekstost"/>
        <w:spacing w:line="276" w:lineRule="auto"/>
        <w:rPr>
          <w:rFonts w:ascii="Arial" w:hAnsi="Arial" w:cs="Arial"/>
        </w:rPr>
      </w:pPr>
      <w:r w:rsidRPr="002618AF">
        <w:rPr>
          <w:rFonts w:ascii="Arial" w:hAnsi="Arial" w:cs="Arial"/>
        </w:rPr>
        <w:tab/>
        <w:t>Wszystkie urządzenia pomiarowe będą przez Wykonawcę utrzymywane w dobrym stanie, w całym okresie trwania robót.</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2" w:name="_Toc326661236"/>
      <w:r w:rsidRPr="002618AF">
        <w:rPr>
          <w:rFonts w:ascii="Arial" w:hAnsi="Arial" w:cs="Arial"/>
        </w:rPr>
        <w:t>7.4. Wagi i zasady ważenia</w:t>
      </w:r>
      <w:bookmarkEnd w:id="42"/>
    </w:p>
    <w:p w:rsidR="00157D14" w:rsidRPr="002618AF" w:rsidRDefault="00157D14" w:rsidP="00157D14">
      <w:pPr>
        <w:pStyle w:val="tekstost"/>
        <w:spacing w:line="276" w:lineRule="auto"/>
        <w:rPr>
          <w:rFonts w:ascii="Arial" w:hAnsi="Arial" w:cs="Arial"/>
        </w:rPr>
      </w:pPr>
      <w:r w:rsidRPr="002618AF">
        <w:rPr>
          <w:rFonts w:ascii="Arial" w:hAnsi="Arial" w:cs="Arial"/>
        </w:rPr>
        <w:tab/>
        <w:t>Wykonawca dostarczy i zainstaluje urządzenia wagowe odpowiadające odnośnym wymaganiom SST Będzie utrzymywać to wyposażenie zapewniając w sposób ciągły zachowanie dokładności wg norm zatwierdzonych przez Inżyniera Kontraktu.</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3" w:name="_Toc326661237"/>
      <w:r w:rsidRPr="002618AF">
        <w:rPr>
          <w:rFonts w:ascii="Arial" w:hAnsi="Arial" w:cs="Arial"/>
        </w:rPr>
        <w:t>7.5. Czas przeprowadzenia obmiaru</w:t>
      </w:r>
      <w:bookmarkEnd w:id="43"/>
    </w:p>
    <w:p w:rsidR="00157D14" w:rsidRPr="002618AF" w:rsidRDefault="00157D14" w:rsidP="00157D14">
      <w:pPr>
        <w:pStyle w:val="tekstost"/>
        <w:spacing w:line="276" w:lineRule="auto"/>
        <w:rPr>
          <w:rFonts w:ascii="Arial" w:hAnsi="Arial" w:cs="Arial"/>
        </w:rPr>
      </w:pPr>
      <w:r w:rsidRPr="002618AF">
        <w:rPr>
          <w:rFonts w:ascii="Arial" w:hAnsi="Arial" w:cs="Arial"/>
        </w:rPr>
        <w:tab/>
        <w:t>Obmiary będą przeprowadzone przed częściowym lub ostatecznym odbiorem odcinków robót, a także w przypadku występowania dłuższej przerwy w robotach.</w:t>
      </w:r>
    </w:p>
    <w:p w:rsidR="00157D14" w:rsidRPr="002618AF" w:rsidRDefault="00157D14" w:rsidP="00157D14">
      <w:pPr>
        <w:pStyle w:val="tekstost"/>
        <w:spacing w:line="276" w:lineRule="auto"/>
        <w:rPr>
          <w:rFonts w:ascii="Arial" w:hAnsi="Arial" w:cs="Arial"/>
        </w:rPr>
      </w:pPr>
      <w:r w:rsidRPr="002618AF">
        <w:rPr>
          <w:rFonts w:ascii="Arial" w:hAnsi="Arial" w:cs="Arial"/>
        </w:rPr>
        <w:t>Obmiar robót zanikających przeprowadza się w czasie ich wykonywania.</w:t>
      </w:r>
    </w:p>
    <w:p w:rsidR="00157D14" w:rsidRPr="002618AF" w:rsidRDefault="00157D14" w:rsidP="00157D14">
      <w:pPr>
        <w:pStyle w:val="tekstost"/>
        <w:spacing w:line="276" w:lineRule="auto"/>
        <w:rPr>
          <w:rFonts w:ascii="Arial" w:hAnsi="Arial" w:cs="Arial"/>
        </w:rPr>
      </w:pPr>
      <w:r w:rsidRPr="002618AF">
        <w:rPr>
          <w:rFonts w:ascii="Arial" w:hAnsi="Arial" w:cs="Arial"/>
        </w:rPr>
        <w:t>Obmiar robót podlegających zakryciu przeprowadza się przed ich zakryciem.</w:t>
      </w:r>
    </w:p>
    <w:p w:rsidR="00157D14" w:rsidRPr="002618AF" w:rsidRDefault="00157D14" w:rsidP="00157D14">
      <w:pPr>
        <w:pStyle w:val="tekstost"/>
        <w:spacing w:line="276" w:lineRule="auto"/>
        <w:rPr>
          <w:rFonts w:ascii="Arial" w:hAnsi="Arial" w:cs="Arial"/>
        </w:rPr>
      </w:pPr>
      <w:r w:rsidRPr="002618AF">
        <w:rPr>
          <w:rFonts w:ascii="Arial" w:hAnsi="Arial" w:cs="Arial"/>
        </w:rPr>
        <w:tab/>
        <w:t>Roboty pomiarowe do obmiaru oraz nieodzowne obliczenia będą wykonane w sposób zrozumiały i jednoznaczny.</w:t>
      </w:r>
    </w:p>
    <w:p w:rsidR="00157D14" w:rsidRPr="002618AF" w:rsidRDefault="00157D14" w:rsidP="00157D14">
      <w:pPr>
        <w:pStyle w:val="tekstost"/>
        <w:spacing w:line="276" w:lineRule="auto"/>
        <w:rPr>
          <w:rFonts w:ascii="Arial" w:hAnsi="Arial" w:cs="Arial"/>
        </w:rPr>
      </w:pPr>
      <w:r w:rsidRPr="002618AF">
        <w:rPr>
          <w:rFonts w:ascii="Arial" w:hAnsi="Arial" w:cs="Aria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1"/>
        <w:numPr>
          <w:ilvl w:val="0"/>
          <w:numId w:val="0"/>
        </w:numPr>
        <w:spacing w:before="240" w:line="276" w:lineRule="auto"/>
        <w:rPr>
          <w:rFonts w:ascii="Arial" w:hAnsi="Arial" w:cs="Arial"/>
        </w:rPr>
      </w:pPr>
      <w:bookmarkStart w:id="44" w:name="_Toc326661238"/>
      <w:r w:rsidRPr="002618AF">
        <w:rPr>
          <w:rFonts w:ascii="Arial" w:hAnsi="Arial" w:cs="Arial"/>
        </w:rPr>
        <w:t>8. odbiór robót</w:t>
      </w:r>
      <w:bookmarkEnd w:id="44"/>
    </w:p>
    <w:p w:rsidR="00157D14" w:rsidRPr="002618AF" w:rsidRDefault="00157D14" w:rsidP="00157D14">
      <w:pPr>
        <w:pStyle w:val="Nagwek2"/>
        <w:numPr>
          <w:ilvl w:val="0"/>
          <w:numId w:val="0"/>
        </w:numPr>
        <w:spacing w:line="276" w:lineRule="auto"/>
        <w:rPr>
          <w:rFonts w:ascii="Arial" w:hAnsi="Arial" w:cs="Arial"/>
        </w:rPr>
      </w:pPr>
      <w:bookmarkStart w:id="45" w:name="_Toc326661239"/>
      <w:r w:rsidRPr="002618AF">
        <w:rPr>
          <w:rFonts w:ascii="Arial" w:hAnsi="Arial" w:cs="Arial"/>
        </w:rPr>
        <w:t>8.1. Rodzaje odbiorów robót</w:t>
      </w:r>
      <w:bookmarkEnd w:id="45"/>
    </w:p>
    <w:p w:rsidR="00157D14" w:rsidRPr="002618AF" w:rsidRDefault="00157D14" w:rsidP="00157D14">
      <w:pPr>
        <w:pStyle w:val="tekstost"/>
        <w:spacing w:line="276" w:lineRule="auto"/>
        <w:rPr>
          <w:rFonts w:ascii="Arial" w:hAnsi="Arial" w:cs="Arial"/>
        </w:rPr>
      </w:pPr>
      <w:r w:rsidRPr="002618AF">
        <w:rPr>
          <w:rFonts w:ascii="Arial" w:hAnsi="Arial" w:cs="Arial"/>
        </w:rPr>
        <w:tab/>
        <w:t>W zależności od ustaleń odpowiednich SST, roboty podlegają następującym etapom odbioru:</w:t>
      </w:r>
    </w:p>
    <w:p w:rsidR="00157D14" w:rsidRPr="002618AF" w:rsidRDefault="00157D14" w:rsidP="00157D14">
      <w:pPr>
        <w:pStyle w:val="tekstost"/>
        <w:numPr>
          <w:ilvl w:val="0"/>
          <w:numId w:val="11"/>
        </w:numPr>
        <w:tabs>
          <w:tab w:val="clear" w:pos="4535"/>
          <w:tab w:val="clear" w:pos="9071"/>
        </w:tabs>
        <w:spacing w:line="276" w:lineRule="auto"/>
        <w:rPr>
          <w:rFonts w:ascii="Arial" w:hAnsi="Arial" w:cs="Arial"/>
        </w:rPr>
      </w:pPr>
      <w:r w:rsidRPr="002618AF">
        <w:rPr>
          <w:rFonts w:ascii="Arial" w:hAnsi="Arial" w:cs="Arial"/>
        </w:rPr>
        <w:t>odbiorowi robót zanikających i ulegających zakryciu,</w:t>
      </w:r>
    </w:p>
    <w:p w:rsidR="00157D14" w:rsidRPr="002618AF" w:rsidRDefault="00157D14" w:rsidP="00157D14">
      <w:pPr>
        <w:pStyle w:val="tekstost"/>
        <w:numPr>
          <w:ilvl w:val="0"/>
          <w:numId w:val="11"/>
        </w:numPr>
        <w:tabs>
          <w:tab w:val="clear" w:pos="4535"/>
          <w:tab w:val="clear" w:pos="9071"/>
        </w:tabs>
        <w:spacing w:line="276" w:lineRule="auto"/>
        <w:rPr>
          <w:rFonts w:ascii="Arial" w:hAnsi="Arial" w:cs="Arial"/>
        </w:rPr>
      </w:pPr>
      <w:r w:rsidRPr="002618AF">
        <w:rPr>
          <w:rFonts w:ascii="Arial" w:hAnsi="Arial" w:cs="Arial"/>
        </w:rPr>
        <w:t>odbiorowi częściowemu,</w:t>
      </w:r>
    </w:p>
    <w:p w:rsidR="00157D14" w:rsidRPr="002618AF" w:rsidRDefault="00157D14" w:rsidP="00157D14">
      <w:pPr>
        <w:pStyle w:val="tekstost"/>
        <w:numPr>
          <w:ilvl w:val="0"/>
          <w:numId w:val="11"/>
        </w:numPr>
        <w:tabs>
          <w:tab w:val="clear" w:pos="4535"/>
          <w:tab w:val="clear" w:pos="9071"/>
        </w:tabs>
        <w:spacing w:line="276" w:lineRule="auto"/>
        <w:rPr>
          <w:rFonts w:ascii="Arial" w:hAnsi="Arial" w:cs="Arial"/>
        </w:rPr>
      </w:pPr>
      <w:r w:rsidRPr="002618AF">
        <w:rPr>
          <w:rFonts w:ascii="Arial" w:hAnsi="Arial" w:cs="Arial"/>
        </w:rPr>
        <w:t>odbiorowi ostatecznemu,</w:t>
      </w:r>
    </w:p>
    <w:p w:rsidR="00157D14" w:rsidRPr="002618AF" w:rsidRDefault="00157D14" w:rsidP="00157D14">
      <w:pPr>
        <w:pStyle w:val="tekstost"/>
        <w:numPr>
          <w:ilvl w:val="0"/>
          <w:numId w:val="11"/>
        </w:numPr>
        <w:tabs>
          <w:tab w:val="clear" w:pos="4535"/>
          <w:tab w:val="clear" w:pos="9071"/>
        </w:tabs>
        <w:spacing w:line="276" w:lineRule="auto"/>
        <w:rPr>
          <w:rFonts w:ascii="Arial" w:hAnsi="Arial" w:cs="Arial"/>
        </w:rPr>
      </w:pPr>
      <w:r w:rsidRPr="002618AF">
        <w:rPr>
          <w:rFonts w:ascii="Arial" w:hAnsi="Arial" w:cs="Arial"/>
        </w:rPr>
        <w:t>odbiorowi pogwarancyjnemu.</w:t>
      </w:r>
    </w:p>
    <w:p w:rsidR="00157D14" w:rsidRPr="002618AF" w:rsidRDefault="00157D14" w:rsidP="00157D14">
      <w:pPr>
        <w:pStyle w:val="tekstost"/>
        <w:tabs>
          <w:tab w:val="clear" w:pos="4535"/>
          <w:tab w:val="clear" w:pos="9071"/>
        </w:tabs>
        <w:spacing w:line="276" w:lineRule="auto"/>
        <w:rPr>
          <w:rFonts w:ascii="Arial" w:hAnsi="Arial" w:cs="Arial"/>
        </w:rPr>
      </w:pPr>
    </w:p>
    <w:p w:rsidR="00157D14" w:rsidRPr="002618AF" w:rsidRDefault="00157D14" w:rsidP="00157D14">
      <w:pPr>
        <w:pStyle w:val="tekstost"/>
        <w:tabs>
          <w:tab w:val="clear" w:pos="4535"/>
          <w:tab w:val="clear" w:pos="9071"/>
        </w:tabs>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6" w:name="_Toc326661240"/>
      <w:r w:rsidRPr="002618AF">
        <w:rPr>
          <w:rFonts w:ascii="Arial" w:hAnsi="Arial" w:cs="Arial"/>
        </w:rPr>
        <w:t>8.2. Odbiór robót zanikających i ulegających zakryciu</w:t>
      </w:r>
      <w:bookmarkEnd w:id="46"/>
    </w:p>
    <w:p w:rsidR="00157D14" w:rsidRPr="002618AF" w:rsidRDefault="00157D14" w:rsidP="00157D14">
      <w:pPr>
        <w:pStyle w:val="tekstost"/>
        <w:spacing w:line="276" w:lineRule="auto"/>
        <w:rPr>
          <w:rFonts w:ascii="Arial" w:hAnsi="Arial" w:cs="Arial"/>
        </w:rPr>
      </w:pPr>
      <w:r w:rsidRPr="002618AF">
        <w:rPr>
          <w:rFonts w:ascii="Arial" w:hAnsi="Arial" w:cs="Arial"/>
        </w:rPr>
        <w:tab/>
        <w:t>Odbiór robót zanikających i ulegających zakryciu polega na finalnej ocenie ilości i jakości wykonywanych robót, które w dalszym procesie realizacji ulegną zakryciu.</w:t>
      </w:r>
    </w:p>
    <w:p w:rsidR="00157D14" w:rsidRPr="002618AF" w:rsidRDefault="00157D14" w:rsidP="00157D14">
      <w:pPr>
        <w:pStyle w:val="tekstost"/>
        <w:spacing w:line="276" w:lineRule="auto"/>
        <w:rPr>
          <w:rFonts w:ascii="Arial" w:hAnsi="Arial" w:cs="Arial"/>
        </w:rPr>
      </w:pPr>
      <w:r w:rsidRPr="002618AF">
        <w:rPr>
          <w:rFonts w:ascii="Arial" w:hAnsi="Arial" w:cs="Arial"/>
        </w:rPr>
        <w:tab/>
        <w:t>Odbiór robót zanikających i ulegających zakryciu będzie dokonany w czasie umożliwiającym wykonanie ewentualnych korekt i poprawek bez hamowania ogólnego postępu robót.</w:t>
      </w:r>
    </w:p>
    <w:p w:rsidR="00157D14" w:rsidRPr="002618AF" w:rsidRDefault="00157D14" w:rsidP="00157D14">
      <w:pPr>
        <w:pStyle w:val="tekstost"/>
        <w:spacing w:line="276" w:lineRule="auto"/>
        <w:rPr>
          <w:rFonts w:ascii="Arial" w:hAnsi="Arial" w:cs="Arial"/>
        </w:rPr>
      </w:pPr>
      <w:r w:rsidRPr="002618AF">
        <w:rPr>
          <w:rFonts w:ascii="Arial" w:hAnsi="Arial" w:cs="Arial"/>
        </w:rPr>
        <w:t>Odbioru robót dokonuje Inżynier Kontraktu.</w:t>
      </w:r>
    </w:p>
    <w:p w:rsidR="00157D14" w:rsidRPr="002618AF" w:rsidRDefault="00157D14" w:rsidP="00157D14">
      <w:pPr>
        <w:pStyle w:val="tekstost"/>
        <w:spacing w:line="276" w:lineRule="auto"/>
        <w:rPr>
          <w:rFonts w:ascii="Arial" w:hAnsi="Arial" w:cs="Arial"/>
        </w:rPr>
      </w:pPr>
      <w:r w:rsidRPr="002618AF">
        <w:rPr>
          <w:rFonts w:ascii="Arial" w:hAnsi="Arial" w:cs="Arial"/>
        </w:rPr>
        <w:lastRenderedPageBreak/>
        <w:tab/>
        <w:t>Gotowość danej części robót do odbioru zgłasza Wykonawca wpisem do dziennika budowy i jednoczesnym powiadomieniem Inżyniera Kontraktu. Odbiór będzie przeprowadzony niezwłocznie, nie później jednak niż w ciągu 3 dni od daty zgłoszenia wpisem do dziennika budowy i powiadomienia o tym fakcie Inżyniera Kontraktu.</w:t>
      </w:r>
    </w:p>
    <w:p w:rsidR="00157D14" w:rsidRPr="002618AF" w:rsidRDefault="00157D14" w:rsidP="00157D14">
      <w:pPr>
        <w:pStyle w:val="tekstost"/>
        <w:spacing w:line="276" w:lineRule="auto"/>
        <w:rPr>
          <w:rFonts w:ascii="Arial" w:hAnsi="Arial" w:cs="Arial"/>
        </w:rPr>
      </w:pPr>
      <w:r w:rsidRPr="002618AF">
        <w:rPr>
          <w:rFonts w:ascii="Arial" w:hAnsi="Arial" w:cs="Arial"/>
        </w:rPr>
        <w:tab/>
        <w:t>Jakość i ilość robót ulegających zakryciu ocenia Inżynier Kontraktu na podstawie dokumentów zawierających komplet wyników badań laboratoryjnych i w oparciu o przeprowadzone pomiary, w konfrontacji z dokumentacją projektową, SST i uprzednimi ustaleniami.</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7" w:name="_Toc326661241"/>
      <w:r w:rsidRPr="002618AF">
        <w:rPr>
          <w:rFonts w:ascii="Arial" w:hAnsi="Arial" w:cs="Arial"/>
        </w:rPr>
        <w:t>8.3. Odbiór częściowy</w:t>
      </w:r>
      <w:bookmarkEnd w:id="47"/>
    </w:p>
    <w:p w:rsidR="00157D14" w:rsidRPr="002618AF" w:rsidRDefault="00157D14" w:rsidP="00157D14">
      <w:pPr>
        <w:pStyle w:val="tekstost"/>
        <w:spacing w:line="276" w:lineRule="auto"/>
        <w:rPr>
          <w:rFonts w:ascii="Arial" w:hAnsi="Arial" w:cs="Arial"/>
        </w:rPr>
      </w:pPr>
      <w:r w:rsidRPr="002618AF">
        <w:rPr>
          <w:rFonts w:ascii="Arial" w:hAnsi="Arial" w:cs="Arial"/>
        </w:rPr>
        <w:tab/>
        <w:t>Odbiór  częściowy polega na ocenie ilości i jakości wykonanych części robót. Odbioru częściowego robót dokonuje się wg zasad jak przy odbiorze ostatecznym robót. Odbioru robót dokonuje Inżynier Kontraktu.</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48" w:name="_Toc326661242"/>
      <w:r w:rsidRPr="002618AF">
        <w:rPr>
          <w:rFonts w:ascii="Arial" w:hAnsi="Arial" w:cs="Arial"/>
        </w:rPr>
        <w:t>8.4. Odbiór ostateczny robót</w:t>
      </w:r>
      <w:bookmarkEnd w:id="48"/>
    </w:p>
    <w:p w:rsidR="00157D14" w:rsidRPr="002618AF" w:rsidRDefault="00157D14" w:rsidP="00157D14">
      <w:pPr>
        <w:pStyle w:val="Nagwek2"/>
        <w:numPr>
          <w:ilvl w:val="0"/>
          <w:numId w:val="0"/>
        </w:numPr>
        <w:spacing w:line="276" w:lineRule="auto"/>
        <w:rPr>
          <w:rFonts w:ascii="Arial" w:hAnsi="Arial" w:cs="Arial"/>
        </w:rPr>
      </w:pPr>
      <w:bookmarkStart w:id="49" w:name="_Toc326661243"/>
      <w:r w:rsidRPr="002618AF">
        <w:rPr>
          <w:rFonts w:ascii="Arial" w:hAnsi="Arial" w:cs="Arial"/>
        </w:rPr>
        <w:t>8.4.1. Zasady odbioru ostatecznego robót</w:t>
      </w:r>
      <w:bookmarkEnd w:id="49"/>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Odbiór ostateczny polega na finalnej ocenie rzeczywistego wykonania robót w odniesieniu do ich ilości, jakości i wartości.</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Całkowite zakończenie robót oraz gotowość do odbioru ostatecznego będzie stwierdzona przez Wykonawcę wpisem do dziennika budowy z bezzwłocznym powiadomieniem na piśmie o tym fakcie Inżyniera Kontraktu.</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Odbiór ostateczny robót nastąpi w terminie ustalonym w dokumentach umowy, licząc od dnia potwierdzenia przez Inżyniera Kontraktu zakończenia robót i przyjęcia dokumentów, o których mowa w punkcie 8.4.2.</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Odbioru ostatecznego robót dokona komisja wyznaczona przez Zamawiającego w obecności Inżyniera Kontraktu i Wykonawcy. Komisja odbierająca roboty dokona ich oceny jakościowej na podstawie przedłożonych dokumentów, wyników badań i pomiarów, ocenie wizualnej oraz zgodności wykonania robót z dokumentacją projektową i SST.</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 toku odbioru ostatecznego robót komisja zapozna się z realizacją ustaleń przyjętych w trakcie odbiorów robót zanikających i ulegających zakryciu, zwłaszcza w zakresie wykonania robót uzupełniających i robót poprawkowych.</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 przypadkach niewykonania wyznaczonych robót poprawkowych lub robót uzupełniających w warstwie ścieralnej lub robotach wykończeniowych, komisja przerwie swoje czynności i ustali nowy termin odbioru ostatecznego.</w:t>
      </w:r>
    </w:p>
    <w:p w:rsidR="00157D14" w:rsidRPr="002618AF" w:rsidRDefault="00157D14" w:rsidP="00157D14">
      <w:pPr>
        <w:spacing w:after="60" w:line="276" w:lineRule="auto"/>
        <w:jc w:val="both"/>
        <w:rPr>
          <w:rFonts w:ascii="Arial" w:hAnsi="Arial" w:cs="Arial"/>
          <w:sz w:val="20"/>
          <w:szCs w:val="20"/>
        </w:rPr>
      </w:pPr>
      <w:r w:rsidRPr="002618AF">
        <w:rPr>
          <w:rFonts w:ascii="Arial" w:hAnsi="Arial" w:cs="Arial"/>
          <w:sz w:val="20"/>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157D14" w:rsidRPr="002618AF" w:rsidRDefault="00157D14" w:rsidP="00157D14">
      <w:pPr>
        <w:spacing w:after="60" w:line="276" w:lineRule="auto"/>
        <w:jc w:val="both"/>
        <w:rPr>
          <w:rFonts w:ascii="Arial" w:hAnsi="Arial" w:cs="Arial"/>
          <w:sz w:val="20"/>
          <w:szCs w:val="20"/>
        </w:rPr>
      </w:pPr>
    </w:p>
    <w:p w:rsidR="00157D14" w:rsidRPr="002618AF" w:rsidRDefault="00157D14" w:rsidP="00157D14">
      <w:pPr>
        <w:pStyle w:val="Nagwek3"/>
        <w:numPr>
          <w:ilvl w:val="0"/>
          <w:numId w:val="0"/>
        </w:numPr>
        <w:spacing w:line="276" w:lineRule="auto"/>
        <w:rPr>
          <w:rFonts w:ascii="Arial" w:hAnsi="Arial" w:cs="Arial"/>
          <w:b/>
          <w:bCs/>
        </w:rPr>
      </w:pPr>
      <w:bookmarkStart w:id="50" w:name="_Toc326661244"/>
      <w:r w:rsidRPr="002618AF">
        <w:rPr>
          <w:rFonts w:ascii="Arial" w:hAnsi="Arial" w:cs="Arial"/>
          <w:b/>
          <w:bCs/>
        </w:rPr>
        <w:t>8.4.2. Dokumenty do odbioru ostatecznego</w:t>
      </w:r>
      <w:bookmarkEnd w:id="50"/>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Podstawowym dokumentem do dokonania odbioru ostatecznego robót jest protokół odbioru ostatecznego robót sporządzony wg wzoru ustalonego przez Zamawiającego.</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Do odbioru ostatecznego Wykonawca jest zobowiązany przygotować następujące dokumenty:</w:t>
      </w:r>
    </w:p>
    <w:p w:rsidR="00157D14" w:rsidRPr="002618AF" w:rsidRDefault="000A5B6B" w:rsidP="00157D14">
      <w:pPr>
        <w:numPr>
          <w:ilvl w:val="0"/>
          <w:numId w:val="12"/>
        </w:numPr>
        <w:tabs>
          <w:tab w:val="clear" w:pos="4535"/>
          <w:tab w:val="clear" w:pos="9071"/>
        </w:tabs>
        <w:spacing w:line="276" w:lineRule="auto"/>
        <w:jc w:val="both"/>
        <w:rPr>
          <w:rFonts w:ascii="Arial" w:hAnsi="Arial" w:cs="Arial"/>
          <w:sz w:val="20"/>
          <w:szCs w:val="20"/>
        </w:rPr>
      </w:pPr>
      <w:r>
        <w:rPr>
          <w:rFonts w:ascii="Arial" w:hAnsi="Arial" w:cs="Arial"/>
          <w:sz w:val="20"/>
          <w:szCs w:val="20"/>
        </w:rPr>
        <w:t>rysunki i szkice</w:t>
      </w:r>
      <w:r w:rsidR="00157D14" w:rsidRPr="002618AF">
        <w:rPr>
          <w:rFonts w:ascii="Arial" w:hAnsi="Arial" w:cs="Arial"/>
          <w:sz w:val="20"/>
          <w:szCs w:val="20"/>
        </w:rPr>
        <w:t xml:space="preserve">, </w:t>
      </w:r>
      <w:r>
        <w:rPr>
          <w:rFonts w:ascii="Arial" w:hAnsi="Arial" w:cs="Arial"/>
          <w:sz w:val="20"/>
          <w:szCs w:val="20"/>
        </w:rPr>
        <w:t>jeśli zostały</w:t>
      </w:r>
      <w:r w:rsidR="00157D14" w:rsidRPr="002618AF">
        <w:rPr>
          <w:rFonts w:ascii="Arial" w:hAnsi="Arial" w:cs="Arial"/>
          <w:sz w:val="20"/>
          <w:szCs w:val="20"/>
        </w:rPr>
        <w:t xml:space="preserve"> sporządzon</w:t>
      </w:r>
      <w:r>
        <w:rPr>
          <w:rFonts w:ascii="Arial" w:hAnsi="Arial" w:cs="Arial"/>
          <w:sz w:val="20"/>
          <w:szCs w:val="20"/>
        </w:rPr>
        <w:t>e</w:t>
      </w:r>
      <w:r w:rsidR="00157D14" w:rsidRPr="002618AF">
        <w:rPr>
          <w:rFonts w:ascii="Arial" w:hAnsi="Arial" w:cs="Arial"/>
          <w:sz w:val="20"/>
          <w:szCs w:val="20"/>
        </w:rPr>
        <w:t xml:space="preserve"> w trakcie realizacji umowy,</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recepty i ustalenia technologiczne,</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dzienniki budowy i książki obmiarów (oryginały),</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wyniki pomiarów kontrolnych oraz badań i oznaczeń laborat</w:t>
      </w:r>
      <w:r w:rsidR="000A5B6B">
        <w:rPr>
          <w:rFonts w:ascii="Arial" w:hAnsi="Arial" w:cs="Arial"/>
          <w:sz w:val="20"/>
          <w:szCs w:val="20"/>
        </w:rPr>
        <w:t xml:space="preserve">oryjnych, zgodne z SST  </w:t>
      </w:r>
      <w:r w:rsidRPr="002618AF">
        <w:rPr>
          <w:rFonts w:ascii="Arial" w:hAnsi="Arial" w:cs="Arial"/>
          <w:sz w:val="20"/>
          <w:szCs w:val="20"/>
        </w:rPr>
        <w:t>i ew. PZJ,</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deklaracje zgodności lub certyfikaty zgodności wbudowanych materiałów zgodnie z SST i ew. PZJ,</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lastRenderedPageBreak/>
        <w:t>opinię technologiczną sporządzoną na podstawie wszystkich wyników badań i pomiarów załączonych do dokumentów odbioru, wykonanych zgodnie z SST i PZJ,</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rysunki (dokumentacje) na wykonanie robót towarzyszących (np. na przełożenie linii telefonicznej, energetycznej, gazowej, oświetlenia itp.) oraz protokoły odbioru i przekazania tych robót właścicielom urządzeń,</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geodezyjną inwentaryzację powykonawczą robót i sieci uzbrojenia terenu,</w:t>
      </w:r>
    </w:p>
    <w:p w:rsidR="00157D14" w:rsidRPr="002618AF" w:rsidRDefault="00157D14" w:rsidP="00157D14">
      <w:pPr>
        <w:numPr>
          <w:ilvl w:val="0"/>
          <w:numId w:val="12"/>
        </w:numPr>
        <w:tabs>
          <w:tab w:val="clear" w:pos="4535"/>
          <w:tab w:val="clear" w:pos="9071"/>
        </w:tabs>
        <w:spacing w:line="276" w:lineRule="auto"/>
        <w:jc w:val="both"/>
        <w:rPr>
          <w:rFonts w:ascii="Arial" w:hAnsi="Arial" w:cs="Arial"/>
          <w:sz w:val="20"/>
          <w:szCs w:val="20"/>
        </w:rPr>
      </w:pPr>
      <w:r w:rsidRPr="002618AF">
        <w:rPr>
          <w:rFonts w:ascii="Arial" w:hAnsi="Arial" w:cs="Arial"/>
          <w:sz w:val="20"/>
          <w:szCs w:val="20"/>
        </w:rPr>
        <w:t>kopię mapy zasadniczej powstałej w wyniku geodezyjnej inwentaryzacji powykonawczej.</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 przypadku, gdy wg komisji, roboty pod względem przygotowania dokumentacyjnego nie będą gotowe do odbioru ostatecznego, komisja w porozumieniu z Wykonawcą wyznaczy ponowny termin odbioru ostatecznego robót.</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Wszystkie zarządzone przez komisję roboty poprawkowe lub uzupełniające będą zestawione wg wzoru ustalonego przez Zamawiającego.</w:t>
      </w:r>
    </w:p>
    <w:p w:rsidR="00157D14" w:rsidRPr="002618AF" w:rsidRDefault="00157D14" w:rsidP="00157D14">
      <w:pPr>
        <w:spacing w:line="276" w:lineRule="auto"/>
        <w:jc w:val="both"/>
        <w:rPr>
          <w:rFonts w:ascii="Arial" w:hAnsi="Arial" w:cs="Arial"/>
          <w:sz w:val="20"/>
          <w:szCs w:val="20"/>
        </w:rPr>
      </w:pPr>
      <w:r w:rsidRPr="002618AF">
        <w:rPr>
          <w:rFonts w:ascii="Arial" w:hAnsi="Arial" w:cs="Arial"/>
          <w:sz w:val="20"/>
          <w:szCs w:val="20"/>
        </w:rPr>
        <w:tab/>
        <w:t>Termin wykonania robót poprawkowych i robót uzupełniających wyznaczy komisja.</w:t>
      </w:r>
    </w:p>
    <w:p w:rsidR="001F2607" w:rsidRPr="002618AF" w:rsidRDefault="001F2607" w:rsidP="00157D14">
      <w:pPr>
        <w:spacing w:line="276" w:lineRule="auto"/>
        <w:jc w:val="both"/>
        <w:rPr>
          <w:rFonts w:ascii="Arial" w:hAnsi="Arial" w:cs="Arial"/>
          <w:sz w:val="20"/>
          <w:szCs w:val="20"/>
        </w:rPr>
      </w:pPr>
    </w:p>
    <w:p w:rsidR="00157D14" w:rsidRPr="002618AF" w:rsidRDefault="00157D14" w:rsidP="00157D14">
      <w:pPr>
        <w:pStyle w:val="Nagwek2"/>
        <w:numPr>
          <w:ilvl w:val="0"/>
          <w:numId w:val="0"/>
        </w:numPr>
        <w:spacing w:line="276" w:lineRule="auto"/>
        <w:rPr>
          <w:rFonts w:ascii="Arial" w:hAnsi="Arial" w:cs="Arial"/>
        </w:rPr>
      </w:pPr>
      <w:bookmarkStart w:id="51" w:name="_Toc326661245"/>
      <w:r w:rsidRPr="002618AF">
        <w:rPr>
          <w:rFonts w:ascii="Arial" w:hAnsi="Arial" w:cs="Arial"/>
        </w:rPr>
        <w:t>8.5. Odbiór pogwarancyjny</w:t>
      </w:r>
      <w:bookmarkEnd w:id="51"/>
    </w:p>
    <w:p w:rsidR="00157D14" w:rsidRPr="002618AF" w:rsidRDefault="00157D14" w:rsidP="00157D14">
      <w:pPr>
        <w:pStyle w:val="tekstost"/>
        <w:spacing w:line="276" w:lineRule="auto"/>
        <w:rPr>
          <w:rFonts w:ascii="Arial" w:hAnsi="Arial" w:cs="Arial"/>
        </w:rPr>
      </w:pPr>
      <w:r w:rsidRPr="002618AF">
        <w:rPr>
          <w:rFonts w:ascii="Arial" w:hAnsi="Arial" w:cs="Arial"/>
        </w:rPr>
        <w:tab/>
        <w:t>Odbiór pogwarancyjny polega na ocenie wykonanych robót związanych z usunięciem wad stwierdzonych przy odbiorze ostatecznym i zaistniałych w okresie gwarancyjnym.</w:t>
      </w:r>
    </w:p>
    <w:p w:rsidR="00157D14" w:rsidRPr="002618AF" w:rsidRDefault="00157D14" w:rsidP="00157D14">
      <w:pPr>
        <w:spacing w:after="120" w:line="276" w:lineRule="auto"/>
        <w:jc w:val="both"/>
        <w:rPr>
          <w:rFonts w:ascii="Arial" w:hAnsi="Arial" w:cs="Arial"/>
          <w:sz w:val="20"/>
          <w:szCs w:val="20"/>
        </w:rPr>
      </w:pPr>
      <w:r w:rsidRPr="002618AF">
        <w:rPr>
          <w:rFonts w:ascii="Arial" w:hAnsi="Arial" w:cs="Arial"/>
          <w:sz w:val="20"/>
          <w:szCs w:val="20"/>
        </w:rPr>
        <w:tab/>
        <w:t>Odbiór pogwarancyjny będzie dokonany na podstawie oceny wizualnej obiektu z uwzględnieniem zasad opisanych w punkcie 8.4 „Odbiór ostateczny robót”.</w:t>
      </w:r>
    </w:p>
    <w:p w:rsidR="001F2607" w:rsidRPr="002618AF" w:rsidRDefault="001F2607" w:rsidP="00157D14">
      <w:pPr>
        <w:spacing w:after="120" w:line="276" w:lineRule="auto"/>
        <w:jc w:val="both"/>
        <w:rPr>
          <w:rFonts w:ascii="Arial" w:hAnsi="Arial" w:cs="Arial"/>
          <w:sz w:val="20"/>
          <w:szCs w:val="20"/>
        </w:rPr>
      </w:pPr>
    </w:p>
    <w:p w:rsidR="00157D14" w:rsidRPr="002618AF" w:rsidRDefault="00157D14" w:rsidP="00157D14">
      <w:pPr>
        <w:pStyle w:val="Nagwek1"/>
        <w:numPr>
          <w:ilvl w:val="0"/>
          <w:numId w:val="0"/>
        </w:numPr>
        <w:spacing w:line="276" w:lineRule="auto"/>
        <w:rPr>
          <w:rFonts w:ascii="Arial" w:hAnsi="Arial" w:cs="Arial"/>
        </w:rPr>
      </w:pPr>
      <w:bookmarkStart w:id="52" w:name="_Toc326661246"/>
      <w:r w:rsidRPr="002618AF">
        <w:rPr>
          <w:rFonts w:ascii="Arial" w:hAnsi="Arial" w:cs="Arial"/>
        </w:rPr>
        <w:t>9. podstawa płatności</w:t>
      </w:r>
      <w:bookmarkEnd w:id="52"/>
    </w:p>
    <w:p w:rsidR="00157D14" w:rsidRPr="002618AF" w:rsidRDefault="00157D14" w:rsidP="00157D14">
      <w:pPr>
        <w:pStyle w:val="Nagwek2"/>
        <w:numPr>
          <w:ilvl w:val="0"/>
          <w:numId w:val="0"/>
        </w:numPr>
        <w:spacing w:line="276" w:lineRule="auto"/>
        <w:rPr>
          <w:rFonts w:ascii="Arial" w:hAnsi="Arial" w:cs="Arial"/>
        </w:rPr>
      </w:pPr>
      <w:bookmarkStart w:id="53" w:name="_Toc326661247"/>
      <w:r w:rsidRPr="002618AF">
        <w:rPr>
          <w:rFonts w:ascii="Arial" w:hAnsi="Arial" w:cs="Arial"/>
        </w:rPr>
        <w:t>9.1. Ustalenia ogólne</w:t>
      </w:r>
      <w:bookmarkEnd w:id="53"/>
    </w:p>
    <w:p w:rsidR="000A5B6B" w:rsidRDefault="000A5B6B" w:rsidP="00157D14">
      <w:pPr>
        <w:pStyle w:val="tekstost"/>
        <w:spacing w:line="276" w:lineRule="auto"/>
        <w:rPr>
          <w:rFonts w:ascii="Arial" w:hAnsi="Arial" w:cs="Arial"/>
        </w:rPr>
      </w:pPr>
      <w:r>
        <w:rPr>
          <w:rFonts w:ascii="Arial" w:hAnsi="Arial" w:cs="Arial"/>
        </w:rPr>
        <w:t xml:space="preserve">Podstawą płatności jest cena ryczałtowa </w:t>
      </w:r>
      <w:r w:rsidR="00165AF0">
        <w:rPr>
          <w:rFonts w:ascii="Arial" w:hAnsi="Arial" w:cs="Arial"/>
        </w:rPr>
        <w:t xml:space="preserve">za wykonanie całego zadania. </w:t>
      </w:r>
      <w:r w:rsidR="00157D14" w:rsidRPr="002618AF">
        <w:rPr>
          <w:rFonts w:ascii="Arial" w:hAnsi="Arial" w:cs="Arial"/>
        </w:rPr>
        <w:tab/>
      </w:r>
    </w:p>
    <w:p w:rsidR="00157D14" w:rsidRPr="002618AF" w:rsidRDefault="00157D14" w:rsidP="00157D14">
      <w:pPr>
        <w:pStyle w:val="tekstost"/>
        <w:spacing w:line="276" w:lineRule="auto"/>
        <w:rPr>
          <w:rFonts w:ascii="Arial" w:hAnsi="Arial" w:cs="Arial"/>
        </w:rPr>
      </w:pPr>
      <w:r w:rsidRPr="002618AF">
        <w:rPr>
          <w:rFonts w:ascii="Arial" w:hAnsi="Arial" w:cs="Arial"/>
        </w:rPr>
        <w:t>Podstawą płatności</w:t>
      </w:r>
      <w:r w:rsidR="00D0383B">
        <w:rPr>
          <w:rFonts w:ascii="Arial" w:hAnsi="Arial" w:cs="Arial"/>
        </w:rPr>
        <w:t xml:space="preserve"> czę</w:t>
      </w:r>
      <w:r w:rsidR="00165AF0">
        <w:rPr>
          <w:rFonts w:ascii="Arial" w:hAnsi="Arial" w:cs="Arial"/>
        </w:rPr>
        <w:t>ściowych</w:t>
      </w:r>
      <w:r w:rsidRPr="002618AF">
        <w:rPr>
          <w:rFonts w:ascii="Arial" w:hAnsi="Arial" w:cs="Arial"/>
        </w:rPr>
        <w:t xml:space="preserve"> jest cena jednostkowa skalkulowana przez Wykonawcę za jednostkę obmiarową ustaloną dla danej pozycji kosztorysu.</w:t>
      </w:r>
    </w:p>
    <w:p w:rsidR="00157D14" w:rsidRPr="002618AF" w:rsidRDefault="00157D14" w:rsidP="00157D14">
      <w:pPr>
        <w:pStyle w:val="tekstost"/>
        <w:spacing w:line="276" w:lineRule="auto"/>
        <w:rPr>
          <w:rFonts w:ascii="Arial" w:hAnsi="Arial" w:cs="Arial"/>
        </w:rPr>
      </w:pPr>
      <w:r w:rsidRPr="002618AF">
        <w:rPr>
          <w:rFonts w:ascii="Arial" w:hAnsi="Arial" w:cs="Arial"/>
        </w:rPr>
        <w:tab/>
        <w:t>Cena jednostkowa lub kwota ryczałtowa pozycji kosztorysowej będzie uwzględniać wszystkie czynności, wymagania i badania składające się na jej wykonanie, określone dla tej roboty w SST i w dokumentacji projektowej.</w:t>
      </w:r>
    </w:p>
    <w:p w:rsidR="00157D14" w:rsidRPr="002618AF" w:rsidRDefault="00157D14" w:rsidP="00157D14">
      <w:pPr>
        <w:pStyle w:val="tekstost"/>
        <w:spacing w:line="276" w:lineRule="auto"/>
        <w:rPr>
          <w:rFonts w:ascii="Arial" w:hAnsi="Arial" w:cs="Arial"/>
        </w:rPr>
      </w:pPr>
      <w:r w:rsidRPr="002618AF">
        <w:rPr>
          <w:rFonts w:ascii="Arial" w:hAnsi="Arial" w:cs="Arial"/>
        </w:rPr>
        <w:t>Ceny jednostkowe lub kwoty ryczałtowe robót będą obejmować:</w:t>
      </w:r>
    </w:p>
    <w:p w:rsidR="00157D14" w:rsidRPr="002618AF" w:rsidRDefault="00157D14" w:rsidP="00157D14">
      <w:pPr>
        <w:pStyle w:val="tekstost"/>
        <w:numPr>
          <w:ilvl w:val="0"/>
          <w:numId w:val="13"/>
        </w:numPr>
        <w:tabs>
          <w:tab w:val="clear" w:pos="4535"/>
          <w:tab w:val="clear" w:pos="9071"/>
        </w:tabs>
        <w:spacing w:line="276" w:lineRule="auto"/>
        <w:rPr>
          <w:rFonts w:ascii="Arial" w:hAnsi="Arial" w:cs="Arial"/>
        </w:rPr>
      </w:pPr>
      <w:r w:rsidRPr="002618AF">
        <w:rPr>
          <w:rFonts w:ascii="Arial" w:hAnsi="Arial" w:cs="Arial"/>
        </w:rPr>
        <w:t>robociznę bezpośrednią wraz z towarzyszącymi kosztami,</w:t>
      </w:r>
    </w:p>
    <w:p w:rsidR="00157D14" w:rsidRPr="002618AF" w:rsidRDefault="00157D14" w:rsidP="00157D14">
      <w:pPr>
        <w:pStyle w:val="tekstost"/>
        <w:numPr>
          <w:ilvl w:val="0"/>
          <w:numId w:val="13"/>
        </w:numPr>
        <w:tabs>
          <w:tab w:val="clear" w:pos="4535"/>
          <w:tab w:val="clear" w:pos="9071"/>
        </w:tabs>
        <w:spacing w:line="276" w:lineRule="auto"/>
        <w:rPr>
          <w:rFonts w:ascii="Arial" w:hAnsi="Arial" w:cs="Arial"/>
        </w:rPr>
      </w:pPr>
      <w:r w:rsidRPr="002618AF">
        <w:rPr>
          <w:rFonts w:ascii="Arial" w:hAnsi="Arial" w:cs="Arial"/>
        </w:rPr>
        <w:t>wartość zużytych materiałów wraz z kosztami zakupu, magazynowania, ewentualnych ubytków i transportu na teren budowy,</w:t>
      </w:r>
    </w:p>
    <w:p w:rsidR="00157D14" w:rsidRPr="002618AF" w:rsidRDefault="00157D14" w:rsidP="00157D14">
      <w:pPr>
        <w:pStyle w:val="tekstost"/>
        <w:numPr>
          <w:ilvl w:val="0"/>
          <w:numId w:val="13"/>
        </w:numPr>
        <w:tabs>
          <w:tab w:val="clear" w:pos="4535"/>
          <w:tab w:val="clear" w:pos="9071"/>
        </w:tabs>
        <w:spacing w:line="276" w:lineRule="auto"/>
        <w:rPr>
          <w:rFonts w:ascii="Arial" w:hAnsi="Arial" w:cs="Arial"/>
        </w:rPr>
      </w:pPr>
      <w:r w:rsidRPr="002618AF">
        <w:rPr>
          <w:rFonts w:ascii="Arial" w:hAnsi="Arial" w:cs="Arial"/>
        </w:rPr>
        <w:t>wartość pracy sprzętu wraz z towarzyszącymi kosztami,</w:t>
      </w:r>
    </w:p>
    <w:p w:rsidR="00157D14" w:rsidRPr="002618AF" w:rsidRDefault="00157D14" w:rsidP="00157D14">
      <w:pPr>
        <w:pStyle w:val="tekstost"/>
        <w:numPr>
          <w:ilvl w:val="0"/>
          <w:numId w:val="13"/>
        </w:numPr>
        <w:tabs>
          <w:tab w:val="clear" w:pos="4535"/>
          <w:tab w:val="clear" w:pos="9071"/>
        </w:tabs>
        <w:spacing w:line="276" w:lineRule="auto"/>
        <w:rPr>
          <w:rFonts w:ascii="Arial" w:hAnsi="Arial" w:cs="Arial"/>
        </w:rPr>
      </w:pPr>
      <w:r w:rsidRPr="002618AF">
        <w:rPr>
          <w:rFonts w:ascii="Arial" w:hAnsi="Arial" w:cs="Arial"/>
        </w:rPr>
        <w:t>koszty pośrednie, zysk kalkulacyjny i ryzyko,</w:t>
      </w:r>
    </w:p>
    <w:p w:rsidR="00157D14" w:rsidRPr="002618AF" w:rsidRDefault="00157D14" w:rsidP="00157D14">
      <w:pPr>
        <w:pStyle w:val="tekstost"/>
        <w:numPr>
          <w:ilvl w:val="0"/>
          <w:numId w:val="13"/>
        </w:numPr>
        <w:tabs>
          <w:tab w:val="clear" w:pos="4535"/>
          <w:tab w:val="clear" w:pos="9071"/>
        </w:tabs>
        <w:spacing w:line="276" w:lineRule="auto"/>
        <w:rPr>
          <w:rFonts w:ascii="Arial" w:hAnsi="Arial" w:cs="Arial"/>
        </w:rPr>
      </w:pPr>
      <w:r w:rsidRPr="002618AF">
        <w:rPr>
          <w:rFonts w:ascii="Arial" w:hAnsi="Arial" w:cs="Arial"/>
        </w:rPr>
        <w:t>podatki obliczone zgodnie z obowiązującymi przepisami.</w:t>
      </w:r>
    </w:p>
    <w:p w:rsidR="00157D14" w:rsidRPr="002618AF" w:rsidRDefault="00157D14" w:rsidP="00157D14">
      <w:pPr>
        <w:pStyle w:val="tekstost"/>
        <w:spacing w:line="276" w:lineRule="auto"/>
        <w:rPr>
          <w:rFonts w:ascii="Arial" w:hAnsi="Arial" w:cs="Arial"/>
        </w:rPr>
      </w:pPr>
      <w:r w:rsidRPr="002618AF">
        <w:rPr>
          <w:rFonts w:ascii="Arial" w:hAnsi="Arial" w:cs="Arial"/>
        </w:rPr>
        <w:t>Do cen jednostkowych nie należy wliczać podatku VAT.</w:t>
      </w:r>
    </w:p>
    <w:p w:rsidR="001F2607" w:rsidRPr="002618AF" w:rsidRDefault="001F2607"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54" w:name="_Toc326661248"/>
      <w:r w:rsidRPr="002618AF">
        <w:rPr>
          <w:rFonts w:ascii="Arial" w:hAnsi="Arial" w:cs="Arial"/>
        </w:rPr>
        <w:t>9.2. Warunki umowy i wymagania ogólne D-00.00.00</w:t>
      </w:r>
      <w:bookmarkEnd w:id="54"/>
    </w:p>
    <w:p w:rsidR="00157D14" w:rsidRPr="002618AF" w:rsidRDefault="00157D14" w:rsidP="00157D14">
      <w:pPr>
        <w:pStyle w:val="tekstost"/>
        <w:spacing w:line="276" w:lineRule="auto"/>
        <w:rPr>
          <w:rFonts w:ascii="Arial" w:hAnsi="Arial" w:cs="Arial"/>
        </w:rPr>
      </w:pPr>
      <w:r w:rsidRPr="002618AF">
        <w:rPr>
          <w:rFonts w:ascii="Arial" w:hAnsi="Arial" w:cs="Arial"/>
        </w:rPr>
        <w:tab/>
        <w:t>Koszt dostosowania się do wymagań warunków umowy i wymagań ogólnych zawartych w D-00.00.00 obejmuje wszystkie warunki określone w ww. dokumentach, a nie wyszczególnione w kosztorysie.</w:t>
      </w:r>
    </w:p>
    <w:p w:rsidR="00157D14" w:rsidRPr="002618AF" w:rsidRDefault="00157D14" w:rsidP="00157D14">
      <w:pPr>
        <w:pStyle w:val="tekstost"/>
        <w:spacing w:line="276" w:lineRule="auto"/>
        <w:rPr>
          <w:rFonts w:ascii="Arial" w:hAnsi="Arial" w:cs="Arial"/>
        </w:rPr>
      </w:pPr>
    </w:p>
    <w:p w:rsidR="00157D14" w:rsidRPr="002618AF" w:rsidRDefault="00157D14" w:rsidP="00157D14">
      <w:pPr>
        <w:pStyle w:val="Nagwek2"/>
        <w:numPr>
          <w:ilvl w:val="0"/>
          <w:numId w:val="0"/>
        </w:numPr>
        <w:spacing w:line="276" w:lineRule="auto"/>
        <w:rPr>
          <w:rFonts w:ascii="Arial" w:hAnsi="Arial" w:cs="Arial"/>
        </w:rPr>
      </w:pPr>
      <w:bookmarkStart w:id="55" w:name="_Toc326661249"/>
      <w:r w:rsidRPr="002618AF">
        <w:rPr>
          <w:rFonts w:ascii="Arial" w:hAnsi="Arial" w:cs="Arial"/>
        </w:rPr>
        <w:t>9.3. Objazdy, przejazdy i organizacja ruchu</w:t>
      </w:r>
      <w:bookmarkEnd w:id="55"/>
    </w:p>
    <w:p w:rsidR="00157D14" w:rsidRPr="002618AF" w:rsidRDefault="00157D14" w:rsidP="00157D14">
      <w:pPr>
        <w:pStyle w:val="tekstost"/>
        <w:spacing w:line="276" w:lineRule="auto"/>
        <w:rPr>
          <w:rFonts w:ascii="Arial" w:hAnsi="Arial" w:cs="Arial"/>
        </w:rPr>
      </w:pPr>
      <w:r w:rsidRPr="002618AF">
        <w:rPr>
          <w:rFonts w:ascii="Arial" w:hAnsi="Arial" w:cs="Arial"/>
        </w:rPr>
        <w:t>Koszt  wybudowania objazdów/przejazdów i organizacji ruchu obejmuje:</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t>opracowanie oraz uzgodnienie z Inżynierem Kontraktu i odpowiednimi instytucjami projektu organizacji ruchu na czas trwania budowy, wraz z dostarczeniem kopii projektu Inżynierowi Kontraktu i wprowadzaniem dalszych zmian i uzgodnień wynikających z postępu robót,</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t>ustawienie tymczasowego oznakowania i oświetlenia zgodnie z wymaganiami bezpieczeństwa ruchu,</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t>opłaty/dzierżawy terenu,</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lastRenderedPageBreak/>
        <w:t>przygotowanie terenu,</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t>konstrukcję tymczasowej nawierzchni, ramp, chodników, krawężników, barier, oznakowań i drenażu,</w:t>
      </w:r>
    </w:p>
    <w:p w:rsidR="00157D14" w:rsidRPr="002618AF" w:rsidRDefault="00157D14" w:rsidP="00157D14">
      <w:pPr>
        <w:pStyle w:val="tekstost"/>
        <w:numPr>
          <w:ilvl w:val="0"/>
          <w:numId w:val="14"/>
        </w:numPr>
        <w:tabs>
          <w:tab w:val="clear" w:pos="4535"/>
          <w:tab w:val="clear" w:pos="9071"/>
        </w:tabs>
        <w:spacing w:line="276" w:lineRule="auto"/>
        <w:rPr>
          <w:rFonts w:ascii="Arial" w:hAnsi="Arial" w:cs="Arial"/>
        </w:rPr>
      </w:pPr>
      <w:r w:rsidRPr="002618AF">
        <w:rPr>
          <w:rFonts w:ascii="Arial" w:hAnsi="Arial" w:cs="Arial"/>
        </w:rPr>
        <w:t>tymczasową przebudowę urządzeń obcych.</w:t>
      </w:r>
    </w:p>
    <w:p w:rsidR="00157D14" w:rsidRPr="002618AF" w:rsidRDefault="00157D14" w:rsidP="00157D14">
      <w:pPr>
        <w:pStyle w:val="tekstost"/>
        <w:spacing w:line="276" w:lineRule="auto"/>
        <w:rPr>
          <w:rFonts w:ascii="Arial" w:hAnsi="Arial" w:cs="Arial"/>
        </w:rPr>
      </w:pPr>
      <w:r w:rsidRPr="002618AF">
        <w:rPr>
          <w:rFonts w:ascii="Arial" w:hAnsi="Arial" w:cs="Arial"/>
        </w:rPr>
        <w:t>Koszt utrzymania objazdów/przejazdów i organizacji ruchu obejmuje:</w:t>
      </w:r>
    </w:p>
    <w:p w:rsidR="00157D14" w:rsidRPr="002618AF" w:rsidRDefault="00157D14" w:rsidP="00157D14">
      <w:pPr>
        <w:pStyle w:val="tekstost"/>
        <w:numPr>
          <w:ilvl w:val="0"/>
          <w:numId w:val="15"/>
        </w:numPr>
        <w:tabs>
          <w:tab w:val="clear" w:pos="4535"/>
          <w:tab w:val="clear" w:pos="9071"/>
        </w:tabs>
        <w:spacing w:line="276" w:lineRule="auto"/>
        <w:rPr>
          <w:rFonts w:ascii="Arial" w:hAnsi="Arial" w:cs="Arial"/>
        </w:rPr>
      </w:pPr>
      <w:r w:rsidRPr="002618AF">
        <w:rPr>
          <w:rFonts w:ascii="Arial" w:hAnsi="Arial" w:cs="Arial"/>
        </w:rPr>
        <w:t>oczyszczanie, przestawienie, przykrycie i usunięcie tymczasowych oznakowań pionowych, poziomych, barier i świateł,</w:t>
      </w:r>
    </w:p>
    <w:p w:rsidR="00157D14" w:rsidRPr="002618AF" w:rsidRDefault="00157D14" w:rsidP="00157D14">
      <w:pPr>
        <w:pStyle w:val="tekstost"/>
        <w:numPr>
          <w:ilvl w:val="0"/>
          <w:numId w:val="15"/>
        </w:numPr>
        <w:tabs>
          <w:tab w:val="clear" w:pos="4535"/>
          <w:tab w:val="clear" w:pos="9071"/>
        </w:tabs>
        <w:spacing w:line="276" w:lineRule="auto"/>
        <w:rPr>
          <w:rFonts w:ascii="Arial" w:hAnsi="Arial" w:cs="Arial"/>
        </w:rPr>
      </w:pPr>
      <w:r w:rsidRPr="002618AF">
        <w:rPr>
          <w:rFonts w:ascii="Arial" w:hAnsi="Arial" w:cs="Arial"/>
        </w:rPr>
        <w:t>utrzymanie płynności ruchu publicznego.</w:t>
      </w:r>
    </w:p>
    <w:p w:rsidR="00157D14" w:rsidRPr="002618AF" w:rsidRDefault="00157D14" w:rsidP="00157D14">
      <w:pPr>
        <w:pStyle w:val="tekstost"/>
        <w:spacing w:line="276" w:lineRule="auto"/>
        <w:rPr>
          <w:rFonts w:ascii="Arial" w:hAnsi="Arial" w:cs="Arial"/>
        </w:rPr>
      </w:pPr>
      <w:r w:rsidRPr="002618AF">
        <w:rPr>
          <w:rFonts w:ascii="Arial" w:hAnsi="Arial" w:cs="Arial"/>
        </w:rPr>
        <w:t>Koszt likwidacji objazdów/przejazdów i organizacji ruchu obejmuje:</w:t>
      </w:r>
    </w:p>
    <w:p w:rsidR="00157D14" w:rsidRPr="002618AF" w:rsidRDefault="00157D14" w:rsidP="00157D14">
      <w:pPr>
        <w:pStyle w:val="tekstost"/>
        <w:numPr>
          <w:ilvl w:val="0"/>
          <w:numId w:val="16"/>
        </w:numPr>
        <w:tabs>
          <w:tab w:val="clear" w:pos="4535"/>
          <w:tab w:val="clear" w:pos="9071"/>
        </w:tabs>
        <w:spacing w:line="276" w:lineRule="auto"/>
        <w:rPr>
          <w:rFonts w:ascii="Arial" w:hAnsi="Arial" w:cs="Arial"/>
        </w:rPr>
      </w:pPr>
      <w:r w:rsidRPr="002618AF">
        <w:rPr>
          <w:rFonts w:ascii="Arial" w:hAnsi="Arial" w:cs="Arial"/>
        </w:rPr>
        <w:t>usunięcie wbudowanych materiałów i oznakowania,</w:t>
      </w:r>
    </w:p>
    <w:p w:rsidR="00157D14" w:rsidRPr="002618AF" w:rsidRDefault="00157D14" w:rsidP="00157D14">
      <w:pPr>
        <w:pStyle w:val="tekstost"/>
        <w:numPr>
          <w:ilvl w:val="0"/>
          <w:numId w:val="16"/>
        </w:numPr>
        <w:tabs>
          <w:tab w:val="clear" w:pos="4535"/>
          <w:tab w:val="clear" w:pos="9071"/>
        </w:tabs>
        <w:spacing w:after="120" w:line="276" w:lineRule="auto"/>
        <w:rPr>
          <w:rFonts w:ascii="Arial" w:hAnsi="Arial" w:cs="Arial"/>
        </w:rPr>
      </w:pPr>
      <w:r w:rsidRPr="002618AF">
        <w:rPr>
          <w:rFonts w:ascii="Arial" w:hAnsi="Arial" w:cs="Arial"/>
        </w:rPr>
        <w:t>doprowadzenie terenu do stanu pierwotnego.</w:t>
      </w:r>
    </w:p>
    <w:p w:rsidR="001F2607" w:rsidRPr="002618AF" w:rsidRDefault="001F2607" w:rsidP="001F2607">
      <w:pPr>
        <w:pStyle w:val="tekstost"/>
        <w:tabs>
          <w:tab w:val="clear" w:pos="4535"/>
          <w:tab w:val="clear" w:pos="9071"/>
        </w:tabs>
        <w:spacing w:after="120" w:line="276" w:lineRule="auto"/>
        <w:ind w:left="283"/>
        <w:rPr>
          <w:rFonts w:ascii="Arial" w:hAnsi="Arial" w:cs="Arial"/>
        </w:rPr>
      </w:pPr>
    </w:p>
    <w:p w:rsidR="00157D14" w:rsidRPr="002618AF" w:rsidRDefault="00157D14" w:rsidP="00157D14">
      <w:pPr>
        <w:pStyle w:val="Nagwek1"/>
        <w:numPr>
          <w:ilvl w:val="0"/>
          <w:numId w:val="0"/>
        </w:numPr>
        <w:spacing w:line="276" w:lineRule="auto"/>
        <w:rPr>
          <w:rFonts w:ascii="Arial" w:hAnsi="Arial" w:cs="Arial"/>
        </w:rPr>
      </w:pPr>
      <w:bookmarkStart w:id="56" w:name="_Toc326661250"/>
      <w:r w:rsidRPr="002618AF">
        <w:rPr>
          <w:rFonts w:ascii="Arial" w:hAnsi="Arial" w:cs="Arial"/>
        </w:rPr>
        <w:t>10. przepisy związane</w:t>
      </w:r>
      <w:bookmarkEnd w:id="56"/>
    </w:p>
    <w:p w:rsidR="00157D14" w:rsidRPr="002618AF" w:rsidRDefault="00157D14" w:rsidP="00157D14">
      <w:pPr>
        <w:pStyle w:val="tekstost"/>
        <w:numPr>
          <w:ilvl w:val="0"/>
          <w:numId w:val="17"/>
        </w:numPr>
        <w:tabs>
          <w:tab w:val="clear" w:pos="4535"/>
          <w:tab w:val="clear" w:pos="9071"/>
        </w:tabs>
        <w:spacing w:line="276" w:lineRule="auto"/>
        <w:rPr>
          <w:rFonts w:ascii="Arial" w:hAnsi="Arial" w:cs="Arial"/>
        </w:rPr>
      </w:pPr>
      <w:r w:rsidRPr="002618AF">
        <w:rPr>
          <w:rFonts w:ascii="Arial" w:hAnsi="Arial" w:cs="Arial"/>
        </w:rPr>
        <w:t>Ustawa z dnia 7 lipca 1994 r. - Prawo budowlane (Dz. U. Nr 89, poz. 414 z później</w:t>
      </w:r>
      <w:r w:rsidRPr="002618AF">
        <w:rPr>
          <w:rFonts w:ascii="Arial" w:hAnsi="Arial" w:cs="Arial"/>
        </w:rPr>
        <w:softHyphen/>
        <w:t>szymi zmianami).</w:t>
      </w:r>
    </w:p>
    <w:p w:rsidR="00157D14" w:rsidRPr="002618AF" w:rsidRDefault="00157D14" w:rsidP="00157D14">
      <w:pPr>
        <w:pStyle w:val="tekstost"/>
        <w:numPr>
          <w:ilvl w:val="0"/>
          <w:numId w:val="17"/>
        </w:numPr>
        <w:tabs>
          <w:tab w:val="clear" w:pos="4535"/>
          <w:tab w:val="clear" w:pos="9071"/>
        </w:tabs>
        <w:spacing w:line="276" w:lineRule="auto"/>
        <w:rPr>
          <w:rFonts w:ascii="Arial" w:hAnsi="Arial" w:cs="Arial"/>
        </w:rPr>
      </w:pPr>
      <w:r w:rsidRPr="002618AF">
        <w:rPr>
          <w:rFonts w:ascii="Arial" w:hAnsi="Arial" w:cs="Arial"/>
        </w:rPr>
        <w:t>Zarządzenie Ministra Infrastruktury z dnia 19 listopada 2001 r. w sprawie dziennika budowy, montażu i rozbiórki oraz tablicy informacyjnej (Dz. U. Nr 138, poz. 1555).</w:t>
      </w:r>
    </w:p>
    <w:p w:rsidR="00157D14" w:rsidRPr="002618AF" w:rsidRDefault="00157D14" w:rsidP="00157D14">
      <w:pPr>
        <w:pStyle w:val="tekstost"/>
        <w:numPr>
          <w:ilvl w:val="0"/>
          <w:numId w:val="17"/>
        </w:numPr>
        <w:tabs>
          <w:tab w:val="clear" w:pos="4535"/>
          <w:tab w:val="clear" w:pos="9071"/>
        </w:tabs>
        <w:spacing w:line="276" w:lineRule="auto"/>
        <w:rPr>
          <w:rFonts w:ascii="Arial" w:hAnsi="Arial" w:cs="Arial"/>
        </w:rPr>
      </w:pPr>
      <w:r w:rsidRPr="002618AF">
        <w:rPr>
          <w:rFonts w:ascii="Arial" w:hAnsi="Arial" w:cs="Arial"/>
        </w:rPr>
        <w:t>Ustawa z dnia 21 marca 1985 r. o drogach publicznych (Dz. U. Nr 14, poz. 60 z późniejszymi zmianami).</w:t>
      </w:r>
    </w:p>
    <w:p w:rsidR="00157D14" w:rsidRPr="002618AF" w:rsidRDefault="00157D14" w:rsidP="00157D14"/>
    <w:p w:rsidR="00DC4B51" w:rsidRPr="002618AF" w:rsidRDefault="00DC4B51"/>
    <w:p w:rsidR="001F2607" w:rsidRPr="00253EF3" w:rsidRDefault="001F2607" w:rsidP="00253EF3">
      <w:pPr>
        <w:tabs>
          <w:tab w:val="clear" w:pos="0"/>
          <w:tab w:val="clear" w:pos="4535"/>
          <w:tab w:val="clear" w:pos="9071"/>
        </w:tabs>
        <w:suppressAutoHyphens w:val="0"/>
        <w:spacing w:after="200" w:line="276" w:lineRule="auto"/>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1F2607" w:rsidRPr="002618AF" w:rsidRDefault="001F2607" w:rsidP="00DC4B51">
      <w:pPr>
        <w:jc w:val="center"/>
        <w:rPr>
          <w:rFonts w:ascii="Arial" w:hAnsi="Arial" w:cs="Arial"/>
          <w:b/>
          <w:sz w:val="28"/>
          <w:szCs w:val="28"/>
        </w:rPr>
      </w:pPr>
    </w:p>
    <w:p w:rsidR="003348E8" w:rsidRDefault="003348E8" w:rsidP="00253EF3">
      <w:pPr>
        <w:tabs>
          <w:tab w:val="clear" w:pos="0"/>
          <w:tab w:val="clear" w:pos="4535"/>
          <w:tab w:val="clear" w:pos="9071"/>
        </w:tabs>
        <w:suppressAutoHyphens w:val="0"/>
        <w:spacing w:after="200" w:line="276" w:lineRule="auto"/>
        <w:rPr>
          <w:rFonts w:ascii="Arial" w:hAnsi="Arial" w:cs="Arial"/>
          <w:b/>
          <w:sz w:val="28"/>
          <w:szCs w:val="28"/>
        </w:rPr>
      </w:pPr>
    </w:p>
    <w:p w:rsidR="00227DCF" w:rsidRDefault="00227DCF" w:rsidP="00415BFF">
      <w:pPr>
        <w:tabs>
          <w:tab w:val="clear" w:pos="0"/>
          <w:tab w:val="clear" w:pos="4535"/>
          <w:tab w:val="clear" w:pos="9071"/>
        </w:tabs>
        <w:suppressAutoHyphens w:val="0"/>
        <w:spacing w:after="200" w:line="276" w:lineRule="auto"/>
        <w:jc w:val="center"/>
        <w:rPr>
          <w:rFonts w:ascii="Arial" w:hAnsi="Arial" w:cs="Arial"/>
          <w:b/>
          <w:sz w:val="28"/>
          <w:szCs w:val="28"/>
        </w:rPr>
      </w:pPr>
    </w:p>
    <w:p w:rsidR="00227DCF" w:rsidRPr="002618AF" w:rsidRDefault="00227DCF" w:rsidP="00415BFF">
      <w:pPr>
        <w:tabs>
          <w:tab w:val="clear" w:pos="0"/>
          <w:tab w:val="clear" w:pos="4535"/>
          <w:tab w:val="clear" w:pos="9071"/>
        </w:tabs>
        <w:suppressAutoHyphens w:val="0"/>
        <w:spacing w:after="200" w:line="276" w:lineRule="auto"/>
        <w:jc w:val="center"/>
        <w:rPr>
          <w:rFonts w:ascii="Arial" w:hAnsi="Arial" w:cs="Arial"/>
          <w:b/>
          <w:sz w:val="28"/>
          <w:szCs w:val="28"/>
        </w:rPr>
      </w:pPr>
    </w:p>
    <w:p w:rsidR="003348E8" w:rsidRPr="002618AF" w:rsidRDefault="003348E8" w:rsidP="00415BFF">
      <w:pPr>
        <w:tabs>
          <w:tab w:val="clear" w:pos="0"/>
          <w:tab w:val="clear" w:pos="4535"/>
          <w:tab w:val="clear" w:pos="9071"/>
        </w:tabs>
        <w:suppressAutoHyphens w:val="0"/>
        <w:spacing w:after="200" w:line="276" w:lineRule="auto"/>
        <w:jc w:val="center"/>
        <w:rPr>
          <w:rFonts w:ascii="Arial" w:hAnsi="Arial" w:cs="Arial"/>
          <w:b/>
          <w:sz w:val="28"/>
          <w:szCs w:val="28"/>
        </w:rPr>
      </w:pPr>
    </w:p>
    <w:p w:rsidR="0043139D" w:rsidRDefault="0043139D" w:rsidP="00E43E82">
      <w:pPr>
        <w:jc w:val="center"/>
        <w:rPr>
          <w:rFonts w:ascii="Arial" w:hAnsi="Arial" w:cs="Arial"/>
          <w:b/>
          <w:sz w:val="28"/>
          <w:szCs w:val="28"/>
        </w:rPr>
      </w:pPr>
    </w:p>
    <w:p w:rsidR="0043139D" w:rsidRPr="002618AF" w:rsidRDefault="0043139D" w:rsidP="00E43E82">
      <w:pPr>
        <w:jc w:val="center"/>
        <w:rPr>
          <w:rFonts w:ascii="Arial" w:hAnsi="Arial" w:cs="Arial"/>
          <w:b/>
          <w:sz w:val="28"/>
          <w:szCs w:val="28"/>
        </w:rPr>
      </w:pPr>
    </w:p>
    <w:p w:rsidR="005B5DD7" w:rsidRPr="002618AF" w:rsidRDefault="005B5DD7" w:rsidP="002D16E2">
      <w:pPr>
        <w:rPr>
          <w:rFonts w:ascii="Arial" w:hAnsi="Arial" w:cs="Arial"/>
          <w:b/>
          <w:sz w:val="28"/>
          <w:szCs w:val="28"/>
        </w:rPr>
      </w:pPr>
    </w:p>
    <w:p w:rsidR="005B5DD7" w:rsidRPr="002618AF" w:rsidRDefault="005B5DD7"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r w:rsidRPr="002618AF">
        <w:rPr>
          <w:rFonts w:ascii="Arial" w:hAnsi="Arial" w:cs="Arial"/>
          <w:b/>
          <w:sz w:val="28"/>
          <w:szCs w:val="28"/>
        </w:rPr>
        <w:t>SZCZEGÓŁOWA SPECYFIKACJA TECHNICZNA</w:t>
      </w:r>
    </w:p>
    <w:p w:rsidR="00E43E82" w:rsidRPr="002618AF" w:rsidRDefault="00E43E82"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r w:rsidRPr="002618AF">
        <w:rPr>
          <w:rFonts w:ascii="Arial" w:hAnsi="Arial" w:cs="Arial"/>
          <w:b/>
          <w:sz w:val="28"/>
          <w:szCs w:val="28"/>
        </w:rPr>
        <w:t>D-04.00.00.</w:t>
      </w:r>
    </w:p>
    <w:p w:rsidR="00E43E82" w:rsidRPr="002618AF" w:rsidRDefault="00E43E82"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r w:rsidRPr="002618AF">
        <w:rPr>
          <w:rFonts w:ascii="Arial" w:hAnsi="Arial" w:cs="Arial"/>
          <w:b/>
          <w:sz w:val="28"/>
          <w:szCs w:val="28"/>
        </w:rPr>
        <w:t>PODBUDOWY</w:t>
      </w:r>
    </w:p>
    <w:p w:rsidR="00E43E82" w:rsidRPr="002618AF" w:rsidRDefault="00E43E82"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r w:rsidRPr="002618AF">
        <w:rPr>
          <w:rFonts w:ascii="Arial" w:hAnsi="Arial" w:cs="Arial"/>
          <w:b/>
          <w:sz w:val="28"/>
          <w:szCs w:val="28"/>
        </w:rPr>
        <w:t>CPV 45233000-9</w:t>
      </w:r>
    </w:p>
    <w:p w:rsidR="00E43E82" w:rsidRPr="002618AF" w:rsidRDefault="00E43E82"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p>
    <w:p w:rsidR="00E43E82" w:rsidRPr="002618AF" w:rsidRDefault="00E43E82" w:rsidP="00E43E82">
      <w:pPr>
        <w:jc w:val="center"/>
        <w:rPr>
          <w:rFonts w:ascii="Arial" w:hAnsi="Arial" w:cs="Arial"/>
          <w:b/>
          <w:sz w:val="28"/>
          <w:szCs w:val="28"/>
        </w:rPr>
      </w:pPr>
    </w:p>
    <w:p w:rsidR="003117BB" w:rsidRPr="002618AF" w:rsidRDefault="003117BB" w:rsidP="008B238F">
      <w:pPr>
        <w:jc w:val="center"/>
        <w:rPr>
          <w:rFonts w:ascii="Arial" w:hAnsi="Arial" w:cs="Arial"/>
          <w:b/>
          <w:sz w:val="28"/>
          <w:szCs w:val="28"/>
        </w:rPr>
      </w:pPr>
    </w:p>
    <w:p w:rsidR="003117BB" w:rsidRPr="002618AF" w:rsidRDefault="003117BB" w:rsidP="008B238F">
      <w:pPr>
        <w:jc w:val="center"/>
        <w:rPr>
          <w:rFonts w:ascii="Arial" w:hAnsi="Arial" w:cs="Arial"/>
          <w:b/>
          <w:sz w:val="28"/>
          <w:szCs w:val="28"/>
        </w:rPr>
      </w:pPr>
    </w:p>
    <w:p w:rsidR="008B238F" w:rsidRPr="002618AF" w:rsidRDefault="008B238F" w:rsidP="008B238F">
      <w:pPr>
        <w:jc w:val="center"/>
        <w:rPr>
          <w:rFonts w:ascii="Arial" w:hAnsi="Arial" w:cs="Arial"/>
          <w:b/>
          <w:sz w:val="28"/>
          <w:szCs w:val="28"/>
        </w:rPr>
      </w:pPr>
      <w:r w:rsidRPr="002618AF">
        <w:rPr>
          <w:rFonts w:ascii="Arial" w:hAnsi="Arial" w:cs="Arial"/>
          <w:b/>
          <w:sz w:val="28"/>
          <w:szCs w:val="28"/>
        </w:rPr>
        <w:t>SZCZEGÓŁOWA SPECYFIKACJA TECHNICZNA</w:t>
      </w:r>
    </w:p>
    <w:p w:rsidR="008B238F" w:rsidRPr="002618AF" w:rsidRDefault="008B238F" w:rsidP="008B238F">
      <w:pPr>
        <w:jc w:val="center"/>
        <w:rPr>
          <w:rFonts w:ascii="Arial" w:hAnsi="Arial" w:cs="Arial"/>
          <w:b/>
          <w:sz w:val="28"/>
          <w:szCs w:val="28"/>
        </w:rPr>
      </w:pPr>
    </w:p>
    <w:p w:rsidR="008B238F" w:rsidRPr="002618AF" w:rsidRDefault="00C11066" w:rsidP="008B238F">
      <w:pPr>
        <w:jc w:val="center"/>
        <w:rPr>
          <w:rFonts w:ascii="Arial" w:hAnsi="Arial" w:cs="Arial"/>
          <w:b/>
          <w:sz w:val="28"/>
          <w:szCs w:val="28"/>
        </w:rPr>
      </w:pPr>
      <w:r w:rsidRPr="002618AF">
        <w:rPr>
          <w:rFonts w:ascii="Arial" w:hAnsi="Arial" w:cs="Arial"/>
          <w:b/>
          <w:sz w:val="28"/>
          <w:szCs w:val="28"/>
        </w:rPr>
        <w:t>D-04.03.01</w:t>
      </w:r>
      <w:r w:rsidR="008B238F" w:rsidRPr="002618AF">
        <w:rPr>
          <w:rFonts w:ascii="Arial" w:hAnsi="Arial" w:cs="Arial"/>
          <w:b/>
          <w:sz w:val="28"/>
          <w:szCs w:val="28"/>
        </w:rPr>
        <w:t>.</w:t>
      </w:r>
    </w:p>
    <w:p w:rsidR="008B238F" w:rsidRPr="002618AF" w:rsidRDefault="008B238F" w:rsidP="008B238F">
      <w:pPr>
        <w:jc w:val="center"/>
        <w:rPr>
          <w:rFonts w:ascii="Arial" w:hAnsi="Arial" w:cs="Arial"/>
          <w:b/>
          <w:sz w:val="28"/>
          <w:szCs w:val="28"/>
        </w:rPr>
      </w:pPr>
    </w:p>
    <w:p w:rsidR="008B238F" w:rsidRPr="002618AF" w:rsidRDefault="00C11066" w:rsidP="008B238F">
      <w:pPr>
        <w:jc w:val="center"/>
        <w:rPr>
          <w:rFonts w:ascii="Arial" w:hAnsi="Arial" w:cs="Arial"/>
          <w:b/>
          <w:sz w:val="28"/>
          <w:szCs w:val="28"/>
        </w:rPr>
      </w:pPr>
      <w:r w:rsidRPr="002618AF">
        <w:rPr>
          <w:rFonts w:ascii="Arial" w:hAnsi="Arial" w:cs="Arial"/>
          <w:b/>
          <w:sz w:val="28"/>
          <w:szCs w:val="28"/>
        </w:rPr>
        <w:t>OCZYSZCZENIE I SKROPIENIE WARSTW KONSTUKCYJNYCH</w:t>
      </w:r>
    </w:p>
    <w:p w:rsidR="008B238F" w:rsidRPr="002618AF" w:rsidRDefault="008B238F" w:rsidP="008B238F">
      <w:pPr>
        <w:jc w:val="center"/>
        <w:rPr>
          <w:rFonts w:ascii="Arial" w:hAnsi="Arial" w:cs="Arial"/>
          <w:b/>
          <w:sz w:val="28"/>
          <w:szCs w:val="28"/>
        </w:rPr>
      </w:pPr>
    </w:p>
    <w:p w:rsidR="008B238F" w:rsidRPr="002618AF" w:rsidRDefault="00C11066" w:rsidP="008B238F">
      <w:pPr>
        <w:jc w:val="center"/>
        <w:rPr>
          <w:rFonts w:ascii="Arial" w:hAnsi="Arial" w:cs="Arial"/>
          <w:b/>
          <w:sz w:val="28"/>
          <w:szCs w:val="28"/>
        </w:rPr>
      </w:pPr>
      <w:r w:rsidRPr="002618AF">
        <w:rPr>
          <w:rFonts w:ascii="Arial" w:hAnsi="Arial" w:cs="Arial"/>
          <w:b/>
          <w:sz w:val="28"/>
          <w:szCs w:val="28"/>
        </w:rPr>
        <w:t>CPV 45233000-9</w:t>
      </w:r>
    </w:p>
    <w:p w:rsidR="008B238F" w:rsidRPr="002618AF" w:rsidRDefault="008B238F"/>
    <w:p w:rsidR="008B238F" w:rsidRPr="002618AF" w:rsidRDefault="008B238F">
      <w:pPr>
        <w:tabs>
          <w:tab w:val="clear" w:pos="0"/>
          <w:tab w:val="clear" w:pos="4535"/>
          <w:tab w:val="clear" w:pos="9071"/>
        </w:tabs>
        <w:suppressAutoHyphens w:val="0"/>
        <w:spacing w:after="200" w:line="276" w:lineRule="auto"/>
      </w:pPr>
      <w:r w:rsidRPr="002618AF">
        <w:br w:type="page"/>
      </w:r>
    </w:p>
    <w:p w:rsidR="00C11066" w:rsidRPr="002618AF" w:rsidRDefault="00821844" w:rsidP="00C11066">
      <w:pPr>
        <w:rPr>
          <w:rFonts w:ascii="Arial" w:hAnsi="Arial" w:cs="Arial"/>
          <w:b/>
          <w:sz w:val="20"/>
          <w:szCs w:val="20"/>
        </w:rPr>
      </w:pPr>
      <w:r w:rsidRPr="002618AF">
        <w:rPr>
          <w:rFonts w:ascii="Arial" w:hAnsi="Arial" w:cs="Arial"/>
          <w:b/>
          <w:sz w:val="20"/>
          <w:szCs w:val="20"/>
        </w:rPr>
        <w:lastRenderedPageBreak/>
        <w:t>1.WSTĘP</w:t>
      </w:r>
    </w:p>
    <w:p w:rsidR="00C11066" w:rsidRPr="002618AF" w:rsidRDefault="00C11066" w:rsidP="00C11066">
      <w:pPr>
        <w:rPr>
          <w:rFonts w:ascii="Arial" w:hAnsi="Arial" w:cs="Arial"/>
          <w:b/>
          <w:sz w:val="20"/>
          <w:szCs w:val="20"/>
        </w:rPr>
      </w:pPr>
      <w:r w:rsidRPr="002618AF">
        <w:rPr>
          <w:rFonts w:ascii="Arial" w:hAnsi="Arial" w:cs="Arial"/>
          <w:b/>
          <w:sz w:val="20"/>
          <w:szCs w:val="20"/>
        </w:rPr>
        <w:t>1.1.Przedmiot SST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i/>
          <w:spacing w:val="-5"/>
          <w:sz w:val="20"/>
          <w:szCs w:val="20"/>
        </w:rPr>
      </w:pPr>
      <w:r w:rsidRPr="002618AF">
        <w:rPr>
          <w:rFonts w:ascii="Arial" w:hAnsi="Arial" w:cs="Arial"/>
          <w:sz w:val="20"/>
          <w:szCs w:val="20"/>
        </w:rPr>
        <w:t xml:space="preserve">Przedmiotem niniejszej SST są wymagania dotyczące robót związanych z </w:t>
      </w:r>
      <w:r w:rsidR="00165AF0">
        <w:rPr>
          <w:rFonts w:ascii="Arial" w:hAnsi="Arial" w:cs="Arial"/>
          <w:sz w:val="20"/>
          <w:szCs w:val="20"/>
        </w:rPr>
        <w:t xml:space="preserve">oczyszczeniem </w:t>
      </w:r>
      <w:r w:rsidRPr="002618AF">
        <w:rPr>
          <w:rFonts w:ascii="Arial" w:hAnsi="Arial" w:cs="Arial"/>
          <w:sz w:val="20"/>
          <w:szCs w:val="20"/>
        </w:rPr>
        <w:t xml:space="preserve">i skropieniem warstw konstrukcyjnych nawierzchni, które zostaną wykonane w ramach inwestycji: </w:t>
      </w:r>
    </w:p>
    <w:p w:rsidR="001A1BE9" w:rsidRDefault="00D0383B" w:rsidP="00C11066">
      <w:pPr>
        <w:rPr>
          <w:rFonts w:ascii="Arial" w:hAnsi="Arial" w:cs="Arial"/>
          <w:b/>
          <w:sz w:val="20"/>
          <w:szCs w:val="20"/>
        </w:rPr>
      </w:pPr>
      <w:r>
        <w:rPr>
          <w:rFonts w:ascii="Arial" w:hAnsi="Arial" w:cs="Arial"/>
          <w:b/>
          <w:sz w:val="20"/>
          <w:szCs w:val="20"/>
        </w:rPr>
        <w:t>„</w:t>
      </w:r>
      <w:r w:rsidRPr="00D0383B">
        <w:rPr>
          <w:rFonts w:ascii="Arial" w:hAnsi="Arial" w:cs="Arial"/>
          <w:b/>
          <w:sz w:val="20"/>
          <w:szCs w:val="20"/>
        </w:rPr>
        <w:t xml:space="preserve">Wykonanie nakładki bitumicznej na drodze powiatowej nr 4139W ul. Sierakowskiej w m. Izabelin </w:t>
      </w:r>
      <w:proofErr w:type="spellStart"/>
      <w:r w:rsidRPr="00D0383B">
        <w:rPr>
          <w:rFonts w:ascii="Arial" w:hAnsi="Arial" w:cs="Arial"/>
          <w:b/>
          <w:sz w:val="20"/>
          <w:szCs w:val="20"/>
        </w:rPr>
        <w:t>gm</w:t>
      </w:r>
      <w:proofErr w:type="spellEnd"/>
      <w:r w:rsidRPr="00D0383B">
        <w:rPr>
          <w:rFonts w:ascii="Arial" w:hAnsi="Arial" w:cs="Arial"/>
          <w:b/>
          <w:sz w:val="20"/>
          <w:szCs w:val="20"/>
        </w:rPr>
        <w:t>. Izabelin</w:t>
      </w:r>
      <w:r>
        <w:rPr>
          <w:rFonts w:ascii="Arial" w:hAnsi="Arial" w:cs="Arial"/>
          <w:b/>
          <w:sz w:val="20"/>
          <w:szCs w:val="20"/>
        </w:rPr>
        <w:t>”</w:t>
      </w:r>
    </w:p>
    <w:p w:rsidR="00D0383B" w:rsidRPr="002618AF" w:rsidRDefault="00D0383B"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 xml:space="preserve">1.2.Zakres stosowania SST </w:t>
      </w:r>
    </w:p>
    <w:p w:rsidR="00C11066" w:rsidRPr="002618AF" w:rsidRDefault="00C11066" w:rsidP="00C11066">
      <w:pPr>
        <w:rPr>
          <w:rFonts w:ascii="Arial" w:hAnsi="Arial" w:cs="Arial"/>
          <w:sz w:val="20"/>
          <w:szCs w:val="20"/>
        </w:rPr>
      </w:pPr>
    </w:p>
    <w:p w:rsidR="00165AF0" w:rsidRPr="002A67A3" w:rsidRDefault="00C11066" w:rsidP="00165AF0">
      <w:pPr>
        <w:pStyle w:val="Nagwek"/>
        <w:rPr>
          <w:rFonts w:ascii="Arial" w:hAnsi="Arial" w:cs="Arial"/>
          <w:b/>
          <w:sz w:val="20"/>
          <w:szCs w:val="20"/>
        </w:rPr>
      </w:pPr>
      <w:r w:rsidRPr="002618AF">
        <w:rPr>
          <w:rFonts w:ascii="Arial" w:hAnsi="Arial" w:cs="Arial"/>
          <w:sz w:val="20"/>
          <w:szCs w:val="20"/>
        </w:rPr>
        <w:t>SST jest stosowana jako dokument przetargowy i kontraktowy przy zlecaniu i realizacji robót wymienionych w punkcie 1.1.</w:t>
      </w:r>
      <w:r w:rsidR="00073E3E" w:rsidRPr="002618AF">
        <w:rPr>
          <w:rFonts w:ascii="Arial" w:hAnsi="Arial" w:cs="Arial"/>
          <w:sz w:val="20"/>
          <w:szCs w:val="20"/>
        </w:rPr>
        <w:t xml:space="preserve"> związanych z </w:t>
      </w:r>
      <w:r w:rsidR="00D0383B">
        <w:rPr>
          <w:rFonts w:ascii="Arial" w:hAnsi="Arial" w:cs="Arial"/>
          <w:b/>
          <w:sz w:val="20"/>
          <w:szCs w:val="20"/>
        </w:rPr>
        <w:t>„</w:t>
      </w:r>
      <w:r w:rsidR="00D0383B" w:rsidRPr="00D0383B">
        <w:rPr>
          <w:rFonts w:ascii="Arial" w:hAnsi="Arial" w:cs="Arial"/>
          <w:b/>
          <w:sz w:val="20"/>
          <w:szCs w:val="20"/>
        </w:rPr>
        <w:t xml:space="preserve">Wykonanie nakładki bitumicznej na drodze powiatowej nr 4139W ul. Sierakowskiej w m. Izabelin </w:t>
      </w:r>
      <w:proofErr w:type="spellStart"/>
      <w:r w:rsidR="00D0383B" w:rsidRPr="00D0383B">
        <w:rPr>
          <w:rFonts w:ascii="Arial" w:hAnsi="Arial" w:cs="Arial"/>
          <w:b/>
          <w:sz w:val="20"/>
          <w:szCs w:val="20"/>
        </w:rPr>
        <w:t>gm</w:t>
      </w:r>
      <w:proofErr w:type="spellEnd"/>
      <w:r w:rsidR="00D0383B" w:rsidRPr="00D0383B">
        <w:rPr>
          <w:rFonts w:ascii="Arial" w:hAnsi="Arial" w:cs="Arial"/>
          <w:b/>
          <w:sz w:val="20"/>
          <w:szCs w:val="20"/>
        </w:rPr>
        <w:t>. Izabelin</w:t>
      </w:r>
      <w:r w:rsidR="00D0383B">
        <w:rPr>
          <w:rFonts w:ascii="Arial" w:hAnsi="Arial" w:cs="Arial"/>
          <w:b/>
          <w:sz w:val="20"/>
          <w:szCs w:val="20"/>
        </w:rPr>
        <w: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 xml:space="preserve">1.3.Zakres robót objętych SST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Ustalenia zawarte w niniejszej Specyfikacji Technicznej </w:t>
      </w:r>
      <w:r w:rsidRPr="002618AF">
        <w:rPr>
          <w:rFonts w:ascii="Arial" w:hAnsi="Arial" w:cs="Arial"/>
          <w:snapToGrid w:val="0"/>
          <w:sz w:val="20"/>
          <w:szCs w:val="20"/>
        </w:rPr>
        <w:t xml:space="preserve">Wykonania i Odbioru Robót Budowlanych </w:t>
      </w:r>
      <w:r w:rsidRPr="002618AF">
        <w:rPr>
          <w:rFonts w:ascii="Arial" w:hAnsi="Arial" w:cs="Arial"/>
          <w:sz w:val="20"/>
          <w:szCs w:val="20"/>
        </w:rPr>
        <w:t>(SST) dotyczą zasad prowadzenia robót związanych oczyszczeniem i skropieniem warstw konstrukcyjnych przed ułożeniem następnej warstwy nawierzchni i obejmują:</w:t>
      </w:r>
    </w:p>
    <w:p w:rsidR="00C11066" w:rsidRPr="002618AF" w:rsidRDefault="00C11066" w:rsidP="00C11066">
      <w:pPr>
        <w:rPr>
          <w:rFonts w:ascii="Arial" w:hAnsi="Arial" w:cs="Arial"/>
          <w:sz w:val="20"/>
          <w:szCs w:val="20"/>
        </w:rPr>
      </w:pPr>
      <w:r w:rsidRPr="002618AF">
        <w:rPr>
          <w:rFonts w:ascii="Arial" w:hAnsi="Arial" w:cs="Arial"/>
          <w:sz w:val="20"/>
          <w:szCs w:val="20"/>
        </w:rPr>
        <w:t>a) oczyszczenie warstw konstrukcyjnych;</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b) skropienie warstw konstrukcyjnych </w:t>
      </w:r>
      <w:proofErr w:type="spellStart"/>
      <w:r w:rsidRPr="002618AF">
        <w:rPr>
          <w:rFonts w:ascii="Arial" w:hAnsi="Arial" w:cs="Arial"/>
          <w:sz w:val="20"/>
          <w:szCs w:val="20"/>
        </w:rPr>
        <w:t>niebitumicznych</w:t>
      </w:r>
      <w:proofErr w:type="spellEnd"/>
      <w:r w:rsidRPr="002618AF">
        <w:rPr>
          <w:rFonts w:ascii="Arial" w:hAnsi="Arial" w:cs="Arial"/>
          <w:sz w:val="20"/>
          <w:szCs w:val="20"/>
        </w:rPr>
        <w:t>;</w:t>
      </w:r>
    </w:p>
    <w:p w:rsidR="00C11066" w:rsidRPr="002618AF" w:rsidRDefault="00C11066" w:rsidP="00C11066">
      <w:pPr>
        <w:rPr>
          <w:rFonts w:ascii="Arial" w:hAnsi="Arial" w:cs="Arial"/>
          <w:sz w:val="20"/>
          <w:szCs w:val="20"/>
        </w:rPr>
      </w:pPr>
      <w:r w:rsidRPr="002618AF">
        <w:rPr>
          <w:rFonts w:ascii="Arial" w:hAnsi="Arial" w:cs="Arial"/>
          <w:sz w:val="20"/>
          <w:szCs w:val="20"/>
        </w:rPr>
        <w:t>c) skropienie warstw konstrukcyjnych bitumicznych.</w:t>
      </w:r>
    </w:p>
    <w:p w:rsidR="00C11066" w:rsidRPr="002618AF" w:rsidRDefault="00C11066" w:rsidP="00C11066">
      <w:pPr>
        <w:rPr>
          <w:rFonts w:ascii="Arial" w:hAnsi="Arial" w:cs="Arial"/>
          <w:sz w:val="20"/>
          <w:szCs w:val="20"/>
        </w:rPr>
      </w:pPr>
      <w:r w:rsidRPr="002618AF">
        <w:rPr>
          <w:rFonts w:ascii="Arial" w:hAnsi="Arial" w:cs="Arial"/>
          <w:sz w:val="20"/>
          <w:szCs w:val="20"/>
        </w:rPr>
        <w:t>Zakres występowania robót przy oczyszczeniu i skropieniu zgodnie z Dokumentacją Projektową.</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Ustalenia niniejszej SST dotyczą również pokrycia powierzchni bocznych krawężników </w:t>
      </w:r>
      <w:r w:rsidRPr="002618AF">
        <w:rPr>
          <w:rFonts w:ascii="Arial" w:hAnsi="Arial" w:cs="Arial"/>
          <w:sz w:val="20"/>
          <w:szCs w:val="20"/>
        </w:rPr>
        <w:br/>
        <w:t>do wysokości układanych warstw bitumicznych emulsją asfaltową.</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1.4.Określenia podstawowe</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1.4.1.</w:t>
      </w:r>
      <w:r w:rsidRPr="002618AF">
        <w:rPr>
          <w:rFonts w:ascii="Arial" w:hAnsi="Arial" w:cs="Arial"/>
          <w:sz w:val="20"/>
          <w:szCs w:val="20"/>
        </w:rPr>
        <w:t xml:space="preserve"> </w:t>
      </w:r>
      <w:r w:rsidRPr="002618AF">
        <w:rPr>
          <w:rFonts w:ascii="Arial" w:hAnsi="Arial" w:cs="Arial"/>
          <w:b/>
          <w:sz w:val="20"/>
          <w:szCs w:val="20"/>
        </w:rPr>
        <w:t>Emulsja asfaltowa</w:t>
      </w:r>
      <w:r w:rsidRPr="002618AF">
        <w:rPr>
          <w:rFonts w:ascii="Arial" w:hAnsi="Arial" w:cs="Arial"/>
          <w:sz w:val="20"/>
          <w:szCs w:val="20"/>
        </w:rPr>
        <w:t xml:space="preserve"> - jest to emulsja, w której fazą zdyspergowaną jest asfalt, a fazą ciągłą </w:t>
      </w:r>
      <w:r w:rsidRPr="002618AF">
        <w:rPr>
          <w:rFonts w:ascii="Arial" w:hAnsi="Arial" w:cs="Arial"/>
          <w:sz w:val="20"/>
          <w:szCs w:val="20"/>
        </w:rPr>
        <w:br/>
        <w:t>jest woda lub roztwór wodny, o ile nie ustalono inaczej. Emulsją asfaltową jest także emulsja, w której zdyspergowana faza może zawierać upłynniacz, dodawany w celu łatwiejszego zemulgowania asfaltu lub poprawy charakterystyki użytkowej emulsji.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1.4.2.</w:t>
      </w:r>
      <w:r w:rsidRPr="002618AF">
        <w:rPr>
          <w:rFonts w:ascii="Arial" w:hAnsi="Arial" w:cs="Arial"/>
          <w:sz w:val="20"/>
          <w:szCs w:val="20"/>
        </w:rPr>
        <w:t xml:space="preserve"> </w:t>
      </w:r>
      <w:r w:rsidRPr="002618AF">
        <w:rPr>
          <w:rFonts w:ascii="Arial" w:hAnsi="Arial" w:cs="Arial"/>
          <w:b/>
          <w:sz w:val="20"/>
          <w:szCs w:val="20"/>
        </w:rPr>
        <w:t>Kationowa emulsja asfaltowa</w:t>
      </w:r>
      <w:r w:rsidRPr="002618AF">
        <w:rPr>
          <w:rFonts w:ascii="Arial" w:hAnsi="Arial" w:cs="Arial"/>
          <w:sz w:val="20"/>
          <w:szCs w:val="20"/>
        </w:rPr>
        <w:t xml:space="preserve"> - jest to emulsja, w której emulgator nadaje dodatnie ładunki cząstkom zdyspergowanego asfaltu.</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1.4.3.</w:t>
      </w:r>
      <w:r w:rsidRPr="002618AF">
        <w:rPr>
          <w:rFonts w:ascii="Arial" w:hAnsi="Arial" w:cs="Arial"/>
          <w:sz w:val="20"/>
          <w:szCs w:val="20"/>
        </w:rPr>
        <w:t xml:space="preserve"> </w:t>
      </w:r>
      <w:r w:rsidRPr="002618AF">
        <w:rPr>
          <w:rFonts w:ascii="Arial" w:hAnsi="Arial" w:cs="Arial"/>
          <w:b/>
          <w:sz w:val="20"/>
          <w:szCs w:val="20"/>
        </w:rPr>
        <w:t xml:space="preserve">Emulsja asfaltowa modyfikowana polimerami </w:t>
      </w:r>
      <w:r w:rsidRPr="002618AF">
        <w:rPr>
          <w:rFonts w:ascii="Arial" w:hAnsi="Arial" w:cs="Arial"/>
          <w:sz w:val="20"/>
          <w:szCs w:val="20"/>
        </w:rPr>
        <w:t>- jest to emulsja, w której asfalt jest modyfikowany polimerami albo jest to emulsja modyfikowana lateksem kationowym.</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1.4.4.</w:t>
      </w:r>
      <w:r w:rsidRPr="002618AF">
        <w:rPr>
          <w:rFonts w:ascii="Arial" w:hAnsi="Arial" w:cs="Arial"/>
          <w:sz w:val="20"/>
          <w:szCs w:val="20"/>
        </w:rPr>
        <w:t xml:space="preserve"> </w:t>
      </w:r>
      <w:r w:rsidRPr="002618AF">
        <w:rPr>
          <w:rFonts w:ascii="Arial" w:hAnsi="Arial" w:cs="Arial"/>
          <w:b/>
          <w:sz w:val="20"/>
          <w:szCs w:val="20"/>
        </w:rPr>
        <w:t xml:space="preserve">Asfalt drogowy </w:t>
      </w:r>
      <w:r w:rsidRPr="002618AF">
        <w:rPr>
          <w:rFonts w:ascii="Arial" w:hAnsi="Arial" w:cs="Arial"/>
          <w:sz w:val="20"/>
          <w:szCs w:val="20"/>
        </w:rPr>
        <w:t xml:space="preserve">- jest to asfalt stosowany do otaczania kruszyw mineralnych, używanych </w:t>
      </w:r>
      <w:r w:rsidRPr="002618AF">
        <w:rPr>
          <w:rFonts w:ascii="Arial" w:hAnsi="Arial" w:cs="Arial"/>
          <w:sz w:val="20"/>
          <w:szCs w:val="20"/>
        </w:rPr>
        <w:br/>
        <w:t xml:space="preserve">do nawierzchni drogowych. W Europie najczęściej używane rodzaje asfaltów drogowych </w:t>
      </w:r>
      <w:r w:rsidRPr="002618AF">
        <w:rPr>
          <w:rFonts w:ascii="Arial" w:hAnsi="Arial" w:cs="Arial"/>
          <w:sz w:val="20"/>
          <w:szCs w:val="20"/>
        </w:rPr>
        <w:br/>
        <w:t>są definiowane penetracją o maksymalnej wartości 900x0,1 mm, oznaczaną w temperaturze 25</w:t>
      </w:r>
      <w:r w:rsidRPr="002618AF">
        <w:rPr>
          <w:rFonts w:ascii="Arial" w:hAnsi="Arial" w:cs="Arial"/>
          <w:sz w:val="20"/>
          <w:szCs w:val="20"/>
        </w:rPr>
        <w:sym w:font="Symbol" w:char="00B0"/>
      </w:r>
      <w:r w:rsidRPr="002618AF">
        <w:rPr>
          <w:rFonts w:ascii="Arial" w:hAnsi="Arial" w:cs="Arial"/>
          <w:sz w:val="20"/>
          <w:szCs w:val="20"/>
        </w:rPr>
        <w:t>C.</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 xml:space="preserve">1.4.5. Asfalt modyfikowany </w:t>
      </w:r>
      <w:r w:rsidRPr="002618AF">
        <w:rPr>
          <w:rFonts w:ascii="Arial" w:hAnsi="Arial" w:cs="Arial"/>
          <w:sz w:val="20"/>
          <w:szCs w:val="20"/>
        </w:rPr>
        <w:t xml:space="preserve">-jest to asfalt, którego właściwości reologiczne zostały zmodyfikowane </w:t>
      </w:r>
      <w:r w:rsidRPr="002618AF">
        <w:rPr>
          <w:rFonts w:ascii="Arial" w:hAnsi="Arial" w:cs="Arial"/>
          <w:sz w:val="20"/>
          <w:szCs w:val="20"/>
        </w:rPr>
        <w:br/>
        <w:t xml:space="preserve">w procesie produkcji w wyniku użycia środków modyfikujących. Środkiem modyfikującym może </w:t>
      </w:r>
      <w:r w:rsidRPr="002618AF">
        <w:rPr>
          <w:rFonts w:ascii="Arial" w:hAnsi="Arial" w:cs="Arial"/>
          <w:sz w:val="20"/>
          <w:szCs w:val="20"/>
        </w:rPr>
        <w:br/>
        <w:t xml:space="preserve">być w szczególności: kauczuk naturalny, syntetyczne polimery, siarka i niektóre związki metaloorganiczne, z wyjątkiem katalizatorów utleniania takich, jak: chlorek żelaza, kwas fosforowy </w:t>
      </w:r>
      <w:r w:rsidRPr="002618AF">
        <w:rPr>
          <w:rFonts w:ascii="Arial" w:hAnsi="Arial" w:cs="Arial"/>
          <w:sz w:val="20"/>
          <w:szCs w:val="20"/>
        </w:rPr>
        <w:br/>
        <w:t>i pięciotlenek fosforu. Włókna i proszki nieorganiczne nie są modyfikatorami asfaltu.</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1.4.6.</w:t>
      </w:r>
      <w:r w:rsidRPr="002618AF">
        <w:rPr>
          <w:rFonts w:ascii="Arial" w:hAnsi="Arial" w:cs="Arial"/>
          <w:sz w:val="20"/>
          <w:szCs w:val="20"/>
        </w:rPr>
        <w:t xml:space="preserve"> </w:t>
      </w:r>
      <w:r w:rsidRPr="002618AF">
        <w:rPr>
          <w:rFonts w:ascii="Arial" w:hAnsi="Arial" w:cs="Arial"/>
          <w:b/>
          <w:sz w:val="20"/>
          <w:szCs w:val="20"/>
        </w:rPr>
        <w:t xml:space="preserve">Zakładowa kontrola produkcji (ZKP) </w:t>
      </w:r>
      <w:r w:rsidRPr="002618AF">
        <w:rPr>
          <w:rFonts w:ascii="Arial" w:hAnsi="Arial" w:cs="Arial"/>
          <w:sz w:val="20"/>
          <w:szCs w:val="20"/>
        </w:rPr>
        <w:t>– jest to stała wewnętrzna kontrola produkcji prowadzona przez producenta w celu wykazania, że produkcja jest zgodna ze Wstępnym badaniem typu. Wszystkie elementy, wymagania i przedsięwzięte środki przyjęte przez producenta należy systematycznie dokumentować w formie zapisów i procedur. Dokumentacja systemu kontroli produkcji gwarantuje zapewnienie jakości i umożliwia kontrolę wymaganych parametrów wyrobu oraz efektywne prowadzenie systemu kontroli produkcji. ZKP obejmuje kontrolę i badania: wyposażenia, surowców, procesów produkcyjnych oraz wyrobu końcowego.</w:t>
      </w:r>
    </w:p>
    <w:p w:rsidR="00C11066" w:rsidRPr="002618AF" w:rsidRDefault="00C11066" w:rsidP="00C11066">
      <w:pPr>
        <w:rPr>
          <w:rFonts w:ascii="Arial" w:hAnsi="Arial" w:cs="Arial"/>
          <w:sz w:val="20"/>
          <w:szCs w:val="20"/>
        </w:rPr>
      </w:pPr>
      <w:r w:rsidRPr="002618AF">
        <w:rPr>
          <w:rFonts w:ascii="Arial" w:hAnsi="Arial" w:cs="Arial"/>
          <w:sz w:val="20"/>
          <w:szCs w:val="20"/>
        </w:rPr>
        <w:t>Pozostałe określenia podstawowe są zgodne z obowiązującymi aktami prawnymi i określeniami podanymi w SST</w:t>
      </w:r>
      <w:r w:rsidR="00AA1822" w:rsidRPr="002618AF">
        <w:rPr>
          <w:rFonts w:ascii="Arial" w:hAnsi="Arial" w:cs="Arial"/>
          <w:sz w:val="20"/>
          <w:szCs w:val="20"/>
        </w:rPr>
        <w:t xml:space="preserve"> D-</w:t>
      </w:r>
      <w:r w:rsidRPr="002618AF">
        <w:rPr>
          <w:rFonts w:ascii="Arial" w:hAnsi="Arial" w:cs="Arial"/>
          <w:sz w:val="20"/>
          <w:szCs w:val="20"/>
        </w:rPr>
        <w:t>00.00.00 „Wymagania ogólne” pkt 1.4.</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lastRenderedPageBreak/>
        <w:t>1.5.Ogólne wymagania dotyczące robót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wymagania dotyczące robót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1.5</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2.MATERIAŁY</w:t>
      </w:r>
    </w:p>
    <w:p w:rsidR="00C11066" w:rsidRPr="002618AF" w:rsidRDefault="00C11066" w:rsidP="00C11066">
      <w:pPr>
        <w:rPr>
          <w:rFonts w:ascii="Arial" w:hAnsi="Arial" w:cs="Arial"/>
          <w:b/>
          <w:sz w:val="20"/>
          <w:szCs w:val="20"/>
        </w:rPr>
      </w:pPr>
    </w:p>
    <w:p w:rsidR="00061347" w:rsidRPr="002618AF" w:rsidRDefault="00C11066" w:rsidP="00C11066">
      <w:pPr>
        <w:rPr>
          <w:rFonts w:ascii="Arial" w:hAnsi="Arial" w:cs="Arial"/>
          <w:sz w:val="20"/>
          <w:szCs w:val="20"/>
        </w:rPr>
      </w:pPr>
      <w:r w:rsidRPr="002618AF">
        <w:rPr>
          <w:rFonts w:ascii="Arial" w:hAnsi="Arial" w:cs="Arial"/>
          <w:sz w:val="20"/>
          <w:szCs w:val="20"/>
        </w:rPr>
        <w:t>Ogólne wymagania dotyczące materiałów, ich pozyskiwania i składowania, podano w SST</w:t>
      </w:r>
      <w:r w:rsidR="00061347" w:rsidRPr="002618AF">
        <w:rPr>
          <w:rFonts w:ascii="Arial" w:hAnsi="Arial" w:cs="Arial"/>
          <w:sz w:val="20"/>
          <w:szCs w:val="20"/>
        </w:rPr>
        <w:t xml:space="preserve">     </w:t>
      </w:r>
    </w:p>
    <w:p w:rsidR="00C11066" w:rsidRPr="002618AF" w:rsidRDefault="00061347" w:rsidP="00C11066">
      <w:pPr>
        <w:rPr>
          <w:rFonts w:ascii="Arial" w:hAnsi="Arial" w:cs="Arial"/>
          <w:sz w:val="20"/>
          <w:szCs w:val="20"/>
        </w:rPr>
      </w:pPr>
      <w:r w:rsidRPr="002618AF">
        <w:rPr>
          <w:rFonts w:ascii="Arial" w:hAnsi="Arial" w:cs="Arial"/>
          <w:sz w:val="20"/>
          <w:szCs w:val="20"/>
        </w:rPr>
        <w:t>D-</w:t>
      </w:r>
      <w:r w:rsidR="00C11066" w:rsidRPr="002618AF">
        <w:rPr>
          <w:rFonts w:ascii="Arial" w:hAnsi="Arial" w:cs="Arial"/>
          <w:sz w:val="20"/>
          <w:szCs w:val="20"/>
        </w:rPr>
        <w:t>00.00.00 „Wymagania ogólne” pkt 2.</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2.1.Kationowe emulsje asfaltowe</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Kationowe emulsje asfaltowe przeznaczane do złączania warstw konstrukcji nawierzchni powinny </w:t>
      </w:r>
    </w:p>
    <w:p w:rsidR="00C11066" w:rsidRPr="002618AF" w:rsidRDefault="00C11066" w:rsidP="00C11066">
      <w:pPr>
        <w:rPr>
          <w:rFonts w:ascii="Arial" w:hAnsi="Arial" w:cs="Arial"/>
          <w:sz w:val="20"/>
          <w:szCs w:val="20"/>
        </w:rPr>
      </w:pPr>
      <w:r w:rsidRPr="002618AF">
        <w:rPr>
          <w:rFonts w:ascii="Arial" w:hAnsi="Arial" w:cs="Arial"/>
          <w:sz w:val="20"/>
          <w:szCs w:val="20"/>
        </w:rPr>
        <w:t>spełniać wymagania określone w tablicy 1.</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 xml:space="preserve">Tablica 1.  </w:t>
      </w:r>
      <w:r w:rsidRPr="002618AF">
        <w:rPr>
          <w:rFonts w:ascii="Arial" w:hAnsi="Arial" w:cs="Arial"/>
          <w:b/>
          <w:sz w:val="20"/>
          <w:szCs w:val="20"/>
        </w:rPr>
        <w:tab/>
        <w:t>Wymagania dotyczące kationowych emulsji asfaltowych stosowanych do złączania warstw nawierzchni</w:t>
      </w:r>
    </w:p>
    <w:p w:rsidR="00C11066" w:rsidRPr="002618AF" w:rsidRDefault="00C11066" w:rsidP="00C11066">
      <w:pPr>
        <w:ind w:left="705" w:hanging="705"/>
        <w:rPr>
          <w:rFonts w:ascii="Arial" w:hAnsi="Arial" w:cs="Arial"/>
          <w:sz w:val="20"/>
          <w:szCs w:val="20"/>
        </w:rPr>
      </w:pPr>
      <w:r w:rsidRPr="002618AF">
        <w:rPr>
          <w:rFonts w:ascii="Arial" w:hAnsi="Arial" w:cs="Arial"/>
          <w:sz w:val="20"/>
          <w:szCs w:val="20"/>
        </w:rPr>
        <w:t xml:space="preserve">TBR </w:t>
      </w:r>
      <w:r w:rsidRPr="002618AF">
        <w:rPr>
          <w:rFonts w:ascii="Arial" w:hAnsi="Arial" w:cs="Arial"/>
          <w:sz w:val="20"/>
          <w:szCs w:val="20"/>
        </w:rPr>
        <w:tab/>
        <w:t xml:space="preserve">– oznacza: „do zadeklarowania” (ang. To Be </w:t>
      </w:r>
      <w:proofErr w:type="spellStart"/>
      <w:r w:rsidRPr="002618AF">
        <w:rPr>
          <w:rFonts w:ascii="Arial" w:hAnsi="Arial" w:cs="Arial"/>
          <w:sz w:val="20"/>
          <w:szCs w:val="20"/>
        </w:rPr>
        <w:t>Reported</w:t>
      </w:r>
      <w:proofErr w:type="spellEnd"/>
      <w:r w:rsidRPr="002618AF">
        <w:rPr>
          <w:rFonts w:ascii="Arial" w:hAnsi="Arial" w:cs="Arial"/>
          <w:sz w:val="20"/>
          <w:szCs w:val="20"/>
        </w:rPr>
        <w:t xml:space="preserve">); przyporządkowanie właściwości </w:t>
      </w:r>
      <w:r w:rsidRPr="002618AF">
        <w:rPr>
          <w:rFonts w:ascii="Arial" w:hAnsi="Arial" w:cs="Arial"/>
          <w:sz w:val="20"/>
          <w:szCs w:val="20"/>
        </w:rPr>
        <w:br/>
      </w:r>
      <w:r w:rsidRPr="002618AF">
        <w:rPr>
          <w:rFonts w:ascii="Arial" w:hAnsi="Arial" w:cs="Arial"/>
          <w:sz w:val="20"/>
          <w:szCs w:val="20"/>
        </w:rPr>
        <w:tab/>
        <w:t>tej klasie powoduje, że producent może dostarczyć odpowiednie informacje wraz z                           wyrobem, jednak nie jest do tego zobowiązany.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6"/>
        <w:gridCol w:w="2976"/>
        <w:gridCol w:w="1488"/>
        <w:gridCol w:w="1134"/>
        <w:gridCol w:w="850"/>
        <w:gridCol w:w="355"/>
        <w:gridCol w:w="779"/>
        <w:gridCol w:w="851"/>
        <w:gridCol w:w="216"/>
        <w:gridCol w:w="634"/>
      </w:tblGrid>
      <w:tr w:rsidR="00C11066" w:rsidRPr="002618AF" w:rsidTr="00C11066">
        <w:trPr>
          <w:cantSplit/>
          <w:trHeight w:val="454"/>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Lp.</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Właściwości</w:t>
            </w:r>
          </w:p>
        </w:tc>
        <w:tc>
          <w:tcPr>
            <w:tcW w:w="1488" w:type="dxa"/>
            <w:vMerge w:val="restart"/>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Metoda badania wg normy</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Jednostka</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C60B3 ZM</w:t>
            </w:r>
          </w:p>
          <w:p w:rsidR="00C11066" w:rsidRPr="002618AF" w:rsidRDefault="00C11066" w:rsidP="00C11066">
            <w:pPr>
              <w:rPr>
                <w:rFonts w:ascii="Arial" w:hAnsi="Arial" w:cs="Arial"/>
                <w:sz w:val="20"/>
                <w:szCs w:val="20"/>
              </w:rPr>
            </w:pPr>
            <w:r w:rsidRPr="002618AF">
              <w:rPr>
                <w:rFonts w:ascii="Arial" w:hAnsi="Arial" w:cs="Arial"/>
                <w:sz w:val="20"/>
                <w:szCs w:val="20"/>
              </w:rPr>
              <w:t>C60B4 ZM</w:t>
            </w:r>
          </w:p>
        </w:tc>
        <w:tc>
          <w:tcPr>
            <w:tcW w:w="1701" w:type="dxa"/>
            <w:gridSpan w:val="3"/>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C60B5 ZM</w:t>
            </w:r>
          </w:p>
        </w:tc>
      </w:tr>
      <w:tr w:rsidR="00C11066" w:rsidRPr="002618AF" w:rsidTr="00C11066">
        <w:trPr>
          <w:cantSplit/>
        </w:trPr>
        <w:tc>
          <w:tcPr>
            <w:tcW w:w="426"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p>
        </w:tc>
        <w:tc>
          <w:tcPr>
            <w:tcW w:w="1488"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Klasa</w:t>
            </w:r>
          </w:p>
        </w:tc>
        <w:tc>
          <w:tcPr>
            <w:tcW w:w="1134"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Zakres wartości</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Klasa</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Zakres wartości</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297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Indeks rozpadu</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PN-EN-13075-1</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 xml:space="preserve">3 </w:t>
            </w:r>
            <w:proofErr w:type="spellStart"/>
            <w:r w:rsidRPr="002618AF">
              <w:rPr>
                <w:rFonts w:ascii="Arial" w:hAnsi="Arial" w:cs="Arial"/>
                <w:sz w:val="20"/>
                <w:szCs w:val="20"/>
                <w:lang w:val="de-DE"/>
              </w:rPr>
              <w:t>lub</w:t>
            </w:r>
            <w:proofErr w:type="spellEnd"/>
            <w:r w:rsidRPr="002618AF">
              <w:rPr>
                <w:rFonts w:ascii="Arial" w:hAnsi="Arial" w:cs="Arial"/>
                <w:sz w:val="20"/>
                <w:szCs w:val="20"/>
                <w:lang w:val="de-DE"/>
              </w:rPr>
              <w:t xml:space="preserve"> 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50-100 lub</w:t>
            </w:r>
          </w:p>
          <w:p w:rsidR="00C11066" w:rsidRPr="002618AF" w:rsidRDefault="00C11066" w:rsidP="00C11066">
            <w:pPr>
              <w:rPr>
                <w:rFonts w:ascii="Arial" w:hAnsi="Arial" w:cs="Arial"/>
                <w:sz w:val="20"/>
                <w:szCs w:val="20"/>
                <w:vertAlign w:val="subscript"/>
              </w:rPr>
            </w:pPr>
            <w:r w:rsidRPr="002618AF">
              <w:rPr>
                <w:rFonts w:ascii="Arial" w:hAnsi="Arial" w:cs="Arial"/>
                <w:sz w:val="20"/>
                <w:szCs w:val="20"/>
              </w:rPr>
              <w:t>70-130</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120-180</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2.</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Zawartość lepiszcza</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PN-EN-1428</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vertAlign w:val="subscript"/>
              </w:rPr>
            </w:pPr>
            <w:r w:rsidRPr="002618AF">
              <w:rPr>
                <w:rFonts w:ascii="Arial" w:hAnsi="Arial" w:cs="Arial"/>
                <w:sz w:val="20"/>
                <w:szCs w:val="20"/>
              </w:rPr>
              <w:t>58-62</w:t>
            </w:r>
            <w:r w:rsidRPr="002618AF">
              <w:rPr>
                <w:rFonts w:ascii="Arial" w:hAnsi="Arial" w:cs="Arial"/>
                <w:sz w:val="20"/>
                <w:szCs w:val="20"/>
                <w:vertAlign w:val="superscript"/>
              </w:rPr>
              <w:t xml:space="preserve"> a)</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850"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58-62</w:t>
            </w:r>
            <w:r w:rsidRPr="002618AF">
              <w:rPr>
                <w:rFonts w:ascii="Arial" w:hAnsi="Arial" w:cs="Arial"/>
                <w:sz w:val="20"/>
                <w:szCs w:val="20"/>
                <w:vertAlign w:val="superscript"/>
              </w:rPr>
              <w:t xml:space="preserve"> a)</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Czas wypływu dla Φ 2 mm w 40 </w:t>
            </w:r>
            <w:proofErr w:type="spellStart"/>
            <w:r w:rsidRPr="002618AF">
              <w:rPr>
                <w:rFonts w:ascii="Arial" w:hAnsi="Arial" w:cs="Arial"/>
                <w:sz w:val="20"/>
                <w:szCs w:val="20"/>
                <w:vertAlign w:val="superscript"/>
              </w:rPr>
              <w:t>o</w:t>
            </w:r>
            <w:r w:rsidRPr="002618AF">
              <w:rPr>
                <w:rFonts w:ascii="Arial" w:hAnsi="Arial" w:cs="Arial"/>
                <w:sz w:val="20"/>
                <w:szCs w:val="20"/>
              </w:rPr>
              <w:t>C</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PN-EN-12846</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s</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TBR</w:t>
            </w:r>
            <w:r w:rsidRPr="002618AF">
              <w:rPr>
                <w:rFonts w:ascii="Arial" w:hAnsi="Arial" w:cs="Arial"/>
                <w:sz w:val="20"/>
                <w:szCs w:val="20"/>
                <w:vertAlign w:val="superscript"/>
                <w:lang w:val="de-DE"/>
              </w:rPr>
              <w:t xml:space="preserve"> b)</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TBR</w:t>
            </w:r>
            <w:r w:rsidRPr="002618AF">
              <w:rPr>
                <w:rFonts w:ascii="Arial" w:hAnsi="Arial" w:cs="Arial"/>
                <w:sz w:val="20"/>
                <w:szCs w:val="20"/>
                <w:vertAlign w:val="superscript"/>
                <w:lang w:val="de-DE"/>
              </w:rPr>
              <w:t xml:space="preserve"> b)</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Pozostałość na sicie 0,5 mm</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PN-EN-1429</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Trwałość po 7 dniach magazynowania</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PN-EN-1429</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6.</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Sedymentacja</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PN-EN-12847</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TBR</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TBR</w:t>
            </w:r>
          </w:p>
        </w:tc>
      </w:tr>
      <w:tr w:rsidR="00C11066" w:rsidRPr="002618AF" w:rsidTr="00C11066">
        <w:trPr>
          <w:cantSplit/>
        </w:trPr>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7.</w:t>
            </w:r>
          </w:p>
        </w:tc>
        <w:tc>
          <w:tcPr>
            <w:tcW w:w="2976" w:type="dxa"/>
            <w:vMerge w:val="restart"/>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lang w:val="de-DE"/>
              </w:rPr>
            </w:pPr>
            <w:proofErr w:type="spellStart"/>
            <w:r w:rsidRPr="002618AF">
              <w:rPr>
                <w:rFonts w:ascii="Arial" w:hAnsi="Arial" w:cs="Arial"/>
                <w:sz w:val="20"/>
                <w:szCs w:val="20"/>
                <w:lang w:val="de-DE"/>
              </w:rPr>
              <w:t>Adhezja</w:t>
            </w:r>
            <w:proofErr w:type="spellEnd"/>
            <w:r w:rsidRPr="002618AF">
              <w:rPr>
                <w:rFonts w:ascii="Arial" w:hAnsi="Arial" w:cs="Arial"/>
                <w:sz w:val="20"/>
                <w:szCs w:val="20"/>
                <w:lang w:val="de-DE"/>
              </w:rPr>
              <w:t xml:space="preserve"> </w:t>
            </w:r>
            <w:r w:rsidRPr="002618AF">
              <w:rPr>
                <w:rFonts w:ascii="Arial" w:hAnsi="Arial" w:cs="Arial"/>
                <w:sz w:val="20"/>
                <w:szCs w:val="20"/>
                <w:vertAlign w:val="superscript"/>
                <w:lang w:val="de-DE"/>
              </w:rPr>
              <w:t>c)</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PN-EN-13614</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 pokrycia powierzchni</w:t>
            </w: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TBR</w:t>
            </w:r>
          </w:p>
        </w:tc>
      </w:tr>
      <w:tr w:rsidR="00C11066" w:rsidRPr="002618AF" w:rsidTr="00C11066">
        <w:trPr>
          <w:cantSplit/>
        </w:trPr>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8.</w:t>
            </w:r>
          </w:p>
        </w:tc>
        <w:tc>
          <w:tcPr>
            <w:tcW w:w="2976"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WT-3 załącznik2</w:t>
            </w:r>
          </w:p>
        </w:tc>
        <w:tc>
          <w:tcPr>
            <w:tcW w:w="1134" w:type="dxa"/>
            <w:vMerge/>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2</w:t>
            </w:r>
          </w:p>
        </w:tc>
        <w:tc>
          <w:tcPr>
            <w:tcW w:w="1134"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≥75</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2</w:t>
            </w:r>
          </w:p>
        </w:tc>
        <w:tc>
          <w:tcPr>
            <w:tcW w:w="850"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≥75</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9.</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 xml:space="preserve">PH </w:t>
            </w:r>
            <w:proofErr w:type="spellStart"/>
            <w:r w:rsidRPr="002618AF">
              <w:rPr>
                <w:rFonts w:ascii="Arial" w:hAnsi="Arial" w:cs="Arial"/>
                <w:sz w:val="20"/>
                <w:szCs w:val="20"/>
                <w:lang w:val="de-DE"/>
              </w:rPr>
              <w:t>emulsji</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PN-EN-12850</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p>
        </w:tc>
        <w:tc>
          <w:tcPr>
            <w:tcW w:w="850"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≥3,5</w:t>
            </w:r>
            <w:r w:rsidRPr="002618AF">
              <w:rPr>
                <w:rFonts w:ascii="Arial" w:hAnsi="Arial" w:cs="Arial"/>
                <w:sz w:val="20"/>
                <w:szCs w:val="20"/>
                <w:vertAlign w:val="superscript"/>
              </w:rPr>
              <w:t xml:space="preserve"> d)</w:t>
            </w:r>
          </w:p>
        </w:tc>
        <w:tc>
          <w:tcPr>
            <w:tcW w:w="851"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≥3,5</w:t>
            </w:r>
            <w:r w:rsidRPr="002618AF">
              <w:rPr>
                <w:rFonts w:ascii="Arial" w:hAnsi="Arial" w:cs="Arial"/>
                <w:sz w:val="20"/>
                <w:szCs w:val="20"/>
                <w:vertAlign w:val="superscript"/>
              </w:rPr>
              <w:t xml:space="preserve"> d)</w:t>
            </w:r>
          </w:p>
        </w:tc>
      </w:tr>
      <w:tr w:rsidR="00C11066" w:rsidRPr="002618AF" w:rsidTr="00C11066">
        <w:trPr>
          <w:cantSplit/>
        </w:trPr>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9283" w:type="dxa"/>
            <w:gridSpan w:val="9"/>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Wymagania dotyczące lepiszczy odzyskanych z kationowych emulsji asfaltowych przez odparowanie, zgodnie </w:t>
            </w:r>
            <w:r w:rsidRPr="002618AF">
              <w:rPr>
                <w:rFonts w:ascii="Arial" w:hAnsi="Arial" w:cs="Arial"/>
                <w:sz w:val="20"/>
                <w:szCs w:val="20"/>
              </w:rPr>
              <w:br/>
              <w:t>z PN-EN 13074</w:t>
            </w:r>
          </w:p>
        </w:tc>
      </w:tr>
      <w:tr w:rsidR="00C11066" w:rsidRPr="002618AF" w:rsidTr="00C11066">
        <w:tc>
          <w:tcPr>
            <w:tcW w:w="426"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11.</w:t>
            </w:r>
          </w:p>
        </w:tc>
        <w:tc>
          <w:tcPr>
            <w:tcW w:w="2976"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Penetracja w 25 </w:t>
            </w:r>
            <w:r w:rsidRPr="002618AF">
              <w:rPr>
                <w:rFonts w:ascii="Arial" w:hAnsi="Arial" w:cs="Arial"/>
                <w:sz w:val="20"/>
                <w:szCs w:val="20"/>
                <w:vertAlign w:val="superscript"/>
              </w:rPr>
              <w:t>o</w:t>
            </w:r>
            <w:r w:rsidRPr="002618AF">
              <w:rPr>
                <w:rFonts w:ascii="Arial" w:hAnsi="Arial" w:cs="Arial"/>
                <w:sz w:val="20"/>
                <w:szCs w:val="20"/>
              </w:rPr>
              <w:t>c.</w:t>
            </w:r>
          </w:p>
        </w:tc>
        <w:tc>
          <w:tcPr>
            <w:tcW w:w="1488"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PN-EN-1426</w:t>
            </w:r>
          </w:p>
        </w:tc>
        <w:tc>
          <w:tcPr>
            <w:tcW w:w="1134" w:type="dxa"/>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lang w:val="de-DE"/>
              </w:rPr>
            </w:pPr>
            <w:r w:rsidRPr="002618AF">
              <w:rPr>
                <w:rFonts w:ascii="Arial" w:hAnsi="Arial" w:cs="Arial"/>
                <w:sz w:val="20"/>
                <w:szCs w:val="20"/>
                <w:lang w:val="de-DE"/>
              </w:rPr>
              <w:t>0,1 mm</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779"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vertAlign w:val="superscript"/>
              </w:rPr>
            </w:pPr>
            <w:r w:rsidRPr="002618AF">
              <w:rPr>
                <w:rFonts w:ascii="Arial" w:hAnsi="Arial" w:cs="Arial"/>
                <w:sz w:val="20"/>
                <w:szCs w:val="20"/>
              </w:rPr>
              <w:t>≤100</w:t>
            </w:r>
            <w:r w:rsidRPr="002618AF">
              <w:rPr>
                <w:rFonts w:ascii="Arial" w:hAnsi="Arial" w:cs="Arial"/>
                <w:sz w:val="20"/>
                <w:szCs w:val="20"/>
                <w:vertAlign w:val="superscript"/>
              </w:rPr>
              <w:t>e)</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634"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≤100</w:t>
            </w:r>
            <w:r w:rsidRPr="002618AF">
              <w:rPr>
                <w:rFonts w:ascii="Arial" w:hAnsi="Arial" w:cs="Arial"/>
                <w:sz w:val="20"/>
                <w:szCs w:val="20"/>
                <w:vertAlign w:val="superscript"/>
              </w:rPr>
              <w:t xml:space="preserve"> e)</w:t>
            </w:r>
          </w:p>
        </w:tc>
      </w:tr>
      <w:tr w:rsidR="00C11066" w:rsidRPr="002618AF" w:rsidTr="00C11066">
        <w:trPr>
          <w:cantSplit/>
        </w:trPr>
        <w:tc>
          <w:tcPr>
            <w:tcW w:w="9709" w:type="dxa"/>
            <w:gridSpan w:val="10"/>
            <w:tcBorders>
              <w:top w:val="single" w:sz="4" w:space="0" w:color="auto"/>
              <w:left w:val="single" w:sz="4" w:space="0" w:color="auto"/>
              <w:bottom w:val="single" w:sz="4" w:space="0" w:color="auto"/>
              <w:right w:val="single" w:sz="4" w:space="0" w:color="auto"/>
            </w:tcBorders>
            <w:vAlign w:val="center"/>
          </w:tcPr>
          <w:p w:rsidR="00C11066" w:rsidRPr="002618AF" w:rsidRDefault="00C11066" w:rsidP="00C11066">
            <w:pPr>
              <w:rPr>
                <w:rFonts w:ascii="Arial" w:hAnsi="Arial" w:cs="Arial"/>
                <w:sz w:val="20"/>
                <w:szCs w:val="20"/>
              </w:rPr>
            </w:pPr>
            <w:r w:rsidRPr="002618AF">
              <w:rPr>
                <w:rFonts w:ascii="Arial" w:hAnsi="Arial" w:cs="Arial"/>
                <w:sz w:val="20"/>
                <w:szCs w:val="20"/>
              </w:rPr>
              <w:t>Emulsję można rozcieńczać z wodą, do stężenia asfaltu nie niższego niż 40%(m/m).</w:t>
            </w:r>
          </w:p>
          <w:p w:rsidR="00C11066" w:rsidRPr="002618AF" w:rsidRDefault="00C11066" w:rsidP="00C11066">
            <w:pPr>
              <w:rPr>
                <w:rFonts w:ascii="Arial" w:hAnsi="Arial" w:cs="Arial"/>
                <w:sz w:val="20"/>
                <w:szCs w:val="20"/>
              </w:rPr>
            </w:pPr>
            <w:r w:rsidRPr="002618AF">
              <w:rPr>
                <w:rFonts w:ascii="Arial" w:hAnsi="Arial" w:cs="Arial"/>
                <w:sz w:val="20"/>
                <w:szCs w:val="20"/>
              </w:rPr>
              <w:t>Nie dotyczy  emulsji rozcieńczanych wodą na  budowie.</w:t>
            </w:r>
          </w:p>
          <w:p w:rsidR="00C11066" w:rsidRPr="002618AF" w:rsidRDefault="00C11066" w:rsidP="00C11066">
            <w:pPr>
              <w:rPr>
                <w:rFonts w:ascii="Arial" w:hAnsi="Arial" w:cs="Arial"/>
                <w:sz w:val="20"/>
                <w:szCs w:val="20"/>
              </w:rPr>
            </w:pPr>
            <w:r w:rsidRPr="002618AF">
              <w:rPr>
                <w:rFonts w:ascii="Arial" w:hAnsi="Arial" w:cs="Arial"/>
                <w:sz w:val="20"/>
                <w:szCs w:val="20"/>
              </w:rPr>
              <w:t>Oznaczenie jest wymagane, gdy emulsja ma bezpośredni kontakt z kruszywem.</w:t>
            </w:r>
          </w:p>
          <w:p w:rsidR="00C11066" w:rsidRPr="002618AF" w:rsidRDefault="00C11066" w:rsidP="00C11066">
            <w:pPr>
              <w:rPr>
                <w:rFonts w:ascii="Arial" w:hAnsi="Arial" w:cs="Arial"/>
                <w:sz w:val="20"/>
                <w:szCs w:val="20"/>
              </w:rPr>
            </w:pPr>
            <w:r w:rsidRPr="002618AF">
              <w:rPr>
                <w:rFonts w:ascii="Arial" w:hAnsi="Arial" w:cs="Arial"/>
                <w:sz w:val="20"/>
                <w:szCs w:val="20"/>
              </w:rPr>
              <w:t>Dotyczy emulsji przeznaczonej do związania warstwy asfaltowej z podbudową zawierającą spoiwo hydrauliczne.</w:t>
            </w:r>
          </w:p>
          <w:p w:rsidR="00C11066" w:rsidRPr="002618AF" w:rsidRDefault="00C11066" w:rsidP="00C11066">
            <w:pPr>
              <w:rPr>
                <w:rFonts w:ascii="Arial" w:hAnsi="Arial" w:cs="Arial"/>
                <w:sz w:val="20"/>
                <w:szCs w:val="20"/>
              </w:rPr>
            </w:pPr>
            <w:r w:rsidRPr="002618AF">
              <w:rPr>
                <w:rFonts w:ascii="Arial" w:hAnsi="Arial" w:cs="Arial"/>
                <w:sz w:val="20"/>
                <w:szCs w:val="20"/>
              </w:rPr>
              <w:t>Do skropienia podbudów niezwiązanych, w szczególności z kruszywa stabilizowanego mechanicznie lub tłucznia kamiennego, dopuszcza się stosowanie emulsji wyprodukowanych z asfaltu drogowego o penetracji 160/220</w:t>
            </w:r>
          </w:p>
          <w:p w:rsidR="00C11066" w:rsidRPr="002618AF" w:rsidRDefault="00C11066" w:rsidP="00C11066">
            <w:pPr>
              <w:rPr>
                <w:rFonts w:ascii="Arial" w:hAnsi="Arial" w:cs="Arial"/>
                <w:sz w:val="20"/>
                <w:szCs w:val="20"/>
              </w:rPr>
            </w:pPr>
          </w:p>
        </w:tc>
      </w:tr>
    </w:tbl>
    <w:p w:rsidR="00C11066" w:rsidRPr="002618AF" w:rsidRDefault="00C11066" w:rsidP="00C11066">
      <w:pPr>
        <w:rPr>
          <w:rFonts w:ascii="Arial" w:hAnsi="Arial" w:cs="Arial"/>
          <w:sz w:val="20"/>
          <w:szCs w:val="20"/>
        </w:rPr>
      </w:pPr>
    </w:p>
    <w:p w:rsidR="00451740" w:rsidRPr="002618AF" w:rsidRDefault="00451740" w:rsidP="00451740">
      <w:pPr>
        <w:rPr>
          <w:rFonts w:ascii="Arial" w:hAnsi="Arial" w:cs="Arial"/>
          <w:b/>
          <w:sz w:val="20"/>
          <w:szCs w:val="20"/>
        </w:rPr>
      </w:pPr>
      <w:r>
        <w:rPr>
          <w:rFonts w:ascii="Arial" w:hAnsi="Arial" w:cs="Arial"/>
          <w:b/>
          <w:sz w:val="20"/>
          <w:szCs w:val="20"/>
        </w:rPr>
        <w:t>Tablica 2</w:t>
      </w:r>
      <w:r w:rsidRPr="002618AF">
        <w:rPr>
          <w:rFonts w:ascii="Arial" w:hAnsi="Arial" w:cs="Arial"/>
          <w:b/>
          <w:sz w:val="20"/>
          <w:szCs w:val="20"/>
        </w:rPr>
        <w:t xml:space="preserve">.  </w:t>
      </w:r>
      <w:r w:rsidRPr="002618AF">
        <w:rPr>
          <w:rFonts w:ascii="Arial" w:hAnsi="Arial" w:cs="Arial"/>
          <w:b/>
          <w:sz w:val="20"/>
          <w:szCs w:val="20"/>
        </w:rPr>
        <w:tab/>
        <w:t xml:space="preserve">Wymagania dotyczące kationowych emulsji </w:t>
      </w:r>
      <w:r>
        <w:rPr>
          <w:rFonts w:ascii="Arial" w:hAnsi="Arial" w:cs="Arial"/>
          <w:b/>
          <w:sz w:val="20"/>
          <w:szCs w:val="20"/>
        </w:rPr>
        <w:t>modyfikowanych polimerami</w:t>
      </w:r>
      <w:r w:rsidRPr="002618AF">
        <w:rPr>
          <w:rFonts w:ascii="Arial" w:hAnsi="Arial" w:cs="Arial"/>
          <w:b/>
          <w:sz w:val="20"/>
          <w:szCs w:val="20"/>
        </w:rPr>
        <w:t xml:space="preserve"> stosowanych do złączania warstw nawierzchni</w:t>
      </w:r>
    </w:p>
    <w:p w:rsidR="00451740" w:rsidRPr="002618AF" w:rsidRDefault="00451740" w:rsidP="00451740">
      <w:pPr>
        <w:ind w:left="705" w:hanging="705"/>
        <w:rPr>
          <w:rFonts w:ascii="Arial" w:hAnsi="Arial" w:cs="Arial"/>
          <w:sz w:val="20"/>
          <w:szCs w:val="20"/>
        </w:rPr>
      </w:pPr>
      <w:r w:rsidRPr="002618AF">
        <w:rPr>
          <w:rFonts w:ascii="Arial" w:hAnsi="Arial" w:cs="Arial"/>
          <w:sz w:val="20"/>
          <w:szCs w:val="20"/>
        </w:rPr>
        <w:t xml:space="preserve">TBR </w:t>
      </w:r>
      <w:r w:rsidRPr="002618AF">
        <w:rPr>
          <w:rFonts w:ascii="Arial" w:hAnsi="Arial" w:cs="Arial"/>
          <w:sz w:val="20"/>
          <w:szCs w:val="20"/>
        </w:rPr>
        <w:tab/>
        <w:t xml:space="preserve">– oznacza: „do zadeklarowania” (ang. To Be </w:t>
      </w:r>
      <w:proofErr w:type="spellStart"/>
      <w:r w:rsidRPr="002618AF">
        <w:rPr>
          <w:rFonts w:ascii="Arial" w:hAnsi="Arial" w:cs="Arial"/>
          <w:sz w:val="20"/>
          <w:szCs w:val="20"/>
        </w:rPr>
        <w:t>Reported</w:t>
      </w:r>
      <w:proofErr w:type="spellEnd"/>
      <w:r w:rsidRPr="002618AF">
        <w:rPr>
          <w:rFonts w:ascii="Arial" w:hAnsi="Arial" w:cs="Arial"/>
          <w:sz w:val="20"/>
          <w:szCs w:val="20"/>
        </w:rPr>
        <w:t xml:space="preserve">); przyporządkowanie właściwości </w:t>
      </w:r>
      <w:r w:rsidRPr="002618AF">
        <w:rPr>
          <w:rFonts w:ascii="Arial" w:hAnsi="Arial" w:cs="Arial"/>
          <w:sz w:val="20"/>
          <w:szCs w:val="20"/>
        </w:rPr>
        <w:br/>
      </w:r>
      <w:r w:rsidRPr="002618AF">
        <w:rPr>
          <w:rFonts w:ascii="Arial" w:hAnsi="Arial" w:cs="Arial"/>
          <w:sz w:val="20"/>
          <w:szCs w:val="20"/>
        </w:rPr>
        <w:tab/>
        <w:t>tej klasie powoduje, że producent może dostarczyć odpowiednie informacje wraz z                           wyrobem, jednak nie jest do tego zobowiązany.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6"/>
        <w:gridCol w:w="2976"/>
        <w:gridCol w:w="1488"/>
        <w:gridCol w:w="1134"/>
        <w:gridCol w:w="850"/>
        <w:gridCol w:w="355"/>
        <w:gridCol w:w="779"/>
        <w:gridCol w:w="851"/>
        <w:gridCol w:w="216"/>
        <w:gridCol w:w="634"/>
      </w:tblGrid>
      <w:tr w:rsidR="00451740" w:rsidRPr="002618AF" w:rsidTr="00972706">
        <w:trPr>
          <w:cantSplit/>
          <w:trHeight w:val="454"/>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Lp.</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Właściwości</w:t>
            </w:r>
          </w:p>
        </w:tc>
        <w:tc>
          <w:tcPr>
            <w:tcW w:w="1488" w:type="dxa"/>
            <w:vMerge w:val="restart"/>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 xml:space="preserve">Metoda badania wg </w:t>
            </w:r>
            <w:r w:rsidRPr="002618AF">
              <w:rPr>
                <w:rFonts w:ascii="Arial" w:hAnsi="Arial" w:cs="Arial"/>
                <w:sz w:val="20"/>
                <w:szCs w:val="20"/>
              </w:rPr>
              <w:lastRenderedPageBreak/>
              <w:t>normy</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lastRenderedPageBreak/>
              <w:t>Jednostka</w:t>
            </w: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C60B3 ZM</w:t>
            </w:r>
          </w:p>
          <w:p w:rsidR="00451740" w:rsidRPr="002618AF" w:rsidRDefault="00451740" w:rsidP="00972706">
            <w:pPr>
              <w:rPr>
                <w:rFonts w:ascii="Arial" w:hAnsi="Arial" w:cs="Arial"/>
                <w:sz w:val="20"/>
                <w:szCs w:val="20"/>
              </w:rPr>
            </w:pPr>
            <w:r w:rsidRPr="002618AF">
              <w:rPr>
                <w:rFonts w:ascii="Arial" w:hAnsi="Arial" w:cs="Arial"/>
                <w:sz w:val="20"/>
                <w:szCs w:val="20"/>
              </w:rPr>
              <w:t>C60B4 ZM</w:t>
            </w:r>
          </w:p>
        </w:tc>
        <w:tc>
          <w:tcPr>
            <w:tcW w:w="1701" w:type="dxa"/>
            <w:gridSpan w:val="3"/>
            <w:tcBorders>
              <w:top w:val="single" w:sz="4" w:space="0" w:color="auto"/>
              <w:left w:val="single" w:sz="4" w:space="0" w:color="auto"/>
              <w:bottom w:val="single" w:sz="4" w:space="0" w:color="auto"/>
              <w:right w:val="single" w:sz="4" w:space="0" w:color="auto"/>
            </w:tcBorders>
          </w:tcPr>
          <w:p w:rsidR="00451740" w:rsidRPr="002618AF" w:rsidRDefault="00451740" w:rsidP="00972706">
            <w:pPr>
              <w:rPr>
                <w:rFonts w:ascii="Arial" w:hAnsi="Arial" w:cs="Arial"/>
                <w:sz w:val="20"/>
                <w:szCs w:val="20"/>
              </w:rPr>
            </w:pPr>
            <w:r w:rsidRPr="002618AF">
              <w:rPr>
                <w:rFonts w:ascii="Arial" w:hAnsi="Arial" w:cs="Arial"/>
                <w:sz w:val="20"/>
                <w:szCs w:val="20"/>
              </w:rPr>
              <w:t>C60B5 ZM</w:t>
            </w:r>
          </w:p>
        </w:tc>
      </w:tr>
      <w:tr w:rsidR="00451740" w:rsidRPr="002618AF" w:rsidTr="00972706">
        <w:trPr>
          <w:cantSplit/>
        </w:trPr>
        <w:tc>
          <w:tcPr>
            <w:tcW w:w="426"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p>
        </w:tc>
        <w:tc>
          <w:tcPr>
            <w:tcW w:w="1488"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Klasa</w:t>
            </w:r>
          </w:p>
        </w:tc>
        <w:tc>
          <w:tcPr>
            <w:tcW w:w="1134"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972706">
            <w:pPr>
              <w:rPr>
                <w:rFonts w:ascii="Arial" w:hAnsi="Arial" w:cs="Arial"/>
                <w:sz w:val="20"/>
                <w:szCs w:val="20"/>
              </w:rPr>
            </w:pPr>
            <w:r w:rsidRPr="002618AF">
              <w:rPr>
                <w:rFonts w:ascii="Arial" w:hAnsi="Arial" w:cs="Arial"/>
                <w:sz w:val="20"/>
                <w:szCs w:val="20"/>
              </w:rPr>
              <w:t>Zakres wartości</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Klasa</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Zakres wartości</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lastRenderedPageBreak/>
              <w:t>1.</w:t>
            </w:r>
          </w:p>
        </w:tc>
        <w:tc>
          <w:tcPr>
            <w:tcW w:w="297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rPr>
                <w:rFonts w:ascii="Arial" w:hAnsi="Arial" w:cs="Arial"/>
                <w:sz w:val="20"/>
                <w:szCs w:val="20"/>
              </w:rPr>
            </w:pPr>
            <w:r w:rsidRPr="002618AF">
              <w:rPr>
                <w:rFonts w:ascii="Arial" w:hAnsi="Arial" w:cs="Arial"/>
                <w:sz w:val="20"/>
                <w:szCs w:val="20"/>
              </w:rPr>
              <w:t>Indeks rozpadu</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PN-EN-13075-1</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 xml:space="preserve">3 </w:t>
            </w:r>
            <w:proofErr w:type="spellStart"/>
            <w:r w:rsidRPr="002618AF">
              <w:rPr>
                <w:rFonts w:ascii="Arial" w:hAnsi="Arial" w:cs="Arial"/>
                <w:sz w:val="20"/>
                <w:szCs w:val="20"/>
                <w:lang w:val="de-DE"/>
              </w:rPr>
              <w:t>lub</w:t>
            </w:r>
            <w:proofErr w:type="spellEnd"/>
            <w:r w:rsidRPr="002618AF">
              <w:rPr>
                <w:rFonts w:ascii="Arial" w:hAnsi="Arial" w:cs="Arial"/>
                <w:sz w:val="20"/>
                <w:szCs w:val="20"/>
                <w:lang w:val="de-DE"/>
              </w:rPr>
              <w:t xml:space="preserve"> 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50-100 lub</w:t>
            </w:r>
          </w:p>
          <w:p w:rsidR="00451740" w:rsidRPr="002618AF" w:rsidRDefault="00451740" w:rsidP="00E67696">
            <w:pPr>
              <w:jc w:val="center"/>
              <w:rPr>
                <w:rFonts w:ascii="Arial" w:hAnsi="Arial" w:cs="Arial"/>
                <w:sz w:val="20"/>
                <w:szCs w:val="20"/>
                <w:vertAlign w:val="subscript"/>
              </w:rPr>
            </w:pPr>
            <w:r w:rsidRPr="002618AF">
              <w:rPr>
                <w:rFonts w:ascii="Arial" w:hAnsi="Arial" w:cs="Arial"/>
                <w:sz w:val="20"/>
                <w:szCs w:val="20"/>
              </w:rPr>
              <w:t>70-130</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120-180</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2.</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Zawartość lepiszcza</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PN-EN-1428</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vertAlign w:val="subscript"/>
              </w:rPr>
            </w:pPr>
            <w:r w:rsidRPr="002618AF">
              <w:rPr>
                <w:rFonts w:ascii="Arial" w:hAnsi="Arial" w:cs="Arial"/>
                <w:sz w:val="20"/>
                <w:szCs w:val="20"/>
              </w:rPr>
              <w:t>58-62</w:t>
            </w:r>
            <w:r w:rsidRPr="002618AF">
              <w:rPr>
                <w:rFonts w:ascii="Arial" w:hAnsi="Arial" w:cs="Arial"/>
                <w:sz w:val="20"/>
                <w:szCs w:val="20"/>
                <w:vertAlign w:val="superscript"/>
              </w:rPr>
              <w:t xml:space="preserve"> a)</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5</w:t>
            </w:r>
          </w:p>
        </w:tc>
        <w:tc>
          <w:tcPr>
            <w:tcW w:w="850"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sidRPr="002618AF">
              <w:rPr>
                <w:rFonts w:ascii="Arial" w:hAnsi="Arial" w:cs="Arial"/>
                <w:sz w:val="20"/>
                <w:szCs w:val="20"/>
              </w:rPr>
              <w:t>58-62</w:t>
            </w:r>
            <w:r w:rsidRPr="002618AF">
              <w:rPr>
                <w:rFonts w:ascii="Arial" w:hAnsi="Arial" w:cs="Arial"/>
                <w:sz w:val="20"/>
                <w:szCs w:val="20"/>
                <w:vertAlign w:val="superscript"/>
              </w:rPr>
              <w:t xml:space="preserve"> a)</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3.</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 xml:space="preserve">Czas wypływu dla Φ 2 mm w 40 </w:t>
            </w:r>
            <w:proofErr w:type="spellStart"/>
            <w:r w:rsidRPr="002618AF">
              <w:rPr>
                <w:rFonts w:ascii="Arial" w:hAnsi="Arial" w:cs="Arial"/>
                <w:sz w:val="20"/>
                <w:szCs w:val="20"/>
                <w:vertAlign w:val="superscript"/>
              </w:rPr>
              <w:t>o</w:t>
            </w:r>
            <w:r w:rsidRPr="002618AF">
              <w:rPr>
                <w:rFonts w:ascii="Arial" w:hAnsi="Arial" w:cs="Arial"/>
                <w:sz w:val="20"/>
                <w:szCs w:val="20"/>
              </w:rPr>
              <w:t>C</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PN-EN-12846</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s</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TBR</w:t>
            </w:r>
            <w:r w:rsidRPr="002618AF">
              <w:rPr>
                <w:rFonts w:ascii="Arial" w:hAnsi="Arial" w:cs="Arial"/>
                <w:sz w:val="20"/>
                <w:szCs w:val="20"/>
                <w:vertAlign w:val="superscript"/>
                <w:lang w:val="de-DE"/>
              </w:rPr>
              <w:t xml:space="preserve"> b)</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TBR</w:t>
            </w:r>
            <w:r w:rsidRPr="002618AF">
              <w:rPr>
                <w:rFonts w:ascii="Arial" w:hAnsi="Arial" w:cs="Arial"/>
                <w:sz w:val="20"/>
                <w:szCs w:val="20"/>
                <w:vertAlign w:val="superscript"/>
                <w:lang w:val="de-DE"/>
              </w:rPr>
              <w:t xml:space="preserve"> b)</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4.</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Pozostałość na sicie 0,5 mm</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PN-EN-1429</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5.</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Trwałość po 7 dniach magazynowania</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PN-EN-1429</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6.</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Sedymentacja</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PN-EN-12847</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%(m/m)</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TBR</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TBR</w:t>
            </w:r>
          </w:p>
        </w:tc>
      </w:tr>
      <w:tr w:rsidR="00451740" w:rsidRPr="002618AF" w:rsidTr="00972706">
        <w:trPr>
          <w:cantSplit/>
        </w:trPr>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lang w:val="de-DE"/>
              </w:rPr>
            </w:pPr>
            <w:r w:rsidRPr="002618AF">
              <w:rPr>
                <w:rFonts w:ascii="Arial" w:hAnsi="Arial" w:cs="Arial"/>
                <w:sz w:val="20"/>
                <w:szCs w:val="20"/>
                <w:lang w:val="de-DE"/>
              </w:rPr>
              <w:t>7.</w:t>
            </w:r>
          </w:p>
        </w:tc>
        <w:tc>
          <w:tcPr>
            <w:tcW w:w="2976" w:type="dxa"/>
            <w:vMerge w:val="restart"/>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lang w:val="de-DE"/>
              </w:rPr>
            </w:pPr>
            <w:proofErr w:type="spellStart"/>
            <w:r w:rsidRPr="002618AF">
              <w:rPr>
                <w:rFonts w:ascii="Arial" w:hAnsi="Arial" w:cs="Arial"/>
                <w:sz w:val="20"/>
                <w:szCs w:val="20"/>
                <w:lang w:val="de-DE"/>
              </w:rPr>
              <w:t>Adhezja</w:t>
            </w:r>
            <w:proofErr w:type="spellEnd"/>
            <w:r w:rsidRPr="002618AF">
              <w:rPr>
                <w:rFonts w:ascii="Arial" w:hAnsi="Arial" w:cs="Arial"/>
                <w:sz w:val="20"/>
                <w:szCs w:val="20"/>
                <w:lang w:val="de-DE"/>
              </w:rPr>
              <w:t xml:space="preserve"> </w:t>
            </w:r>
            <w:r w:rsidRPr="002618AF">
              <w:rPr>
                <w:rFonts w:ascii="Arial" w:hAnsi="Arial" w:cs="Arial"/>
                <w:sz w:val="20"/>
                <w:szCs w:val="20"/>
                <w:vertAlign w:val="superscript"/>
                <w:lang w:val="de-DE"/>
              </w:rPr>
              <w:t>c)</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PN-EN-13614</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 pokrycia powierzchni</w:t>
            </w: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TBR</w:t>
            </w:r>
          </w:p>
        </w:tc>
      </w:tr>
      <w:tr w:rsidR="00451740" w:rsidRPr="002618AF" w:rsidTr="00972706">
        <w:trPr>
          <w:cantSplit/>
        </w:trPr>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8.</w:t>
            </w:r>
          </w:p>
        </w:tc>
        <w:tc>
          <w:tcPr>
            <w:tcW w:w="2976"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rPr>
                <w:rFonts w:ascii="Arial" w:hAnsi="Arial" w:cs="Arial"/>
                <w:sz w:val="20"/>
                <w:szCs w:val="20"/>
                <w:lang w:val="de-DE"/>
              </w:rPr>
            </w:pP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WT-3 załącznik2</w:t>
            </w:r>
          </w:p>
        </w:tc>
        <w:tc>
          <w:tcPr>
            <w:tcW w:w="1134" w:type="dxa"/>
            <w:vMerge/>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2</w:t>
            </w:r>
          </w:p>
        </w:tc>
        <w:tc>
          <w:tcPr>
            <w:tcW w:w="1134"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≥75</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2</w:t>
            </w:r>
          </w:p>
        </w:tc>
        <w:tc>
          <w:tcPr>
            <w:tcW w:w="850"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≥75</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lang w:val="de-DE"/>
              </w:rPr>
            </w:pPr>
            <w:r w:rsidRPr="002618AF">
              <w:rPr>
                <w:rFonts w:ascii="Arial" w:hAnsi="Arial" w:cs="Arial"/>
                <w:sz w:val="20"/>
                <w:szCs w:val="20"/>
                <w:lang w:val="de-DE"/>
              </w:rPr>
              <w:t>9.</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lang w:val="de-DE"/>
              </w:rPr>
            </w:pPr>
            <w:r w:rsidRPr="002618AF">
              <w:rPr>
                <w:rFonts w:ascii="Arial" w:hAnsi="Arial" w:cs="Arial"/>
                <w:sz w:val="20"/>
                <w:szCs w:val="20"/>
                <w:lang w:val="de-DE"/>
              </w:rPr>
              <w:t xml:space="preserve">PH </w:t>
            </w:r>
            <w:proofErr w:type="spellStart"/>
            <w:r w:rsidRPr="002618AF">
              <w:rPr>
                <w:rFonts w:ascii="Arial" w:hAnsi="Arial" w:cs="Arial"/>
                <w:sz w:val="20"/>
                <w:szCs w:val="20"/>
                <w:lang w:val="de-DE"/>
              </w:rPr>
              <w:t>emulsji</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PN-EN-12850</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p>
        </w:tc>
        <w:tc>
          <w:tcPr>
            <w:tcW w:w="850"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sidRPr="002618AF">
              <w:rPr>
                <w:rFonts w:ascii="Arial" w:hAnsi="Arial" w:cs="Arial"/>
                <w:sz w:val="20"/>
                <w:szCs w:val="20"/>
              </w:rPr>
              <w:t>≥3,5</w:t>
            </w:r>
            <w:r w:rsidRPr="002618AF">
              <w:rPr>
                <w:rFonts w:ascii="Arial" w:hAnsi="Arial" w:cs="Arial"/>
                <w:sz w:val="20"/>
                <w:szCs w:val="20"/>
                <w:vertAlign w:val="superscript"/>
              </w:rPr>
              <w:t xml:space="preserve"> d)</w:t>
            </w:r>
          </w:p>
        </w:tc>
        <w:tc>
          <w:tcPr>
            <w:tcW w:w="851"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w:t>
            </w:r>
          </w:p>
        </w:tc>
        <w:tc>
          <w:tcPr>
            <w:tcW w:w="850" w:type="dxa"/>
            <w:gridSpan w:val="2"/>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sidRPr="002618AF">
              <w:rPr>
                <w:rFonts w:ascii="Arial" w:hAnsi="Arial" w:cs="Arial"/>
                <w:sz w:val="20"/>
                <w:szCs w:val="20"/>
              </w:rPr>
              <w:t>≥3,5</w:t>
            </w:r>
            <w:r w:rsidRPr="002618AF">
              <w:rPr>
                <w:rFonts w:ascii="Arial" w:hAnsi="Arial" w:cs="Arial"/>
                <w:sz w:val="20"/>
                <w:szCs w:val="20"/>
                <w:vertAlign w:val="superscript"/>
              </w:rPr>
              <w:t xml:space="preserve"> d)</w:t>
            </w:r>
          </w:p>
        </w:tc>
      </w:tr>
      <w:tr w:rsidR="00451740" w:rsidRPr="002618AF" w:rsidTr="00972706">
        <w:trPr>
          <w:cantSplit/>
        </w:trPr>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10.</w:t>
            </w:r>
          </w:p>
        </w:tc>
        <w:tc>
          <w:tcPr>
            <w:tcW w:w="9283" w:type="dxa"/>
            <w:gridSpan w:val="9"/>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sidRPr="002618AF">
              <w:rPr>
                <w:rFonts w:ascii="Arial" w:hAnsi="Arial" w:cs="Arial"/>
                <w:sz w:val="20"/>
                <w:szCs w:val="20"/>
              </w:rPr>
              <w:t>Wymagania dotyczące lepiszczy odzyskanych z kationowych emulsji asfaltowych przez odparowanie, zgodnie z PN-EN 13074</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sidRPr="002618AF">
              <w:rPr>
                <w:rFonts w:ascii="Arial" w:hAnsi="Arial" w:cs="Arial"/>
                <w:sz w:val="20"/>
                <w:szCs w:val="20"/>
              </w:rPr>
              <w:t>11.</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sidRPr="002618AF">
              <w:rPr>
                <w:rFonts w:ascii="Arial" w:hAnsi="Arial" w:cs="Arial"/>
                <w:sz w:val="20"/>
                <w:szCs w:val="20"/>
              </w:rPr>
              <w:t xml:space="preserve">Penetracja w 25 </w:t>
            </w:r>
            <w:r w:rsidRPr="002618AF">
              <w:rPr>
                <w:rFonts w:ascii="Arial" w:hAnsi="Arial" w:cs="Arial"/>
                <w:sz w:val="20"/>
                <w:szCs w:val="20"/>
                <w:vertAlign w:val="superscript"/>
              </w:rPr>
              <w:t>o</w:t>
            </w:r>
            <w:r w:rsidRPr="002618AF">
              <w:rPr>
                <w:rFonts w:ascii="Arial" w:hAnsi="Arial" w:cs="Arial"/>
                <w:sz w:val="20"/>
                <w:szCs w:val="20"/>
              </w:rPr>
              <w:t>c.</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PN-EN-1426</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sidRPr="002618AF">
              <w:rPr>
                <w:rFonts w:ascii="Arial" w:hAnsi="Arial" w:cs="Arial"/>
                <w:sz w:val="20"/>
                <w:szCs w:val="20"/>
                <w:lang w:val="de-DE"/>
              </w:rPr>
              <w:t>0,1 mm</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3</w:t>
            </w:r>
          </w:p>
        </w:tc>
        <w:tc>
          <w:tcPr>
            <w:tcW w:w="779"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vertAlign w:val="superscript"/>
              </w:rPr>
            </w:pPr>
            <w:r w:rsidRPr="002618AF">
              <w:rPr>
                <w:rFonts w:ascii="Arial" w:hAnsi="Arial" w:cs="Arial"/>
                <w:sz w:val="20"/>
                <w:szCs w:val="20"/>
              </w:rPr>
              <w:t>≤100</w:t>
            </w:r>
            <w:r w:rsidRPr="002618AF">
              <w:rPr>
                <w:rFonts w:ascii="Arial" w:hAnsi="Arial" w:cs="Arial"/>
                <w:sz w:val="20"/>
                <w:szCs w:val="20"/>
                <w:vertAlign w:val="superscript"/>
              </w:rPr>
              <w:t>e)</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sidRPr="002618AF">
              <w:rPr>
                <w:rFonts w:ascii="Arial" w:hAnsi="Arial" w:cs="Arial"/>
                <w:sz w:val="20"/>
                <w:szCs w:val="20"/>
              </w:rPr>
              <w:t>3</w:t>
            </w:r>
          </w:p>
        </w:tc>
        <w:tc>
          <w:tcPr>
            <w:tcW w:w="634"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sidRPr="002618AF">
              <w:rPr>
                <w:rFonts w:ascii="Arial" w:hAnsi="Arial" w:cs="Arial"/>
                <w:sz w:val="20"/>
                <w:szCs w:val="20"/>
              </w:rPr>
              <w:t>≤100</w:t>
            </w:r>
            <w:r w:rsidRPr="002618AF">
              <w:rPr>
                <w:rFonts w:ascii="Arial" w:hAnsi="Arial" w:cs="Arial"/>
                <w:sz w:val="20"/>
                <w:szCs w:val="20"/>
                <w:vertAlign w:val="superscript"/>
              </w:rPr>
              <w:t xml:space="preserve"> e)</w:t>
            </w:r>
          </w:p>
        </w:tc>
      </w:tr>
      <w:tr w:rsidR="00451740"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972706">
            <w:pPr>
              <w:rPr>
                <w:rFonts w:ascii="Arial" w:hAnsi="Arial" w:cs="Arial"/>
                <w:sz w:val="20"/>
                <w:szCs w:val="20"/>
              </w:rPr>
            </w:pPr>
            <w:r>
              <w:rPr>
                <w:rFonts w:ascii="Arial" w:hAnsi="Arial" w:cs="Arial"/>
                <w:sz w:val="20"/>
                <w:szCs w:val="20"/>
              </w:rPr>
              <w:t>12.</w:t>
            </w:r>
          </w:p>
        </w:tc>
        <w:tc>
          <w:tcPr>
            <w:tcW w:w="2976"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rPr>
                <w:rFonts w:ascii="Arial" w:hAnsi="Arial" w:cs="Arial"/>
                <w:sz w:val="20"/>
                <w:szCs w:val="20"/>
              </w:rPr>
            </w:pPr>
            <w:r>
              <w:rPr>
                <w:rFonts w:ascii="Arial" w:hAnsi="Arial" w:cs="Arial"/>
                <w:sz w:val="20"/>
                <w:szCs w:val="20"/>
              </w:rPr>
              <w:t>Temperatura mięknienia</w:t>
            </w:r>
          </w:p>
        </w:tc>
        <w:tc>
          <w:tcPr>
            <w:tcW w:w="1488" w:type="dxa"/>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lang w:val="de-DE"/>
              </w:rPr>
            </w:pPr>
            <w:r>
              <w:rPr>
                <w:rFonts w:ascii="Arial" w:hAnsi="Arial" w:cs="Arial"/>
                <w:sz w:val="20"/>
                <w:szCs w:val="20"/>
                <w:lang w:val="de-DE"/>
              </w:rPr>
              <w:t>PN-EN-1427</w:t>
            </w:r>
          </w:p>
        </w:tc>
        <w:tc>
          <w:tcPr>
            <w:tcW w:w="1134" w:type="dxa"/>
            <w:tcBorders>
              <w:top w:val="single" w:sz="4" w:space="0" w:color="auto"/>
              <w:left w:val="single" w:sz="4" w:space="0" w:color="auto"/>
              <w:bottom w:val="single" w:sz="4" w:space="0" w:color="auto"/>
              <w:right w:val="single" w:sz="4" w:space="0" w:color="auto"/>
            </w:tcBorders>
            <w:vAlign w:val="center"/>
          </w:tcPr>
          <w:p w:rsidR="00451740" w:rsidRPr="00451740" w:rsidRDefault="00451740" w:rsidP="00E67696">
            <w:pPr>
              <w:jc w:val="center"/>
              <w:rPr>
                <w:rFonts w:ascii="Arial" w:hAnsi="Arial" w:cs="Arial"/>
                <w:sz w:val="20"/>
                <w:szCs w:val="20"/>
                <w:lang w:val="de-DE"/>
              </w:rPr>
            </w:pPr>
            <w:proofErr w:type="spellStart"/>
            <w:r>
              <w:rPr>
                <w:rFonts w:ascii="Arial" w:hAnsi="Arial" w:cs="Arial"/>
                <w:sz w:val="20"/>
                <w:szCs w:val="20"/>
                <w:vertAlign w:val="superscript"/>
                <w:lang w:val="de-DE"/>
              </w:rPr>
              <w:t>o</w:t>
            </w:r>
            <w:r>
              <w:rPr>
                <w:rFonts w:ascii="Arial" w:hAnsi="Arial" w:cs="Arial"/>
                <w:sz w:val="20"/>
                <w:szCs w:val="20"/>
                <w:lang w:val="de-DE"/>
              </w:rPr>
              <w:t>C</w:t>
            </w:r>
            <w:proofErr w:type="spellEnd"/>
          </w:p>
        </w:tc>
        <w:tc>
          <w:tcPr>
            <w:tcW w:w="1205"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451740" w:rsidP="00E67696">
            <w:pPr>
              <w:jc w:val="center"/>
              <w:rPr>
                <w:rFonts w:ascii="Arial" w:hAnsi="Arial" w:cs="Arial"/>
                <w:sz w:val="20"/>
                <w:szCs w:val="20"/>
              </w:rPr>
            </w:pPr>
            <w:r>
              <w:rPr>
                <w:rFonts w:ascii="Arial" w:hAnsi="Arial" w:cs="Arial"/>
                <w:sz w:val="20"/>
                <w:szCs w:val="20"/>
              </w:rPr>
              <w:t>4</w:t>
            </w:r>
          </w:p>
        </w:tc>
        <w:tc>
          <w:tcPr>
            <w:tcW w:w="779" w:type="dxa"/>
            <w:tcBorders>
              <w:top w:val="single" w:sz="4" w:space="0" w:color="auto"/>
              <w:left w:val="single" w:sz="4" w:space="0" w:color="auto"/>
              <w:bottom w:val="single" w:sz="4" w:space="0" w:color="auto"/>
              <w:right w:val="single" w:sz="4" w:space="0" w:color="auto"/>
            </w:tcBorders>
          </w:tcPr>
          <w:p w:rsidR="00451740" w:rsidRPr="002618AF" w:rsidRDefault="00451740" w:rsidP="00E67696">
            <w:pPr>
              <w:jc w:val="center"/>
              <w:rPr>
                <w:rFonts w:ascii="Arial" w:hAnsi="Arial" w:cs="Arial"/>
                <w:sz w:val="20"/>
                <w:szCs w:val="20"/>
              </w:rPr>
            </w:pPr>
            <w:r>
              <w:rPr>
                <w:rFonts w:ascii="Arial" w:hAnsi="Arial" w:cs="Arial"/>
                <w:sz w:val="20"/>
                <w:szCs w:val="20"/>
              </w:rPr>
              <w:t>≥</w:t>
            </w:r>
            <w:r w:rsidR="00E67696">
              <w:rPr>
                <w:rFonts w:ascii="Arial" w:hAnsi="Arial" w:cs="Arial"/>
                <w:sz w:val="20"/>
                <w:szCs w:val="20"/>
              </w:rPr>
              <w:t>43</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451740" w:rsidRPr="002618AF" w:rsidRDefault="00E67696" w:rsidP="00E67696">
            <w:pPr>
              <w:jc w:val="center"/>
              <w:rPr>
                <w:rFonts w:ascii="Arial" w:hAnsi="Arial" w:cs="Arial"/>
                <w:sz w:val="20"/>
                <w:szCs w:val="20"/>
              </w:rPr>
            </w:pPr>
            <w:r>
              <w:rPr>
                <w:rFonts w:ascii="Arial" w:hAnsi="Arial" w:cs="Arial"/>
                <w:sz w:val="20"/>
                <w:szCs w:val="20"/>
              </w:rPr>
              <w:t>4</w:t>
            </w:r>
          </w:p>
        </w:tc>
        <w:tc>
          <w:tcPr>
            <w:tcW w:w="634" w:type="dxa"/>
            <w:tcBorders>
              <w:top w:val="single" w:sz="4" w:space="0" w:color="auto"/>
              <w:left w:val="single" w:sz="4" w:space="0" w:color="auto"/>
              <w:bottom w:val="single" w:sz="4" w:space="0" w:color="auto"/>
              <w:right w:val="single" w:sz="4" w:space="0" w:color="auto"/>
            </w:tcBorders>
          </w:tcPr>
          <w:p w:rsidR="00451740" w:rsidRPr="002618AF" w:rsidRDefault="00E67696" w:rsidP="00E67696">
            <w:pPr>
              <w:jc w:val="center"/>
              <w:rPr>
                <w:rFonts w:ascii="Arial" w:hAnsi="Arial" w:cs="Arial"/>
                <w:sz w:val="20"/>
                <w:szCs w:val="20"/>
              </w:rPr>
            </w:pPr>
            <w:r>
              <w:rPr>
                <w:rFonts w:ascii="Arial" w:hAnsi="Arial" w:cs="Arial"/>
                <w:sz w:val="20"/>
                <w:szCs w:val="20"/>
              </w:rPr>
              <w:t>≥43</w:t>
            </w:r>
          </w:p>
        </w:tc>
      </w:tr>
      <w:tr w:rsidR="00E67696" w:rsidRPr="002618AF" w:rsidTr="00972706">
        <w:tc>
          <w:tcPr>
            <w:tcW w:w="426" w:type="dxa"/>
            <w:tcBorders>
              <w:top w:val="single" w:sz="4" w:space="0" w:color="auto"/>
              <w:left w:val="single" w:sz="4" w:space="0" w:color="auto"/>
              <w:bottom w:val="single" w:sz="4" w:space="0" w:color="auto"/>
              <w:right w:val="single" w:sz="4" w:space="0" w:color="auto"/>
            </w:tcBorders>
            <w:vAlign w:val="center"/>
          </w:tcPr>
          <w:p w:rsidR="00E67696" w:rsidRDefault="00E67696" w:rsidP="00972706">
            <w:pPr>
              <w:rPr>
                <w:rFonts w:ascii="Arial" w:hAnsi="Arial" w:cs="Arial"/>
                <w:sz w:val="20"/>
                <w:szCs w:val="20"/>
              </w:rPr>
            </w:pPr>
            <w:r>
              <w:rPr>
                <w:rFonts w:ascii="Arial" w:hAnsi="Arial" w:cs="Arial"/>
                <w:sz w:val="20"/>
                <w:szCs w:val="20"/>
              </w:rPr>
              <w:t>13.</w:t>
            </w:r>
          </w:p>
        </w:tc>
        <w:tc>
          <w:tcPr>
            <w:tcW w:w="2976" w:type="dxa"/>
            <w:tcBorders>
              <w:top w:val="single" w:sz="4" w:space="0" w:color="auto"/>
              <w:left w:val="single" w:sz="4" w:space="0" w:color="auto"/>
              <w:bottom w:val="single" w:sz="4" w:space="0" w:color="auto"/>
              <w:right w:val="single" w:sz="4" w:space="0" w:color="auto"/>
            </w:tcBorders>
          </w:tcPr>
          <w:p w:rsidR="00E67696" w:rsidRDefault="00E67696" w:rsidP="00E67696">
            <w:pPr>
              <w:rPr>
                <w:rFonts w:ascii="Arial" w:hAnsi="Arial" w:cs="Arial"/>
                <w:sz w:val="20"/>
                <w:szCs w:val="20"/>
              </w:rPr>
            </w:pPr>
            <w:r>
              <w:rPr>
                <w:rFonts w:ascii="Arial" w:hAnsi="Arial" w:cs="Arial"/>
                <w:sz w:val="20"/>
                <w:szCs w:val="20"/>
              </w:rPr>
              <w:t>Nawrót sprężysty w 25</w:t>
            </w:r>
            <w:r>
              <w:rPr>
                <w:rFonts w:ascii="Arial" w:hAnsi="Arial" w:cs="Arial"/>
                <w:sz w:val="20"/>
                <w:szCs w:val="20"/>
                <w:vertAlign w:val="superscript"/>
                <w:lang w:val="de-DE"/>
              </w:rPr>
              <w:t xml:space="preserve"> </w:t>
            </w:r>
            <w:proofErr w:type="spellStart"/>
            <w:r>
              <w:rPr>
                <w:rFonts w:ascii="Arial" w:hAnsi="Arial" w:cs="Arial"/>
                <w:sz w:val="20"/>
                <w:szCs w:val="20"/>
                <w:vertAlign w:val="superscript"/>
                <w:lang w:val="de-DE"/>
              </w:rPr>
              <w:t>o</w:t>
            </w:r>
            <w:r>
              <w:rPr>
                <w:rFonts w:ascii="Arial" w:hAnsi="Arial" w:cs="Arial"/>
                <w:sz w:val="20"/>
                <w:szCs w:val="20"/>
                <w:lang w:val="de-DE"/>
              </w:rPr>
              <w:t>C</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rsidR="00E67696" w:rsidRDefault="00E67696" w:rsidP="00E67696">
            <w:pPr>
              <w:jc w:val="center"/>
              <w:rPr>
                <w:rFonts w:ascii="Arial" w:hAnsi="Arial" w:cs="Arial"/>
                <w:sz w:val="20"/>
                <w:szCs w:val="20"/>
                <w:lang w:val="de-DE"/>
              </w:rPr>
            </w:pPr>
            <w:r>
              <w:rPr>
                <w:rFonts w:ascii="Arial" w:hAnsi="Arial" w:cs="Arial"/>
                <w:sz w:val="20"/>
                <w:szCs w:val="20"/>
                <w:lang w:val="de-DE"/>
              </w:rPr>
              <w:t>PN-EN- 13398</w:t>
            </w:r>
          </w:p>
        </w:tc>
        <w:tc>
          <w:tcPr>
            <w:tcW w:w="1134" w:type="dxa"/>
            <w:tcBorders>
              <w:top w:val="single" w:sz="4" w:space="0" w:color="auto"/>
              <w:left w:val="single" w:sz="4" w:space="0" w:color="auto"/>
              <w:bottom w:val="single" w:sz="4" w:space="0" w:color="auto"/>
              <w:right w:val="single" w:sz="4" w:space="0" w:color="auto"/>
            </w:tcBorders>
            <w:vAlign w:val="center"/>
          </w:tcPr>
          <w:p w:rsidR="00E67696" w:rsidRPr="00E67696" w:rsidRDefault="00E67696" w:rsidP="00E67696">
            <w:pPr>
              <w:jc w:val="center"/>
              <w:rPr>
                <w:rFonts w:ascii="Arial" w:hAnsi="Arial" w:cs="Arial"/>
                <w:sz w:val="20"/>
                <w:szCs w:val="20"/>
                <w:lang w:val="de-DE"/>
              </w:rPr>
            </w:pPr>
            <w:r>
              <w:rPr>
                <w:rFonts w:ascii="Arial" w:hAnsi="Arial" w:cs="Arial"/>
                <w:sz w:val="20"/>
                <w:szCs w:val="20"/>
                <w:lang w:val="de-DE"/>
              </w:rPr>
              <w:t>%</w:t>
            </w:r>
          </w:p>
        </w:tc>
        <w:tc>
          <w:tcPr>
            <w:tcW w:w="1205" w:type="dxa"/>
            <w:gridSpan w:val="2"/>
            <w:tcBorders>
              <w:top w:val="single" w:sz="4" w:space="0" w:color="auto"/>
              <w:left w:val="single" w:sz="4" w:space="0" w:color="auto"/>
              <w:bottom w:val="single" w:sz="4" w:space="0" w:color="auto"/>
              <w:right w:val="single" w:sz="4" w:space="0" w:color="auto"/>
            </w:tcBorders>
            <w:vAlign w:val="center"/>
          </w:tcPr>
          <w:p w:rsidR="00E67696" w:rsidRDefault="00E67696" w:rsidP="00E67696">
            <w:pPr>
              <w:jc w:val="center"/>
              <w:rPr>
                <w:rFonts w:ascii="Arial" w:hAnsi="Arial" w:cs="Arial"/>
                <w:sz w:val="20"/>
                <w:szCs w:val="20"/>
              </w:rPr>
            </w:pPr>
            <w:r>
              <w:rPr>
                <w:rFonts w:ascii="Arial" w:hAnsi="Arial" w:cs="Arial"/>
                <w:sz w:val="20"/>
                <w:szCs w:val="20"/>
              </w:rPr>
              <w:t>4</w:t>
            </w:r>
          </w:p>
        </w:tc>
        <w:tc>
          <w:tcPr>
            <w:tcW w:w="779" w:type="dxa"/>
            <w:tcBorders>
              <w:top w:val="single" w:sz="4" w:space="0" w:color="auto"/>
              <w:left w:val="single" w:sz="4" w:space="0" w:color="auto"/>
              <w:bottom w:val="single" w:sz="4" w:space="0" w:color="auto"/>
              <w:right w:val="single" w:sz="4" w:space="0" w:color="auto"/>
            </w:tcBorders>
          </w:tcPr>
          <w:p w:rsidR="00E67696" w:rsidRDefault="00E67696" w:rsidP="00E67696">
            <w:pPr>
              <w:jc w:val="center"/>
              <w:rPr>
                <w:rFonts w:ascii="Arial" w:hAnsi="Arial" w:cs="Arial"/>
                <w:sz w:val="20"/>
                <w:szCs w:val="20"/>
              </w:rPr>
            </w:pPr>
            <w:r>
              <w:rPr>
                <w:rFonts w:ascii="Arial" w:hAnsi="Arial" w:cs="Arial"/>
                <w:sz w:val="20"/>
                <w:szCs w:val="20"/>
              </w:rPr>
              <w:t>≥50</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E67696" w:rsidRDefault="00E67696" w:rsidP="00E67696">
            <w:pPr>
              <w:jc w:val="center"/>
              <w:rPr>
                <w:rFonts w:ascii="Arial" w:hAnsi="Arial" w:cs="Arial"/>
                <w:sz w:val="20"/>
                <w:szCs w:val="20"/>
              </w:rPr>
            </w:pPr>
            <w:r>
              <w:rPr>
                <w:rFonts w:ascii="Arial" w:hAnsi="Arial" w:cs="Arial"/>
                <w:sz w:val="20"/>
                <w:szCs w:val="20"/>
              </w:rPr>
              <w:t>4</w:t>
            </w:r>
          </w:p>
        </w:tc>
        <w:tc>
          <w:tcPr>
            <w:tcW w:w="634" w:type="dxa"/>
            <w:tcBorders>
              <w:top w:val="single" w:sz="4" w:space="0" w:color="auto"/>
              <w:left w:val="single" w:sz="4" w:space="0" w:color="auto"/>
              <w:bottom w:val="single" w:sz="4" w:space="0" w:color="auto"/>
              <w:right w:val="single" w:sz="4" w:space="0" w:color="auto"/>
            </w:tcBorders>
          </w:tcPr>
          <w:p w:rsidR="00E67696" w:rsidRDefault="00E67696" w:rsidP="00E67696">
            <w:pPr>
              <w:jc w:val="center"/>
              <w:rPr>
                <w:rFonts w:ascii="Arial" w:hAnsi="Arial" w:cs="Arial"/>
                <w:sz w:val="20"/>
                <w:szCs w:val="20"/>
              </w:rPr>
            </w:pPr>
            <w:r>
              <w:rPr>
                <w:rFonts w:ascii="Arial" w:hAnsi="Arial" w:cs="Arial"/>
                <w:sz w:val="20"/>
                <w:szCs w:val="20"/>
              </w:rPr>
              <w:t>≥50</w:t>
            </w:r>
          </w:p>
        </w:tc>
      </w:tr>
      <w:tr w:rsidR="00451740" w:rsidRPr="002618AF" w:rsidTr="00972706">
        <w:trPr>
          <w:cantSplit/>
        </w:trPr>
        <w:tc>
          <w:tcPr>
            <w:tcW w:w="9709" w:type="dxa"/>
            <w:gridSpan w:val="10"/>
            <w:tcBorders>
              <w:top w:val="single" w:sz="4" w:space="0" w:color="auto"/>
              <w:left w:val="single" w:sz="4" w:space="0" w:color="auto"/>
              <w:bottom w:val="single" w:sz="4" w:space="0" w:color="auto"/>
              <w:right w:val="single" w:sz="4" w:space="0" w:color="auto"/>
            </w:tcBorders>
            <w:vAlign w:val="center"/>
          </w:tcPr>
          <w:p w:rsidR="00451740" w:rsidRPr="002618AF" w:rsidRDefault="00E67696" w:rsidP="00972706">
            <w:pPr>
              <w:rPr>
                <w:rFonts w:ascii="Arial" w:hAnsi="Arial" w:cs="Arial"/>
                <w:sz w:val="20"/>
                <w:szCs w:val="20"/>
              </w:rPr>
            </w:pPr>
            <w:r>
              <w:rPr>
                <w:rFonts w:ascii="Arial" w:hAnsi="Arial" w:cs="Arial"/>
                <w:sz w:val="20"/>
                <w:szCs w:val="20"/>
              </w:rPr>
              <w:t xml:space="preserve">*) </w:t>
            </w:r>
            <w:r w:rsidR="00451740" w:rsidRPr="002618AF">
              <w:rPr>
                <w:rFonts w:ascii="Arial" w:hAnsi="Arial" w:cs="Arial"/>
                <w:sz w:val="20"/>
                <w:szCs w:val="20"/>
              </w:rPr>
              <w:t>Emulsję można rozcieńczać z wodą, do stężenia asfaltu nie niższego niż 40%(m/m).</w:t>
            </w:r>
          </w:p>
          <w:p w:rsidR="00451740" w:rsidRPr="002618AF" w:rsidRDefault="00E67696" w:rsidP="00972706">
            <w:pPr>
              <w:rPr>
                <w:rFonts w:ascii="Arial" w:hAnsi="Arial" w:cs="Arial"/>
                <w:sz w:val="20"/>
                <w:szCs w:val="20"/>
              </w:rPr>
            </w:pPr>
            <w:r>
              <w:rPr>
                <w:rFonts w:ascii="Arial" w:hAnsi="Arial" w:cs="Arial"/>
                <w:sz w:val="20"/>
                <w:szCs w:val="20"/>
              </w:rPr>
              <w:t xml:space="preserve">*) </w:t>
            </w:r>
            <w:r w:rsidR="00451740" w:rsidRPr="002618AF">
              <w:rPr>
                <w:rFonts w:ascii="Arial" w:hAnsi="Arial" w:cs="Arial"/>
                <w:sz w:val="20"/>
                <w:szCs w:val="20"/>
              </w:rPr>
              <w:t>Nie dotyczy  emulsji rozcieńczanych wodą na  budowie.</w:t>
            </w:r>
          </w:p>
          <w:p w:rsidR="00451740" w:rsidRPr="002618AF" w:rsidRDefault="00E67696" w:rsidP="00972706">
            <w:pPr>
              <w:rPr>
                <w:rFonts w:ascii="Arial" w:hAnsi="Arial" w:cs="Arial"/>
                <w:sz w:val="20"/>
                <w:szCs w:val="20"/>
              </w:rPr>
            </w:pPr>
            <w:r>
              <w:rPr>
                <w:rFonts w:ascii="Arial" w:hAnsi="Arial" w:cs="Arial"/>
                <w:sz w:val="20"/>
                <w:szCs w:val="20"/>
              </w:rPr>
              <w:t xml:space="preserve">*) </w:t>
            </w:r>
            <w:r w:rsidR="00451740" w:rsidRPr="002618AF">
              <w:rPr>
                <w:rFonts w:ascii="Arial" w:hAnsi="Arial" w:cs="Arial"/>
                <w:sz w:val="20"/>
                <w:szCs w:val="20"/>
              </w:rPr>
              <w:t>Oznaczenie jest wymagane, gdy emulsja ma bezpośredni kontakt z kruszywem.</w:t>
            </w:r>
          </w:p>
          <w:p w:rsidR="00451740" w:rsidRPr="002618AF" w:rsidRDefault="00E67696" w:rsidP="00E67696">
            <w:pPr>
              <w:rPr>
                <w:rFonts w:ascii="Arial" w:hAnsi="Arial" w:cs="Arial"/>
                <w:sz w:val="20"/>
                <w:szCs w:val="20"/>
              </w:rPr>
            </w:pPr>
            <w:r>
              <w:rPr>
                <w:rFonts w:ascii="Arial" w:hAnsi="Arial" w:cs="Arial"/>
                <w:sz w:val="20"/>
                <w:szCs w:val="20"/>
              </w:rPr>
              <w:t xml:space="preserve">*) </w:t>
            </w:r>
            <w:r w:rsidR="00451740" w:rsidRPr="002618AF">
              <w:rPr>
                <w:rFonts w:ascii="Arial" w:hAnsi="Arial" w:cs="Arial"/>
                <w:sz w:val="20"/>
                <w:szCs w:val="20"/>
              </w:rPr>
              <w:t>Dotyczy emulsji przeznaczonej do związania warstwy asfaltowej z podbudową z</w:t>
            </w:r>
            <w:r>
              <w:rPr>
                <w:rFonts w:ascii="Arial" w:hAnsi="Arial" w:cs="Arial"/>
                <w:sz w:val="20"/>
                <w:szCs w:val="20"/>
              </w:rPr>
              <w:t>awierającą spoiwo hydrauliczne.</w:t>
            </w:r>
          </w:p>
        </w:tc>
      </w:tr>
    </w:tbl>
    <w:p w:rsidR="00451740" w:rsidRDefault="00451740"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2.2.Składowanie lepiszczy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Lepiszcze należy przechowywać w zbiornikach stalowych zabezpieczonych przed dostępem wody </w:t>
      </w:r>
      <w:r w:rsidRPr="002618AF">
        <w:rPr>
          <w:rFonts w:ascii="Arial" w:hAnsi="Arial" w:cs="Arial"/>
          <w:sz w:val="20"/>
          <w:szCs w:val="20"/>
        </w:rPr>
        <w:br/>
        <w:t>i zanieczyszczeniem i zaleceniami producenta.</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3.SPRZĘT</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wymagania dotyczące sprzętu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3.</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3.1.Sprzęt do oczyszczenia warstw nawierzchni</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Do oczyszczenia warstw nawierzchni należy stosować następujący sprzęt:</w:t>
      </w:r>
    </w:p>
    <w:p w:rsidR="00C11066" w:rsidRPr="002618AF" w:rsidRDefault="00C11066" w:rsidP="00C11066">
      <w:pPr>
        <w:rPr>
          <w:rFonts w:ascii="Arial" w:hAnsi="Arial" w:cs="Arial"/>
          <w:sz w:val="20"/>
          <w:szCs w:val="20"/>
        </w:rPr>
      </w:pPr>
      <w:r w:rsidRPr="002618AF">
        <w:rPr>
          <w:rFonts w:ascii="Arial" w:hAnsi="Arial" w:cs="Arial"/>
          <w:sz w:val="20"/>
          <w:szCs w:val="20"/>
        </w:rPr>
        <w:t>-szczotki mechaniczne (zaleca się urządzenia dwuszczotkowe z możliwością odpylania),</w:t>
      </w:r>
    </w:p>
    <w:p w:rsidR="00C11066" w:rsidRPr="002618AF" w:rsidRDefault="00C11066" w:rsidP="00C11066">
      <w:pPr>
        <w:rPr>
          <w:rFonts w:ascii="Arial" w:hAnsi="Arial" w:cs="Arial"/>
          <w:sz w:val="20"/>
          <w:szCs w:val="20"/>
        </w:rPr>
      </w:pPr>
      <w:r w:rsidRPr="002618AF">
        <w:rPr>
          <w:rFonts w:ascii="Arial" w:hAnsi="Arial" w:cs="Arial"/>
          <w:sz w:val="20"/>
          <w:szCs w:val="20"/>
        </w:rPr>
        <w:t>-sprężarki,</w:t>
      </w:r>
    </w:p>
    <w:p w:rsidR="00C11066" w:rsidRPr="002618AF" w:rsidRDefault="00C11066" w:rsidP="00C11066">
      <w:pPr>
        <w:rPr>
          <w:rFonts w:ascii="Arial" w:hAnsi="Arial" w:cs="Arial"/>
          <w:sz w:val="20"/>
          <w:szCs w:val="20"/>
        </w:rPr>
      </w:pPr>
      <w:r w:rsidRPr="002618AF">
        <w:rPr>
          <w:rFonts w:ascii="Arial" w:hAnsi="Arial" w:cs="Arial"/>
          <w:sz w:val="20"/>
          <w:szCs w:val="20"/>
        </w:rPr>
        <w:t>-zbiorniki z wodą,</w:t>
      </w:r>
    </w:p>
    <w:p w:rsidR="00C11066" w:rsidRPr="002618AF" w:rsidRDefault="00C11066" w:rsidP="00C11066">
      <w:pPr>
        <w:rPr>
          <w:rFonts w:ascii="Arial" w:hAnsi="Arial" w:cs="Arial"/>
          <w:sz w:val="20"/>
          <w:szCs w:val="20"/>
        </w:rPr>
      </w:pPr>
      <w:r w:rsidRPr="002618AF">
        <w:rPr>
          <w:rFonts w:ascii="Arial" w:hAnsi="Arial" w:cs="Arial"/>
          <w:sz w:val="20"/>
          <w:szCs w:val="20"/>
        </w:rPr>
        <w:t>-szczotki ręczne,</w:t>
      </w:r>
    </w:p>
    <w:p w:rsidR="00C11066" w:rsidRPr="002618AF" w:rsidRDefault="00C11066" w:rsidP="00C11066">
      <w:pPr>
        <w:rPr>
          <w:rFonts w:ascii="Arial" w:hAnsi="Arial" w:cs="Arial"/>
          <w:sz w:val="20"/>
          <w:szCs w:val="20"/>
        </w:rPr>
      </w:pPr>
      <w:r w:rsidRPr="002618AF">
        <w:rPr>
          <w:rFonts w:ascii="Arial" w:hAnsi="Arial" w:cs="Arial"/>
          <w:sz w:val="20"/>
          <w:szCs w:val="20"/>
        </w:rPr>
        <w:t>-inny sprzęt zaakceptowany przez Inżyniera.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3.2.Sprzęt do skrapiania warstw nawierzchni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Do skrapiania warstw nawierzchni należy używać skrapiarki wyposażonej w urządzenia pomiarowo-kontrolne pozwalające na sprawdzenie i regulowanie następujących parametrów: temperatury, ciśnienia, obrotów pompy dozującej lepiszcze, prędkości poruszania się skrapiarki, ilości dozowanego </w:t>
      </w:r>
    </w:p>
    <w:p w:rsidR="00C11066" w:rsidRPr="002618AF" w:rsidRDefault="00C11066" w:rsidP="00C11066">
      <w:pPr>
        <w:rPr>
          <w:rFonts w:ascii="Arial" w:hAnsi="Arial" w:cs="Arial"/>
          <w:sz w:val="20"/>
          <w:szCs w:val="20"/>
        </w:rPr>
      </w:pPr>
      <w:r w:rsidRPr="002618AF">
        <w:rPr>
          <w:rFonts w:ascii="Arial" w:hAnsi="Arial" w:cs="Arial"/>
          <w:sz w:val="20"/>
          <w:szCs w:val="20"/>
        </w:rPr>
        <w:t>lepiszcza. Skrapiarka powinna zapewniać rozkładanie lepiszcza z tolerancją ± 10 % w stosunku                do ilości założonej.</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Zbiornik na lepiszcze skrapiarki powinien być izolowany termicznie tak aby było możliwe zachowanie stałej temperatury lepiszcza. </w:t>
      </w:r>
    </w:p>
    <w:p w:rsidR="00C11066" w:rsidRPr="002618AF" w:rsidRDefault="00C11066" w:rsidP="00C11066">
      <w:pPr>
        <w:rPr>
          <w:rFonts w:ascii="Arial" w:hAnsi="Arial" w:cs="Arial"/>
          <w:sz w:val="20"/>
          <w:szCs w:val="20"/>
        </w:rPr>
      </w:pPr>
      <w:r w:rsidRPr="002618AF">
        <w:rPr>
          <w:rFonts w:ascii="Arial" w:hAnsi="Arial" w:cs="Arial"/>
          <w:sz w:val="20"/>
          <w:szCs w:val="20"/>
        </w:rPr>
        <w:t>Sprzęt użyty przez Wykonawcę do skrapiania winien być zaakceptowany przez Inżyniera.</w:t>
      </w:r>
    </w:p>
    <w:p w:rsidR="00C11066" w:rsidRDefault="00C11066" w:rsidP="00C11066">
      <w:pPr>
        <w:rPr>
          <w:rFonts w:ascii="Arial" w:hAnsi="Arial" w:cs="Arial"/>
          <w:b/>
          <w:sz w:val="20"/>
          <w:szCs w:val="20"/>
        </w:rPr>
      </w:pPr>
    </w:p>
    <w:p w:rsidR="00F0603D" w:rsidRDefault="00F0603D" w:rsidP="00C11066">
      <w:pPr>
        <w:rPr>
          <w:rFonts w:ascii="Arial" w:hAnsi="Arial" w:cs="Arial"/>
          <w:b/>
          <w:sz w:val="20"/>
          <w:szCs w:val="20"/>
        </w:rPr>
      </w:pPr>
    </w:p>
    <w:p w:rsidR="00F0603D" w:rsidRPr="002618AF" w:rsidRDefault="00F0603D" w:rsidP="00C11066">
      <w:pPr>
        <w:rPr>
          <w:rFonts w:ascii="Arial" w:hAnsi="Arial" w:cs="Arial"/>
          <w:b/>
          <w:sz w:val="20"/>
          <w:szCs w:val="20"/>
        </w:rPr>
      </w:pPr>
    </w:p>
    <w:p w:rsidR="00C11066" w:rsidRPr="002618AF" w:rsidRDefault="00821844" w:rsidP="00C11066">
      <w:pPr>
        <w:rPr>
          <w:rFonts w:ascii="Arial" w:hAnsi="Arial" w:cs="Arial"/>
          <w:sz w:val="20"/>
          <w:szCs w:val="20"/>
        </w:rPr>
      </w:pPr>
      <w:r w:rsidRPr="002618AF">
        <w:rPr>
          <w:rFonts w:ascii="Arial" w:hAnsi="Arial" w:cs="Arial"/>
          <w:b/>
          <w:sz w:val="20"/>
          <w:szCs w:val="20"/>
        </w:rPr>
        <w:lastRenderedPageBreak/>
        <w:t>4.TRANSPORT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wymagania dotyczące transportu podano w SST</w:t>
      </w:r>
      <w:r w:rsidR="00061347" w:rsidRPr="002618AF">
        <w:rPr>
          <w:rFonts w:ascii="Arial" w:hAnsi="Arial" w:cs="Arial"/>
          <w:sz w:val="20"/>
          <w:szCs w:val="20"/>
        </w:rPr>
        <w:t xml:space="preserve"> D-</w:t>
      </w:r>
      <w:r w:rsidRPr="002618AF">
        <w:rPr>
          <w:rFonts w:ascii="Arial" w:hAnsi="Arial" w:cs="Arial"/>
          <w:sz w:val="20"/>
          <w:szCs w:val="20"/>
        </w:rPr>
        <w:t>00.0</w:t>
      </w:r>
      <w:r w:rsidR="00061347" w:rsidRPr="002618AF">
        <w:rPr>
          <w:rFonts w:ascii="Arial" w:hAnsi="Arial" w:cs="Arial"/>
          <w:sz w:val="20"/>
          <w:szCs w:val="20"/>
        </w:rPr>
        <w:t xml:space="preserve">0.00 „Wymagania ogólne” </w:t>
      </w:r>
      <w:r w:rsidRPr="002618AF">
        <w:rPr>
          <w:rFonts w:ascii="Arial" w:hAnsi="Arial" w:cs="Arial"/>
          <w:sz w:val="20"/>
          <w:szCs w:val="20"/>
        </w:rPr>
        <w:t xml:space="preserve"> pkt 4.</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4.1.Transport lepiszczy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Transport lepiszczy powinien odbywać się w cysternach samochodowych. Dopuszcza się stosowanie beczek lub innych pojemników stalowych. Cysterny, pojemniki i zbiorniki przeznaczone do transportu powinny być czyste i nie zawierać resztek innych lepiszczy. Inne warunki transportowania lepiszczy wymagają akceptacji Inżyniera.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4.2.Transport wody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Transport wody powinien odbywać się w typowych czystych beczkowozach.</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5.WYKONANIE ROBÓT</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zasady wykonania robót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5.1. Oczyszczenie warstw nawierzchni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Oczyszczenie polega na usunięciu luźnego materiału, brudu, błota i kurzu przy użyciu szczotek mechanicznych, a w razie potrzeby wody pod ciśnieniem. W miejscach trudno dostępnych należy używać szczotek ręcznych. </w:t>
      </w:r>
    </w:p>
    <w:p w:rsidR="00C11066" w:rsidRPr="002618AF" w:rsidRDefault="00C11066" w:rsidP="00C11066">
      <w:pPr>
        <w:rPr>
          <w:rFonts w:ascii="Arial" w:hAnsi="Arial" w:cs="Arial"/>
          <w:sz w:val="20"/>
          <w:szCs w:val="20"/>
        </w:rPr>
      </w:pPr>
      <w:r w:rsidRPr="002618AF">
        <w:rPr>
          <w:rFonts w:ascii="Arial" w:hAnsi="Arial" w:cs="Arial"/>
          <w:sz w:val="20"/>
          <w:szCs w:val="20"/>
        </w:rPr>
        <w:t>Zanieczyszczenia stwardniałe nie dające się usunąć mechanicznie, należy usunąć ręcznie za pomocą dostosowanego sprzętu. Na terenach niezabudowanych bezpośrednio przed skropieniem, nawierzchnię można oczyścić sprężonym powietrzem.</w:t>
      </w:r>
    </w:p>
    <w:p w:rsidR="00C11066" w:rsidRPr="002618AF" w:rsidRDefault="00C11066" w:rsidP="00C11066">
      <w:pPr>
        <w:rPr>
          <w:rFonts w:ascii="Arial" w:hAnsi="Arial" w:cs="Arial"/>
          <w:sz w:val="20"/>
          <w:szCs w:val="20"/>
        </w:rPr>
      </w:pPr>
    </w:p>
    <w:p w:rsidR="00073E3E" w:rsidRPr="002618AF" w:rsidRDefault="00073E3E"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5.2.Skropienie oczyszczonych warstw nawierzchni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Oczyszczona warstwa nawierzchni przed skropieniem powinna być sucha. Przed przystąpieniem do robót Wykonawca przeprowadzi próbne skropienie w celu określenia optymalnych parametrów pracy skrapiarki i wymaganej ilości lepiszcza w zależności od rodzaju i stanu warstwy przewidzianej do skropienia oraz uzyska akceptację Inżyniera.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Skropienie należy wykonać równomierną warstwą, w miejscach trudno dostępnych ręcznie przy użyciu węża z dyszą rozpryskową. Wykonane skropienie nawierzchni należy pozostawić przez okres niezbędny do całkowitego rozpadu emulsji i odparowaniu wody. Wykonawca zabezpiecza skropioną powierzchnię, do czasu położenia następnej warstwy bitumicznej nawierzchni.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i/>
          <w:sz w:val="20"/>
          <w:szCs w:val="20"/>
        </w:rPr>
        <w:t xml:space="preserve">Tablica 2. </w:t>
      </w:r>
      <w:r w:rsidRPr="002618AF">
        <w:rPr>
          <w:rFonts w:ascii="Arial" w:hAnsi="Arial" w:cs="Arial"/>
          <w:b/>
          <w:i/>
          <w:sz w:val="20"/>
          <w:szCs w:val="20"/>
        </w:rPr>
        <w:tab/>
        <w:t>Orientacyjne zużycie lepiszczy do skropienia warstw konstrukcyjnych nawierzchni</w:t>
      </w:r>
    </w:p>
    <w:p w:rsidR="00C11066" w:rsidRPr="002618AF" w:rsidRDefault="00C11066" w:rsidP="00C11066">
      <w:pPr>
        <w:rPr>
          <w:rFonts w:ascii="Arial" w:hAnsi="Arial" w:cs="Arial"/>
          <w:b/>
          <w:sz w:val="20"/>
          <w:szCs w:val="20"/>
        </w:rPr>
      </w:pP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268"/>
        <w:gridCol w:w="2409"/>
        <w:gridCol w:w="2337"/>
      </w:tblGrid>
      <w:tr w:rsidR="00C11066" w:rsidRPr="002618AF" w:rsidTr="00C11066">
        <w:tc>
          <w:tcPr>
            <w:tcW w:w="2268" w:type="dxa"/>
            <w:tcBorders>
              <w:top w:val="single" w:sz="6" w:space="0" w:color="auto"/>
              <w:left w:val="single" w:sz="6" w:space="0" w:color="auto"/>
              <w:bottom w:val="double" w:sz="6"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Układana warstwa</w:t>
            </w:r>
          </w:p>
        </w:tc>
        <w:tc>
          <w:tcPr>
            <w:tcW w:w="2409" w:type="dxa"/>
            <w:tcBorders>
              <w:top w:val="single" w:sz="6" w:space="0" w:color="auto"/>
              <w:left w:val="single" w:sz="6" w:space="0" w:color="auto"/>
              <w:bottom w:val="double" w:sz="6"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Podłoże</w:t>
            </w:r>
          </w:p>
        </w:tc>
        <w:tc>
          <w:tcPr>
            <w:tcW w:w="2337" w:type="dxa"/>
            <w:tcBorders>
              <w:top w:val="single" w:sz="6" w:space="0" w:color="auto"/>
              <w:left w:val="single" w:sz="6" w:space="0" w:color="auto"/>
              <w:bottom w:val="double" w:sz="6"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Zużycie (kg/m</w:t>
            </w:r>
            <w:r w:rsidRPr="002618AF">
              <w:rPr>
                <w:rFonts w:ascii="Arial" w:hAnsi="Arial" w:cs="Arial"/>
                <w:sz w:val="20"/>
                <w:szCs w:val="20"/>
                <w:vertAlign w:val="superscript"/>
              </w:rPr>
              <w:t>2</w:t>
            </w:r>
            <w:r w:rsidRPr="002618AF">
              <w:rPr>
                <w:rFonts w:ascii="Arial" w:hAnsi="Arial" w:cs="Arial"/>
                <w:sz w:val="20"/>
                <w:szCs w:val="20"/>
              </w:rPr>
              <w:t>)</w:t>
            </w:r>
          </w:p>
        </w:tc>
      </w:tr>
      <w:tr w:rsidR="00C11066" w:rsidRPr="002618AF" w:rsidTr="00C11066">
        <w:trPr>
          <w:trHeight w:val="505"/>
        </w:trPr>
        <w:tc>
          <w:tcPr>
            <w:tcW w:w="2268" w:type="dxa"/>
            <w:tcBorders>
              <w:top w:val="nil"/>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Warstwa wyrównawcza z bet. asfaltowego</w:t>
            </w:r>
          </w:p>
        </w:tc>
        <w:tc>
          <w:tcPr>
            <w:tcW w:w="2409" w:type="dxa"/>
            <w:tcBorders>
              <w:top w:val="nil"/>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Nawierzchnia asfaltowa po frezowaniu</w:t>
            </w:r>
          </w:p>
        </w:tc>
        <w:tc>
          <w:tcPr>
            <w:tcW w:w="2337" w:type="dxa"/>
            <w:tcBorders>
              <w:top w:val="nil"/>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od 0,2  do  0,5</w:t>
            </w:r>
          </w:p>
          <w:p w:rsidR="00C11066" w:rsidRPr="002618AF" w:rsidRDefault="00C11066" w:rsidP="00C11066">
            <w:pPr>
              <w:rPr>
                <w:rFonts w:ascii="Arial" w:hAnsi="Arial" w:cs="Arial"/>
                <w:sz w:val="20"/>
                <w:szCs w:val="20"/>
              </w:rPr>
            </w:pPr>
          </w:p>
        </w:tc>
      </w:tr>
      <w:tr w:rsidR="00C11066" w:rsidRPr="002618AF" w:rsidTr="00C11066">
        <w:trPr>
          <w:trHeight w:val="753"/>
        </w:trPr>
        <w:tc>
          <w:tcPr>
            <w:tcW w:w="2268" w:type="dxa"/>
            <w:tcBorders>
              <w:top w:val="single" w:sz="4" w:space="0" w:color="auto"/>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Podbudowa z betonu asfaltowego AC</w:t>
            </w:r>
          </w:p>
          <w:p w:rsidR="00C11066" w:rsidRPr="002618AF" w:rsidRDefault="00C11066" w:rsidP="00C11066">
            <w:pPr>
              <w:rPr>
                <w:rFonts w:ascii="Arial" w:hAnsi="Arial" w:cs="Arial"/>
                <w:sz w:val="20"/>
                <w:szCs w:val="20"/>
              </w:rPr>
            </w:pPr>
          </w:p>
        </w:tc>
        <w:tc>
          <w:tcPr>
            <w:tcW w:w="2409" w:type="dxa"/>
            <w:tcBorders>
              <w:top w:val="single" w:sz="4" w:space="0" w:color="auto"/>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Podbudowa z kruszywa stabilizowanego mechanicznie</w:t>
            </w:r>
          </w:p>
        </w:tc>
        <w:tc>
          <w:tcPr>
            <w:tcW w:w="2337" w:type="dxa"/>
            <w:tcBorders>
              <w:top w:val="single" w:sz="4" w:space="0" w:color="auto"/>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od 0,5  do  0,7</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tc>
      </w:tr>
      <w:tr w:rsidR="00C11066" w:rsidRPr="002618AF" w:rsidTr="00C11066">
        <w:trPr>
          <w:trHeight w:val="748"/>
        </w:trPr>
        <w:tc>
          <w:tcPr>
            <w:tcW w:w="2268" w:type="dxa"/>
            <w:tcBorders>
              <w:top w:val="single" w:sz="4" w:space="0" w:color="auto"/>
              <w:left w:val="single" w:sz="6" w:space="0" w:color="auto"/>
              <w:bottom w:val="single" w:sz="4" w:space="0" w:color="auto"/>
              <w:right w:val="single" w:sz="6" w:space="0" w:color="auto"/>
            </w:tcBorders>
          </w:tcPr>
          <w:p w:rsidR="00CC738F" w:rsidRDefault="00C11066" w:rsidP="00C11066">
            <w:pPr>
              <w:rPr>
                <w:rFonts w:ascii="Arial" w:hAnsi="Arial" w:cs="Arial"/>
                <w:sz w:val="20"/>
                <w:szCs w:val="20"/>
              </w:rPr>
            </w:pPr>
            <w:r w:rsidRPr="002618AF">
              <w:rPr>
                <w:rFonts w:ascii="Arial" w:hAnsi="Arial" w:cs="Arial"/>
                <w:sz w:val="20"/>
                <w:szCs w:val="20"/>
              </w:rPr>
              <w:t>Warstwa wiążąca z betonu asfaltowego</w:t>
            </w:r>
          </w:p>
          <w:p w:rsidR="00CC738F" w:rsidRPr="002618AF" w:rsidRDefault="00C11066" w:rsidP="00CC738F">
            <w:pPr>
              <w:rPr>
                <w:rFonts w:ascii="Arial" w:hAnsi="Arial" w:cs="Arial"/>
                <w:sz w:val="20"/>
                <w:szCs w:val="20"/>
              </w:rPr>
            </w:pPr>
            <w:r w:rsidRPr="002618AF">
              <w:rPr>
                <w:rFonts w:ascii="Arial" w:hAnsi="Arial" w:cs="Arial"/>
                <w:sz w:val="20"/>
                <w:szCs w:val="20"/>
              </w:rPr>
              <w:t xml:space="preserve">AC </w:t>
            </w:r>
            <w:r w:rsidR="00CC738F">
              <w:rPr>
                <w:rFonts w:ascii="Arial" w:hAnsi="Arial" w:cs="Arial"/>
                <w:sz w:val="20"/>
                <w:szCs w:val="20"/>
              </w:rPr>
              <w:t>PMB</w:t>
            </w:r>
          </w:p>
        </w:tc>
        <w:tc>
          <w:tcPr>
            <w:tcW w:w="2409" w:type="dxa"/>
            <w:tcBorders>
              <w:top w:val="single" w:sz="4" w:space="0" w:color="auto"/>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Podbudowa asfaltowa</w:t>
            </w:r>
          </w:p>
          <w:p w:rsidR="00C11066" w:rsidRPr="002618AF" w:rsidRDefault="00C11066" w:rsidP="00C11066">
            <w:pPr>
              <w:rPr>
                <w:rFonts w:ascii="Arial" w:hAnsi="Arial" w:cs="Arial"/>
                <w:sz w:val="20"/>
                <w:szCs w:val="20"/>
              </w:rPr>
            </w:pPr>
          </w:p>
        </w:tc>
        <w:tc>
          <w:tcPr>
            <w:tcW w:w="2337" w:type="dxa"/>
            <w:tcBorders>
              <w:top w:val="single" w:sz="4" w:space="0" w:color="auto"/>
              <w:left w:val="single" w:sz="6" w:space="0" w:color="auto"/>
              <w:bottom w:val="single" w:sz="4" w:space="0" w:color="auto"/>
              <w:right w:val="single" w:sz="6"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od 0,3  do  0,5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tc>
      </w:tr>
      <w:tr w:rsidR="00C11066" w:rsidRPr="002618AF" w:rsidTr="00C11066">
        <w:trPr>
          <w:trHeight w:val="991"/>
        </w:trPr>
        <w:tc>
          <w:tcPr>
            <w:tcW w:w="2268" w:type="dxa"/>
            <w:tcBorders>
              <w:top w:val="single" w:sz="4" w:space="0" w:color="auto"/>
              <w:left w:val="single" w:sz="6" w:space="0" w:color="auto"/>
              <w:bottom w:val="single" w:sz="6"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C738F">
            <w:pPr>
              <w:rPr>
                <w:rFonts w:ascii="Arial" w:hAnsi="Arial" w:cs="Arial"/>
                <w:sz w:val="20"/>
                <w:szCs w:val="20"/>
              </w:rPr>
            </w:pPr>
            <w:r w:rsidRPr="002618AF">
              <w:rPr>
                <w:rFonts w:ascii="Arial" w:hAnsi="Arial" w:cs="Arial"/>
                <w:sz w:val="20"/>
                <w:szCs w:val="20"/>
              </w:rPr>
              <w:t xml:space="preserve">Warstwa ścieralna z betonu asfaltowego AC </w:t>
            </w:r>
            <w:r w:rsidR="00CC738F">
              <w:rPr>
                <w:rFonts w:ascii="Arial" w:hAnsi="Arial" w:cs="Arial"/>
                <w:sz w:val="20"/>
                <w:szCs w:val="20"/>
              </w:rPr>
              <w:t>PMB</w:t>
            </w:r>
          </w:p>
        </w:tc>
        <w:tc>
          <w:tcPr>
            <w:tcW w:w="2409" w:type="dxa"/>
            <w:tcBorders>
              <w:top w:val="single" w:sz="4" w:space="0" w:color="auto"/>
              <w:left w:val="single" w:sz="6" w:space="0" w:color="auto"/>
              <w:bottom w:val="single" w:sz="6"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Warstwa wiążąca asfaltowa</w:t>
            </w:r>
          </w:p>
        </w:tc>
        <w:tc>
          <w:tcPr>
            <w:tcW w:w="2337" w:type="dxa"/>
            <w:tcBorders>
              <w:top w:val="single" w:sz="4" w:space="0" w:color="auto"/>
              <w:left w:val="single" w:sz="6" w:space="0" w:color="auto"/>
              <w:bottom w:val="single" w:sz="6" w:space="0" w:color="auto"/>
              <w:right w:val="single" w:sz="6"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od 0,1  do  0,3</w:t>
            </w:r>
          </w:p>
          <w:p w:rsidR="00C11066" w:rsidRPr="002618AF" w:rsidRDefault="00C11066" w:rsidP="00C11066">
            <w:pPr>
              <w:rPr>
                <w:rFonts w:ascii="Arial" w:hAnsi="Arial" w:cs="Arial"/>
                <w:sz w:val="20"/>
                <w:szCs w:val="20"/>
              </w:rPr>
            </w:pPr>
          </w:p>
        </w:tc>
      </w:tr>
    </w:tbl>
    <w:p w:rsidR="00C11066" w:rsidRDefault="00C11066" w:rsidP="00C11066">
      <w:pPr>
        <w:rPr>
          <w:rFonts w:ascii="Arial" w:hAnsi="Arial" w:cs="Arial"/>
          <w:sz w:val="20"/>
          <w:szCs w:val="20"/>
        </w:rPr>
      </w:pPr>
    </w:p>
    <w:p w:rsidR="00F0603D" w:rsidRPr="002618AF" w:rsidRDefault="00F0603D"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lastRenderedPageBreak/>
        <w:t>6.KONTROLA JAKOŚCI ROBÓT</w:t>
      </w:r>
    </w:p>
    <w:p w:rsidR="00C11066" w:rsidRPr="002618AF" w:rsidRDefault="00C11066" w:rsidP="00C11066">
      <w:pPr>
        <w:rPr>
          <w:rFonts w:ascii="Arial" w:hAnsi="Arial" w:cs="Arial"/>
          <w:sz w:val="20"/>
          <w:szCs w:val="20"/>
        </w:rPr>
      </w:pPr>
      <w:r w:rsidRPr="002618AF">
        <w:rPr>
          <w:rFonts w:ascii="Arial" w:hAnsi="Arial" w:cs="Arial"/>
          <w:sz w:val="20"/>
          <w:szCs w:val="20"/>
        </w:rPr>
        <w:t>Ogólne zasady kontroli jakości robót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6.</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6.1.</w:t>
      </w:r>
      <w:r w:rsidR="00AA1822" w:rsidRPr="002618AF">
        <w:rPr>
          <w:rFonts w:ascii="Arial" w:hAnsi="Arial" w:cs="Arial"/>
          <w:b/>
          <w:sz w:val="20"/>
          <w:szCs w:val="20"/>
        </w:rPr>
        <w:t>Sprawdzenie jakości lepiszcza</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Ocena jakości lepiszcza stosowanego do skropienia warstw nawierzchni powinna być oparta           </w:t>
      </w:r>
      <w:r w:rsidRPr="002618AF">
        <w:rPr>
          <w:rFonts w:ascii="Arial" w:hAnsi="Arial" w:cs="Arial"/>
          <w:sz w:val="20"/>
          <w:szCs w:val="20"/>
        </w:rPr>
        <w:br/>
        <w:t xml:space="preserve">na sprawdzeniu zgodności jego cech z Aprobatą Techniczną lub deklaracją producenta. </w:t>
      </w:r>
      <w:r w:rsidRPr="002618AF">
        <w:rPr>
          <w:rFonts w:ascii="Arial" w:hAnsi="Arial" w:cs="Arial"/>
          <w:sz w:val="20"/>
          <w:szCs w:val="20"/>
        </w:rPr>
        <w:br/>
        <w:t>Wykonawca ma obowiązek kontrolować dla każdej dostawy lepiszcza lepkość wg PN-77/C-04014.</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6.2.</w:t>
      </w:r>
      <w:r w:rsidR="00AA1822" w:rsidRPr="002618AF">
        <w:rPr>
          <w:rFonts w:ascii="Arial" w:hAnsi="Arial" w:cs="Arial"/>
          <w:b/>
          <w:sz w:val="20"/>
          <w:szCs w:val="20"/>
        </w:rPr>
        <w:t>Sprawdzenie oczyszczenia</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Ocena oczyszczenia warstwy konstrukcyjnej polega na ocenie wizualnej dokładności wykonania </w:t>
      </w:r>
      <w:r w:rsidRPr="002618AF">
        <w:rPr>
          <w:rFonts w:ascii="Arial" w:hAnsi="Arial" w:cs="Arial"/>
          <w:sz w:val="20"/>
          <w:szCs w:val="20"/>
        </w:rPr>
        <w:br/>
        <w:t>tej  czynności.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6.3.Sprawdzenie j</w:t>
      </w:r>
      <w:r w:rsidR="00AA1822" w:rsidRPr="002618AF">
        <w:rPr>
          <w:rFonts w:ascii="Arial" w:hAnsi="Arial" w:cs="Arial"/>
          <w:b/>
          <w:sz w:val="20"/>
          <w:szCs w:val="20"/>
        </w:rPr>
        <w:t>ednorodności skropienia</w:t>
      </w:r>
    </w:p>
    <w:p w:rsidR="00C11066" w:rsidRPr="002618AF" w:rsidRDefault="00C11066" w:rsidP="00C11066">
      <w:pPr>
        <w:rPr>
          <w:rFonts w:ascii="Arial" w:hAnsi="Arial" w:cs="Arial"/>
          <w:sz w:val="20"/>
          <w:szCs w:val="20"/>
        </w:rPr>
      </w:pPr>
      <w:r w:rsidRPr="002618AF">
        <w:rPr>
          <w:rFonts w:ascii="Arial" w:hAnsi="Arial" w:cs="Arial"/>
          <w:sz w:val="20"/>
          <w:szCs w:val="20"/>
        </w:rPr>
        <w:t>Jednorodność skropienia należy ocenić wizualnie, a kontrolę ilości rozkładanego lepiszcza zaleca          się przeprowadzić według metody podanej w opracowaniu „Powierzchniowe utrwalenia.             Oznaczanie ilości rozkładanego lepiszcza i kruszywa”.</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7.OBMIAR ROBÓT</w:t>
      </w:r>
    </w:p>
    <w:p w:rsidR="00C11066" w:rsidRPr="002618AF" w:rsidRDefault="00C11066" w:rsidP="00C11066">
      <w:pPr>
        <w:rPr>
          <w:rFonts w:ascii="Arial" w:hAnsi="Arial" w:cs="Arial"/>
          <w:b/>
          <w:sz w:val="20"/>
          <w:szCs w:val="20"/>
        </w:rPr>
      </w:pPr>
      <w:r w:rsidRPr="002618AF">
        <w:rPr>
          <w:rFonts w:ascii="Arial" w:hAnsi="Arial" w:cs="Arial"/>
          <w:b/>
          <w:sz w:val="20"/>
          <w:szCs w:val="20"/>
        </w:rPr>
        <w:t>7.1</w:t>
      </w:r>
      <w:r w:rsidR="00AA1822" w:rsidRPr="002618AF">
        <w:rPr>
          <w:rFonts w:ascii="Arial" w:hAnsi="Arial" w:cs="Arial"/>
          <w:b/>
          <w:sz w:val="20"/>
          <w:szCs w:val="20"/>
        </w:rPr>
        <w:t>Ogólne zasady obmiaru robót</w:t>
      </w:r>
    </w:p>
    <w:p w:rsidR="00C11066" w:rsidRPr="002618AF" w:rsidRDefault="00C11066" w:rsidP="00C11066">
      <w:pPr>
        <w:rPr>
          <w:rFonts w:ascii="Arial" w:hAnsi="Arial" w:cs="Arial"/>
          <w:sz w:val="20"/>
          <w:szCs w:val="20"/>
        </w:rPr>
      </w:pPr>
      <w:r w:rsidRPr="002618AF">
        <w:rPr>
          <w:rFonts w:ascii="Arial" w:hAnsi="Arial" w:cs="Arial"/>
          <w:sz w:val="20"/>
          <w:szCs w:val="20"/>
        </w:rPr>
        <w:t>Ogólne zasady obmiaru robót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7.</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7.2</w:t>
      </w:r>
      <w:r w:rsidR="00AA1822" w:rsidRPr="002618AF">
        <w:rPr>
          <w:rFonts w:ascii="Arial" w:hAnsi="Arial" w:cs="Arial"/>
          <w:b/>
          <w:sz w:val="20"/>
          <w:szCs w:val="20"/>
        </w:rPr>
        <w:t>Jednostka obmiarowa</w:t>
      </w:r>
    </w:p>
    <w:p w:rsidR="00C11066" w:rsidRPr="002618AF" w:rsidRDefault="00C11066" w:rsidP="00C11066">
      <w:pPr>
        <w:rPr>
          <w:rFonts w:ascii="Arial" w:hAnsi="Arial" w:cs="Arial"/>
          <w:sz w:val="20"/>
          <w:szCs w:val="20"/>
        </w:rPr>
      </w:pPr>
      <w:r w:rsidRPr="002618AF">
        <w:rPr>
          <w:rFonts w:ascii="Arial" w:hAnsi="Arial" w:cs="Arial"/>
          <w:sz w:val="20"/>
          <w:szCs w:val="20"/>
        </w:rPr>
        <w:t>Jednostką obmiarową jest m</w:t>
      </w:r>
      <w:r w:rsidRPr="002618AF">
        <w:rPr>
          <w:rFonts w:ascii="Arial" w:hAnsi="Arial" w:cs="Arial"/>
          <w:sz w:val="20"/>
          <w:szCs w:val="20"/>
          <w:vertAlign w:val="superscript"/>
        </w:rPr>
        <w:t>2</w:t>
      </w:r>
      <w:r w:rsidRPr="002618AF">
        <w:rPr>
          <w:rFonts w:ascii="Arial" w:hAnsi="Arial" w:cs="Arial"/>
          <w:sz w:val="20"/>
          <w:szCs w:val="20"/>
        </w:rPr>
        <w:t xml:space="preserve"> (metr kwadratowy) oczyszczenia powierzchni warstw konstrukcyjnych i skropienia powierzchni warstw niebitumicznych i bitumicznych emulsją asfaltową.</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8.ODBIÓR ROBÓT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Odbiór oczyszczonej i skropionej warstwy nawierzchni podlega zasadom odbioru robót zanikających  określonych w SST</w:t>
      </w:r>
      <w:r w:rsidR="00061347" w:rsidRPr="002618AF">
        <w:rPr>
          <w:rFonts w:ascii="Arial" w:hAnsi="Arial" w:cs="Arial"/>
          <w:sz w:val="20"/>
          <w:szCs w:val="20"/>
        </w:rPr>
        <w:t xml:space="preserve"> D-</w:t>
      </w:r>
      <w:r w:rsidRPr="002618AF">
        <w:rPr>
          <w:rFonts w:ascii="Arial" w:hAnsi="Arial" w:cs="Arial"/>
          <w:sz w:val="20"/>
          <w:szCs w:val="20"/>
        </w:rPr>
        <w:t>00.</w:t>
      </w:r>
      <w:r w:rsidR="00073E3E" w:rsidRPr="002618AF">
        <w:rPr>
          <w:rFonts w:ascii="Arial" w:hAnsi="Arial" w:cs="Arial"/>
          <w:sz w:val="20"/>
          <w:szCs w:val="20"/>
        </w:rPr>
        <w:t>00.00 „Wymagania ogólne” pkt 8.</w:t>
      </w:r>
    </w:p>
    <w:p w:rsidR="00C11066" w:rsidRPr="002618AF" w:rsidRDefault="00C11066" w:rsidP="00C11066">
      <w:pPr>
        <w:rPr>
          <w:rFonts w:ascii="Arial" w:hAnsi="Arial" w:cs="Arial"/>
          <w:sz w:val="20"/>
          <w:szCs w:val="20"/>
        </w:rPr>
      </w:pPr>
      <w:r w:rsidRPr="002618AF">
        <w:rPr>
          <w:rFonts w:ascii="Arial" w:hAnsi="Arial" w:cs="Arial"/>
          <w:sz w:val="20"/>
          <w:szCs w:val="20"/>
        </w:rPr>
        <w:t>Odbioru dokonuje Inżynier na podstawie dokumentów kontrolnych przedstawionych przez Wykonawcę w odniesieniu do jakości materiałów i wykonanych robót według wymagań określonych w niniejszej SST</w:t>
      </w:r>
      <w:r w:rsidR="00073E3E" w:rsidRPr="002618AF">
        <w:rPr>
          <w:rFonts w:ascii="Arial" w:hAnsi="Arial" w:cs="Arial"/>
          <w:sz w:val="20"/>
          <w:szCs w:val="20"/>
        </w:rPr>
        <w:t>.</w:t>
      </w:r>
    </w:p>
    <w:p w:rsidR="00C11066" w:rsidRPr="002618AF" w:rsidRDefault="00C11066" w:rsidP="00C11066">
      <w:pPr>
        <w:rPr>
          <w:rFonts w:ascii="Arial" w:hAnsi="Arial" w:cs="Arial"/>
          <w:sz w:val="20"/>
          <w:szCs w:val="20"/>
        </w:rPr>
      </w:pPr>
      <w:r w:rsidRPr="002618AF">
        <w:rPr>
          <w:rFonts w:ascii="Arial" w:hAnsi="Arial" w:cs="Arial"/>
          <w:sz w:val="20"/>
          <w:szCs w:val="20"/>
        </w:rPr>
        <w:t>W przypadku stwierdzenia usterek Inżynier ustali zakres wykonania robót poprawkowych.                   Roboty poprawkowe Wykonawca wykona na własny koszt w t</w:t>
      </w:r>
      <w:r w:rsidR="00073E3E" w:rsidRPr="002618AF">
        <w:rPr>
          <w:rFonts w:ascii="Arial" w:hAnsi="Arial" w:cs="Arial"/>
          <w:sz w:val="20"/>
          <w:szCs w:val="20"/>
        </w:rPr>
        <w:t>erminie ustalonym z Inżynierem.</w:t>
      </w:r>
    </w:p>
    <w:p w:rsidR="00C11066" w:rsidRPr="002618AF" w:rsidRDefault="00C11066" w:rsidP="00C11066">
      <w:pPr>
        <w:rPr>
          <w:rFonts w:ascii="Arial" w:hAnsi="Arial" w:cs="Arial"/>
          <w:sz w:val="20"/>
          <w:szCs w:val="20"/>
        </w:rPr>
      </w:pPr>
      <w:r w:rsidRPr="002618AF">
        <w:rPr>
          <w:rFonts w:ascii="Arial" w:hAnsi="Arial" w:cs="Arial"/>
          <w:sz w:val="20"/>
          <w:szCs w:val="20"/>
        </w:rPr>
        <w:t>Roboty uznaje się za wykonane zgodnie z Dokumentacją Projektową, SST i wymaganiami Inżyniera, jeżeli wszystkie sprawdzenia wg pkt 6 dały wyniki pozytywne.</w:t>
      </w: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t xml:space="preserve">9.PODSTAWA PŁATNOŚCI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9.1. Ogólne ustalenia dotyczące płatności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ustalenia dotyczące podstawy płatności podano w SST</w:t>
      </w:r>
      <w:r w:rsidR="00061347" w:rsidRPr="002618AF">
        <w:rPr>
          <w:rFonts w:ascii="Arial" w:hAnsi="Arial" w:cs="Arial"/>
          <w:sz w:val="20"/>
          <w:szCs w:val="20"/>
        </w:rPr>
        <w:t xml:space="preserve"> D-</w:t>
      </w:r>
      <w:r w:rsidRPr="002618AF">
        <w:rPr>
          <w:rFonts w:ascii="Arial" w:hAnsi="Arial" w:cs="Arial"/>
          <w:sz w:val="20"/>
          <w:szCs w:val="20"/>
        </w:rPr>
        <w:t>00.00.00 „Wymagania ogólne”  pkt 9.</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9.2. Cena jednostki obmiarowej</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Cena 1 m</w:t>
      </w:r>
      <w:r w:rsidRPr="002618AF">
        <w:rPr>
          <w:rFonts w:ascii="Arial" w:hAnsi="Arial" w:cs="Arial"/>
          <w:sz w:val="20"/>
          <w:szCs w:val="20"/>
          <w:vertAlign w:val="superscript"/>
        </w:rPr>
        <w:t>2</w:t>
      </w:r>
      <w:r w:rsidRPr="002618AF">
        <w:rPr>
          <w:rFonts w:ascii="Arial" w:hAnsi="Arial" w:cs="Arial"/>
          <w:sz w:val="20"/>
          <w:szCs w:val="20"/>
        </w:rPr>
        <w:t xml:space="preserve">  wykonania skropienia warstwy nawierzchni obejmuje :</w:t>
      </w:r>
    </w:p>
    <w:p w:rsidR="00C11066" w:rsidRPr="002618AF" w:rsidRDefault="00C11066" w:rsidP="00C11066">
      <w:pPr>
        <w:rPr>
          <w:rFonts w:ascii="Arial" w:hAnsi="Arial" w:cs="Arial"/>
          <w:sz w:val="20"/>
          <w:szCs w:val="20"/>
        </w:rPr>
      </w:pPr>
      <w:r w:rsidRPr="002618AF">
        <w:rPr>
          <w:rFonts w:ascii="Arial" w:hAnsi="Arial" w:cs="Arial"/>
          <w:sz w:val="20"/>
          <w:szCs w:val="20"/>
        </w:rPr>
        <w:t>-przygotowanie robót, ich oznakowanie i jego utrzymanie,</w:t>
      </w:r>
    </w:p>
    <w:p w:rsidR="00C11066" w:rsidRPr="002618AF" w:rsidRDefault="00C11066" w:rsidP="00C11066">
      <w:pPr>
        <w:rPr>
          <w:rFonts w:ascii="Arial" w:hAnsi="Arial" w:cs="Arial"/>
          <w:sz w:val="20"/>
          <w:szCs w:val="20"/>
        </w:rPr>
      </w:pPr>
      <w:r w:rsidRPr="002618AF">
        <w:rPr>
          <w:rFonts w:ascii="Arial" w:hAnsi="Arial" w:cs="Arial"/>
          <w:sz w:val="20"/>
          <w:szCs w:val="20"/>
        </w:rPr>
        <w:t>-mechaniczne oczyszczenie każdej warstwy konstrukcyjnej z ewentualnym polewaniem wodą             lub użyciem sprężonego powietrza,</w:t>
      </w:r>
    </w:p>
    <w:p w:rsidR="00C11066" w:rsidRPr="002618AF" w:rsidRDefault="00C11066" w:rsidP="00C11066">
      <w:pPr>
        <w:rPr>
          <w:rFonts w:ascii="Arial" w:hAnsi="Arial" w:cs="Arial"/>
          <w:sz w:val="20"/>
          <w:szCs w:val="20"/>
        </w:rPr>
      </w:pPr>
      <w:r w:rsidRPr="002618AF">
        <w:rPr>
          <w:rFonts w:ascii="Arial" w:hAnsi="Arial" w:cs="Arial"/>
          <w:sz w:val="20"/>
          <w:szCs w:val="20"/>
        </w:rPr>
        <w:t>-ręczne odspojenie stwardniałych zanieczyszczeń,</w:t>
      </w:r>
    </w:p>
    <w:p w:rsidR="00C11066" w:rsidRPr="002618AF" w:rsidRDefault="00C11066" w:rsidP="00C11066">
      <w:pPr>
        <w:rPr>
          <w:rFonts w:ascii="Arial" w:hAnsi="Arial" w:cs="Arial"/>
          <w:sz w:val="20"/>
          <w:szCs w:val="20"/>
        </w:rPr>
      </w:pPr>
      <w:r w:rsidRPr="002618AF">
        <w:rPr>
          <w:rFonts w:ascii="Arial" w:hAnsi="Arial" w:cs="Arial"/>
          <w:sz w:val="20"/>
          <w:szCs w:val="20"/>
        </w:rPr>
        <w:t>-</w:t>
      </w:r>
      <w:r w:rsidRPr="002618AF">
        <w:rPr>
          <w:rFonts w:ascii="Arial" w:hAnsi="Arial" w:cs="Arial"/>
          <w:sz w:val="20"/>
          <w:szCs w:val="20"/>
        </w:rPr>
        <w:tab/>
        <w:t>zakup i dostarczenie emulsji asfaltowej, napełnienie nim skrapiarek oraz podgrzanie do wymaganej temperatury,</w:t>
      </w:r>
    </w:p>
    <w:p w:rsidR="00C11066" w:rsidRPr="002618AF" w:rsidRDefault="00C11066" w:rsidP="00C11066">
      <w:pPr>
        <w:rPr>
          <w:rFonts w:ascii="Arial" w:hAnsi="Arial" w:cs="Arial"/>
          <w:sz w:val="20"/>
          <w:szCs w:val="20"/>
        </w:rPr>
      </w:pPr>
      <w:r w:rsidRPr="002618AF">
        <w:rPr>
          <w:rFonts w:ascii="Arial" w:hAnsi="Arial" w:cs="Arial"/>
          <w:sz w:val="20"/>
          <w:szCs w:val="20"/>
        </w:rPr>
        <w:t>-skropienie warstwy emulsją w ilości określonej w SST i uzgodnionej z Inżynierem,</w:t>
      </w:r>
    </w:p>
    <w:p w:rsidR="00C11066" w:rsidRPr="002618AF" w:rsidRDefault="00C11066" w:rsidP="00C11066">
      <w:pPr>
        <w:rPr>
          <w:rFonts w:ascii="Arial" w:hAnsi="Arial" w:cs="Arial"/>
          <w:sz w:val="20"/>
          <w:szCs w:val="20"/>
        </w:rPr>
      </w:pPr>
      <w:r w:rsidRPr="002618AF">
        <w:rPr>
          <w:rFonts w:ascii="Arial" w:hAnsi="Arial" w:cs="Arial"/>
          <w:sz w:val="20"/>
          <w:szCs w:val="20"/>
        </w:rPr>
        <w:t>-pokrycie emulsją powierzchni bocznych krawężników do wysokości układanych warstw,</w:t>
      </w:r>
    </w:p>
    <w:p w:rsidR="00C11066" w:rsidRDefault="00C11066" w:rsidP="00C11066">
      <w:pPr>
        <w:rPr>
          <w:rFonts w:ascii="Arial" w:hAnsi="Arial" w:cs="Arial"/>
          <w:sz w:val="20"/>
          <w:szCs w:val="20"/>
        </w:rPr>
      </w:pPr>
      <w:r w:rsidRPr="002618AF">
        <w:rPr>
          <w:rFonts w:ascii="Arial" w:hAnsi="Arial" w:cs="Arial"/>
          <w:sz w:val="20"/>
          <w:szCs w:val="20"/>
        </w:rPr>
        <w:t>-przeprowadzenie badań emulsji i sprawdzenie ilości skropienia.</w:t>
      </w:r>
    </w:p>
    <w:p w:rsidR="00F0603D" w:rsidRDefault="00F0603D" w:rsidP="00C11066">
      <w:pPr>
        <w:rPr>
          <w:rFonts w:ascii="Arial" w:hAnsi="Arial" w:cs="Arial"/>
          <w:sz w:val="20"/>
          <w:szCs w:val="20"/>
        </w:rPr>
      </w:pPr>
    </w:p>
    <w:p w:rsidR="00F0603D" w:rsidRDefault="00F0603D" w:rsidP="00C11066">
      <w:pPr>
        <w:rPr>
          <w:rFonts w:ascii="Arial" w:hAnsi="Arial" w:cs="Arial"/>
          <w:sz w:val="20"/>
          <w:szCs w:val="20"/>
        </w:rPr>
      </w:pPr>
    </w:p>
    <w:p w:rsidR="00F0603D" w:rsidRPr="002618AF" w:rsidRDefault="00F0603D"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821844" w:rsidP="00C11066">
      <w:pPr>
        <w:rPr>
          <w:rFonts w:ascii="Arial" w:hAnsi="Arial" w:cs="Arial"/>
          <w:b/>
          <w:sz w:val="20"/>
          <w:szCs w:val="20"/>
        </w:rPr>
      </w:pPr>
      <w:r w:rsidRPr="002618AF">
        <w:rPr>
          <w:rFonts w:ascii="Arial" w:hAnsi="Arial" w:cs="Arial"/>
          <w:b/>
          <w:sz w:val="20"/>
          <w:szCs w:val="20"/>
        </w:rPr>
        <w:lastRenderedPageBreak/>
        <w:t>10.PRZEPISY ZWIĄZANE</w:t>
      </w:r>
    </w:p>
    <w:p w:rsidR="00C11066" w:rsidRPr="002618AF" w:rsidRDefault="00C11066" w:rsidP="00C11066">
      <w:pPr>
        <w:rPr>
          <w:rFonts w:ascii="Arial" w:hAnsi="Arial" w:cs="Arial"/>
          <w:b/>
          <w:sz w:val="20"/>
          <w:szCs w:val="20"/>
        </w:rPr>
      </w:pPr>
      <w:r w:rsidRPr="002618AF">
        <w:rPr>
          <w:rFonts w:ascii="Arial" w:hAnsi="Arial" w:cs="Arial"/>
          <w:b/>
          <w:sz w:val="20"/>
          <w:szCs w:val="20"/>
        </w:rPr>
        <w:t>10.1Normy</w:t>
      </w:r>
    </w:p>
    <w:p w:rsidR="00C11066" w:rsidRPr="002618AF" w:rsidRDefault="00C11066" w:rsidP="00C11066">
      <w:pPr>
        <w:rPr>
          <w:rFonts w:ascii="Arial" w:hAnsi="Arial" w:cs="Arial"/>
          <w:b/>
          <w:i/>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-PN-EN 1426</w:t>
      </w:r>
      <w:r w:rsidRPr="002618AF">
        <w:rPr>
          <w:rFonts w:ascii="Arial" w:hAnsi="Arial" w:cs="Arial"/>
          <w:sz w:val="20"/>
          <w:szCs w:val="20"/>
        </w:rPr>
        <w:tab/>
        <w:t>Asfalty i produkty asfaltowe – Ocena organoleptyczna.</w:t>
      </w:r>
    </w:p>
    <w:p w:rsidR="00C11066" w:rsidRPr="002618AF" w:rsidRDefault="00C11066" w:rsidP="00C11066">
      <w:pPr>
        <w:rPr>
          <w:rFonts w:ascii="Arial" w:hAnsi="Arial" w:cs="Arial"/>
          <w:sz w:val="20"/>
          <w:szCs w:val="20"/>
        </w:rPr>
      </w:pPr>
      <w:r w:rsidRPr="002618AF">
        <w:rPr>
          <w:rFonts w:ascii="Arial" w:hAnsi="Arial" w:cs="Arial"/>
          <w:sz w:val="20"/>
          <w:szCs w:val="20"/>
        </w:rPr>
        <w:t>-PN-EN 1428</w:t>
      </w:r>
      <w:r w:rsidRPr="002618AF">
        <w:rPr>
          <w:rFonts w:ascii="Arial" w:hAnsi="Arial" w:cs="Arial"/>
          <w:sz w:val="20"/>
          <w:szCs w:val="20"/>
        </w:rPr>
        <w:tab/>
        <w:t xml:space="preserve">                Asfalty i lepiszcza asfaltowe – Oznaczanie zawartości wody w emulsjach asfaltowych – Metoda destylacji azeotropowej.</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-PN-EN 1429                 </w:t>
      </w:r>
      <w:r w:rsidRPr="002618AF">
        <w:rPr>
          <w:rFonts w:ascii="Arial" w:hAnsi="Arial" w:cs="Arial"/>
          <w:sz w:val="20"/>
          <w:szCs w:val="20"/>
        </w:rPr>
        <w:tab/>
        <w:t>Asfalty i lepiszcza asfaltowe – Oznaczanie pozostałości na sicie emulsji asfaltowych oraz trwałości podczas magazynowania metodą pozostałości na sicie.</w:t>
      </w:r>
    </w:p>
    <w:p w:rsidR="00C11066" w:rsidRPr="002618AF" w:rsidRDefault="00C11066" w:rsidP="00C11066">
      <w:pPr>
        <w:rPr>
          <w:rFonts w:ascii="Arial" w:hAnsi="Arial" w:cs="Arial"/>
          <w:sz w:val="20"/>
          <w:szCs w:val="20"/>
        </w:rPr>
      </w:pPr>
      <w:r w:rsidRPr="002618AF">
        <w:rPr>
          <w:rFonts w:ascii="Arial" w:hAnsi="Arial" w:cs="Arial"/>
          <w:sz w:val="20"/>
          <w:szCs w:val="20"/>
        </w:rPr>
        <w:t>-PN-EN 12846</w:t>
      </w:r>
      <w:r w:rsidRPr="002618AF">
        <w:rPr>
          <w:rFonts w:ascii="Arial" w:hAnsi="Arial" w:cs="Arial"/>
          <w:sz w:val="20"/>
          <w:szCs w:val="20"/>
        </w:rPr>
        <w:tab/>
        <w:t xml:space="preserve">               Asfalty i lepiszcza asfaltowe – Oznaczanie czasu wypływu emulsji asfaltowych lepkościomierzem wypływowym.</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-PN-EN 12847                </w:t>
      </w:r>
      <w:r w:rsidRPr="002618AF">
        <w:rPr>
          <w:rFonts w:ascii="Arial" w:hAnsi="Arial" w:cs="Arial"/>
          <w:sz w:val="20"/>
          <w:szCs w:val="20"/>
        </w:rPr>
        <w:tab/>
        <w:t>Asfalty i lepiszcza asfaltowe – Oznaczanie sedymentacji emulsji asfaltowych.</w:t>
      </w:r>
    </w:p>
    <w:p w:rsidR="00C11066" w:rsidRPr="002618AF" w:rsidRDefault="00C11066" w:rsidP="00C11066">
      <w:pPr>
        <w:rPr>
          <w:rFonts w:ascii="Arial" w:hAnsi="Arial" w:cs="Arial"/>
          <w:sz w:val="20"/>
          <w:szCs w:val="20"/>
        </w:rPr>
      </w:pPr>
      <w:r w:rsidRPr="002618AF">
        <w:rPr>
          <w:rFonts w:ascii="Arial" w:hAnsi="Arial" w:cs="Arial"/>
          <w:sz w:val="20"/>
          <w:szCs w:val="20"/>
        </w:rPr>
        <w:t>-PN-EN 13074</w:t>
      </w:r>
      <w:r w:rsidRPr="002618AF">
        <w:rPr>
          <w:rFonts w:ascii="Arial" w:hAnsi="Arial" w:cs="Arial"/>
          <w:sz w:val="20"/>
          <w:szCs w:val="20"/>
        </w:rPr>
        <w:tab/>
        <w:t xml:space="preserve">                Asfalty i lepiszcza asfaltowe – Oznaczanie lepiszczy z emulsji asfaltowych przez odparowanie.</w:t>
      </w:r>
    </w:p>
    <w:p w:rsidR="00C11066" w:rsidRPr="002618AF" w:rsidRDefault="00C11066" w:rsidP="00C11066">
      <w:pPr>
        <w:rPr>
          <w:rFonts w:ascii="Arial" w:hAnsi="Arial" w:cs="Arial"/>
          <w:sz w:val="20"/>
          <w:szCs w:val="20"/>
        </w:rPr>
      </w:pPr>
      <w:r w:rsidRPr="002618AF">
        <w:rPr>
          <w:rFonts w:ascii="Arial" w:hAnsi="Arial" w:cs="Arial"/>
          <w:sz w:val="20"/>
          <w:szCs w:val="20"/>
        </w:rPr>
        <w:t>-PN-EN 13075-1</w:t>
      </w:r>
      <w:r w:rsidRPr="002618AF">
        <w:rPr>
          <w:rFonts w:ascii="Arial" w:hAnsi="Arial" w:cs="Arial"/>
          <w:sz w:val="20"/>
          <w:szCs w:val="20"/>
        </w:rPr>
        <w:tab/>
        <w:t xml:space="preserve">             Asfalty i lepiszcza asfaltowe – Badanie rozpadu – Część 1: Oznaczanie indeksu rozpadu kationowych emulsji asfaltowych, metoda z wypełniaczem mineralnym.</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-PN-EN 13614                </w:t>
      </w:r>
      <w:r w:rsidRPr="002618AF">
        <w:rPr>
          <w:rFonts w:ascii="Arial" w:hAnsi="Arial" w:cs="Arial"/>
          <w:sz w:val="20"/>
          <w:szCs w:val="20"/>
        </w:rPr>
        <w:tab/>
        <w:t>Asfalty i lepiszcza asfaltowe – Oznaczanie przyczepności emulsji bitumicznych przez zanurzenie w wodzie – Metoda z kruszywem.</w:t>
      </w:r>
      <w:r w:rsidRPr="002618AF">
        <w:rPr>
          <w:rFonts w:ascii="Arial" w:hAnsi="Arial" w:cs="Arial"/>
          <w:sz w:val="20"/>
          <w:szCs w:val="20"/>
        </w:rPr>
        <w:tab/>
      </w:r>
    </w:p>
    <w:p w:rsidR="00C11066" w:rsidRPr="002618AF" w:rsidRDefault="00C11066" w:rsidP="00C11066">
      <w:pPr>
        <w:rPr>
          <w:rFonts w:ascii="Arial" w:hAnsi="Arial" w:cs="Arial"/>
          <w:sz w:val="20"/>
          <w:szCs w:val="20"/>
        </w:rPr>
      </w:pPr>
      <w:r w:rsidRPr="002618AF">
        <w:rPr>
          <w:rFonts w:ascii="Arial" w:hAnsi="Arial" w:cs="Arial"/>
          <w:sz w:val="20"/>
          <w:szCs w:val="20"/>
        </w:rPr>
        <w:t>-PN-EN 13808</w:t>
      </w:r>
      <w:r w:rsidRPr="002618AF">
        <w:rPr>
          <w:rFonts w:ascii="Arial" w:hAnsi="Arial" w:cs="Arial"/>
          <w:sz w:val="20"/>
          <w:szCs w:val="20"/>
        </w:rPr>
        <w:tab/>
        <w:t xml:space="preserve">                Asfalty i lepiszcza asfaltowe – Zasady klasyfikacji kationowych emulsji </w:t>
      </w:r>
      <w:proofErr w:type="spellStart"/>
      <w:r w:rsidRPr="002618AF">
        <w:rPr>
          <w:rFonts w:ascii="Arial" w:hAnsi="Arial" w:cs="Arial"/>
          <w:sz w:val="20"/>
          <w:szCs w:val="20"/>
        </w:rPr>
        <w:t>asflatowych</w:t>
      </w:r>
      <w:proofErr w:type="spellEnd"/>
      <w:r w:rsidRPr="002618AF">
        <w:rPr>
          <w:rFonts w:ascii="Arial" w:hAnsi="Arial" w:cs="Arial"/>
          <w:sz w:val="20"/>
          <w:szCs w:val="20"/>
        </w:rPr>
        <w:t>.</w:t>
      </w:r>
      <w:r w:rsidRPr="002618AF">
        <w:rPr>
          <w:rFonts w:ascii="Arial" w:hAnsi="Arial" w:cs="Arial"/>
          <w:sz w:val="20"/>
          <w:szCs w:val="20"/>
        </w:rPr>
        <w:tab/>
      </w:r>
    </w:p>
    <w:p w:rsidR="00C11066" w:rsidRPr="002618AF" w:rsidRDefault="00C11066" w:rsidP="00C11066">
      <w:pPr>
        <w:rPr>
          <w:rFonts w:ascii="Arial" w:hAnsi="Arial" w:cs="Arial"/>
          <w:sz w:val="20"/>
          <w:szCs w:val="20"/>
        </w:rPr>
      </w:pPr>
    </w:p>
    <w:p w:rsidR="003117BB" w:rsidRPr="002618AF" w:rsidRDefault="003117BB"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3117BB" w:rsidRPr="002618AF" w:rsidRDefault="003117BB"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3117BB" w:rsidRPr="002618AF" w:rsidRDefault="003117BB" w:rsidP="00AA1822">
      <w:pPr>
        <w:tabs>
          <w:tab w:val="clear" w:pos="0"/>
          <w:tab w:val="clear" w:pos="4535"/>
          <w:tab w:val="clear" w:pos="9071"/>
        </w:tabs>
        <w:suppressAutoHyphens w:val="0"/>
        <w:spacing w:after="200" w:line="276" w:lineRule="auto"/>
        <w:rPr>
          <w:rFonts w:ascii="Arial" w:hAnsi="Arial" w:cs="Arial"/>
          <w:b/>
          <w:sz w:val="28"/>
          <w:szCs w:val="28"/>
        </w:rPr>
      </w:pPr>
    </w:p>
    <w:p w:rsidR="00AB4EB1" w:rsidRDefault="00AB4EB1"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AB4EB1" w:rsidRDefault="00AB4EB1"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AB4EB1" w:rsidRDefault="00AB4EB1"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AB4EB1" w:rsidRDefault="00AB4EB1"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E6321F" w:rsidRDefault="00E6321F" w:rsidP="00A72409">
      <w:pPr>
        <w:tabs>
          <w:tab w:val="clear" w:pos="0"/>
          <w:tab w:val="clear" w:pos="4535"/>
          <w:tab w:val="clear" w:pos="9071"/>
        </w:tabs>
        <w:suppressAutoHyphens w:val="0"/>
        <w:spacing w:after="200" w:line="276" w:lineRule="auto"/>
        <w:rPr>
          <w:rFonts w:ascii="Arial" w:hAnsi="Arial" w:cs="Arial"/>
          <w:b/>
          <w:sz w:val="28"/>
          <w:szCs w:val="28"/>
        </w:rPr>
      </w:pPr>
    </w:p>
    <w:p w:rsidR="00AB4EB1" w:rsidRDefault="00AB4EB1"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C11066" w:rsidRPr="002618AF" w:rsidRDefault="00C11066" w:rsidP="0057051D">
      <w:pPr>
        <w:tabs>
          <w:tab w:val="clear" w:pos="0"/>
          <w:tab w:val="clear" w:pos="4535"/>
          <w:tab w:val="clear" w:pos="9071"/>
        </w:tabs>
        <w:suppressAutoHyphens w:val="0"/>
        <w:spacing w:after="200" w:line="276" w:lineRule="auto"/>
        <w:jc w:val="center"/>
      </w:pPr>
      <w:r w:rsidRPr="002618AF">
        <w:rPr>
          <w:rFonts w:ascii="Arial" w:hAnsi="Arial" w:cs="Arial"/>
          <w:b/>
          <w:sz w:val="28"/>
          <w:szCs w:val="28"/>
        </w:rPr>
        <w:t>SZCZEGÓŁOWA SPECYFIKACJA TECHNICZNA</w:t>
      </w:r>
    </w:p>
    <w:p w:rsidR="00C11066" w:rsidRPr="002618AF" w:rsidRDefault="00C11066" w:rsidP="00C11066">
      <w:pPr>
        <w:jc w:val="center"/>
        <w:rPr>
          <w:rFonts w:ascii="Arial" w:hAnsi="Arial" w:cs="Arial"/>
          <w:b/>
          <w:sz w:val="28"/>
          <w:szCs w:val="28"/>
        </w:rPr>
      </w:pPr>
    </w:p>
    <w:p w:rsidR="00C11066" w:rsidRPr="002618AF" w:rsidRDefault="00C11066" w:rsidP="00C11066">
      <w:pPr>
        <w:jc w:val="center"/>
        <w:rPr>
          <w:rFonts w:ascii="Arial" w:hAnsi="Arial" w:cs="Arial"/>
          <w:b/>
          <w:sz w:val="28"/>
          <w:szCs w:val="28"/>
        </w:rPr>
      </w:pPr>
      <w:r w:rsidRPr="002618AF">
        <w:rPr>
          <w:rFonts w:ascii="Arial" w:hAnsi="Arial" w:cs="Arial"/>
          <w:b/>
          <w:sz w:val="28"/>
          <w:szCs w:val="28"/>
        </w:rPr>
        <w:t>D-04.04.00.</w:t>
      </w:r>
    </w:p>
    <w:p w:rsidR="00C11066" w:rsidRPr="002618AF" w:rsidRDefault="00C11066" w:rsidP="00C11066">
      <w:pPr>
        <w:jc w:val="center"/>
        <w:rPr>
          <w:rFonts w:ascii="Arial" w:hAnsi="Arial" w:cs="Arial"/>
          <w:b/>
          <w:sz w:val="28"/>
          <w:szCs w:val="28"/>
        </w:rPr>
      </w:pPr>
    </w:p>
    <w:p w:rsidR="00C11066" w:rsidRPr="002618AF" w:rsidRDefault="00C11066" w:rsidP="00C11066">
      <w:pPr>
        <w:jc w:val="center"/>
        <w:rPr>
          <w:rFonts w:ascii="Arial" w:hAnsi="Arial" w:cs="Arial"/>
          <w:b/>
          <w:sz w:val="28"/>
          <w:szCs w:val="28"/>
        </w:rPr>
      </w:pPr>
      <w:r w:rsidRPr="002618AF">
        <w:rPr>
          <w:rFonts w:ascii="Arial" w:hAnsi="Arial" w:cs="Arial"/>
          <w:b/>
          <w:sz w:val="28"/>
          <w:szCs w:val="28"/>
        </w:rPr>
        <w:t>PODBUDOWA Z KRUSZYW. WYMAGANIA OGÓLNE</w:t>
      </w:r>
    </w:p>
    <w:p w:rsidR="00C11066" w:rsidRPr="002618AF" w:rsidRDefault="00C11066" w:rsidP="00C11066">
      <w:pPr>
        <w:jc w:val="center"/>
        <w:rPr>
          <w:rFonts w:ascii="Arial" w:hAnsi="Arial" w:cs="Arial"/>
          <w:b/>
          <w:sz w:val="28"/>
          <w:szCs w:val="28"/>
        </w:rPr>
      </w:pPr>
    </w:p>
    <w:p w:rsidR="00C11066" w:rsidRPr="002618AF" w:rsidRDefault="00C11066" w:rsidP="00C11066">
      <w:pPr>
        <w:jc w:val="center"/>
        <w:rPr>
          <w:rFonts w:ascii="Arial" w:hAnsi="Arial" w:cs="Arial"/>
          <w:b/>
          <w:sz w:val="28"/>
          <w:szCs w:val="28"/>
        </w:rPr>
      </w:pPr>
      <w:r w:rsidRPr="002618AF">
        <w:rPr>
          <w:rFonts w:ascii="Arial" w:hAnsi="Arial" w:cs="Arial"/>
          <w:b/>
          <w:sz w:val="28"/>
          <w:szCs w:val="28"/>
        </w:rPr>
        <w:t>CPV 45233000-9</w:t>
      </w:r>
    </w:p>
    <w:p w:rsidR="00C11066" w:rsidRPr="002618AF" w:rsidRDefault="00C11066"/>
    <w:p w:rsidR="00C11066" w:rsidRPr="002618AF" w:rsidRDefault="00C11066">
      <w:pPr>
        <w:tabs>
          <w:tab w:val="clear" w:pos="0"/>
          <w:tab w:val="clear" w:pos="4535"/>
          <w:tab w:val="clear" w:pos="9071"/>
        </w:tabs>
        <w:suppressAutoHyphens w:val="0"/>
        <w:spacing w:after="200" w:line="276" w:lineRule="auto"/>
      </w:pPr>
      <w:r w:rsidRPr="002618AF">
        <w:br w:type="page"/>
      </w:r>
    </w:p>
    <w:p w:rsidR="00C11066" w:rsidRPr="002618AF" w:rsidRDefault="00C11066" w:rsidP="00C11066">
      <w:pPr>
        <w:rPr>
          <w:rFonts w:ascii="Arial" w:hAnsi="Arial" w:cs="Arial"/>
          <w:b/>
          <w:sz w:val="20"/>
          <w:szCs w:val="20"/>
        </w:rPr>
      </w:pPr>
      <w:bookmarkStart w:id="57" w:name="_Toc326661535"/>
      <w:r w:rsidRPr="002618AF">
        <w:rPr>
          <w:rFonts w:ascii="Arial" w:hAnsi="Arial" w:cs="Arial"/>
          <w:b/>
          <w:sz w:val="20"/>
          <w:szCs w:val="20"/>
        </w:rPr>
        <w:lastRenderedPageBreak/>
        <w:t>1. WSTĘP</w:t>
      </w:r>
      <w:bookmarkEnd w:id="57"/>
    </w:p>
    <w:p w:rsidR="00C11066" w:rsidRPr="002618AF" w:rsidRDefault="00C11066" w:rsidP="00C11066">
      <w:pPr>
        <w:rPr>
          <w:rFonts w:ascii="Arial" w:hAnsi="Arial" w:cs="Arial"/>
          <w:b/>
          <w:sz w:val="20"/>
          <w:szCs w:val="20"/>
        </w:rPr>
      </w:pPr>
      <w:bookmarkStart w:id="58" w:name="_Toc326661536"/>
      <w:r w:rsidRPr="002618AF">
        <w:rPr>
          <w:rFonts w:ascii="Arial" w:hAnsi="Arial" w:cs="Arial"/>
          <w:b/>
          <w:sz w:val="20"/>
          <w:szCs w:val="20"/>
        </w:rPr>
        <w:t>1.1. Przedmiot SST</w:t>
      </w:r>
      <w:bookmarkEnd w:id="58"/>
    </w:p>
    <w:p w:rsidR="00C11066" w:rsidRPr="002618AF" w:rsidRDefault="00C11066" w:rsidP="00C11066">
      <w:pPr>
        <w:rPr>
          <w:rFonts w:ascii="Arial" w:hAnsi="Arial" w:cs="Arial"/>
          <w:b/>
          <w:sz w:val="20"/>
          <w:szCs w:val="20"/>
        </w:rPr>
      </w:pPr>
    </w:p>
    <w:p w:rsidR="00811C68" w:rsidRDefault="00C11066" w:rsidP="00C11066">
      <w:pPr>
        <w:rPr>
          <w:rFonts w:ascii="Arial" w:hAnsi="Arial" w:cs="Arial"/>
          <w:sz w:val="20"/>
          <w:szCs w:val="20"/>
        </w:rPr>
      </w:pPr>
      <w:r w:rsidRPr="002618AF">
        <w:rPr>
          <w:rFonts w:ascii="Arial" w:hAnsi="Arial" w:cs="Arial"/>
          <w:sz w:val="20"/>
          <w:szCs w:val="20"/>
        </w:rPr>
        <w:tab/>
        <w:t>Przedmiotem niniejszej szczegółowej specyfikacji technicznej (SST) są wymagania ogólne dotyczące wykonania i odbioru robót związanych z wykonywaniem podbudowy z krusz</w:t>
      </w:r>
      <w:r w:rsidR="00A069AC" w:rsidRPr="002618AF">
        <w:rPr>
          <w:rFonts w:ascii="Arial" w:hAnsi="Arial" w:cs="Arial"/>
          <w:sz w:val="20"/>
          <w:szCs w:val="20"/>
        </w:rPr>
        <w:t>yw stabilizowanych mec</w:t>
      </w:r>
      <w:r w:rsidR="00CC738F">
        <w:rPr>
          <w:rFonts w:ascii="Arial" w:hAnsi="Arial" w:cs="Arial"/>
          <w:sz w:val="20"/>
          <w:szCs w:val="20"/>
        </w:rPr>
        <w:t>hanicznie w ramach inwestycji:</w:t>
      </w:r>
    </w:p>
    <w:p w:rsidR="00C11066" w:rsidRDefault="00D0383B" w:rsidP="00C11066">
      <w:pPr>
        <w:rPr>
          <w:rFonts w:ascii="Arial" w:hAnsi="Arial" w:cs="Arial"/>
          <w:b/>
          <w:sz w:val="20"/>
          <w:szCs w:val="20"/>
        </w:rPr>
      </w:pPr>
      <w:r>
        <w:rPr>
          <w:rFonts w:ascii="Arial" w:hAnsi="Arial" w:cs="Arial"/>
          <w:b/>
          <w:sz w:val="20"/>
          <w:szCs w:val="20"/>
        </w:rPr>
        <w:t>„</w:t>
      </w:r>
      <w:r w:rsidRPr="00D0383B">
        <w:rPr>
          <w:rFonts w:ascii="Arial" w:hAnsi="Arial" w:cs="Arial"/>
          <w:b/>
          <w:sz w:val="20"/>
          <w:szCs w:val="20"/>
        </w:rPr>
        <w:t xml:space="preserve">Wykonanie nakładki bitumicznej na drodze powiatowej nr 4139W ul. Sierakowskiej w m. Izabelin </w:t>
      </w:r>
      <w:proofErr w:type="spellStart"/>
      <w:r w:rsidRPr="00D0383B">
        <w:rPr>
          <w:rFonts w:ascii="Arial" w:hAnsi="Arial" w:cs="Arial"/>
          <w:b/>
          <w:sz w:val="20"/>
          <w:szCs w:val="20"/>
        </w:rPr>
        <w:t>gm</w:t>
      </w:r>
      <w:proofErr w:type="spellEnd"/>
      <w:r w:rsidRPr="00D0383B">
        <w:rPr>
          <w:rFonts w:ascii="Arial" w:hAnsi="Arial" w:cs="Arial"/>
          <w:b/>
          <w:sz w:val="20"/>
          <w:szCs w:val="20"/>
        </w:rPr>
        <w:t>. Izabelin</w:t>
      </w:r>
      <w:r>
        <w:rPr>
          <w:rFonts w:ascii="Arial" w:hAnsi="Arial" w:cs="Arial"/>
          <w:b/>
          <w:sz w:val="20"/>
          <w:szCs w:val="20"/>
        </w:rPr>
        <w:t>”</w:t>
      </w:r>
      <w:r w:rsidR="007302D5">
        <w:rPr>
          <w:rFonts w:ascii="Arial" w:hAnsi="Arial" w:cs="Arial"/>
          <w:b/>
          <w:sz w:val="20"/>
          <w:szCs w:val="20"/>
        </w:rPr>
        <w:t xml:space="preserve"> </w:t>
      </w:r>
      <w:r w:rsidR="007302D5" w:rsidRPr="007302D5">
        <w:rPr>
          <w:rFonts w:ascii="Arial" w:hAnsi="Arial" w:cs="Arial"/>
          <w:sz w:val="20"/>
          <w:szCs w:val="20"/>
        </w:rPr>
        <w:t>jako utwardzenia poboczy.</w:t>
      </w:r>
    </w:p>
    <w:p w:rsidR="00D0383B" w:rsidRPr="002618AF" w:rsidRDefault="00D0383B"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59" w:name="_Toc326661537"/>
      <w:r w:rsidRPr="002618AF">
        <w:rPr>
          <w:rFonts w:ascii="Arial" w:hAnsi="Arial" w:cs="Arial"/>
          <w:b/>
          <w:sz w:val="20"/>
          <w:szCs w:val="20"/>
        </w:rPr>
        <w:t>1.2. Zakres stosowania SST</w:t>
      </w:r>
      <w:bookmarkEnd w:id="59"/>
    </w:p>
    <w:p w:rsidR="00C11066" w:rsidRPr="002618AF" w:rsidRDefault="00C11066" w:rsidP="00C11066">
      <w:pPr>
        <w:rPr>
          <w:rFonts w:ascii="Arial" w:hAnsi="Arial" w:cs="Arial"/>
          <w:b/>
          <w:sz w:val="20"/>
          <w:szCs w:val="20"/>
        </w:rPr>
      </w:pPr>
    </w:p>
    <w:p w:rsidR="00AA1822" w:rsidRDefault="00C11066" w:rsidP="00C11066">
      <w:pPr>
        <w:rPr>
          <w:rFonts w:ascii="Arial" w:hAnsi="Arial" w:cs="Arial"/>
          <w:b/>
          <w:sz w:val="20"/>
          <w:szCs w:val="20"/>
        </w:rPr>
      </w:pPr>
      <w:r w:rsidRPr="002618AF">
        <w:rPr>
          <w:rFonts w:ascii="Arial" w:eastAsia="TTE12C3D68t00" w:hAnsi="Arial" w:cs="Arial"/>
          <w:sz w:val="20"/>
          <w:szCs w:val="20"/>
        </w:rPr>
        <w:t xml:space="preserve">Niniejsza szczegółowa specyfikacja techniczna (SST) jest stosowana jako dokument przetargowy i kontraktowy przy </w:t>
      </w:r>
      <w:r w:rsidRPr="002618AF">
        <w:rPr>
          <w:rFonts w:ascii="Arial" w:hAnsi="Arial" w:cs="Arial"/>
          <w:sz w:val="20"/>
          <w:szCs w:val="20"/>
        </w:rPr>
        <w:t xml:space="preserve">zlecaniu i realizacji robót wymienionych w punkcie 1.1. </w:t>
      </w:r>
      <w:r w:rsidR="00546E12" w:rsidRPr="002618AF">
        <w:rPr>
          <w:rFonts w:ascii="Arial" w:hAnsi="Arial" w:cs="Arial"/>
          <w:sz w:val="20"/>
          <w:szCs w:val="20"/>
        </w:rPr>
        <w:t xml:space="preserve">związanych z </w:t>
      </w:r>
      <w:r w:rsidR="00D0383B">
        <w:rPr>
          <w:rFonts w:ascii="Arial" w:hAnsi="Arial" w:cs="Arial"/>
          <w:b/>
          <w:sz w:val="20"/>
          <w:szCs w:val="20"/>
        </w:rPr>
        <w:t>„</w:t>
      </w:r>
      <w:r w:rsidR="00D0383B" w:rsidRPr="00D0383B">
        <w:rPr>
          <w:rFonts w:ascii="Arial" w:hAnsi="Arial" w:cs="Arial"/>
          <w:b/>
          <w:sz w:val="20"/>
          <w:szCs w:val="20"/>
        </w:rPr>
        <w:t xml:space="preserve">Wykonanie nakładki bitumicznej na drodze powiatowej nr 4139W ul. Sierakowskiej w m. Izabelin </w:t>
      </w:r>
      <w:proofErr w:type="spellStart"/>
      <w:r w:rsidR="00D0383B" w:rsidRPr="00D0383B">
        <w:rPr>
          <w:rFonts w:ascii="Arial" w:hAnsi="Arial" w:cs="Arial"/>
          <w:b/>
          <w:sz w:val="20"/>
          <w:szCs w:val="20"/>
        </w:rPr>
        <w:t>gm</w:t>
      </w:r>
      <w:proofErr w:type="spellEnd"/>
      <w:r w:rsidR="00D0383B" w:rsidRPr="00D0383B">
        <w:rPr>
          <w:rFonts w:ascii="Arial" w:hAnsi="Arial" w:cs="Arial"/>
          <w:b/>
          <w:sz w:val="20"/>
          <w:szCs w:val="20"/>
        </w:rPr>
        <w:t>. Izabelin</w:t>
      </w:r>
      <w:r w:rsidR="00D0383B">
        <w:rPr>
          <w:rFonts w:ascii="Arial" w:hAnsi="Arial" w:cs="Arial"/>
          <w:b/>
          <w:sz w:val="20"/>
          <w:szCs w:val="20"/>
        </w:rPr>
        <w:t>”</w:t>
      </w:r>
    </w:p>
    <w:p w:rsidR="00D0383B" w:rsidRPr="002618AF" w:rsidRDefault="00D0383B" w:rsidP="00C11066">
      <w:pPr>
        <w:rPr>
          <w:rFonts w:ascii="Arial" w:hAnsi="Arial" w:cs="Arial"/>
          <w:sz w:val="20"/>
          <w:szCs w:val="20"/>
          <w:shd w:val="clear" w:color="auto" w:fill="FFFF00"/>
        </w:rPr>
      </w:pPr>
    </w:p>
    <w:p w:rsidR="00C11066" w:rsidRPr="002618AF" w:rsidRDefault="00C11066" w:rsidP="00C11066">
      <w:pPr>
        <w:rPr>
          <w:rFonts w:ascii="Arial" w:hAnsi="Arial" w:cs="Arial"/>
          <w:b/>
          <w:sz w:val="20"/>
          <w:szCs w:val="20"/>
        </w:rPr>
      </w:pPr>
      <w:bookmarkStart w:id="60" w:name="_Toc326661538"/>
      <w:r w:rsidRPr="002618AF">
        <w:rPr>
          <w:rFonts w:ascii="Arial" w:hAnsi="Arial" w:cs="Arial"/>
          <w:b/>
          <w:sz w:val="20"/>
          <w:szCs w:val="20"/>
        </w:rPr>
        <w:t>1.3. Zakres robót objętych SST</w:t>
      </w:r>
      <w:bookmarkEnd w:id="60"/>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Ustalenia zawarte w niniejszej specyfikacji dotyczą zasad prowadzenia robót związanych z </w:t>
      </w:r>
      <w:r w:rsidR="007302D5">
        <w:rPr>
          <w:rFonts w:ascii="Arial" w:hAnsi="Arial" w:cs="Arial"/>
          <w:sz w:val="20"/>
          <w:szCs w:val="20"/>
        </w:rPr>
        <w:t>utwardzeniem poboczy</w:t>
      </w:r>
      <w:r w:rsidRPr="002618AF">
        <w:rPr>
          <w:rFonts w:ascii="Arial" w:hAnsi="Arial" w:cs="Arial"/>
          <w:sz w:val="20"/>
          <w:szCs w:val="20"/>
        </w:rPr>
        <w:t xml:space="preserve"> z kruszyw stabilizowanych mechanicznie wg PN-S-06102 [21]  i obejmują SST:</w:t>
      </w:r>
    </w:p>
    <w:p w:rsidR="00C11066" w:rsidRPr="002618AF" w:rsidRDefault="00C11066" w:rsidP="00C11066">
      <w:pPr>
        <w:rPr>
          <w:rFonts w:ascii="Arial" w:hAnsi="Arial" w:cs="Arial"/>
          <w:sz w:val="20"/>
          <w:szCs w:val="20"/>
        </w:rPr>
      </w:pPr>
      <w:r w:rsidRPr="002618AF">
        <w:rPr>
          <w:rFonts w:ascii="Arial" w:hAnsi="Arial" w:cs="Arial"/>
          <w:sz w:val="20"/>
          <w:szCs w:val="20"/>
        </w:rPr>
        <w:t>D-04.04.01 Podbudowa z kruszywa</w:t>
      </w:r>
      <w:r w:rsidR="00546E12" w:rsidRPr="002618AF">
        <w:rPr>
          <w:rFonts w:ascii="Arial" w:hAnsi="Arial" w:cs="Arial"/>
          <w:sz w:val="20"/>
          <w:szCs w:val="20"/>
        </w:rPr>
        <w:t xml:space="preserve"> łamanego i</w:t>
      </w:r>
      <w:r w:rsidRPr="002618AF">
        <w:rPr>
          <w:rFonts w:ascii="Arial" w:hAnsi="Arial" w:cs="Arial"/>
          <w:sz w:val="20"/>
          <w:szCs w:val="20"/>
        </w:rPr>
        <w:t xml:space="preserve"> naturalnego stabilizowanego mechanicznie,</w:t>
      </w:r>
    </w:p>
    <w:p w:rsidR="00C11066" w:rsidRPr="002618AF" w:rsidRDefault="00C11066" w:rsidP="00C11066">
      <w:pPr>
        <w:rPr>
          <w:rFonts w:ascii="Arial" w:hAnsi="Arial" w:cs="Arial"/>
          <w:sz w:val="20"/>
          <w:szCs w:val="20"/>
        </w:rPr>
      </w:pPr>
      <w:r w:rsidRPr="002618AF">
        <w:rPr>
          <w:rFonts w:ascii="Arial" w:hAnsi="Arial" w:cs="Arial"/>
          <w:sz w:val="20"/>
          <w:szCs w:val="20"/>
        </w:rPr>
        <w:tab/>
        <w:t>Podbudowę z kruszyw stabilizowanych mechanicznie wykonuje się, zgodnie z ustaleniami podanymi w dokumentacji projektow</w:t>
      </w:r>
      <w:r w:rsidR="00A069AC" w:rsidRPr="002618AF">
        <w:rPr>
          <w:rFonts w:ascii="Arial" w:hAnsi="Arial" w:cs="Arial"/>
          <w:sz w:val="20"/>
          <w:szCs w:val="20"/>
        </w:rPr>
        <w:t xml:space="preserve">ej, jako </w:t>
      </w:r>
      <w:r w:rsidR="007302D5">
        <w:rPr>
          <w:rFonts w:ascii="Arial" w:hAnsi="Arial" w:cs="Arial"/>
          <w:sz w:val="20"/>
          <w:szCs w:val="20"/>
        </w:rPr>
        <w:t>utwardzenie poboczy kruszywem łamanym o grubości 10cm.</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1" w:name="_Toc326661539"/>
      <w:r w:rsidRPr="002618AF">
        <w:rPr>
          <w:rFonts w:ascii="Arial" w:hAnsi="Arial" w:cs="Arial"/>
          <w:b/>
          <w:sz w:val="20"/>
          <w:szCs w:val="20"/>
        </w:rPr>
        <w:t>1.4. Określenia podstawowe</w:t>
      </w:r>
      <w:bookmarkEnd w:id="61"/>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1.4.1. Stabilizacja mechaniczna</w:t>
      </w:r>
      <w:r w:rsidRPr="002618AF">
        <w:rPr>
          <w:rFonts w:ascii="Arial" w:hAnsi="Arial" w:cs="Arial"/>
          <w:sz w:val="20"/>
          <w:szCs w:val="20"/>
        </w:rPr>
        <w:t xml:space="preserve"> - proces technologiczny, polegający na odpowiednim zagęszczeniu w optymalnej wilgotności kruszywa o właściwie dobranym uziarnieniu.</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 xml:space="preserve">1.4.2. </w:t>
      </w:r>
      <w:r w:rsidRPr="002618AF">
        <w:rPr>
          <w:rFonts w:ascii="Arial" w:hAnsi="Arial" w:cs="Arial"/>
          <w:sz w:val="20"/>
          <w:szCs w:val="20"/>
        </w:rPr>
        <w:t>Pozostałe</w:t>
      </w:r>
      <w:r w:rsidRPr="002618AF">
        <w:rPr>
          <w:rFonts w:ascii="Arial" w:hAnsi="Arial" w:cs="Arial"/>
          <w:b/>
          <w:sz w:val="20"/>
          <w:szCs w:val="20"/>
        </w:rPr>
        <w:t xml:space="preserve"> </w:t>
      </w:r>
      <w:r w:rsidRPr="002618AF">
        <w:rPr>
          <w:rFonts w:ascii="Arial" w:hAnsi="Arial" w:cs="Arial"/>
          <w:sz w:val="20"/>
          <w:szCs w:val="20"/>
        </w:rPr>
        <w:t>określenia podstawowe są zgodne z obowiązującymi, odpowiednimi polskimi normami oraz z definicjami podanymi w SST D-00.00.00 „Wymagania ogólne” pkt 1.4 oraz w SST dotyczących poszczególnych rodzajów podbudów z kruszyw stabilizowanych mechanicznie:</w:t>
      </w:r>
    </w:p>
    <w:p w:rsidR="00C11066" w:rsidRPr="002618AF" w:rsidRDefault="00C11066" w:rsidP="00C11066">
      <w:pPr>
        <w:rPr>
          <w:rFonts w:ascii="Arial" w:hAnsi="Arial" w:cs="Arial"/>
          <w:sz w:val="20"/>
          <w:szCs w:val="20"/>
        </w:rPr>
      </w:pPr>
      <w:r w:rsidRPr="002618AF">
        <w:rPr>
          <w:rFonts w:ascii="Arial" w:hAnsi="Arial" w:cs="Arial"/>
          <w:sz w:val="20"/>
          <w:szCs w:val="20"/>
        </w:rPr>
        <w:t>D-04.04.01 Podbudowa z kruszywa</w:t>
      </w:r>
      <w:r w:rsidR="00546E12" w:rsidRPr="002618AF">
        <w:rPr>
          <w:rFonts w:ascii="Arial" w:hAnsi="Arial" w:cs="Arial"/>
          <w:sz w:val="20"/>
          <w:szCs w:val="20"/>
        </w:rPr>
        <w:t xml:space="preserve"> łamanego i</w:t>
      </w:r>
      <w:r w:rsidRPr="002618AF">
        <w:rPr>
          <w:rFonts w:ascii="Arial" w:hAnsi="Arial" w:cs="Arial"/>
          <w:sz w:val="20"/>
          <w:szCs w:val="20"/>
        </w:rPr>
        <w:t xml:space="preserve"> naturalnego stabilizowanego mechanicznie,</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2" w:name="_Toc326661540"/>
      <w:r w:rsidRPr="002618AF">
        <w:rPr>
          <w:rFonts w:ascii="Arial" w:hAnsi="Arial" w:cs="Arial"/>
          <w:b/>
          <w:sz w:val="20"/>
          <w:szCs w:val="20"/>
        </w:rPr>
        <w:t>1.5. Ogólne wymagania dotyczące robót</w:t>
      </w:r>
      <w:bookmarkEnd w:id="62"/>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Ogólne wymagania dotyczące robót podano w SST D-00.00.00 „Wymagania ogólne” pkt 1.5.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3" w:name="_Toc326661541"/>
      <w:r w:rsidRPr="002618AF">
        <w:rPr>
          <w:rFonts w:ascii="Arial" w:hAnsi="Arial" w:cs="Arial"/>
          <w:b/>
          <w:sz w:val="20"/>
          <w:szCs w:val="20"/>
        </w:rPr>
        <w:t xml:space="preserve">2. </w:t>
      </w:r>
      <w:r w:rsidR="00D0383B" w:rsidRPr="002618AF">
        <w:rPr>
          <w:rFonts w:ascii="Arial" w:hAnsi="Arial" w:cs="Arial"/>
          <w:b/>
          <w:sz w:val="20"/>
          <w:szCs w:val="20"/>
        </w:rPr>
        <w:t>MATERIAŁY</w:t>
      </w:r>
      <w:bookmarkEnd w:id="63"/>
    </w:p>
    <w:p w:rsidR="00C11066" w:rsidRPr="002618AF" w:rsidRDefault="00C11066" w:rsidP="00C11066">
      <w:pPr>
        <w:rPr>
          <w:rFonts w:ascii="Arial" w:hAnsi="Arial" w:cs="Arial"/>
          <w:b/>
          <w:sz w:val="20"/>
          <w:szCs w:val="20"/>
        </w:rPr>
      </w:pPr>
      <w:bookmarkStart w:id="64" w:name="_Toc326661542"/>
      <w:r w:rsidRPr="002618AF">
        <w:rPr>
          <w:rFonts w:ascii="Arial" w:hAnsi="Arial" w:cs="Arial"/>
          <w:b/>
          <w:sz w:val="20"/>
          <w:szCs w:val="20"/>
        </w:rPr>
        <w:t>2.1. Ogólne wymagania dotyczące materiałów</w:t>
      </w:r>
      <w:bookmarkEnd w:id="64"/>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Ogólne wymagania dotyczące materiałów, ich pozyskiwania i składowania, podano w SST D-00.00.00 „Wymagania ogólne” pkt 2.</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5" w:name="_Toc326661543"/>
      <w:r w:rsidRPr="002618AF">
        <w:rPr>
          <w:rFonts w:ascii="Arial" w:hAnsi="Arial" w:cs="Arial"/>
          <w:b/>
          <w:sz w:val="20"/>
          <w:szCs w:val="20"/>
        </w:rPr>
        <w:t>2.2. Rodzaje materiałów</w:t>
      </w:r>
      <w:bookmarkEnd w:id="65"/>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Materiały stosowane do wykonania podbudów z kruszyw stabilizowanych mechanicznie podano w OST dotyczących poszczególnych rodzajów podbudów:</w:t>
      </w:r>
    </w:p>
    <w:p w:rsidR="00C11066" w:rsidRDefault="00C11066" w:rsidP="00C11066">
      <w:pPr>
        <w:rPr>
          <w:rFonts w:ascii="Arial" w:hAnsi="Arial" w:cs="Arial"/>
          <w:sz w:val="20"/>
          <w:szCs w:val="20"/>
        </w:rPr>
      </w:pPr>
      <w:r w:rsidRPr="002618AF">
        <w:rPr>
          <w:rFonts w:ascii="Arial" w:hAnsi="Arial" w:cs="Arial"/>
          <w:sz w:val="20"/>
          <w:szCs w:val="20"/>
        </w:rPr>
        <w:t>D-04.04.01 Podbudowa z kruszywa łamanego i naturalnego stabilizowanego mechanicznie,</w:t>
      </w:r>
    </w:p>
    <w:p w:rsidR="00997B8A" w:rsidRDefault="00997B8A" w:rsidP="00C11066">
      <w:pPr>
        <w:rPr>
          <w:rFonts w:ascii="Arial" w:hAnsi="Arial" w:cs="Arial"/>
          <w:sz w:val="20"/>
          <w:szCs w:val="20"/>
        </w:rPr>
      </w:pPr>
    </w:p>
    <w:p w:rsidR="00997B8A" w:rsidRPr="00997B8A" w:rsidRDefault="00997B8A" w:rsidP="00997B8A">
      <w:pPr>
        <w:jc w:val="center"/>
        <w:rPr>
          <w:rFonts w:ascii="Arial" w:hAnsi="Arial" w:cs="Arial"/>
          <w:b/>
        </w:rPr>
      </w:pPr>
      <w:r w:rsidRPr="00997B8A">
        <w:rPr>
          <w:rFonts w:ascii="Arial" w:hAnsi="Arial" w:cs="Arial"/>
          <w:b/>
        </w:rPr>
        <w:t>NIE DOPUSZCZA SIĘ STOSOWANIA KRUSZYW WAPIENNYCH</w:t>
      </w:r>
      <w:r w:rsidR="00972706">
        <w:rPr>
          <w:rFonts w:ascii="Arial" w:hAnsi="Arial" w:cs="Arial"/>
          <w:b/>
        </w:rPr>
        <w:t xml:space="preserve"> I DOLOMITOWYCH</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bookmarkStart w:id="66" w:name="_Toc326661544"/>
      <w:r w:rsidRPr="002618AF">
        <w:rPr>
          <w:rFonts w:ascii="Arial" w:hAnsi="Arial" w:cs="Arial"/>
          <w:b/>
          <w:sz w:val="20"/>
          <w:szCs w:val="20"/>
        </w:rPr>
        <w:t>2.3. Wymagania dla materiałów</w:t>
      </w:r>
      <w:bookmarkEnd w:id="66"/>
    </w:p>
    <w:p w:rsidR="00C11066" w:rsidRPr="002618AF" w:rsidRDefault="00C11066" w:rsidP="00C11066">
      <w:pPr>
        <w:rPr>
          <w:rFonts w:ascii="Arial" w:hAnsi="Arial" w:cs="Arial"/>
          <w:sz w:val="20"/>
          <w:szCs w:val="20"/>
        </w:rPr>
      </w:pPr>
      <w:r w:rsidRPr="002618AF">
        <w:rPr>
          <w:rFonts w:ascii="Arial" w:hAnsi="Arial" w:cs="Arial"/>
          <w:b/>
          <w:sz w:val="20"/>
          <w:szCs w:val="20"/>
        </w:rPr>
        <w:t>2.3.1. Uziarnienie kruszywa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Krzywa uziarnienia kruszywa, określona według PN-B-06714-15 [3] powinna leżeć między krzywymi granicznymi pól dobrego uziarnienia podanymi na rysunku 1.</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r w:rsidRPr="002618AF">
        <w:rPr>
          <w:rFonts w:ascii="Arial" w:hAnsi="Arial" w:cs="Arial"/>
          <w:noProof/>
          <w:sz w:val="20"/>
          <w:szCs w:val="20"/>
          <w:lang w:eastAsia="pl-PL"/>
        </w:rPr>
        <w:drawing>
          <wp:anchor distT="0" distB="0" distL="89535" distR="89535" simplePos="0" relativeHeight="251659264" behindDoc="0" locked="0" layoutInCell="1" allowOverlap="1">
            <wp:simplePos x="0" y="0"/>
            <wp:positionH relativeFrom="column">
              <wp:posOffset>211455</wp:posOffset>
            </wp:positionH>
            <wp:positionV relativeFrom="paragraph">
              <wp:posOffset>245110</wp:posOffset>
            </wp:positionV>
            <wp:extent cx="4692015" cy="3098165"/>
            <wp:effectExtent l="0" t="0" r="0" b="6985"/>
            <wp:wrapSquare wrapText="larges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92015" cy="3098165"/>
                    </a:xfrm>
                    <a:prstGeom prst="rect">
                      <a:avLst/>
                    </a:prstGeom>
                    <a:solidFill>
                      <a:srgbClr val="FFFFFF"/>
                    </a:solidFill>
                    <a:ln>
                      <a:noFill/>
                    </a:ln>
                  </pic:spPr>
                </pic:pic>
              </a:graphicData>
            </a:graphic>
          </wp:anchor>
        </w:drawing>
      </w: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Rysunek 1. Pole dobrego uziarnienia kruszyw przeznaczonych na podbudowy  wykonywane metodą stabilizacji mechanicznej</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1-2  kruszywo na podbudowę zasadniczą (górną warstwę) lub podbudowę jednowarstwową</w:t>
      </w:r>
    </w:p>
    <w:p w:rsidR="00C11066" w:rsidRPr="002618AF" w:rsidRDefault="00C11066" w:rsidP="00C11066">
      <w:pPr>
        <w:rPr>
          <w:rFonts w:ascii="Arial" w:hAnsi="Arial" w:cs="Arial"/>
          <w:sz w:val="20"/>
          <w:szCs w:val="20"/>
        </w:rPr>
      </w:pPr>
      <w:r w:rsidRPr="002618AF">
        <w:rPr>
          <w:rFonts w:ascii="Arial" w:hAnsi="Arial" w:cs="Arial"/>
          <w:sz w:val="20"/>
          <w:szCs w:val="20"/>
        </w:rPr>
        <w:t>1-3  kruszywo na podbudowę pomocniczą (dolną warstwę)</w:t>
      </w:r>
    </w:p>
    <w:p w:rsidR="00C11066" w:rsidRPr="002618AF" w:rsidRDefault="00C11066" w:rsidP="00C11066">
      <w:pPr>
        <w:rPr>
          <w:rFonts w:ascii="Arial" w:hAnsi="Arial" w:cs="Arial"/>
          <w:sz w:val="20"/>
          <w:szCs w:val="20"/>
        </w:rPr>
      </w:pPr>
      <w:r w:rsidRPr="002618AF">
        <w:rPr>
          <w:rFonts w:ascii="Arial" w:hAnsi="Arial" w:cs="Arial"/>
          <w:sz w:val="20"/>
          <w:szCs w:val="20"/>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2.3.2. Właściwości kruszywa</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Kruszywa powinny spełniać wymagania określone w tablicy 1.</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Tablica 1.</w:t>
      </w:r>
    </w:p>
    <w:tbl>
      <w:tblPr>
        <w:tblW w:w="0" w:type="auto"/>
        <w:tblInd w:w="-187" w:type="dxa"/>
        <w:tblLayout w:type="fixed"/>
        <w:tblCellMar>
          <w:left w:w="70" w:type="dxa"/>
          <w:right w:w="70" w:type="dxa"/>
        </w:tblCellMar>
        <w:tblLook w:val="0000"/>
      </w:tblPr>
      <w:tblGrid>
        <w:gridCol w:w="496"/>
        <w:gridCol w:w="2009"/>
        <w:gridCol w:w="765"/>
        <w:gridCol w:w="825"/>
        <w:gridCol w:w="1095"/>
        <w:gridCol w:w="1125"/>
        <w:gridCol w:w="160"/>
        <w:gridCol w:w="1155"/>
        <w:gridCol w:w="2086"/>
      </w:tblGrid>
      <w:tr w:rsidR="00C11066" w:rsidRPr="002618AF" w:rsidTr="00C11066">
        <w:tc>
          <w:tcPr>
            <w:tcW w:w="496"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tc>
        <w:tc>
          <w:tcPr>
            <w:tcW w:w="2009"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tc>
        <w:tc>
          <w:tcPr>
            <w:tcW w:w="5040" w:type="dxa"/>
            <w:gridSpan w:val="6"/>
            <w:tcBorders>
              <w:top w:val="single" w:sz="4" w:space="0" w:color="000000"/>
              <w:lef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Wymagania</w:t>
            </w:r>
          </w:p>
        </w:tc>
        <w:tc>
          <w:tcPr>
            <w:tcW w:w="2086" w:type="dxa"/>
            <w:tcBorders>
              <w:top w:val="single" w:sz="4" w:space="0" w:color="000000"/>
              <w:left w:val="single" w:sz="4" w:space="0" w:color="000000"/>
              <w:right w:val="single" w:sz="4" w:space="0" w:color="000000"/>
            </w:tcBorders>
          </w:tcPr>
          <w:p w:rsidR="00C11066" w:rsidRPr="002618AF" w:rsidRDefault="00C11066" w:rsidP="00C11066">
            <w:pPr>
              <w:rPr>
                <w:rFonts w:ascii="Arial" w:hAnsi="Arial" w:cs="Arial"/>
                <w:sz w:val="20"/>
                <w:szCs w:val="20"/>
              </w:rPr>
            </w:pPr>
          </w:p>
        </w:tc>
      </w:tr>
      <w:tr w:rsidR="00C11066" w:rsidRPr="002618AF" w:rsidTr="00546E12">
        <w:tc>
          <w:tcPr>
            <w:tcW w:w="496" w:type="dxa"/>
            <w:tcBorders>
              <w:lef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Lp.</w:t>
            </w:r>
          </w:p>
        </w:tc>
        <w:tc>
          <w:tcPr>
            <w:tcW w:w="2009" w:type="dxa"/>
            <w:tcBorders>
              <w:lef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Wyszczególnienie</w:t>
            </w:r>
          </w:p>
        </w:tc>
        <w:tc>
          <w:tcPr>
            <w:tcW w:w="1590" w:type="dxa"/>
            <w:gridSpan w:val="2"/>
            <w:tcBorders>
              <w:top w:val="single" w:sz="4" w:space="0" w:color="000000"/>
              <w:left w:val="single" w:sz="4" w:space="0" w:color="000000"/>
              <w:bottom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Kruszywa naturalne</w:t>
            </w:r>
          </w:p>
        </w:tc>
        <w:tc>
          <w:tcPr>
            <w:tcW w:w="2295" w:type="dxa"/>
            <w:gridSpan w:val="3"/>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Kruszywa łamane</w:t>
            </w: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Żużel</w:t>
            </w:r>
          </w:p>
        </w:tc>
        <w:tc>
          <w:tcPr>
            <w:tcW w:w="2086" w:type="dxa"/>
            <w:tcBorders>
              <w:left w:val="single" w:sz="4" w:space="0" w:color="000000"/>
              <w:righ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Badania</w:t>
            </w:r>
          </w:p>
        </w:tc>
      </w:tr>
      <w:tr w:rsidR="00C11066" w:rsidRPr="002618AF" w:rsidTr="00546E12">
        <w:tc>
          <w:tcPr>
            <w:tcW w:w="496" w:type="dxa"/>
            <w:tcBorders>
              <w:left w:val="single" w:sz="4" w:space="0" w:color="000000"/>
            </w:tcBorders>
          </w:tcPr>
          <w:p w:rsidR="00C11066" w:rsidRPr="002618AF" w:rsidRDefault="00C11066" w:rsidP="00C11066">
            <w:pPr>
              <w:rPr>
                <w:rFonts w:ascii="Arial" w:hAnsi="Arial" w:cs="Arial"/>
                <w:sz w:val="20"/>
                <w:szCs w:val="20"/>
              </w:rPr>
            </w:pPr>
          </w:p>
        </w:tc>
        <w:tc>
          <w:tcPr>
            <w:tcW w:w="2009" w:type="dxa"/>
            <w:tcBorders>
              <w:lef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właściwości</w:t>
            </w:r>
          </w:p>
        </w:tc>
        <w:tc>
          <w:tcPr>
            <w:tcW w:w="5040" w:type="dxa"/>
            <w:gridSpan w:val="6"/>
            <w:tcBorders>
              <w:left w:val="single" w:sz="4" w:space="0" w:color="000000"/>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Podbudowa</w:t>
            </w:r>
          </w:p>
        </w:tc>
        <w:tc>
          <w:tcPr>
            <w:tcW w:w="2086" w:type="dxa"/>
            <w:tcBorders>
              <w:left w:val="single" w:sz="4" w:space="0" w:color="auto"/>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według</w:t>
            </w:r>
          </w:p>
        </w:tc>
      </w:tr>
      <w:tr w:rsidR="00C11066" w:rsidRPr="002618AF" w:rsidTr="00546E12">
        <w:tc>
          <w:tcPr>
            <w:tcW w:w="496" w:type="dxa"/>
            <w:tcBorders>
              <w:left w:val="single" w:sz="4" w:space="0" w:color="auto"/>
              <w:right w:val="single" w:sz="4" w:space="0" w:color="auto"/>
            </w:tcBorders>
          </w:tcPr>
          <w:p w:rsidR="00C11066" w:rsidRPr="002618AF" w:rsidRDefault="00C11066" w:rsidP="00C11066">
            <w:pPr>
              <w:rPr>
                <w:rFonts w:ascii="Arial" w:hAnsi="Arial" w:cs="Arial"/>
                <w:sz w:val="20"/>
                <w:szCs w:val="20"/>
              </w:rPr>
            </w:pPr>
          </w:p>
        </w:tc>
        <w:tc>
          <w:tcPr>
            <w:tcW w:w="2009" w:type="dxa"/>
            <w:tcBorders>
              <w:left w:val="single" w:sz="4" w:space="0" w:color="auto"/>
              <w:right w:val="single" w:sz="4" w:space="0" w:color="auto"/>
            </w:tcBorders>
          </w:tcPr>
          <w:p w:rsidR="00C11066" w:rsidRPr="002618AF" w:rsidRDefault="00C11066" w:rsidP="00C11066">
            <w:pPr>
              <w:rPr>
                <w:rFonts w:ascii="Arial" w:hAnsi="Arial" w:cs="Arial"/>
                <w:sz w:val="20"/>
                <w:szCs w:val="20"/>
              </w:rPr>
            </w:pPr>
          </w:p>
        </w:tc>
        <w:tc>
          <w:tcPr>
            <w:tcW w:w="76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zasad-nicza</w:t>
            </w:r>
            <w:proofErr w:type="spellEnd"/>
          </w:p>
        </w:tc>
        <w:tc>
          <w:tcPr>
            <w:tcW w:w="82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pomoc-nicza</w:t>
            </w:r>
            <w:proofErr w:type="spellEnd"/>
          </w:p>
        </w:tc>
        <w:tc>
          <w:tcPr>
            <w:tcW w:w="109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zasad-nicza</w:t>
            </w:r>
            <w:proofErr w:type="spellEnd"/>
          </w:p>
        </w:tc>
        <w:tc>
          <w:tcPr>
            <w:tcW w:w="112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pomoc-nicza</w:t>
            </w:r>
            <w:proofErr w:type="spellEnd"/>
          </w:p>
        </w:tc>
        <w:tc>
          <w:tcPr>
            <w:tcW w:w="7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
        </w:tc>
        <w:tc>
          <w:tcPr>
            <w:tcW w:w="1155" w:type="dxa"/>
            <w:tcBorders>
              <w:top w:val="single" w:sz="4" w:space="0" w:color="auto"/>
              <w:left w:val="single" w:sz="4" w:space="0" w:color="auto"/>
              <w:right w:val="single" w:sz="4" w:space="0" w:color="auto"/>
            </w:tcBorders>
          </w:tcPr>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pomoc-nicza</w:t>
            </w:r>
            <w:proofErr w:type="spellEnd"/>
          </w:p>
        </w:tc>
        <w:tc>
          <w:tcPr>
            <w:tcW w:w="2086" w:type="dxa"/>
            <w:tcBorders>
              <w:left w:val="single" w:sz="4" w:space="0" w:color="auto"/>
            </w:tcBorders>
          </w:tcPr>
          <w:p w:rsidR="00C11066" w:rsidRPr="002618AF" w:rsidRDefault="00C11066" w:rsidP="00C11066">
            <w:pPr>
              <w:rPr>
                <w:rFonts w:ascii="Arial" w:hAnsi="Arial" w:cs="Arial"/>
                <w:sz w:val="20"/>
                <w:szCs w:val="20"/>
              </w:rPr>
            </w:pPr>
          </w:p>
        </w:tc>
      </w:tr>
      <w:tr w:rsidR="00C11066" w:rsidRPr="002618AF" w:rsidTr="00C11066">
        <w:tc>
          <w:tcPr>
            <w:tcW w:w="496"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2009"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Zawartość ziaren mniejszych niż 0,075 mm, % (m/m)</w:t>
            </w:r>
          </w:p>
        </w:tc>
        <w:tc>
          <w:tcPr>
            <w:tcW w:w="76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2 do 10</w:t>
            </w:r>
          </w:p>
        </w:tc>
        <w:tc>
          <w:tcPr>
            <w:tcW w:w="82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2         do 12</w:t>
            </w:r>
          </w:p>
        </w:tc>
        <w:tc>
          <w:tcPr>
            <w:tcW w:w="109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2 do 10</w:t>
            </w:r>
          </w:p>
        </w:tc>
        <w:tc>
          <w:tcPr>
            <w:tcW w:w="112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2         do 12</w:t>
            </w:r>
          </w:p>
        </w:tc>
        <w:tc>
          <w:tcPr>
            <w:tcW w:w="7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2         do 12</w:t>
            </w:r>
          </w:p>
        </w:tc>
        <w:tc>
          <w:tcPr>
            <w:tcW w:w="2086" w:type="dxa"/>
            <w:tcBorders>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-15 [3]</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2</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Zawartość nadziarna,                 %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-15 [3]</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Zawartość ziaren nieforemnych</w:t>
            </w:r>
          </w:p>
          <w:p w:rsidR="00C11066" w:rsidRPr="002618AF" w:rsidRDefault="00C11066" w:rsidP="00C11066">
            <w:pPr>
              <w:rPr>
                <w:rFonts w:ascii="Arial" w:hAnsi="Arial" w:cs="Arial"/>
                <w:sz w:val="20"/>
                <w:szCs w:val="20"/>
              </w:rPr>
            </w:pPr>
            <w:r w:rsidRPr="002618AF">
              <w:rPr>
                <w:rFonts w:ascii="Arial" w:hAnsi="Arial" w:cs="Arial"/>
                <w:sz w:val="20"/>
                <w:szCs w:val="20"/>
              </w:rPr>
              <w:t>%(m/m),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35</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45</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35</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40</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-16 [4]</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Zawartość </w:t>
            </w:r>
            <w:r w:rsidRPr="002618AF">
              <w:rPr>
                <w:rFonts w:ascii="Arial" w:hAnsi="Arial" w:cs="Arial"/>
                <w:sz w:val="20"/>
                <w:szCs w:val="20"/>
              </w:rPr>
              <w:lastRenderedPageBreak/>
              <w:t>zanieczyszczeń organicznych,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1</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1</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1</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1</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1</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lastRenderedPageBreak/>
              <w:t>PN-B-04481 [1]</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lastRenderedPageBreak/>
              <w:t>5</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Wskaźnik piaskowy po pięcio-krotnym zagęszczeniu metodą I lub II wg PN-B-04481, %</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30 do 70</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30  do 70</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30 do 70</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od 30 do 70</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BN-64/8931</w:t>
            </w:r>
          </w:p>
          <w:p w:rsidR="00C11066" w:rsidRPr="002618AF" w:rsidRDefault="00C11066" w:rsidP="00C11066">
            <w:pPr>
              <w:rPr>
                <w:rFonts w:ascii="Arial" w:hAnsi="Arial" w:cs="Arial"/>
                <w:sz w:val="20"/>
                <w:szCs w:val="20"/>
              </w:rPr>
            </w:pPr>
            <w:r w:rsidRPr="002618AF">
              <w:rPr>
                <w:rFonts w:ascii="Arial" w:hAnsi="Arial" w:cs="Arial"/>
                <w:sz w:val="20"/>
                <w:szCs w:val="20"/>
              </w:rPr>
              <w:t>-01 [26]</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6</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Ścieralność w bębnie Los Angeles</w:t>
            </w:r>
          </w:p>
          <w:p w:rsidR="00C11066" w:rsidRPr="002618AF" w:rsidRDefault="00C11066" w:rsidP="00C11066">
            <w:pPr>
              <w:rPr>
                <w:rFonts w:ascii="Arial" w:hAnsi="Arial" w:cs="Arial"/>
                <w:sz w:val="20"/>
                <w:szCs w:val="20"/>
              </w:rPr>
            </w:pPr>
            <w:r w:rsidRPr="002618AF">
              <w:rPr>
                <w:rFonts w:ascii="Arial" w:hAnsi="Arial" w:cs="Arial"/>
                <w:sz w:val="20"/>
                <w:szCs w:val="20"/>
              </w:rPr>
              <w:t>a) ścieralność całkowita po pełnej liczbie obrotów, nie więcej niż</w:t>
            </w:r>
          </w:p>
          <w:p w:rsidR="00C11066" w:rsidRPr="002618AF" w:rsidRDefault="00C11066" w:rsidP="00C11066">
            <w:pPr>
              <w:rPr>
                <w:rFonts w:ascii="Arial" w:hAnsi="Arial" w:cs="Arial"/>
                <w:sz w:val="20"/>
                <w:szCs w:val="20"/>
              </w:rPr>
            </w:pPr>
            <w:r w:rsidRPr="002618AF">
              <w:rPr>
                <w:rFonts w:ascii="Arial" w:hAnsi="Arial" w:cs="Arial"/>
                <w:sz w:val="20"/>
                <w:szCs w:val="20"/>
              </w:rPr>
              <w:t>b) ścieralność częściowa po 1/5 pełnej liczby obrotów,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30</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45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40</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30</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50</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35</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50</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35</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-42 [12]</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7</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Nasiąkliwość,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2,5</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8</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-18 [6]</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8</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Mrozoodporność, ubytek masy po 25 cyklach zamraża-</w:t>
            </w:r>
          </w:p>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nia</w:t>
            </w:r>
            <w:proofErr w:type="spellEnd"/>
            <w:r w:rsidRPr="002618AF">
              <w:rPr>
                <w:rFonts w:ascii="Arial" w:hAnsi="Arial" w:cs="Arial"/>
                <w:sz w:val="20"/>
                <w:szCs w:val="20"/>
              </w:rPr>
              <w:t>,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-19 [7]</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9</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Rozpad krzemianowy i żela-</w:t>
            </w:r>
          </w:p>
          <w:p w:rsidR="00C11066" w:rsidRPr="002618AF" w:rsidRDefault="00C11066" w:rsidP="00C11066">
            <w:pPr>
              <w:rPr>
                <w:rFonts w:ascii="Arial" w:hAnsi="Arial" w:cs="Arial"/>
                <w:sz w:val="20"/>
                <w:szCs w:val="20"/>
              </w:rPr>
            </w:pPr>
            <w:proofErr w:type="spellStart"/>
            <w:r w:rsidRPr="002618AF">
              <w:rPr>
                <w:rFonts w:ascii="Arial" w:hAnsi="Arial" w:cs="Arial"/>
                <w:sz w:val="20"/>
                <w:szCs w:val="20"/>
              </w:rPr>
              <w:t>zawy</w:t>
            </w:r>
            <w:proofErr w:type="spellEnd"/>
            <w:r w:rsidRPr="002618AF">
              <w:rPr>
                <w:rFonts w:ascii="Arial" w:hAnsi="Arial" w:cs="Arial"/>
                <w:sz w:val="20"/>
                <w:szCs w:val="20"/>
              </w:rPr>
              <w:t xml:space="preserve"> łącznie, %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-37 [10]</w:t>
            </w:r>
          </w:p>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-39 [11]</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Zawartość związków siarki w przeliczeniu na SO</w:t>
            </w:r>
            <w:r w:rsidRPr="002618AF">
              <w:rPr>
                <w:rFonts w:ascii="Arial" w:hAnsi="Arial" w:cs="Arial"/>
                <w:sz w:val="20"/>
                <w:szCs w:val="20"/>
                <w:vertAlign w:val="subscript"/>
              </w:rPr>
              <w:t>3</w:t>
            </w:r>
            <w:r w:rsidRPr="002618AF">
              <w:rPr>
                <w:rFonts w:ascii="Arial" w:hAnsi="Arial" w:cs="Arial"/>
                <w:sz w:val="20"/>
                <w:szCs w:val="20"/>
              </w:rPr>
              <w:t>, %(m/m), nie więcej niż</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PN-B-06714</w:t>
            </w:r>
          </w:p>
          <w:p w:rsidR="00C11066" w:rsidRPr="002618AF" w:rsidRDefault="00C11066" w:rsidP="00C11066">
            <w:pPr>
              <w:rPr>
                <w:rFonts w:ascii="Arial" w:hAnsi="Arial" w:cs="Arial"/>
                <w:sz w:val="20"/>
                <w:szCs w:val="20"/>
              </w:rPr>
            </w:pPr>
            <w:r w:rsidRPr="002618AF">
              <w:rPr>
                <w:rFonts w:ascii="Arial" w:hAnsi="Arial" w:cs="Arial"/>
                <w:sz w:val="20"/>
                <w:szCs w:val="20"/>
              </w:rPr>
              <w:t>-28 [9]</w:t>
            </w:r>
          </w:p>
        </w:tc>
      </w:tr>
      <w:tr w:rsidR="00C11066" w:rsidRPr="002618AF" w:rsidTr="00C11066">
        <w:tc>
          <w:tcPr>
            <w:tcW w:w="496"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11</w:t>
            </w:r>
          </w:p>
        </w:tc>
        <w:tc>
          <w:tcPr>
            <w:tcW w:w="2009"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Wskaźnik nośności w</w:t>
            </w:r>
            <w:r w:rsidRPr="002618AF">
              <w:rPr>
                <w:rFonts w:ascii="Arial" w:hAnsi="Arial" w:cs="Arial"/>
                <w:sz w:val="20"/>
                <w:szCs w:val="20"/>
                <w:vertAlign w:val="subscript"/>
              </w:rPr>
              <w:t>noś</w:t>
            </w:r>
            <w:r w:rsidRPr="002618AF">
              <w:rPr>
                <w:rFonts w:ascii="Arial" w:hAnsi="Arial" w:cs="Arial"/>
                <w:sz w:val="20"/>
                <w:szCs w:val="20"/>
              </w:rPr>
              <w:t xml:space="preserve"> </w:t>
            </w:r>
            <w:proofErr w:type="spellStart"/>
            <w:r w:rsidRPr="002618AF">
              <w:rPr>
                <w:rFonts w:ascii="Arial" w:hAnsi="Arial" w:cs="Arial"/>
                <w:sz w:val="20"/>
                <w:szCs w:val="20"/>
              </w:rPr>
              <w:t>mie-szanki</w:t>
            </w:r>
            <w:proofErr w:type="spellEnd"/>
            <w:r w:rsidRPr="002618AF">
              <w:rPr>
                <w:rFonts w:ascii="Arial" w:hAnsi="Arial" w:cs="Arial"/>
                <w:sz w:val="20"/>
                <w:szCs w:val="20"/>
              </w:rPr>
              <w:t xml:space="preserve"> kruszywa, %, nie mniejszy niż:</w:t>
            </w:r>
          </w:p>
          <w:p w:rsidR="00C11066" w:rsidRPr="002618AF" w:rsidRDefault="00C11066" w:rsidP="00C11066">
            <w:pPr>
              <w:rPr>
                <w:rFonts w:ascii="Arial" w:hAnsi="Arial" w:cs="Arial"/>
                <w:sz w:val="20"/>
                <w:szCs w:val="20"/>
              </w:rPr>
            </w:pPr>
            <w:r w:rsidRPr="002618AF">
              <w:rPr>
                <w:rFonts w:ascii="Arial" w:hAnsi="Arial" w:cs="Arial"/>
                <w:sz w:val="20"/>
                <w:szCs w:val="20"/>
              </w:rPr>
              <w:t>a) przy zagęszczeniu I</w:t>
            </w:r>
            <w:r w:rsidRPr="002618AF">
              <w:rPr>
                <w:rFonts w:ascii="Arial" w:hAnsi="Arial" w:cs="Arial"/>
                <w:sz w:val="20"/>
                <w:szCs w:val="20"/>
                <w:vertAlign w:val="subscript"/>
              </w:rPr>
              <w:t>S</w:t>
            </w:r>
            <w:r w:rsidRPr="002618AF">
              <w:rPr>
                <w:rFonts w:ascii="Arial" w:hAnsi="Arial" w:cs="Arial"/>
                <w:sz w:val="20"/>
                <w:szCs w:val="20"/>
              </w:rPr>
              <w:t xml:space="preserve"> ³ 1,00</w:t>
            </w:r>
          </w:p>
          <w:p w:rsidR="00C11066" w:rsidRPr="002618AF" w:rsidRDefault="00C11066" w:rsidP="00C11066">
            <w:pPr>
              <w:rPr>
                <w:rFonts w:ascii="Arial" w:hAnsi="Arial" w:cs="Arial"/>
                <w:sz w:val="20"/>
                <w:szCs w:val="20"/>
              </w:rPr>
            </w:pPr>
            <w:r w:rsidRPr="002618AF">
              <w:rPr>
                <w:rFonts w:ascii="Arial" w:hAnsi="Arial" w:cs="Arial"/>
                <w:sz w:val="20"/>
                <w:szCs w:val="20"/>
              </w:rPr>
              <w:t>b) przy zagęszczeniu I</w:t>
            </w:r>
            <w:r w:rsidRPr="002618AF">
              <w:rPr>
                <w:rFonts w:ascii="Arial" w:hAnsi="Arial" w:cs="Arial"/>
                <w:sz w:val="20"/>
                <w:szCs w:val="20"/>
                <w:vertAlign w:val="subscript"/>
              </w:rPr>
              <w:t>S</w:t>
            </w:r>
            <w:r w:rsidRPr="002618AF">
              <w:rPr>
                <w:rFonts w:ascii="Arial" w:hAnsi="Arial" w:cs="Arial"/>
                <w:sz w:val="20"/>
                <w:szCs w:val="20"/>
              </w:rPr>
              <w:t xml:space="preserve"> ³ 1,03</w:t>
            </w:r>
          </w:p>
        </w:tc>
        <w:tc>
          <w:tcPr>
            <w:tcW w:w="76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80</w:t>
            </w:r>
          </w:p>
          <w:p w:rsidR="00C11066" w:rsidRPr="002618AF" w:rsidRDefault="00C11066" w:rsidP="00C11066">
            <w:pPr>
              <w:rPr>
                <w:rFonts w:ascii="Arial" w:hAnsi="Arial" w:cs="Arial"/>
                <w:sz w:val="20"/>
                <w:szCs w:val="20"/>
              </w:rPr>
            </w:pPr>
            <w:r w:rsidRPr="002618AF">
              <w:rPr>
                <w:rFonts w:ascii="Arial" w:hAnsi="Arial" w:cs="Arial"/>
                <w:sz w:val="20"/>
                <w:szCs w:val="20"/>
              </w:rPr>
              <w:t>120</w:t>
            </w:r>
          </w:p>
        </w:tc>
        <w:tc>
          <w:tcPr>
            <w:tcW w:w="8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60</w:t>
            </w: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109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80</w:t>
            </w:r>
          </w:p>
          <w:p w:rsidR="00C11066" w:rsidRPr="002618AF" w:rsidRDefault="00C11066" w:rsidP="00C11066">
            <w:pPr>
              <w:rPr>
                <w:rFonts w:ascii="Arial" w:hAnsi="Arial" w:cs="Arial"/>
                <w:sz w:val="20"/>
                <w:szCs w:val="20"/>
              </w:rPr>
            </w:pPr>
            <w:r w:rsidRPr="002618AF">
              <w:rPr>
                <w:rFonts w:ascii="Arial" w:hAnsi="Arial" w:cs="Arial"/>
                <w:sz w:val="20"/>
                <w:szCs w:val="20"/>
              </w:rPr>
              <w:t>120</w:t>
            </w:r>
          </w:p>
        </w:tc>
        <w:tc>
          <w:tcPr>
            <w:tcW w:w="112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60</w:t>
            </w: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7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tc>
        <w:tc>
          <w:tcPr>
            <w:tcW w:w="1155"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60</w:t>
            </w:r>
          </w:p>
          <w:p w:rsidR="00C11066" w:rsidRPr="002618AF" w:rsidRDefault="00C11066" w:rsidP="00C11066">
            <w:pPr>
              <w:rPr>
                <w:rFonts w:ascii="Arial" w:hAnsi="Arial" w:cs="Arial"/>
                <w:sz w:val="20"/>
                <w:szCs w:val="20"/>
              </w:rPr>
            </w:pPr>
            <w:r w:rsidRPr="002618AF">
              <w:rPr>
                <w:rFonts w:ascii="Arial" w:hAnsi="Arial" w:cs="Arial"/>
                <w:sz w:val="20"/>
                <w:szCs w:val="20"/>
              </w:rPr>
              <w:t>-</w:t>
            </w:r>
          </w:p>
        </w:tc>
        <w:tc>
          <w:tcPr>
            <w:tcW w:w="2086"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PN-S-06102</w:t>
            </w:r>
          </w:p>
          <w:p w:rsidR="00C11066" w:rsidRPr="002618AF" w:rsidRDefault="00C11066" w:rsidP="00C11066">
            <w:pPr>
              <w:rPr>
                <w:rFonts w:ascii="Arial" w:hAnsi="Arial" w:cs="Arial"/>
                <w:sz w:val="20"/>
                <w:szCs w:val="20"/>
              </w:rPr>
            </w:pPr>
            <w:r w:rsidRPr="002618AF">
              <w:rPr>
                <w:rFonts w:ascii="Arial" w:hAnsi="Arial" w:cs="Arial"/>
                <w:sz w:val="20"/>
                <w:szCs w:val="20"/>
              </w:rPr>
              <w:t>[21]</w:t>
            </w:r>
          </w:p>
        </w:tc>
      </w:tr>
    </w:tbl>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2.3.3. Materiał na warstwę odsączającą</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Na warstwę odsączającą stosuje się:</w:t>
      </w:r>
    </w:p>
    <w:p w:rsidR="00C11066" w:rsidRPr="002618AF" w:rsidRDefault="00C11066" w:rsidP="00C11066">
      <w:pPr>
        <w:rPr>
          <w:rFonts w:ascii="Arial" w:hAnsi="Arial" w:cs="Arial"/>
          <w:sz w:val="20"/>
          <w:szCs w:val="20"/>
        </w:rPr>
      </w:pPr>
      <w:r w:rsidRPr="002618AF">
        <w:rPr>
          <w:rFonts w:ascii="Arial" w:hAnsi="Arial" w:cs="Arial"/>
          <w:sz w:val="20"/>
          <w:szCs w:val="20"/>
        </w:rPr>
        <w:t>piasek wg PN-B-11113 [16].</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2.3.5. Materiały do ulepszania właściwości kruszyw</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Do ulepszania właściwości kruszyw stosuje się:</w:t>
      </w:r>
    </w:p>
    <w:p w:rsidR="00C11066" w:rsidRPr="002618AF" w:rsidRDefault="00C11066" w:rsidP="00C11066">
      <w:pPr>
        <w:rPr>
          <w:rFonts w:ascii="Arial" w:hAnsi="Arial" w:cs="Arial"/>
          <w:sz w:val="20"/>
          <w:szCs w:val="20"/>
        </w:rPr>
      </w:pPr>
      <w:r w:rsidRPr="002618AF">
        <w:rPr>
          <w:rFonts w:ascii="Arial" w:hAnsi="Arial" w:cs="Arial"/>
          <w:sz w:val="20"/>
          <w:szCs w:val="20"/>
        </w:rPr>
        <w:t>cement portlandzki wg PN-B-19701 [17],</w:t>
      </w:r>
    </w:p>
    <w:p w:rsidR="00C11066" w:rsidRPr="002618AF" w:rsidRDefault="00C11066" w:rsidP="00C11066">
      <w:pPr>
        <w:rPr>
          <w:rFonts w:ascii="Arial" w:hAnsi="Arial" w:cs="Arial"/>
          <w:sz w:val="20"/>
          <w:szCs w:val="20"/>
        </w:rPr>
      </w:pPr>
      <w:r w:rsidRPr="002618AF">
        <w:rPr>
          <w:rFonts w:ascii="Arial" w:hAnsi="Arial" w:cs="Arial"/>
          <w:sz w:val="20"/>
          <w:szCs w:val="20"/>
        </w:rPr>
        <w:t>wapno wg PN-B-30020 [19],</w:t>
      </w:r>
    </w:p>
    <w:p w:rsidR="00C11066" w:rsidRPr="002618AF" w:rsidRDefault="00C11066" w:rsidP="00C11066">
      <w:pPr>
        <w:rPr>
          <w:rFonts w:ascii="Arial" w:hAnsi="Arial" w:cs="Arial"/>
          <w:sz w:val="20"/>
          <w:szCs w:val="20"/>
        </w:rPr>
      </w:pPr>
      <w:r w:rsidRPr="002618AF">
        <w:rPr>
          <w:rFonts w:ascii="Arial" w:hAnsi="Arial" w:cs="Arial"/>
          <w:sz w:val="20"/>
          <w:szCs w:val="20"/>
        </w:rPr>
        <w:t>popioły lotne wg PN-S-96035 [23]</w:t>
      </w:r>
    </w:p>
    <w:p w:rsidR="00C11066" w:rsidRPr="002618AF" w:rsidRDefault="00C11066" w:rsidP="00C11066">
      <w:pPr>
        <w:rPr>
          <w:rFonts w:ascii="Arial" w:hAnsi="Arial" w:cs="Arial"/>
          <w:sz w:val="20"/>
          <w:szCs w:val="20"/>
        </w:rPr>
      </w:pPr>
      <w:r w:rsidRPr="002618AF">
        <w:rPr>
          <w:rFonts w:ascii="Arial" w:hAnsi="Arial" w:cs="Arial"/>
          <w:sz w:val="20"/>
          <w:szCs w:val="20"/>
        </w:rPr>
        <w:t>żużel granulowany wg PN-B-23006 [18].</w:t>
      </w: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ab/>
        <w:t>Dopuszcza się stosowanie innych spoiw pod warunkiem uzyskania równorzędnych efektów ulepszania kruszywa i po zaakceptowaniu przez Inżyniera.</w:t>
      </w:r>
    </w:p>
    <w:p w:rsidR="00C11066" w:rsidRPr="002618AF" w:rsidRDefault="00C11066" w:rsidP="00C11066">
      <w:pPr>
        <w:rPr>
          <w:rFonts w:ascii="Arial" w:hAnsi="Arial" w:cs="Arial"/>
          <w:sz w:val="20"/>
          <w:szCs w:val="20"/>
        </w:rPr>
      </w:pPr>
      <w:r w:rsidRPr="002618AF">
        <w:rPr>
          <w:rFonts w:ascii="Arial" w:hAnsi="Arial" w:cs="Arial"/>
          <w:sz w:val="20"/>
          <w:szCs w:val="20"/>
        </w:rPr>
        <w:tab/>
        <w:t>Rodzaj i ilość dodatku ulepszającego należy przyjmować zgodnie z PN-S-06102 [21].</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2.3.6. Woda</w:t>
      </w:r>
    </w:p>
    <w:p w:rsidR="00C11066" w:rsidRDefault="00C11066" w:rsidP="00C11066">
      <w:pPr>
        <w:rPr>
          <w:rFonts w:ascii="Arial" w:hAnsi="Arial" w:cs="Arial"/>
          <w:sz w:val="20"/>
          <w:szCs w:val="20"/>
        </w:rPr>
      </w:pPr>
      <w:r w:rsidRPr="002618AF">
        <w:rPr>
          <w:rFonts w:ascii="Arial" w:hAnsi="Arial" w:cs="Arial"/>
          <w:sz w:val="20"/>
          <w:szCs w:val="20"/>
        </w:rPr>
        <w:t>Należy stosować wodę wg PN-B-32250 [20].</w:t>
      </w:r>
    </w:p>
    <w:p w:rsidR="00CA7C47" w:rsidRPr="002618AF" w:rsidRDefault="00CA7C47"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7" w:name="_Toc326661545"/>
      <w:r w:rsidRPr="002618AF">
        <w:rPr>
          <w:rFonts w:ascii="Arial" w:hAnsi="Arial" w:cs="Arial"/>
          <w:b/>
          <w:sz w:val="20"/>
          <w:szCs w:val="20"/>
        </w:rPr>
        <w:t xml:space="preserve">3. </w:t>
      </w:r>
      <w:r w:rsidR="00CA7C47" w:rsidRPr="002618AF">
        <w:rPr>
          <w:rFonts w:ascii="Arial" w:hAnsi="Arial" w:cs="Arial"/>
          <w:b/>
          <w:sz w:val="20"/>
          <w:szCs w:val="20"/>
        </w:rPr>
        <w:t>SPRZĘT</w:t>
      </w:r>
      <w:bookmarkEnd w:id="67"/>
    </w:p>
    <w:p w:rsidR="00C11066" w:rsidRPr="002618AF" w:rsidRDefault="00C11066" w:rsidP="00C11066">
      <w:pPr>
        <w:rPr>
          <w:rFonts w:ascii="Arial" w:hAnsi="Arial" w:cs="Arial"/>
          <w:b/>
          <w:sz w:val="20"/>
          <w:szCs w:val="20"/>
        </w:rPr>
      </w:pPr>
      <w:bookmarkStart w:id="68" w:name="_Toc326661546"/>
      <w:r w:rsidRPr="002618AF">
        <w:rPr>
          <w:rFonts w:ascii="Arial" w:hAnsi="Arial" w:cs="Arial"/>
          <w:b/>
          <w:sz w:val="20"/>
          <w:szCs w:val="20"/>
        </w:rPr>
        <w:t>3.1. Ogólne wymagania dotyczące sprzętu</w:t>
      </w:r>
      <w:bookmarkEnd w:id="68"/>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wymagania dotyczące sprzętu podano w SST D-00.00.00 „Wymagania ogólne” pkt 3.</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69" w:name="_Toc326661547"/>
      <w:r w:rsidRPr="002618AF">
        <w:rPr>
          <w:rFonts w:ascii="Arial" w:hAnsi="Arial" w:cs="Arial"/>
          <w:b/>
          <w:sz w:val="20"/>
          <w:szCs w:val="20"/>
        </w:rPr>
        <w:t>3.2. Sprzęt do wykonania robót</w:t>
      </w:r>
      <w:bookmarkEnd w:id="69"/>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Wykonawca przystępujący do wykonania podbudowy z kruszyw stabilizowanych mechanicznie  powinien wykazać się możliwością korzystania z następującego sprzętu:</w:t>
      </w:r>
    </w:p>
    <w:p w:rsidR="00C11066" w:rsidRPr="002618AF" w:rsidRDefault="00C11066" w:rsidP="00C11066">
      <w:pPr>
        <w:rPr>
          <w:rFonts w:ascii="Arial" w:hAnsi="Arial" w:cs="Arial"/>
          <w:sz w:val="20"/>
          <w:szCs w:val="20"/>
        </w:rPr>
      </w:pPr>
      <w:r w:rsidRPr="002618AF">
        <w:rPr>
          <w:rFonts w:ascii="Arial" w:hAnsi="Arial" w:cs="Arial"/>
          <w:sz w:val="20"/>
          <w:szCs w:val="20"/>
        </w:rPr>
        <w:t>mieszarek do wytwarzania mieszanki, wyposażonych w urządzenia dozujące wodę. Mieszarki powinny zapewnić wytworzenie jednorodnej mieszanki o wilgotności optymalnej,</w:t>
      </w:r>
    </w:p>
    <w:p w:rsidR="00C11066" w:rsidRPr="002618AF" w:rsidRDefault="00C11066" w:rsidP="00C11066">
      <w:pPr>
        <w:rPr>
          <w:rFonts w:ascii="Arial" w:hAnsi="Arial" w:cs="Arial"/>
          <w:sz w:val="20"/>
          <w:szCs w:val="20"/>
        </w:rPr>
      </w:pPr>
      <w:r w:rsidRPr="002618AF">
        <w:rPr>
          <w:rFonts w:ascii="Arial" w:hAnsi="Arial" w:cs="Arial"/>
          <w:sz w:val="20"/>
          <w:szCs w:val="20"/>
        </w:rPr>
        <w:t>równiarek albo układarek do rozkładania mieszanki,</w:t>
      </w:r>
    </w:p>
    <w:p w:rsidR="00C11066" w:rsidRPr="002618AF" w:rsidRDefault="00C11066" w:rsidP="00C11066">
      <w:pPr>
        <w:rPr>
          <w:rFonts w:ascii="Arial" w:hAnsi="Arial" w:cs="Arial"/>
          <w:sz w:val="20"/>
          <w:szCs w:val="20"/>
        </w:rPr>
      </w:pPr>
      <w:r w:rsidRPr="002618AF">
        <w:rPr>
          <w:rFonts w:ascii="Arial" w:hAnsi="Arial" w:cs="Arial"/>
          <w:sz w:val="20"/>
          <w:szCs w:val="20"/>
        </w:rPr>
        <w:t>walców ogumionych i stalowych wibracyjnych lub statycznych do zagęszczania. W miejscach trudno dostępnych powinny być stosowane zagęszczarki płytowe, ubijaki mechaniczne lub małe walce wibracyjne.</w:t>
      </w:r>
    </w:p>
    <w:p w:rsidR="00C11066" w:rsidRPr="002618AF" w:rsidRDefault="00C11066" w:rsidP="00C11066">
      <w:pPr>
        <w:rPr>
          <w:rFonts w:ascii="Arial" w:hAnsi="Arial" w:cs="Arial"/>
          <w:sz w:val="20"/>
          <w:szCs w:val="20"/>
        </w:rPr>
      </w:pPr>
    </w:p>
    <w:p w:rsidR="00C11066" w:rsidRPr="002618AF" w:rsidRDefault="00CA7C47" w:rsidP="00C11066">
      <w:pPr>
        <w:rPr>
          <w:rFonts w:ascii="Arial" w:hAnsi="Arial" w:cs="Arial"/>
          <w:b/>
          <w:sz w:val="20"/>
          <w:szCs w:val="20"/>
        </w:rPr>
      </w:pPr>
      <w:bookmarkStart w:id="70" w:name="_Toc326661548"/>
      <w:r w:rsidRPr="002618AF">
        <w:rPr>
          <w:rFonts w:ascii="Arial" w:hAnsi="Arial" w:cs="Arial"/>
          <w:b/>
          <w:sz w:val="20"/>
          <w:szCs w:val="20"/>
        </w:rPr>
        <w:t>4. TRANSPORT</w:t>
      </w:r>
      <w:bookmarkEnd w:id="70"/>
    </w:p>
    <w:p w:rsidR="00C11066" w:rsidRPr="002618AF" w:rsidRDefault="00C11066" w:rsidP="00C11066">
      <w:pPr>
        <w:rPr>
          <w:rFonts w:ascii="Arial" w:hAnsi="Arial" w:cs="Arial"/>
          <w:b/>
          <w:sz w:val="20"/>
          <w:szCs w:val="20"/>
        </w:rPr>
      </w:pPr>
      <w:bookmarkStart w:id="71" w:name="_Toc326661549"/>
      <w:r w:rsidRPr="002618AF">
        <w:rPr>
          <w:rFonts w:ascii="Arial" w:hAnsi="Arial" w:cs="Arial"/>
          <w:b/>
          <w:sz w:val="20"/>
          <w:szCs w:val="20"/>
        </w:rPr>
        <w:t>4.1. Ogólne wymagania dotyczące transportu</w:t>
      </w:r>
      <w:bookmarkEnd w:id="71"/>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wymagania dotyczące transportu podano w SST D-00.00.00 „Wymagania ogólne” pkt 4.</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72" w:name="_Toc326661550"/>
      <w:r w:rsidRPr="002618AF">
        <w:rPr>
          <w:rFonts w:ascii="Arial" w:hAnsi="Arial" w:cs="Arial"/>
          <w:b/>
          <w:sz w:val="20"/>
          <w:szCs w:val="20"/>
        </w:rPr>
        <w:t>4.2. Transport materiałów</w:t>
      </w:r>
      <w:bookmarkEnd w:id="72"/>
    </w:p>
    <w:p w:rsidR="00C11066" w:rsidRPr="002618AF" w:rsidRDefault="00C11066" w:rsidP="00C11066">
      <w:pPr>
        <w:rPr>
          <w:rFonts w:ascii="Arial" w:hAnsi="Arial" w:cs="Arial"/>
          <w:sz w:val="20"/>
          <w:szCs w:val="20"/>
        </w:rPr>
      </w:pPr>
      <w:r w:rsidRPr="002618AF">
        <w:rPr>
          <w:rFonts w:ascii="Arial" w:hAnsi="Arial" w:cs="Arial"/>
          <w:sz w:val="20"/>
          <w:szCs w:val="20"/>
        </w:rPr>
        <w:tab/>
        <w:t>Kruszywa można przewozić dowolnymi środkami transportu w warunkach zabezpieczających je przed zanieczyszczeniem, zmieszaniem z innymi materiałami, nadmiernym wysuszeniem i zawilgoceniem.</w:t>
      </w:r>
    </w:p>
    <w:p w:rsidR="00C11066" w:rsidRPr="002618AF" w:rsidRDefault="00C11066" w:rsidP="00C11066">
      <w:pPr>
        <w:rPr>
          <w:rFonts w:ascii="Arial" w:hAnsi="Arial" w:cs="Arial"/>
          <w:sz w:val="20"/>
          <w:szCs w:val="20"/>
        </w:rPr>
      </w:pPr>
      <w:r w:rsidRPr="002618AF">
        <w:rPr>
          <w:rFonts w:ascii="Arial" w:hAnsi="Arial" w:cs="Arial"/>
          <w:sz w:val="20"/>
          <w:szCs w:val="20"/>
        </w:rPr>
        <w:t>Transport cementu powinien odbywać się zgodnie z BN-88/6731-08 [24].</w:t>
      </w:r>
    </w:p>
    <w:p w:rsidR="00C11066" w:rsidRPr="002618AF" w:rsidRDefault="00C11066" w:rsidP="00C11066">
      <w:pPr>
        <w:rPr>
          <w:rFonts w:ascii="Arial" w:hAnsi="Arial" w:cs="Arial"/>
          <w:sz w:val="20"/>
          <w:szCs w:val="20"/>
        </w:rPr>
      </w:pPr>
      <w:r w:rsidRPr="002618AF">
        <w:rPr>
          <w:rFonts w:ascii="Arial" w:hAnsi="Arial" w:cs="Arial"/>
          <w:sz w:val="20"/>
          <w:szCs w:val="20"/>
        </w:rPr>
        <w:t>Transport pozostałych materiałów powinien odbywać się zgodnie z wymaganiami norm przedmiotowych.</w:t>
      </w:r>
    </w:p>
    <w:p w:rsidR="00C11066" w:rsidRPr="002618AF" w:rsidRDefault="00C11066" w:rsidP="00C11066">
      <w:pPr>
        <w:rPr>
          <w:rFonts w:ascii="Arial" w:hAnsi="Arial" w:cs="Arial"/>
          <w:b/>
          <w:sz w:val="20"/>
          <w:szCs w:val="20"/>
        </w:rPr>
      </w:pPr>
    </w:p>
    <w:p w:rsidR="00C11066" w:rsidRPr="002618AF" w:rsidRDefault="00CA7C47" w:rsidP="00C11066">
      <w:pPr>
        <w:rPr>
          <w:rFonts w:ascii="Arial" w:hAnsi="Arial" w:cs="Arial"/>
          <w:b/>
          <w:sz w:val="20"/>
          <w:szCs w:val="20"/>
        </w:rPr>
      </w:pPr>
      <w:bookmarkStart w:id="73" w:name="_Toc326661551"/>
      <w:r w:rsidRPr="002618AF">
        <w:rPr>
          <w:rFonts w:ascii="Arial" w:hAnsi="Arial" w:cs="Arial"/>
          <w:b/>
          <w:sz w:val="20"/>
          <w:szCs w:val="20"/>
        </w:rPr>
        <w:t>5. WYKONANIE ROBÓT</w:t>
      </w:r>
      <w:bookmarkEnd w:id="73"/>
    </w:p>
    <w:p w:rsidR="00C11066" w:rsidRPr="002618AF" w:rsidRDefault="00C11066" w:rsidP="00C11066">
      <w:pPr>
        <w:rPr>
          <w:rFonts w:ascii="Arial" w:hAnsi="Arial" w:cs="Arial"/>
          <w:b/>
          <w:sz w:val="20"/>
          <w:szCs w:val="20"/>
        </w:rPr>
      </w:pPr>
      <w:bookmarkStart w:id="74" w:name="_Toc326661552"/>
      <w:r w:rsidRPr="002618AF">
        <w:rPr>
          <w:rFonts w:ascii="Arial" w:hAnsi="Arial" w:cs="Arial"/>
          <w:b/>
          <w:sz w:val="20"/>
          <w:szCs w:val="20"/>
        </w:rPr>
        <w:t>5.1. Ogólne zasady wykonania robót</w:t>
      </w:r>
      <w:bookmarkEnd w:id="74"/>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zasady wykonania robót podano w SST D-00.00.00 „Wymagania ogólne” pkt 5.</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75" w:name="_Toc326661553"/>
      <w:r w:rsidRPr="002618AF">
        <w:rPr>
          <w:rFonts w:ascii="Arial" w:hAnsi="Arial" w:cs="Arial"/>
          <w:b/>
          <w:sz w:val="20"/>
          <w:szCs w:val="20"/>
        </w:rPr>
        <w:t>5.2. Przygotowanie podłoża</w:t>
      </w:r>
      <w:bookmarkEnd w:id="75"/>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Podłoże pod podbudowę powinno spełniać wymagania o</w:t>
      </w:r>
      <w:r w:rsidR="007302D5">
        <w:rPr>
          <w:rFonts w:ascii="Arial" w:hAnsi="Arial" w:cs="Arial"/>
          <w:sz w:val="20"/>
          <w:szCs w:val="20"/>
        </w:rPr>
        <w:t xml:space="preserve">kreślone w OST </w:t>
      </w:r>
      <w:r w:rsidRPr="002618AF">
        <w:rPr>
          <w:rFonts w:ascii="Arial" w:hAnsi="Arial" w:cs="Arial"/>
          <w:sz w:val="20"/>
          <w:szCs w:val="20"/>
        </w:rPr>
        <w:t>D-04.01.01 „Koryto wraz z profilowan</w:t>
      </w:r>
      <w:r w:rsidR="007302D5">
        <w:rPr>
          <w:rFonts w:ascii="Arial" w:hAnsi="Arial" w:cs="Arial"/>
          <w:sz w:val="20"/>
          <w:szCs w:val="20"/>
        </w:rPr>
        <w:t>iem i zagęszczeniem podłoża” i O</w:t>
      </w:r>
      <w:r w:rsidRPr="002618AF">
        <w:rPr>
          <w:rFonts w:ascii="Arial" w:hAnsi="Arial" w:cs="Arial"/>
          <w:sz w:val="20"/>
          <w:szCs w:val="20"/>
        </w:rPr>
        <w:t>ST D-02.00.00 „Roboty ziemne”.</w:t>
      </w:r>
    </w:p>
    <w:p w:rsidR="00C11066" w:rsidRPr="002618AF" w:rsidRDefault="00C11066" w:rsidP="00C11066">
      <w:pPr>
        <w:rPr>
          <w:rFonts w:ascii="Arial" w:hAnsi="Arial" w:cs="Arial"/>
          <w:sz w:val="20"/>
          <w:szCs w:val="20"/>
        </w:rPr>
      </w:pPr>
      <w:r w:rsidRPr="002618AF">
        <w:rPr>
          <w:rFonts w:ascii="Arial" w:hAnsi="Arial" w:cs="Arial"/>
          <w:sz w:val="20"/>
          <w:szCs w:val="20"/>
        </w:rPr>
        <w:tab/>
        <w:t>Podbudowa powinna być ułożona na podłożu zapewniającym nieprzenikanie drobnych cząstek gruntu do podbudowy. Warunek nieprzenikania należy sprawdzić wzorem:</w:t>
      </w:r>
    </w:p>
    <w:p w:rsidR="00C11066" w:rsidRPr="002618AF" w:rsidRDefault="00C11066" w:rsidP="00C11066">
      <w:pPr>
        <w:rPr>
          <w:rFonts w:ascii="Arial" w:hAnsi="Arial" w:cs="Arial"/>
          <w:sz w:val="20"/>
          <w:szCs w:val="20"/>
        </w:rPr>
      </w:pPr>
      <w:r w:rsidRPr="002618AF">
        <w:rPr>
          <w:rFonts w:ascii="Arial" w:hAnsi="Arial" w:cs="Arial"/>
          <w:sz w:val="20"/>
          <w:szCs w:val="20"/>
        </w:rPr>
        <w:tab/>
      </w:r>
      <w:r w:rsidRPr="002618AF">
        <w:rPr>
          <w:rFonts w:ascii="Arial" w:hAnsi="Arial" w:cs="Arial"/>
          <w:sz w:val="20"/>
          <w:szCs w:val="20"/>
        </w:rPr>
        <w:tab/>
      </w:r>
      <w:r w:rsidRPr="002618AF">
        <w:rPr>
          <w:rFonts w:ascii="Arial" w:hAnsi="Arial" w:cs="Arial"/>
          <w:sz w:val="20"/>
          <w:szCs w:val="20"/>
        </w:rPr>
        <w:tab/>
      </w:r>
      <w:r w:rsidRPr="002618AF">
        <w:rPr>
          <w:rFonts w:ascii="Arial" w:hAnsi="Arial" w:cs="Arial"/>
          <w:position w:val="-29"/>
          <w:sz w:val="20"/>
          <w:szCs w:val="20"/>
        </w:rPr>
        <w:object w:dxaOrig="481"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0.5pt" o:ole="" filled="t">
            <v:fill color2="black"/>
            <v:imagedata r:id="rId9" o:title=""/>
          </v:shape>
          <o:OLEObject Type="Embed" ProgID="Equation.3" ShapeID="_x0000_i1025" DrawAspect="Content" ObjectID="_1566291513" r:id="rId10"/>
        </w:object>
      </w:r>
      <w:r w:rsidRPr="002618AF">
        <w:rPr>
          <w:rFonts w:ascii="Arial" w:hAnsi="Arial" w:cs="Arial"/>
          <w:sz w:val="20"/>
          <w:szCs w:val="20"/>
        </w:rPr>
        <w:t xml:space="preserve">  ≤  5</w:t>
      </w:r>
      <w:r w:rsidRPr="002618AF">
        <w:rPr>
          <w:rFonts w:ascii="Arial" w:hAnsi="Arial" w:cs="Arial"/>
          <w:sz w:val="20"/>
          <w:szCs w:val="20"/>
        </w:rPr>
        <w:tab/>
      </w:r>
      <w:r w:rsidRPr="002618AF">
        <w:rPr>
          <w:rFonts w:ascii="Arial" w:hAnsi="Arial" w:cs="Arial"/>
          <w:sz w:val="20"/>
          <w:szCs w:val="20"/>
        </w:rPr>
        <w:tab/>
        <w:t>(1)</w:t>
      </w:r>
    </w:p>
    <w:p w:rsidR="00C11066" w:rsidRPr="002618AF" w:rsidRDefault="00C11066" w:rsidP="00C11066">
      <w:pPr>
        <w:rPr>
          <w:rFonts w:ascii="Arial" w:hAnsi="Arial" w:cs="Arial"/>
          <w:sz w:val="20"/>
          <w:szCs w:val="20"/>
        </w:rPr>
      </w:pPr>
      <w:r w:rsidRPr="002618AF">
        <w:rPr>
          <w:rFonts w:ascii="Arial" w:hAnsi="Arial" w:cs="Arial"/>
          <w:sz w:val="20"/>
          <w:szCs w:val="20"/>
        </w:rPr>
        <w:t>w którym:</w:t>
      </w:r>
    </w:p>
    <w:p w:rsidR="00C11066" w:rsidRPr="002618AF" w:rsidRDefault="00C11066" w:rsidP="00C11066">
      <w:pPr>
        <w:rPr>
          <w:rFonts w:ascii="Arial" w:hAnsi="Arial" w:cs="Arial"/>
          <w:sz w:val="20"/>
          <w:szCs w:val="20"/>
        </w:rPr>
      </w:pPr>
      <w:r w:rsidRPr="002618AF">
        <w:rPr>
          <w:rFonts w:ascii="Arial" w:hAnsi="Arial" w:cs="Arial"/>
          <w:sz w:val="20"/>
          <w:szCs w:val="20"/>
        </w:rPr>
        <w:t>D</w:t>
      </w:r>
      <w:r w:rsidRPr="002618AF">
        <w:rPr>
          <w:rFonts w:ascii="Arial" w:hAnsi="Arial" w:cs="Arial"/>
          <w:sz w:val="20"/>
          <w:szCs w:val="20"/>
          <w:vertAlign w:val="subscript"/>
        </w:rPr>
        <w:t>15</w:t>
      </w:r>
      <w:r w:rsidRPr="002618AF">
        <w:rPr>
          <w:rFonts w:ascii="Arial" w:hAnsi="Arial" w:cs="Arial"/>
          <w:sz w:val="20"/>
          <w:szCs w:val="20"/>
        </w:rPr>
        <w:t xml:space="preserve"> -</w:t>
      </w:r>
      <w:r w:rsidRPr="002618AF">
        <w:rPr>
          <w:rFonts w:ascii="Arial" w:hAnsi="Arial" w:cs="Arial"/>
          <w:sz w:val="20"/>
          <w:szCs w:val="20"/>
        </w:rPr>
        <w:tab/>
        <w:t>wymiar boku oczka sita, przez które przechodzi 15% ziaren warstwy podbudowy lub warstwy odsączającej, w milimetrach,</w:t>
      </w:r>
    </w:p>
    <w:p w:rsidR="00C11066" w:rsidRPr="002618AF" w:rsidRDefault="00C11066" w:rsidP="00C11066">
      <w:pPr>
        <w:rPr>
          <w:rFonts w:ascii="Arial" w:hAnsi="Arial" w:cs="Arial"/>
          <w:sz w:val="20"/>
          <w:szCs w:val="20"/>
        </w:rPr>
      </w:pPr>
      <w:r w:rsidRPr="002618AF">
        <w:rPr>
          <w:rFonts w:ascii="Arial" w:hAnsi="Arial" w:cs="Arial"/>
          <w:sz w:val="20"/>
          <w:szCs w:val="20"/>
        </w:rPr>
        <w:t>d</w:t>
      </w:r>
      <w:r w:rsidRPr="002618AF">
        <w:rPr>
          <w:rFonts w:ascii="Arial" w:hAnsi="Arial" w:cs="Arial"/>
          <w:sz w:val="20"/>
          <w:szCs w:val="20"/>
          <w:vertAlign w:val="subscript"/>
        </w:rPr>
        <w:t>85</w:t>
      </w:r>
      <w:r w:rsidRPr="002618AF">
        <w:rPr>
          <w:rFonts w:ascii="Arial" w:hAnsi="Arial" w:cs="Arial"/>
          <w:sz w:val="20"/>
          <w:szCs w:val="20"/>
        </w:rPr>
        <w:t xml:space="preserve"> -</w:t>
      </w:r>
      <w:r w:rsidRPr="002618AF">
        <w:rPr>
          <w:rFonts w:ascii="Arial" w:hAnsi="Arial" w:cs="Arial"/>
          <w:sz w:val="20"/>
          <w:szCs w:val="20"/>
        </w:rPr>
        <w:tab/>
        <w:t>wymiar boku oczka sita, przez które przechodzi 85% ziaren gruntu podłoża,    w milimetrach.</w:t>
      </w: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Jeżeli warunek (1) nie może być spełniony, należy na podłożu ułożyć warstwę odcinającą lub odpowiednio dobraną </w:t>
      </w:r>
      <w:proofErr w:type="spellStart"/>
      <w:r w:rsidRPr="002618AF">
        <w:rPr>
          <w:rFonts w:ascii="Arial" w:hAnsi="Arial" w:cs="Arial"/>
          <w:sz w:val="20"/>
          <w:szCs w:val="20"/>
        </w:rPr>
        <w:t>geowłókninę</w:t>
      </w:r>
      <w:proofErr w:type="spellEnd"/>
      <w:r w:rsidRPr="002618AF">
        <w:rPr>
          <w:rFonts w:ascii="Arial" w:hAnsi="Arial" w:cs="Arial"/>
          <w:sz w:val="20"/>
          <w:szCs w:val="20"/>
        </w:rPr>
        <w:t xml:space="preserve">. Ochronne właściwości </w:t>
      </w:r>
      <w:proofErr w:type="spellStart"/>
      <w:r w:rsidRPr="002618AF">
        <w:rPr>
          <w:rFonts w:ascii="Arial" w:hAnsi="Arial" w:cs="Arial"/>
          <w:sz w:val="20"/>
          <w:szCs w:val="20"/>
        </w:rPr>
        <w:t>geowłókniny</w:t>
      </w:r>
      <w:proofErr w:type="spellEnd"/>
      <w:r w:rsidRPr="002618AF">
        <w:rPr>
          <w:rFonts w:ascii="Arial" w:hAnsi="Arial" w:cs="Arial"/>
          <w:sz w:val="20"/>
          <w:szCs w:val="20"/>
        </w:rPr>
        <w:t>, przeciw przenikaniu drobnych cząstek gruntu, wyznacza się z warunku:</w:t>
      </w: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ab/>
      </w:r>
      <w:r w:rsidRPr="002618AF">
        <w:rPr>
          <w:rFonts w:ascii="Arial" w:hAnsi="Arial" w:cs="Arial"/>
          <w:sz w:val="20"/>
          <w:szCs w:val="20"/>
        </w:rPr>
        <w:tab/>
      </w:r>
      <w:r w:rsidRPr="002618AF">
        <w:rPr>
          <w:rFonts w:ascii="Arial" w:hAnsi="Arial" w:cs="Arial"/>
          <w:sz w:val="20"/>
          <w:szCs w:val="20"/>
        </w:rPr>
        <w:tab/>
      </w:r>
      <w:r w:rsidRPr="002618AF">
        <w:rPr>
          <w:rFonts w:ascii="Arial" w:hAnsi="Arial" w:cs="Arial"/>
          <w:position w:val="-29"/>
          <w:sz w:val="20"/>
          <w:szCs w:val="20"/>
        </w:rPr>
        <w:object w:dxaOrig="460" w:dyaOrig="820">
          <v:shape id="_x0000_i1026" type="#_x0000_t75" style="width:24pt;height:40.5pt" o:ole="" filled="t">
            <v:fill color2="black"/>
            <v:imagedata r:id="rId11" o:title=""/>
          </v:shape>
          <o:OLEObject Type="Embed" ProgID="Equation.3" ShapeID="_x0000_i1026" DrawAspect="Content" ObjectID="_1566291514" r:id="rId12"/>
        </w:object>
      </w:r>
      <w:r w:rsidRPr="002618AF">
        <w:rPr>
          <w:rFonts w:ascii="Arial" w:hAnsi="Arial" w:cs="Arial"/>
          <w:sz w:val="20"/>
          <w:szCs w:val="20"/>
        </w:rPr>
        <w:t xml:space="preserve">  ≤  1,2</w:t>
      </w:r>
      <w:r w:rsidRPr="002618AF">
        <w:rPr>
          <w:rFonts w:ascii="Arial" w:hAnsi="Arial" w:cs="Arial"/>
          <w:sz w:val="20"/>
          <w:szCs w:val="20"/>
        </w:rPr>
        <w:tab/>
      </w:r>
      <w:r w:rsidRPr="002618AF">
        <w:rPr>
          <w:rFonts w:ascii="Arial" w:hAnsi="Arial" w:cs="Arial"/>
          <w:sz w:val="20"/>
          <w:szCs w:val="20"/>
        </w:rPr>
        <w:tab/>
        <w:t>(2)</w:t>
      </w:r>
    </w:p>
    <w:p w:rsidR="00C11066" w:rsidRPr="002618AF" w:rsidRDefault="00C11066" w:rsidP="00C11066">
      <w:pPr>
        <w:rPr>
          <w:rFonts w:ascii="Arial" w:hAnsi="Arial" w:cs="Arial"/>
          <w:sz w:val="20"/>
          <w:szCs w:val="20"/>
          <w:shd w:val="clear" w:color="auto" w:fill="FFFF0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 którym:</w:t>
      </w:r>
    </w:p>
    <w:p w:rsidR="00C11066" w:rsidRPr="002618AF" w:rsidRDefault="00C11066" w:rsidP="00C11066">
      <w:pPr>
        <w:rPr>
          <w:rFonts w:ascii="Arial" w:hAnsi="Arial" w:cs="Arial"/>
          <w:sz w:val="20"/>
          <w:szCs w:val="20"/>
        </w:rPr>
      </w:pPr>
      <w:r w:rsidRPr="002618AF">
        <w:rPr>
          <w:rFonts w:ascii="Arial" w:hAnsi="Arial" w:cs="Arial"/>
          <w:sz w:val="20"/>
          <w:szCs w:val="20"/>
        </w:rPr>
        <w:t>d</w:t>
      </w:r>
      <w:r w:rsidRPr="002618AF">
        <w:rPr>
          <w:rFonts w:ascii="Arial" w:hAnsi="Arial" w:cs="Arial"/>
          <w:sz w:val="20"/>
          <w:szCs w:val="20"/>
          <w:vertAlign w:val="subscript"/>
        </w:rPr>
        <w:t>50</w:t>
      </w:r>
      <w:r w:rsidRPr="002618AF">
        <w:rPr>
          <w:rFonts w:ascii="Arial" w:hAnsi="Arial" w:cs="Arial"/>
          <w:sz w:val="20"/>
          <w:szCs w:val="20"/>
        </w:rPr>
        <w:t xml:space="preserve"> -</w:t>
      </w:r>
      <w:r w:rsidRPr="002618AF">
        <w:rPr>
          <w:rFonts w:ascii="Arial" w:hAnsi="Arial" w:cs="Arial"/>
          <w:sz w:val="20"/>
          <w:szCs w:val="20"/>
        </w:rPr>
        <w:tab/>
        <w:t>wymiar boku oczka sita, przez które przechodzi 50 % ziaren gruntu podłoża,  w milimetrach,</w:t>
      </w:r>
    </w:p>
    <w:p w:rsidR="00C11066" w:rsidRPr="002618AF" w:rsidRDefault="00C11066" w:rsidP="00C11066">
      <w:pPr>
        <w:rPr>
          <w:rFonts w:ascii="Arial" w:hAnsi="Arial" w:cs="Arial"/>
          <w:sz w:val="20"/>
          <w:szCs w:val="20"/>
        </w:rPr>
      </w:pPr>
      <w:r w:rsidRPr="002618AF">
        <w:rPr>
          <w:rFonts w:ascii="Arial" w:hAnsi="Arial" w:cs="Arial"/>
          <w:sz w:val="20"/>
          <w:szCs w:val="20"/>
        </w:rPr>
        <w:t>O</w:t>
      </w:r>
      <w:r w:rsidRPr="002618AF">
        <w:rPr>
          <w:rFonts w:ascii="Arial" w:hAnsi="Arial" w:cs="Arial"/>
          <w:sz w:val="20"/>
          <w:szCs w:val="20"/>
          <w:vertAlign w:val="subscript"/>
        </w:rPr>
        <w:t>90</w:t>
      </w:r>
      <w:r w:rsidRPr="002618AF">
        <w:rPr>
          <w:rFonts w:ascii="Arial" w:hAnsi="Arial" w:cs="Arial"/>
          <w:sz w:val="20"/>
          <w:szCs w:val="20"/>
        </w:rPr>
        <w:t xml:space="preserve"> -</w:t>
      </w:r>
      <w:r w:rsidRPr="002618AF">
        <w:rPr>
          <w:rFonts w:ascii="Arial" w:hAnsi="Arial" w:cs="Arial"/>
          <w:sz w:val="20"/>
          <w:szCs w:val="20"/>
        </w:rPr>
        <w:tab/>
        <w:t xml:space="preserve">umowna średnica porów </w:t>
      </w:r>
      <w:proofErr w:type="spellStart"/>
      <w:r w:rsidRPr="002618AF">
        <w:rPr>
          <w:rFonts w:ascii="Arial" w:hAnsi="Arial" w:cs="Arial"/>
          <w:sz w:val="20"/>
          <w:szCs w:val="20"/>
        </w:rPr>
        <w:t>geowłókniny</w:t>
      </w:r>
      <w:proofErr w:type="spellEnd"/>
      <w:r w:rsidRPr="002618AF">
        <w:rPr>
          <w:rFonts w:ascii="Arial" w:hAnsi="Arial" w:cs="Arial"/>
          <w:sz w:val="20"/>
          <w:szCs w:val="20"/>
        </w:rPr>
        <w:t xml:space="preserve"> odpowiadająca wymiarom frakcji gruntu zatrzymująca się na </w:t>
      </w:r>
      <w:proofErr w:type="spellStart"/>
      <w:r w:rsidRPr="002618AF">
        <w:rPr>
          <w:rFonts w:ascii="Arial" w:hAnsi="Arial" w:cs="Arial"/>
          <w:sz w:val="20"/>
          <w:szCs w:val="20"/>
        </w:rPr>
        <w:t>geowłókninie</w:t>
      </w:r>
      <w:proofErr w:type="spellEnd"/>
      <w:r w:rsidRPr="002618AF">
        <w:rPr>
          <w:rFonts w:ascii="Arial" w:hAnsi="Arial" w:cs="Arial"/>
          <w:sz w:val="20"/>
          <w:szCs w:val="20"/>
        </w:rPr>
        <w:t xml:space="preserve"> w ilości 90% (m/m); wartość parametru 0</w:t>
      </w:r>
      <w:r w:rsidRPr="002618AF">
        <w:rPr>
          <w:rFonts w:ascii="Arial" w:hAnsi="Arial" w:cs="Arial"/>
          <w:sz w:val="20"/>
          <w:szCs w:val="20"/>
          <w:vertAlign w:val="subscript"/>
        </w:rPr>
        <w:t>90</w:t>
      </w:r>
      <w:r w:rsidRPr="002618AF">
        <w:rPr>
          <w:rFonts w:ascii="Arial" w:hAnsi="Arial" w:cs="Arial"/>
          <w:sz w:val="20"/>
          <w:szCs w:val="20"/>
        </w:rPr>
        <w:t xml:space="preserve"> powinna być podawana przez producenta </w:t>
      </w:r>
      <w:proofErr w:type="spellStart"/>
      <w:r w:rsidRPr="002618AF">
        <w:rPr>
          <w:rFonts w:ascii="Arial" w:hAnsi="Arial" w:cs="Arial"/>
          <w:sz w:val="20"/>
          <w:szCs w:val="20"/>
        </w:rPr>
        <w:t>geowłókniny</w:t>
      </w:r>
      <w:proofErr w:type="spellEnd"/>
      <w:r w:rsidRPr="002618AF">
        <w:rPr>
          <w:rFonts w:ascii="Arial" w:hAnsi="Arial" w:cs="Arial"/>
          <w:sz w:val="20"/>
          <w:szCs w:val="20"/>
        </w:rPr>
        <w:t>.</w:t>
      </w:r>
    </w:p>
    <w:p w:rsidR="00C11066" w:rsidRPr="002618AF" w:rsidRDefault="00C11066" w:rsidP="00C11066">
      <w:pPr>
        <w:rPr>
          <w:rFonts w:ascii="Arial" w:hAnsi="Arial" w:cs="Arial"/>
          <w:sz w:val="20"/>
          <w:szCs w:val="20"/>
        </w:rPr>
      </w:pPr>
      <w:r w:rsidRPr="002618AF">
        <w:rPr>
          <w:rFonts w:ascii="Arial" w:hAnsi="Arial" w:cs="Arial"/>
          <w:sz w:val="20"/>
          <w:szCs w:val="20"/>
        </w:rPr>
        <w:tab/>
        <w:t>Paliki lub szpilki do prawidłowego ukształtowania podbudowy powinny być wcześniej przygotowane.</w:t>
      </w:r>
    </w:p>
    <w:p w:rsidR="00C11066" w:rsidRPr="002618AF" w:rsidRDefault="00C11066" w:rsidP="00C11066">
      <w:pPr>
        <w:rPr>
          <w:rFonts w:ascii="Arial" w:hAnsi="Arial" w:cs="Arial"/>
          <w:sz w:val="20"/>
          <w:szCs w:val="20"/>
        </w:rPr>
      </w:pPr>
      <w:r w:rsidRPr="002618AF">
        <w:rPr>
          <w:rFonts w:ascii="Arial" w:hAnsi="Arial" w:cs="Arial"/>
          <w:sz w:val="20"/>
          <w:szCs w:val="20"/>
        </w:rPr>
        <w:tab/>
        <w:t>Paliki lub szpilki powinny być ustawione w osi drogi i w rzędach równoległych do osi drogi, lub w inny sposób zaakceptowany przez Inżyniera.</w:t>
      </w:r>
    </w:p>
    <w:p w:rsidR="00C11066" w:rsidRPr="002618AF" w:rsidRDefault="00C11066" w:rsidP="00C11066">
      <w:pPr>
        <w:rPr>
          <w:rFonts w:ascii="Arial" w:hAnsi="Arial" w:cs="Arial"/>
          <w:sz w:val="20"/>
          <w:szCs w:val="20"/>
        </w:rPr>
      </w:pPr>
      <w:r w:rsidRPr="002618AF">
        <w:rPr>
          <w:rFonts w:ascii="Arial" w:hAnsi="Arial" w:cs="Arial"/>
          <w:sz w:val="20"/>
          <w:szCs w:val="20"/>
        </w:rPr>
        <w:tab/>
        <w:t>Rozmieszczenie palików lub szpilek powinno umożliwiać naciągnięcie sznurków lub linek do wytyczenia robót w odstępach nie większych niż co 10 m.</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76" w:name="_Toc326661554"/>
      <w:r w:rsidRPr="002618AF">
        <w:rPr>
          <w:rFonts w:ascii="Arial" w:hAnsi="Arial" w:cs="Arial"/>
          <w:b/>
          <w:sz w:val="20"/>
          <w:szCs w:val="20"/>
        </w:rPr>
        <w:t>5.3. Wytwarzanie mieszanki kruszywa</w:t>
      </w:r>
      <w:bookmarkEnd w:id="76"/>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77" w:name="_Toc326661555"/>
      <w:r w:rsidRPr="002618AF">
        <w:rPr>
          <w:rFonts w:ascii="Arial" w:hAnsi="Arial" w:cs="Arial"/>
          <w:b/>
          <w:sz w:val="20"/>
          <w:szCs w:val="20"/>
        </w:rPr>
        <w:t>5.4. Wbudowywanie i zagęszczanie mieszanki</w:t>
      </w:r>
      <w:bookmarkEnd w:id="77"/>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Wilgotność mieszanki kruszywa podczas zagęszczania powinna odpowiadać wilgotności optymalnej, określonej według próby </w:t>
      </w:r>
      <w:proofErr w:type="spellStart"/>
      <w:r w:rsidRPr="002618AF">
        <w:rPr>
          <w:rFonts w:ascii="Arial" w:hAnsi="Arial" w:cs="Arial"/>
          <w:sz w:val="20"/>
          <w:szCs w:val="20"/>
        </w:rPr>
        <w:t>Proctora</w:t>
      </w:r>
      <w:proofErr w:type="spellEnd"/>
      <w:r w:rsidRPr="002618AF">
        <w:rPr>
          <w:rFonts w:ascii="Arial" w:hAnsi="Arial" w:cs="Arial"/>
          <w:sz w:val="20"/>
          <w:szCs w:val="20"/>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C11066" w:rsidRPr="002618AF" w:rsidRDefault="00C11066" w:rsidP="00C11066">
      <w:pPr>
        <w:rPr>
          <w:rFonts w:ascii="Arial" w:hAnsi="Arial" w:cs="Arial"/>
          <w:sz w:val="20"/>
          <w:szCs w:val="20"/>
        </w:rPr>
      </w:pPr>
      <w:r w:rsidRPr="002618AF">
        <w:rPr>
          <w:rFonts w:ascii="Arial" w:hAnsi="Arial" w:cs="Arial"/>
          <w:sz w:val="20"/>
          <w:szCs w:val="20"/>
        </w:rPr>
        <w:tab/>
        <w:t>Wskaźnik zagęszczenia podbudowy wg BN-77/8931-12 [29] powinien odpowiadać przyjętemu poziomowi wskaźnika nośności podbudowy wg tablicy 1, lp. 11.</w:t>
      </w:r>
    </w:p>
    <w:p w:rsidR="00C11066" w:rsidRPr="002618AF" w:rsidRDefault="00C11066" w:rsidP="00C11066">
      <w:pPr>
        <w:rPr>
          <w:rFonts w:ascii="Arial" w:hAnsi="Arial" w:cs="Arial"/>
          <w:sz w:val="20"/>
          <w:szCs w:val="20"/>
        </w:rPr>
      </w:pPr>
    </w:p>
    <w:p w:rsidR="00AA1822" w:rsidRPr="002618AF" w:rsidRDefault="00AA1822"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78" w:name="_Toc326661556"/>
      <w:r w:rsidRPr="002618AF">
        <w:rPr>
          <w:rFonts w:ascii="Arial" w:hAnsi="Arial" w:cs="Arial"/>
          <w:b/>
          <w:sz w:val="20"/>
          <w:szCs w:val="20"/>
        </w:rPr>
        <w:t>5.5. Odcinek próbny</w:t>
      </w:r>
      <w:bookmarkEnd w:id="78"/>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Jeżeli w SST przewidziano konieczność wykonania odcinka próbnego, to co najmniej na 3 dni przed rozpoczęciem robót, Wykonawca powinien wykonać odcinek próbny w celu:</w:t>
      </w:r>
    </w:p>
    <w:p w:rsidR="00C11066" w:rsidRPr="002618AF" w:rsidRDefault="00C11066" w:rsidP="00C11066">
      <w:pPr>
        <w:rPr>
          <w:rFonts w:ascii="Arial" w:hAnsi="Arial" w:cs="Arial"/>
          <w:sz w:val="20"/>
          <w:szCs w:val="20"/>
        </w:rPr>
      </w:pPr>
      <w:r w:rsidRPr="002618AF">
        <w:rPr>
          <w:rFonts w:ascii="Arial" w:hAnsi="Arial" w:cs="Arial"/>
          <w:sz w:val="20"/>
          <w:szCs w:val="20"/>
        </w:rPr>
        <w:t>stwierdzenia czy sprzęt budowlany do mieszania, rozkładania i zagęszczania kruszywa   jest właściwy,</w:t>
      </w:r>
    </w:p>
    <w:p w:rsidR="00C11066" w:rsidRPr="002618AF" w:rsidRDefault="00C11066" w:rsidP="00C11066">
      <w:pPr>
        <w:rPr>
          <w:rFonts w:ascii="Arial" w:hAnsi="Arial" w:cs="Arial"/>
          <w:sz w:val="20"/>
          <w:szCs w:val="20"/>
        </w:rPr>
      </w:pPr>
      <w:r w:rsidRPr="002618AF">
        <w:rPr>
          <w:rFonts w:ascii="Arial" w:hAnsi="Arial" w:cs="Arial"/>
          <w:sz w:val="20"/>
          <w:szCs w:val="20"/>
        </w:rPr>
        <w:t>określenia grubości warstwy materiału w stanie luźnym,  koniecznej do uzyskania wymaganej grubości warstwy po zagęszczeniu,</w:t>
      </w:r>
    </w:p>
    <w:p w:rsidR="00C11066" w:rsidRPr="002618AF" w:rsidRDefault="00C11066" w:rsidP="00C11066">
      <w:pPr>
        <w:rPr>
          <w:rFonts w:ascii="Arial" w:hAnsi="Arial" w:cs="Arial"/>
          <w:sz w:val="20"/>
          <w:szCs w:val="20"/>
        </w:rPr>
      </w:pPr>
      <w:r w:rsidRPr="002618AF">
        <w:rPr>
          <w:rFonts w:ascii="Arial" w:hAnsi="Arial" w:cs="Arial"/>
          <w:sz w:val="20"/>
          <w:szCs w:val="20"/>
        </w:rPr>
        <w:t>określenia liczby przejść sprzętu zagęszczającego, potrzebnej do uzyskania wymaganego wskaźnika zagęszczenia.</w:t>
      </w: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Na odcinku próbnym  Wykonawca powinien użyć takich materiałów oraz sprzętu do mieszania, rozkładania i zagęszczania, jakie będą stosowane do wykonywania podbudowy. Powierzchnia odcinka próbnego powinna wynosić od </w:t>
      </w:r>
      <w:r w:rsidR="007302D5">
        <w:rPr>
          <w:rFonts w:ascii="Arial" w:hAnsi="Arial" w:cs="Arial"/>
          <w:sz w:val="20"/>
          <w:szCs w:val="20"/>
        </w:rPr>
        <w:t>50</w:t>
      </w:r>
      <w:r w:rsidRPr="002618AF">
        <w:rPr>
          <w:rFonts w:ascii="Arial" w:hAnsi="Arial" w:cs="Arial"/>
          <w:sz w:val="20"/>
          <w:szCs w:val="20"/>
        </w:rPr>
        <w:t xml:space="preserve"> do </w:t>
      </w:r>
      <w:r w:rsidR="007302D5">
        <w:rPr>
          <w:rFonts w:ascii="Arial" w:hAnsi="Arial" w:cs="Arial"/>
          <w:sz w:val="20"/>
          <w:szCs w:val="20"/>
        </w:rPr>
        <w:t>100</w:t>
      </w:r>
      <w:r w:rsidRPr="002618AF">
        <w:rPr>
          <w:rFonts w:ascii="Arial" w:hAnsi="Arial" w:cs="Arial"/>
          <w:sz w:val="20"/>
          <w:szCs w:val="20"/>
        </w:rPr>
        <w:t xml:space="preserve"> m</w:t>
      </w:r>
      <w:r w:rsidRPr="002618AF">
        <w:rPr>
          <w:rFonts w:ascii="Arial" w:hAnsi="Arial" w:cs="Arial"/>
          <w:sz w:val="20"/>
          <w:szCs w:val="20"/>
          <w:vertAlign w:val="superscript"/>
        </w:rPr>
        <w:t>2</w:t>
      </w:r>
      <w:r w:rsidRPr="002618AF">
        <w:rPr>
          <w:rFonts w:ascii="Arial" w:hAnsi="Arial" w:cs="Arial"/>
          <w:sz w:val="20"/>
          <w:szCs w:val="20"/>
        </w:rPr>
        <w:t>. Odcinek próbny powinien być zlokalizowany w miejscu wskazanym przez Inżyniera.</w:t>
      </w:r>
    </w:p>
    <w:p w:rsidR="00C11066" w:rsidRPr="002618AF" w:rsidRDefault="00C11066" w:rsidP="00C11066">
      <w:pPr>
        <w:rPr>
          <w:rFonts w:ascii="Arial" w:hAnsi="Arial" w:cs="Arial"/>
          <w:sz w:val="20"/>
          <w:szCs w:val="20"/>
        </w:rPr>
      </w:pPr>
      <w:r w:rsidRPr="002618AF">
        <w:rPr>
          <w:rFonts w:ascii="Arial" w:hAnsi="Arial" w:cs="Arial"/>
          <w:sz w:val="20"/>
          <w:szCs w:val="20"/>
        </w:rPr>
        <w:lastRenderedPageBreak/>
        <w:tab/>
        <w:t>Wykonawca może przystąpić do wykonywania podbudowy po zaakceptowaniu odcinka próbnego przez Inżyniera.</w:t>
      </w:r>
    </w:p>
    <w:p w:rsidR="00C11066" w:rsidRPr="002618AF" w:rsidRDefault="00C11066" w:rsidP="00C11066">
      <w:pPr>
        <w:rPr>
          <w:rFonts w:ascii="Arial" w:hAnsi="Arial" w:cs="Arial"/>
          <w:sz w:val="20"/>
          <w:szCs w:val="20"/>
        </w:rPr>
      </w:pPr>
      <w:r w:rsidRPr="002618AF">
        <w:rPr>
          <w:rFonts w:ascii="Arial" w:hAnsi="Arial" w:cs="Arial"/>
          <w:sz w:val="20"/>
          <w:szCs w:val="20"/>
        </w:rPr>
        <w:tab/>
      </w:r>
    </w:p>
    <w:p w:rsidR="00C11066" w:rsidRPr="002618AF" w:rsidRDefault="00C11066" w:rsidP="00C11066">
      <w:pPr>
        <w:rPr>
          <w:rFonts w:ascii="Arial" w:hAnsi="Arial" w:cs="Arial"/>
          <w:b/>
          <w:sz w:val="20"/>
          <w:szCs w:val="20"/>
        </w:rPr>
      </w:pPr>
      <w:bookmarkStart w:id="79" w:name="_Toc326661557"/>
      <w:r w:rsidRPr="002618AF">
        <w:rPr>
          <w:rFonts w:ascii="Arial" w:hAnsi="Arial" w:cs="Arial"/>
          <w:b/>
          <w:sz w:val="20"/>
          <w:szCs w:val="20"/>
        </w:rPr>
        <w:t>5.6. Utrzymanie podbudowy</w:t>
      </w:r>
      <w:bookmarkEnd w:id="79"/>
      <w:r w:rsidRPr="002618AF">
        <w:rPr>
          <w:rFonts w:ascii="Arial" w:hAnsi="Arial" w:cs="Arial"/>
          <w:b/>
          <w:sz w:val="20"/>
          <w:szCs w:val="20"/>
        </w:rPr>
        <w:t xml:space="preserve"> </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C11066" w:rsidRPr="002618AF" w:rsidRDefault="00C11066" w:rsidP="00C11066">
      <w:pPr>
        <w:rPr>
          <w:rFonts w:ascii="Arial" w:hAnsi="Arial" w:cs="Arial"/>
          <w:sz w:val="20"/>
          <w:szCs w:val="20"/>
        </w:rPr>
      </w:pPr>
    </w:p>
    <w:p w:rsidR="00C11066" w:rsidRPr="002618AF" w:rsidRDefault="00CA7C47" w:rsidP="00C11066">
      <w:pPr>
        <w:rPr>
          <w:rFonts w:ascii="Arial" w:hAnsi="Arial" w:cs="Arial"/>
          <w:b/>
          <w:sz w:val="20"/>
          <w:szCs w:val="20"/>
        </w:rPr>
      </w:pPr>
      <w:bookmarkStart w:id="80" w:name="_Toc326661558"/>
      <w:r w:rsidRPr="002618AF">
        <w:rPr>
          <w:rFonts w:ascii="Arial" w:hAnsi="Arial" w:cs="Arial"/>
          <w:b/>
          <w:sz w:val="20"/>
          <w:szCs w:val="20"/>
        </w:rPr>
        <w:t>6. KONTROLA JAKOŚCI ROBÓT</w:t>
      </w:r>
      <w:bookmarkEnd w:id="80"/>
    </w:p>
    <w:p w:rsidR="00C11066" w:rsidRPr="002618AF" w:rsidRDefault="00C11066" w:rsidP="00C11066">
      <w:pPr>
        <w:rPr>
          <w:rFonts w:ascii="Arial" w:hAnsi="Arial" w:cs="Arial"/>
          <w:b/>
          <w:sz w:val="20"/>
          <w:szCs w:val="20"/>
        </w:rPr>
      </w:pPr>
      <w:bookmarkStart w:id="81" w:name="_Toc326661559"/>
      <w:r w:rsidRPr="002618AF">
        <w:rPr>
          <w:rFonts w:ascii="Arial" w:hAnsi="Arial" w:cs="Arial"/>
          <w:b/>
          <w:sz w:val="20"/>
          <w:szCs w:val="20"/>
        </w:rPr>
        <w:t>6.1. Ogólne zasady kontroli jakości robót</w:t>
      </w:r>
      <w:bookmarkEnd w:id="81"/>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Ogólne zasady kontroli jakości robót podano w SST D-00.00.00 „Wymagania ogólne” pkt 6.</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2" w:name="_Toc326661560"/>
      <w:r w:rsidRPr="002618AF">
        <w:rPr>
          <w:rFonts w:ascii="Arial" w:hAnsi="Arial" w:cs="Arial"/>
          <w:b/>
          <w:sz w:val="20"/>
          <w:szCs w:val="20"/>
        </w:rPr>
        <w:t>6.2. Badania przed przystąpieniem do robót</w:t>
      </w:r>
      <w:bookmarkEnd w:id="82"/>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SST.</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3" w:name="_Toc326661561"/>
      <w:r w:rsidRPr="002618AF">
        <w:rPr>
          <w:rFonts w:ascii="Arial" w:hAnsi="Arial" w:cs="Arial"/>
          <w:b/>
          <w:sz w:val="20"/>
          <w:szCs w:val="20"/>
        </w:rPr>
        <w:t>6.3. Badania w czasie robót</w:t>
      </w:r>
      <w:bookmarkEnd w:id="83"/>
    </w:p>
    <w:p w:rsidR="00C11066" w:rsidRPr="002618AF" w:rsidRDefault="00C11066" w:rsidP="00C11066">
      <w:pPr>
        <w:rPr>
          <w:rFonts w:ascii="Arial" w:hAnsi="Arial" w:cs="Arial"/>
          <w:b/>
          <w:sz w:val="20"/>
          <w:szCs w:val="20"/>
        </w:rPr>
      </w:pPr>
      <w:r w:rsidRPr="002618AF">
        <w:rPr>
          <w:rFonts w:ascii="Arial" w:hAnsi="Arial" w:cs="Arial"/>
          <w:b/>
          <w:sz w:val="20"/>
          <w:szCs w:val="20"/>
        </w:rPr>
        <w:t>6.3.1. Częstotliwość oraz zakres badań i pomiarów</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Częstotliwość oraz zakres badań  podano w tablicy 2.</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Tablica 2. Częstotliwość oraz zakres  badań przy budowie podbudowy z kruszyw</w:t>
      </w: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   stabilizowanych mechanicznie</w:t>
      </w:r>
    </w:p>
    <w:tbl>
      <w:tblPr>
        <w:tblW w:w="0" w:type="auto"/>
        <w:tblInd w:w="24" w:type="dxa"/>
        <w:tblLayout w:type="fixed"/>
        <w:tblCellMar>
          <w:left w:w="70" w:type="dxa"/>
          <w:right w:w="70" w:type="dxa"/>
        </w:tblCellMar>
        <w:tblLook w:val="0000"/>
      </w:tblPr>
      <w:tblGrid>
        <w:gridCol w:w="610"/>
        <w:gridCol w:w="4243"/>
        <w:gridCol w:w="1997"/>
        <w:gridCol w:w="2340"/>
      </w:tblGrid>
      <w:tr w:rsidR="00C11066" w:rsidRPr="002618AF" w:rsidTr="00C11066">
        <w:tc>
          <w:tcPr>
            <w:tcW w:w="610"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tc>
        <w:tc>
          <w:tcPr>
            <w:tcW w:w="4243"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tc>
        <w:tc>
          <w:tcPr>
            <w:tcW w:w="4337" w:type="dxa"/>
            <w:gridSpan w:val="2"/>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Częstotliwość badań</w:t>
            </w:r>
          </w:p>
        </w:tc>
      </w:tr>
      <w:tr w:rsidR="00C11066" w:rsidRPr="002618AF" w:rsidTr="00546E12">
        <w:tc>
          <w:tcPr>
            <w:tcW w:w="610" w:type="dxa"/>
            <w:tcBorders>
              <w:left w:val="single" w:sz="4" w:space="0" w:color="auto"/>
              <w:right w:val="single" w:sz="4"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Lp.</w:t>
            </w:r>
          </w:p>
        </w:tc>
        <w:tc>
          <w:tcPr>
            <w:tcW w:w="4243" w:type="dxa"/>
            <w:tcBorders>
              <w:left w:val="single" w:sz="4" w:space="0" w:color="auto"/>
              <w:right w:val="single" w:sz="4" w:space="0" w:color="auto"/>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Wyszczególnienie badań</w:t>
            </w:r>
          </w:p>
        </w:tc>
        <w:tc>
          <w:tcPr>
            <w:tcW w:w="1997" w:type="dxa"/>
            <w:tcBorders>
              <w:left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Minimalna liczba badań na dziennej działce roboczej</w:t>
            </w:r>
          </w:p>
        </w:tc>
        <w:tc>
          <w:tcPr>
            <w:tcW w:w="2340" w:type="dxa"/>
            <w:tcBorders>
              <w:left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Maksymalna powierzchnia podbudowy przy-padająca na jedno badanie (m</w:t>
            </w:r>
            <w:r w:rsidRPr="002618AF">
              <w:rPr>
                <w:rFonts w:ascii="Arial" w:hAnsi="Arial" w:cs="Arial"/>
                <w:sz w:val="20"/>
                <w:szCs w:val="20"/>
                <w:vertAlign w:val="superscript"/>
              </w:rPr>
              <w:t>2</w:t>
            </w:r>
            <w:r w:rsidRPr="002618AF">
              <w:rPr>
                <w:rFonts w:ascii="Arial" w:hAnsi="Arial" w:cs="Arial"/>
                <w:sz w:val="20"/>
                <w:szCs w:val="20"/>
              </w:rPr>
              <w:t>)</w:t>
            </w:r>
          </w:p>
        </w:tc>
      </w:tr>
      <w:tr w:rsidR="00C11066" w:rsidRPr="002618AF" w:rsidTr="00546E12">
        <w:tc>
          <w:tcPr>
            <w:tcW w:w="610"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4243"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Uziarnienie mieszanki </w:t>
            </w:r>
          </w:p>
        </w:tc>
        <w:tc>
          <w:tcPr>
            <w:tcW w:w="1997" w:type="dxa"/>
            <w:tcBorders>
              <w:left w:val="single" w:sz="4" w:space="0" w:color="000000"/>
              <w:bottom w:val="single" w:sz="4" w:space="0" w:color="auto"/>
            </w:tcBorders>
          </w:tcPr>
          <w:p w:rsidR="00C11066" w:rsidRPr="002618AF" w:rsidRDefault="00C11066" w:rsidP="00C11066">
            <w:pPr>
              <w:rPr>
                <w:rFonts w:ascii="Arial" w:hAnsi="Arial" w:cs="Arial"/>
                <w:sz w:val="20"/>
                <w:szCs w:val="20"/>
              </w:rPr>
            </w:pPr>
          </w:p>
        </w:tc>
        <w:tc>
          <w:tcPr>
            <w:tcW w:w="2340" w:type="dxa"/>
            <w:tcBorders>
              <w:left w:val="single" w:sz="4" w:space="0" w:color="000000"/>
              <w:bottom w:val="single" w:sz="4" w:space="0" w:color="auto"/>
              <w:right w:val="single" w:sz="4" w:space="0" w:color="000000"/>
            </w:tcBorders>
          </w:tcPr>
          <w:p w:rsidR="00C11066" w:rsidRPr="002618AF" w:rsidRDefault="00C11066" w:rsidP="00C11066">
            <w:pPr>
              <w:rPr>
                <w:rFonts w:ascii="Arial" w:hAnsi="Arial" w:cs="Arial"/>
                <w:sz w:val="20"/>
                <w:szCs w:val="20"/>
              </w:rPr>
            </w:pPr>
          </w:p>
        </w:tc>
      </w:tr>
      <w:tr w:rsidR="00C11066" w:rsidRPr="002618AF" w:rsidTr="00546E12">
        <w:tc>
          <w:tcPr>
            <w:tcW w:w="610"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2</w:t>
            </w:r>
          </w:p>
        </w:tc>
        <w:tc>
          <w:tcPr>
            <w:tcW w:w="4243"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Wilgotność mieszanki </w:t>
            </w:r>
          </w:p>
        </w:tc>
        <w:tc>
          <w:tcPr>
            <w:tcW w:w="1997" w:type="dxa"/>
            <w:tcBorders>
              <w:top w:val="single" w:sz="4" w:space="0" w:color="auto"/>
              <w:lef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2</w:t>
            </w:r>
          </w:p>
        </w:tc>
        <w:tc>
          <w:tcPr>
            <w:tcW w:w="2340" w:type="dxa"/>
            <w:tcBorders>
              <w:top w:val="single" w:sz="4" w:space="0" w:color="auto"/>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600</w:t>
            </w:r>
          </w:p>
        </w:tc>
      </w:tr>
      <w:tr w:rsidR="00C11066" w:rsidRPr="002618AF" w:rsidTr="00C11066">
        <w:tc>
          <w:tcPr>
            <w:tcW w:w="610"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4243"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Zagęszczenie warstwy</w:t>
            </w:r>
          </w:p>
        </w:tc>
        <w:tc>
          <w:tcPr>
            <w:tcW w:w="1997" w:type="dxa"/>
            <w:tcBorders>
              <w:top w:val="single" w:sz="4" w:space="0" w:color="000000"/>
              <w:left w:val="single" w:sz="4" w:space="0" w:color="000000"/>
              <w:bottom w:val="single" w:sz="4" w:space="0" w:color="000000"/>
            </w:tcBorders>
          </w:tcPr>
          <w:p w:rsidR="00C11066" w:rsidRPr="002618AF" w:rsidRDefault="007302D5" w:rsidP="007302D5">
            <w:pPr>
              <w:rPr>
                <w:rFonts w:ascii="Arial" w:hAnsi="Arial" w:cs="Arial"/>
                <w:sz w:val="20"/>
                <w:szCs w:val="20"/>
              </w:rPr>
            </w:pPr>
            <w:r>
              <w:rPr>
                <w:rFonts w:ascii="Arial" w:hAnsi="Arial" w:cs="Arial"/>
                <w:sz w:val="20"/>
                <w:szCs w:val="20"/>
              </w:rPr>
              <w:t>2</w:t>
            </w:r>
            <w:r w:rsidR="00C11066" w:rsidRPr="002618AF">
              <w:rPr>
                <w:rFonts w:ascii="Arial" w:hAnsi="Arial" w:cs="Arial"/>
                <w:sz w:val="20"/>
                <w:szCs w:val="20"/>
              </w:rPr>
              <w:t xml:space="preserve"> prób</w:t>
            </w:r>
            <w:r>
              <w:rPr>
                <w:rFonts w:ascii="Arial" w:hAnsi="Arial" w:cs="Arial"/>
                <w:sz w:val="20"/>
                <w:szCs w:val="20"/>
              </w:rPr>
              <w:t>ki</w:t>
            </w:r>
          </w:p>
        </w:tc>
        <w:tc>
          <w:tcPr>
            <w:tcW w:w="2340" w:type="dxa"/>
            <w:tcBorders>
              <w:bottom w:val="single" w:sz="4" w:space="0" w:color="000000"/>
              <w:right w:val="single" w:sz="4" w:space="0" w:color="000000"/>
            </w:tcBorders>
          </w:tcPr>
          <w:p w:rsidR="00C11066" w:rsidRPr="002618AF" w:rsidRDefault="007302D5" w:rsidP="00C11066">
            <w:pPr>
              <w:rPr>
                <w:rFonts w:ascii="Arial" w:hAnsi="Arial" w:cs="Arial"/>
                <w:sz w:val="20"/>
                <w:szCs w:val="20"/>
                <w:vertAlign w:val="superscript"/>
              </w:rPr>
            </w:pPr>
            <w:r>
              <w:rPr>
                <w:rFonts w:ascii="Arial" w:hAnsi="Arial" w:cs="Arial"/>
                <w:sz w:val="20"/>
                <w:szCs w:val="20"/>
              </w:rPr>
              <w:t>na 1</w:t>
            </w:r>
            <w:r w:rsidR="00C11066" w:rsidRPr="002618AF">
              <w:rPr>
                <w:rFonts w:ascii="Arial" w:hAnsi="Arial" w:cs="Arial"/>
                <w:sz w:val="20"/>
                <w:szCs w:val="20"/>
              </w:rPr>
              <w:t>000 m</w:t>
            </w:r>
            <w:r w:rsidR="00C11066" w:rsidRPr="002618AF">
              <w:rPr>
                <w:rFonts w:ascii="Arial" w:hAnsi="Arial" w:cs="Arial"/>
                <w:sz w:val="20"/>
                <w:szCs w:val="20"/>
                <w:vertAlign w:val="superscript"/>
              </w:rPr>
              <w:t>2</w:t>
            </w:r>
          </w:p>
        </w:tc>
      </w:tr>
      <w:tr w:rsidR="00C11066" w:rsidRPr="002618AF" w:rsidTr="00C11066">
        <w:tc>
          <w:tcPr>
            <w:tcW w:w="610"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4243"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Badanie właściwości kruszywa wg tab. 1, pkt 2.3.2</w:t>
            </w:r>
          </w:p>
        </w:tc>
        <w:tc>
          <w:tcPr>
            <w:tcW w:w="4337" w:type="dxa"/>
            <w:gridSpan w:val="2"/>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dla każdej partii kruszywa i przy każdej zmianie kruszywa</w:t>
            </w:r>
          </w:p>
        </w:tc>
      </w:tr>
    </w:tbl>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p>
    <w:p w:rsidR="00AA1822" w:rsidRPr="002618AF" w:rsidRDefault="00AA1822" w:rsidP="00C11066">
      <w:pPr>
        <w:rPr>
          <w:rFonts w:ascii="Arial" w:hAnsi="Arial" w:cs="Arial"/>
          <w:b/>
          <w:sz w:val="20"/>
          <w:szCs w:val="20"/>
        </w:rPr>
      </w:pPr>
    </w:p>
    <w:p w:rsidR="00AA1822" w:rsidRPr="002618AF" w:rsidRDefault="00AA1822"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6.3.2. Uziarnienie mieszanki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Uziarnienie mieszanki powinno być zgodne z wymaganiami podanymi w pkt 2.3. Próbki należy pobierać w sposób losowy, z rozłożonej warstwy, przed jej zagęszczeniem. Wyniki badań powinny być na bieżąco przekazywane Inżynierowi.</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6.3.3. Wilgotność mieszanki</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Wilgotność mieszanki powinna odpowiadać wilgotności optymalnej, określonej według próby </w:t>
      </w:r>
      <w:proofErr w:type="spellStart"/>
      <w:r w:rsidRPr="002618AF">
        <w:rPr>
          <w:rFonts w:ascii="Arial" w:hAnsi="Arial" w:cs="Arial"/>
          <w:sz w:val="20"/>
          <w:szCs w:val="20"/>
        </w:rPr>
        <w:t>Proctora</w:t>
      </w:r>
      <w:proofErr w:type="spellEnd"/>
      <w:r w:rsidRPr="002618AF">
        <w:rPr>
          <w:rFonts w:ascii="Arial" w:hAnsi="Arial" w:cs="Arial"/>
          <w:sz w:val="20"/>
          <w:szCs w:val="20"/>
        </w:rPr>
        <w:t>, zgodnie z PN-B-04481 [1] (metoda II), z tolerancją +10% -20%.</w:t>
      </w:r>
    </w:p>
    <w:p w:rsidR="00C11066" w:rsidRDefault="00C11066" w:rsidP="00C11066">
      <w:pPr>
        <w:rPr>
          <w:rFonts w:ascii="Arial" w:hAnsi="Arial" w:cs="Arial"/>
          <w:sz w:val="20"/>
          <w:szCs w:val="20"/>
        </w:rPr>
      </w:pPr>
      <w:r w:rsidRPr="002618AF">
        <w:rPr>
          <w:rFonts w:ascii="Arial" w:hAnsi="Arial" w:cs="Arial"/>
          <w:sz w:val="20"/>
          <w:szCs w:val="20"/>
        </w:rPr>
        <w:t>Wilgotność należy określić według PN-B-06714-17 [5].</w:t>
      </w:r>
    </w:p>
    <w:p w:rsidR="00F0603D" w:rsidRDefault="00F0603D" w:rsidP="00C11066">
      <w:pPr>
        <w:rPr>
          <w:rFonts w:ascii="Arial" w:hAnsi="Arial" w:cs="Arial"/>
          <w:sz w:val="20"/>
          <w:szCs w:val="20"/>
        </w:rPr>
      </w:pPr>
    </w:p>
    <w:p w:rsidR="00F0603D" w:rsidRPr="002618AF" w:rsidRDefault="00F0603D"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lastRenderedPageBreak/>
        <w:t>6.3.4. Zagęszczenie podbudowy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Zagęszczenie każdej warstwy powinno odbywać się aż do osiągnięcia wymaganego wskaźnika zagęszczenia.</w:t>
      </w: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Zagęszczenie podbudowy należy sprawdzać według BN-77/8931-12 [30]. W przypadku, gdy przeprowadzenie badania jest niemożliwe ze względu na gruboziarniste kruszywo, kontrolę zagęszczenia należy oprzeć na metodzie obciążeń płytowych, wg BN-64/8931-02 </w:t>
      </w:r>
      <w:r w:rsidR="0066753E">
        <w:rPr>
          <w:rFonts w:ascii="Arial" w:hAnsi="Arial" w:cs="Arial"/>
          <w:sz w:val="20"/>
          <w:szCs w:val="20"/>
        </w:rPr>
        <w:t>[27] i nie rzadziej niż raz na 5</w:t>
      </w:r>
      <w:r w:rsidRPr="002618AF">
        <w:rPr>
          <w:rFonts w:ascii="Arial" w:hAnsi="Arial" w:cs="Arial"/>
          <w:sz w:val="20"/>
          <w:szCs w:val="20"/>
        </w:rPr>
        <w:t>00 m</w:t>
      </w:r>
      <w:r w:rsidRPr="002618AF">
        <w:rPr>
          <w:rFonts w:ascii="Arial" w:hAnsi="Arial" w:cs="Arial"/>
          <w:sz w:val="20"/>
          <w:szCs w:val="20"/>
          <w:vertAlign w:val="superscript"/>
        </w:rPr>
        <w:t>2</w:t>
      </w:r>
      <w:r w:rsidRPr="002618AF">
        <w:rPr>
          <w:rFonts w:ascii="Arial" w:hAnsi="Arial" w:cs="Arial"/>
          <w:sz w:val="20"/>
          <w:szCs w:val="20"/>
        </w:rPr>
        <w:t>, lub według zaleceń Inżyniera.</w:t>
      </w:r>
    </w:p>
    <w:p w:rsidR="00C11066" w:rsidRPr="002618AF" w:rsidRDefault="00C11066" w:rsidP="00C11066">
      <w:pPr>
        <w:rPr>
          <w:rFonts w:ascii="Arial" w:hAnsi="Arial" w:cs="Arial"/>
          <w:sz w:val="20"/>
          <w:szCs w:val="20"/>
        </w:rPr>
      </w:pPr>
      <w:r w:rsidRPr="002618AF">
        <w:rPr>
          <w:rFonts w:ascii="Arial" w:hAnsi="Arial" w:cs="Arial"/>
          <w:sz w:val="20"/>
          <w:szCs w:val="20"/>
        </w:rPr>
        <w:tab/>
        <w:t>Zagęszczenie podbudowy stabilizowanej mechanicznie należy uznać za prawidłowe, gdy stosunek wtórnego modułu E</w:t>
      </w:r>
      <w:r w:rsidRPr="002618AF">
        <w:rPr>
          <w:rFonts w:ascii="Arial" w:hAnsi="Arial" w:cs="Arial"/>
          <w:sz w:val="20"/>
          <w:szCs w:val="20"/>
          <w:vertAlign w:val="subscript"/>
        </w:rPr>
        <w:t>2</w:t>
      </w:r>
      <w:r w:rsidRPr="002618AF">
        <w:rPr>
          <w:rFonts w:ascii="Arial" w:hAnsi="Arial" w:cs="Arial"/>
          <w:sz w:val="20"/>
          <w:szCs w:val="20"/>
        </w:rPr>
        <w:t xml:space="preserve"> do pierwotnego modułu odkształcenia E</w:t>
      </w:r>
      <w:r w:rsidRPr="002618AF">
        <w:rPr>
          <w:rFonts w:ascii="Arial" w:hAnsi="Arial" w:cs="Arial"/>
          <w:sz w:val="20"/>
          <w:szCs w:val="20"/>
          <w:vertAlign w:val="subscript"/>
        </w:rPr>
        <w:t>1</w:t>
      </w:r>
      <w:r w:rsidRPr="002618AF">
        <w:rPr>
          <w:rFonts w:ascii="Arial" w:hAnsi="Arial" w:cs="Arial"/>
          <w:sz w:val="20"/>
          <w:szCs w:val="20"/>
        </w:rPr>
        <w:t xml:space="preserve"> jest nie większy od 2,2 dla każdej warstwy konstrukcyjnej podbudowy.</w:t>
      </w:r>
    </w:p>
    <w:p w:rsidR="00C11066" w:rsidRPr="002618AF" w:rsidRDefault="00C11066" w:rsidP="00C11066">
      <w:pPr>
        <w:rPr>
          <w:rFonts w:ascii="Arial" w:hAnsi="Arial" w:cs="Arial"/>
          <w:sz w:val="20"/>
          <w:szCs w:val="20"/>
        </w:rPr>
      </w:pPr>
      <w:r w:rsidRPr="002618AF">
        <w:rPr>
          <w:rFonts w:ascii="Arial" w:hAnsi="Arial" w:cs="Arial"/>
          <w:sz w:val="20"/>
          <w:szCs w:val="20"/>
        </w:rPr>
        <w:tab/>
      </w:r>
      <w:r w:rsidRPr="002618AF">
        <w:rPr>
          <w:rFonts w:ascii="Arial" w:hAnsi="Arial" w:cs="Arial"/>
          <w:sz w:val="20"/>
          <w:szCs w:val="20"/>
        </w:rPr>
        <w:tab/>
      </w:r>
      <w:r w:rsidRPr="002618AF">
        <w:rPr>
          <w:rFonts w:ascii="Arial" w:hAnsi="Arial" w:cs="Arial"/>
          <w:sz w:val="20"/>
          <w:szCs w:val="20"/>
        </w:rPr>
        <w:tab/>
      </w:r>
      <w:r w:rsidRPr="002618AF">
        <w:rPr>
          <w:rFonts w:ascii="Arial" w:hAnsi="Arial" w:cs="Arial"/>
          <w:position w:val="-24"/>
          <w:sz w:val="20"/>
          <w:szCs w:val="20"/>
        </w:rPr>
        <w:object w:dxaOrig="341" w:dyaOrig="680">
          <v:shape id="_x0000_i1027" type="#_x0000_t75" style="width:15.75pt;height:33pt" o:ole="" filled="t">
            <v:fill color2="black"/>
            <v:imagedata r:id="rId13" o:title=""/>
          </v:shape>
          <o:OLEObject Type="Embed" ProgID="Equation.3" ShapeID="_x0000_i1027" DrawAspect="Content" ObjectID="_1566291515" r:id="rId14"/>
        </w:object>
      </w:r>
      <w:r w:rsidRPr="002618AF">
        <w:rPr>
          <w:rFonts w:ascii="Arial" w:hAnsi="Arial" w:cs="Arial"/>
          <w:sz w:val="20"/>
          <w:szCs w:val="20"/>
        </w:rPr>
        <w:t xml:space="preserve">  ≤   2,2</w:t>
      </w:r>
    </w:p>
    <w:p w:rsidR="00C11066" w:rsidRPr="002618AF" w:rsidRDefault="00C11066" w:rsidP="00C11066">
      <w:pPr>
        <w:rPr>
          <w:rFonts w:ascii="Arial" w:hAnsi="Arial" w:cs="Arial"/>
          <w:b/>
          <w:sz w:val="20"/>
          <w:szCs w:val="20"/>
        </w:rPr>
      </w:pPr>
      <w:r w:rsidRPr="002618AF">
        <w:rPr>
          <w:rFonts w:ascii="Arial" w:hAnsi="Arial" w:cs="Arial"/>
          <w:b/>
          <w:sz w:val="20"/>
          <w:szCs w:val="20"/>
        </w:rPr>
        <w:t>6.3.5. Właściwości kruszywa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Badania kruszywa powinny obejmować ocenę wszystkich właściwości określonych w pkt 2.3.2.</w:t>
      </w:r>
    </w:p>
    <w:p w:rsidR="00C11066" w:rsidRPr="002618AF" w:rsidRDefault="00C11066" w:rsidP="00C11066">
      <w:pPr>
        <w:rPr>
          <w:rFonts w:ascii="Arial" w:hAnsi="Arial" w:cs="Arial"/>
          <w:sz w:val="20"/>
          <w:szCs w:val="20"/>
        </w:rPr>
      </w:pPr>
      <w:r w:rsidRPr="002618AF">
        <w:rPr>
          <w:rFonts w:ascii="Arial" w:hAnsi="Arial" w:cs="Arial"/>
          <w:sz w:val="20"/>
          <w:szCs w:val="20"/>
        </w:rPr>
        <w:tab/>
        <w:t>Próbki do badań pełnych powinny być pobierane przez Wykonawcę w sposób losowy w obecności Inżyniera Kontraktu.</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4" w:name="_Toc326661562"/>
      <w:r w:rsidRPr="002618AF">
        <w:rPr>
          <w:rFonts w:ascii="Arial" w:hAnsi="Arial" w:cs="Arial"/>
          <w:b/>
          <w:sz w:val="20"/>
          <w:szCs w:val="20"/>
        </w:rPr>
        <w:t>6.4. Wymagania dotyczące cech geometrycznych podbudowy</w:t>
      </w:r>
      <w:bookmarkEnd w:id="84"/>
      <w:r w:rsidRPr="002618AF">
        <w:rPr>
          <w:rFonts w:ascii="Arial" w:hAnsi="Arial" w:cs="Arial"/>
          <w:b/>
          <w:sz w:val="20"/>
          <w:szCs w:val="20"/>
        </w:rPr>
        <w:t xml:space="preserve"> </w:t>
      </w:r>
    </w:p>
    <w:p w:rsidR="00C11066" w:rsidRPr="002618AF" w:rsidRDefault="00C11066" w:rsidP="00C11066">
      <w:pPr>
        <w:rPr>
          <w:rFonts w:ascii="Arial" w:hAnsi="Arial" w:cs="Arial"/>
          <w:b/>
          <w:sz w:val="20"/>
          <w:szCs w:val="20"/>
        </w:rPr>
      </w:pPr>
      <w:r w:rsidRPr="002618AF">
        <w:rPr>
          <w:rFonts w:ascii="Arial" w:hAnsi="Arial" w:cs="Arial"/>
          <w:b/>
          <w:sz w:val="20"/>
          <w:szCs w:val="20"/>
        </w:rPr>
        <w:t>6.4.1. Częstotliwość oraz zakres pomiarów</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 Częstotliwość oraz zakres pomiarów dotyczących cech geometrycznych podbudowy  podano w  tablicy 3.</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Tablica 3. Częstotliwość oraz zakres pomiarów wykonanej podbudowy z kruszywa</w:t>
      </w:r>
    </w:p>
    <w:p w:rsidR="00C11066" w:rsidRPr="002618AF" w:rsidRDefault="00C11066" w:rsidP="00C11066">
      <w:pPr>
        <w:rPr>
          <w:rFonts w:ascii="Arial" w:hAnsi="Arial" w:cs="Arial"/>
          <w:b/>
          <w:sz w:val="20"/>
          <w:szCs w:val="20"/>
        </w:rPr>
      </w:pPr>
      <w:r w:rsidRPr="002618AF">
        <w:rPr>
          <w:rFonts w:ascii="Arial" w:hAnsi="Arial" w:cs="Arial"/>
          <w:sz w:val="20"/>
          <w:szCs w:val="20"/>
        </w:rPr>
        <w:tab/>
      </w:r>
      <w:r w:rsidRPr="002618AF">
        <w:rPr>
          <w:rFonts w:ascii="Arial" w:hAnsi="Arial" w:cs="Arial"/>
          <w:b/>
          <w:sz w:val="20"/>
          <w:szCs w:val="20"/>
        </w:rPr>
        <w:t xml:space="preserve">    stabilizowanego mechanicznie</w:t>
      </w:r>
    </w:p>
    <w:tbl>
      <w:tblPr>
        <w:tblW w:w="0" w:type="auto"/>
        <w:tblInd w:w="46" w:type="dxa"/>
        <w:tblLayout w:type="fixed"/>
        <w:tblCellMar>
          <w:left w:w="70" w:type="dxa"/>
          <w:right w:w="70" w:type="dxa"/>
        </w:tblCellMar>
        <w:tblLook w:val="0000"/>
      </w:tblPr>
      <w:tblGrid>
        <w:gridCol w:w="678"/>
        <w:gridCol w:w="3354"/>
        <w:gridCol w:w="4033"/>
      </w:tblGrid>
      <w:tr w:rsidR="00C11066" w:rsidRPr="002618AF" w:rsidTr="00546E12">
        <w:tc>
          <w:tcPr>
            <w:tcW w:w="678"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Lp.</w:t>
            </w:r>
          </w:p>
        </w:tc>
        <w:tc>
          <w:tcPr>
            <w:tcW w:w="3354"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Wyszczególnienie badań i pomiarów</w:t>
            </w:r>
          </w:p>
        </w:tc>
        <w:tc>
          <w:tcPr>
            <w:tcW w:w="4033" w:type="dxa"/>
            <w:tcBorders>
              <w:top w:val="single" w:sz="4" w:space="0" w:color="auto"/>
              <w:left w:val="single" w:sz="4" w:space="0" w:color="auto"/>
              <w:bottom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Minimalna częstotliwość pomiarów</w:t>
            </w:r>
          </w:p>
        </w:tc>
      </w:tr>
      <w:tr w:rsidR="00C11066" w:rsidRPr="002618AF" w:rsidTr="00546E12">
        <w:tc>
          <w:tcPr>
            <w:tcW w:w="678" w:type="dxa"/>
            <w:tcBorders>
              <w:top w:val="single" w:sz="4" w:space="0" w:color="auto"/>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w:t>
            </w:r>
          </w:p>
        </w:tc>
        <w:tc>
          <w:tcPr>
            <w:tcW w:w="3354" w:type="dxa"/>
            <w:tcBorders>
              <w:top w:val="single" w:sz="4" w:space="0" w:color="auto"/>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Szerokość podbudowy </w:t>
            </w:r>
          </w:p>
        </w:tc>
        <w:tc>
          <w:tcPr>
            <w:tcW w:w="4033" w:type="dxa"/>
            <w:tcBorders>
              <w:top w:val="single" w:sz="4" w:space="0" w:color="auto"/>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 razy na 1 km</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2</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Równość podłużna</w:t>
            </w:r>
          </w:p>
        </w:tc>
        <w:tc>
          <w:tcPr>
            <w:tcW w:w="4033" w:type="dxa"/>
            <w:tcBorders>
              <w:top w:val="single" w:sz="4" w:space="0" w:color="000000"/>
              <w:left w:val="single" w:sz="4" w:space="0" w:color="000000"/>
              <w:bottom w:val="single" w:sz="4" w:space="0" w:color="000000"/>
              <w:right w:val="single" w:sz="4" w:space="0" w:color="000000"/>
            </w:tcBorders>
          </w:tcPr>
          <w:p w:rsidR="00C11066" w:rsidRPr="002618AF" w:rsidRDefault="0066753E" w:rsidP="0066753E">
            <w:pPr>
              <w:rPr>
                <w:rFonts w:ascii="Arial" w:hAnsi="Arial" w:cs="Arial"/>
                <w:sz w:val="20"/>
                <w:szCs w:val="20"/>
              </w:rPr>
            </w:pPr>
            <w:r>
              <w:rPr>
                <w:rFonts w:ascii="Arial" w:hAnsi="Arial" w:cs="Arial"/>
                <w:sz w:val="20"/>
                <w:szCs w:val="20"/>
              </w:rPr>
              <w:t xml:space="preserve">co  </w:t>
            </w:r>
            <w:r w:rsidR="00C11066" w:rsidRPr="002618AF">
              <w:rPr>
                <w:rFonts w:ascii="Arial" w:hAnsi="Arial" w:cs="Arial"/>
                <w:sz w:val="20"/>
                <w:szCs w:val="20"/>
              </w:rPr>
              <w:t xml:space="preserve">20 m łatą </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3</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Równość poprzeczna</w:t>
            </w:r>
          </w:p>
        </w:tc>
        <w:tc>
          <w:tcPr>
            <w:tcW w:w="4033"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 razy na 1 km</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4</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vertAlign w:val="superscript"/>
              </w:rPr>
            </w:pPr>
            <w:r w:rsidRPr="002618AF">
              <w:rPr>
                <w:rFonts w:ascii="Arial" w:hAnsi="Arial" w:cs="Arial"/>
                <w:sz w:val="20"/>
                <w:szCs w:val="20"/>
              </w:rPr>
              <w:t>Spadki poprzeczne*</w:t>
            </w:r>
            <w:r w:rsidRPr="002618AF">
              <w:rPr>
                <w:rFonts w:ascii="Arial" w:hAnsi="Arial" w:cs="Arial"/>
                <w:sz w:val="20"/>
                <w:szCs w:val="20"/>
                <w:vertAlign w:val="superscript"/>
              </w:rPr>
              <w:t>)</w:t>
            </w:r>
          </w:p>
        </w:tc>
        <w:tc>
          <w:tcPr>
            <w:tcW w:w="4033" w:type="dxa"/>
            <w:tcBorders>
              <w:top w:val="single" w:sz="4" w:space="0" w:color="000000"/>
              <w:left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 razy na 1 km</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5</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Rzędne wysokościowe</w:t>
            </w:r>
          </w:p>
        </w:tc>
        <w:tc>
          <w:tcPr>
            <w:tcW w:w="4033"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co 100 m</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6</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vertAlign w:val="superscript"/>
              </w:rPr>
            </w:pPr>
            <w:r w:rsidRPr="002618AF">
              <w:rPr>
                <w:rFonts w:ascii="Arial" w:hAnsi="Arial" w:cs="Arial"/>
                <w:sz w:val="20"/>
                <w:szCs w:val="20"/>
              </w:rPr>
              <w:t>Ukształtowanie osi w planie*</w:t>
            </w:r>
            <w:r w:rsidRPr="002618AF">
              <w:rPr>
                <w:rFonts w:ascii="Arial" w:hAnsi="Arial" w:cs="Arial"/>
                <w:sz w:val="20"/>
                <w:szCs w:val="20"/>
                <w:vertAlign w:val="superscript"/>
              </w:rPr>
              <w:t>)</w:t>
            </w:r>
          </w:p>
        </w:tc>
        <w:tc>
          <w:tcPr>
            <w:tcW w:w="4033" w:type="dxa"/>
            <w:tcBorders>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co 100 m</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7</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Grubość podbudowy </w:t>
            </w:r>
          </w:p>
        </w:tc>
        <w:tc>
          <w:tcPr>
            <w:tcW w:w="4033" w:type="dxa"/>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Podczas budowy:</w:t>
            </w:r>
          </w:p>
          <w:p w:rsidR="00C11066" w:rsidRPr="002618AF" w:rsidRDefault="00C11066" w:rsidP="00C11066">
            <w:pPr>
              <w:rPr>
                <w:rFonts w:ascii="Arial" w:hAnsi="Arial" w:cs="Arial"/>
                <w:sz w:val="20"/>
                <w:szCs w:val="20"/>
                <w:vertAlign w:val="superscript"/>
              </w:rPr>
            </w:pPr>
            <w:r w:rsidRPr="002618AF">
              <w:rPr>
                <w:rFonts w:ascii="Arial" w:hAnsi="Arial" w:cs="Arial"/>
                <w:sz w:val="20"/>
                <w:szCs w:val="20"/>
              </w:rPr>
              <w:t>w 3 punktach na każdej działce roboczej, lecz nie rzadziej niż raz na 400 m</w:t>
            </w:r>
            <w:r w:rsidRPr="002618AF">
              <w:rPr>
                <w:rFonts w:ascii="Arial" w:hAnsi="Arial" w:cs="Arial"/>
                <w:sz w:val="20"/>
                <w:szCs w:val="20"/>
                <w:vertAlign w:val="superscript"/>
              </w:rPr>
              <w:t>2</w:t>
            </w:r>
          </w:p>
          <w:p w:rsidR="00C11066" w:rsidRPr="002618AF" w:rsidRDefault="00C11066" w:rsidP="00C11066">
            <w:pPr>
              <w:rPr>
                <w:rFonts w:ascii="Arial" w:hAnsi="Arial" w:cs="Arial"/>
                <w:sz w:val="20"/>
                <w:szCs w:val="20"/>
              </w:rPr>
            </w:pPr>
            <w:r w:rsidRPr="002618AF">
              <w:rPr>
                <w:rFonts w:ascii="Arial" w:hAnsi="Arial" w:cs="Arial"/>
                <w:sz w:val="20"/>
                <w:szCs w:val="20"/>
              </w:rPr>
              <w:t>Przed odbiorem:</w:t>
            </w:r>
          </w:p>
          <w:p w:rsidR="00C11066" w:rsidRPr="002618AF" w:rsidRDefault="00C11066" w:rsidP="00C11066">
            <w:pPr>
              <w:rPr>
                <w:rFonts w:ascii="Arial" w:hAnsi="Arial" w:cs="Arial"/>
                <w:sz w:val="20"/>
                <w:szCs w:val="20"/>
                <w:vertAlign w:val="superscript"/>
              </w:rPr>
            </w:pPr>
            <w:r w:rsidRPr="002618AF">
              <w:rPr>
                <w:rFonts w:ascii="Arial" w:hAnsi="Arial" w:cs="Arial"/>
                <w:sz w:val="20"/>
                <w:szCs w:val="20"/>
              </w:rPr>
              <w:t>w 3 punktach,</w:t>
            </w:r>
            <w:r w:rsidR="0066753E">
              <w:rPr>
                <w:rFonts w:ascii="Arial" w:hAnsi="Arial" w:cs="Arial"/>
                <w:sz w:val="20"/>
                <w:szCs w:val="20"/>
              </w:rPr>
              <w:t xml:space="preserve"> lecz nie rzadziej niż raz na 4</w:t>
            </w:r>
            <w:r w:rsidRPr="002618AF">
              <w:rPr>
                <w:rFonts w:ascii="Arial" w:hAnsi="Arial" w:cs="Arial"/>
                <w:sz w:val="20"/>
                <w:szCs w:val="20"/>
              </w:rPr>
              <w:t>00 m</w:t>
            </w:r>
            <w:r w:rsidRPr="002618AF">
              <w:rPr>
                <w:rFonts w:ascii="Arial" w:hAnsi="Arial" w:cs="Arial"/>
                <w:sz w:val="20"/>
                <w:szCs w:val="20"/>
                <w:vertAlign w:val="superscript"/>
              </w:rPr>
              <w:t>2</w:t>
            </w:r>
          </w:p>
        </w:tc>
      </w:tr>
      <w:tr w:rsidR="00C11066" w:rsidRPr="002618AF" w:rsidTr="00C11066">
        <w:tc>
          <w:tcPr>
            <w:tcW w:w="678"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8</w:t>
            </w:r>
          </w:p>
        </w:tc>
        <w:tc>
          <w:tcPr>
            <w:tcW w:w="3354" w:type="dxa"/>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Nośność podbudowy:</w:t>
            </w:r>
          </w:p>
          <w:p w:rsidR="00C11066" w:rsidRPr="002618AF" w:rsidRDefault="00C11066" w:rsidP="00C11066">
            <w:pPr>
              <w:rPr>
                <w:rFonts w:ascii="Arial" w:hAnsi="Arial" w:cs="Arial"/>
                <w:sz w:val="20"/>
                <w:szCs w:val="20"/>
              </w:rPr>
            </w:pPr>
            <w:r w:rsidRPr="002618AF">
              <w:rPr>
                <w:rFonts w:ascii="Arial" w:hAnsi="Arial" w:cs="Arial"/>
                <w:sz w:val="20"/>
                <w:szCs w:val="20"/>
              </w:rPr>
              <w:t>- moduł odkształcenia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ugięcie sprężyste</w:t>
            </w:r>
          </w:p>
          <w:p w:rsidR="00C11066" w:rsidRPr="002618AF" w:rsidRDefault="00C11066" w:rsidP="00C11066">
            <w:pPr>
              <w:rPr>
                <w:rFonts w:ascii="Arial" w:hAnsi="Arial" w:cs="Arial"/>
                <w:sz w:val="20"/>
                <w:szCs w:val="20"/>
              </w:rPr>
            </w:pPr>
          </w:p>
        </w:tc>
        <w:tc>
          <w:tcPr>
            <w:tcW w:w="4033" w:type="dxa"/>
            <w:tcBorders>
              <w:top w:val="single" w:sz="4" w:space="0" w:color="000000"/>
              <w:left w:val="single" w:sz="4" w:space="0" w:color="000000"/>
              <w:bottom w:val="single" w:sz="4" w:space="0" w:color="000000"/>
              <w:right w:val="single" w:sz="4" w:space="0" w:color="000000"/>
            </w:tcBorders>
          </w:tcPr>
          <w:p w:rsidR="00C11066" w:rsidRDefault="00C11066" w:rsidP="00C11066">
            <w:pPr>
              <w:rPr>
                <w:rFonts w:ascii="Arial" w:hAnsi="Arial" w:cs="Arial"/>
                <w:sz w:val="20"/>
                <w:szCs w:val="20"/>
              </w:rPr>
            </w:pPr>
            <w:r w:rsidRPr="002618AF">
              <w:rPr>
                <w:rFonts w:ascii="Arial" w:hAnsi="Arial" w:cs="Arial"/>
                <w:sz w:val="20"/>
                <w:szCs w:val="20"/>
              </w:rPr>
              <w:t xml:space="preserve">co najmniej w dwóch przekrojach na każde </w:t>
            </w:r>
            <w:r w:rsidR="00972706">
              <w:rPr>
                <w:rFonts w:ascii="Arial" w:hAnsi="Arial" w:cs="Arial"/>
                <w:sz w:val="20"/>
                <w:szCs w:val="20"/>
              </w:rPr>
              <w:t>200</w:t>
            </w:r>
            <w:r w:rsidRPr="002618AF">
              <w:rPr>
                <w:rFonts w:ascii="Arial" w:hAnsi="Arial" w:cs="Arial"/>
                <w:sz w:val="20"/>
                <w:szCs w:val="20"/>
              </w:rPr>
              <w:t xml:space="preserve"> m</w:t>
            </w:r>
          </w:p>
          <w:p w:rsidR="00972706" w:rsidRPr="002618AF" w:rsidRDefault="0097270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co najmniej w 20 punktach na każde 1000 m</w:t>
            </w:r>
          </w:p>
        </w:tc>
      </w:tr>
    </w:tbl>
    <w:p w:rsidR="00C11066" w:rsidRPr="002618AF" w:rsidRDefault="00C11066" w:rsidP="00C11066">
      <w:pPr>
        <w:rPr>
          <w:rFonts w:ascii="Arial" w:hAnsi="Arial" w:cs="Arial"/>
          <w:sz w:val="20"/>
          <w:szCs w:val="20"/>
        </w:rPr>
      </w:pPr>
      <w:r w:rsidRPr="002618AF">
        <w:rPr>
          <w:rFonts w:ascii="Arial" w:hAnsi="Arial" w:cs="Arial"/>
          <w:sz w:val="20"/>
          <w:szCs w:val="20"/>
        </w:rPr>
        <w:t>*) Dodatkowe pomiary spadków poprzecznych i ukształtowania osi w planie należy wykonać w punktach głównych łuków poziomych.</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 xml:space="preserve">6.4.2. Szerokość podbudowy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Szerokość podbudowy nie może różnić się od szerokości projektowanej o więcej niż +10 cm, -5 cm.</w:t>
      </w:r>
    </w:p>
    <w:p w:rsidR="00C11066" w:rsidRDefault="00C11066" w:rsidP="00C11066">
      <w:pPr>
        <w:rPr>
          <w:rFonts w:ascii="Arial" w:hAnsi="Arial" w:cs="Arial"/>
          <w:sz w:val="20"/>
          <w:szCs w:val="20"/>
        </w:rPr>
      </w:pPr>
      <w:r w:rsidRPr="002618AF">
        <w:rPr>
          <w:rFonts w:ascii="Arial" w:hAnsi="Arial" w:cs="Arial"/>
          <w:sz w:val="20"/>
          <w:szCs w:val="20"/>
        </w:rPr>
        <w:tab/>
      </w:r>
    </w:p>
    <w:p w:rsidR="0066753E" w:rsidRDefault="0066753E" w:rsidP="00C11066">
      <w:pPr>
        <w:rPr>
          <w:rFonts w:ascii="Arial" w:hAnsi="Arial" w:cs="Arial"/>
          <w:sz w:val="20"/>
          <w:szCs w:val="20"/>
        </w:rPr>
      </w:pPr>
    </w:p>
    <w:p w:rsidR="0066753E" w:rsidRPr="002618AF" w:rsidRDefault="0066753E"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lastRenderedPageBreak/>
        <w:t>6.4.3. Równość podbudowy</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 xml:space="preserve">Nierówności podłużne podbudowy należy mierzyć 4-metrową łatą, zgodnie z BN-68/8931-04 [28]. </w:t>
      </w:r>
    </w:p>
    <w:p w:rsidR="00C11066" w:rsidRPr="002618AF" w:rsidRDefault="00C11066" w:rsidP="00C11066">
      <w:pPr>
        <w:rPr>
          <w:rFonts w:ascii="Arial" w:hAnsi="Arial" w:cs="Arial"/>
          <w:sz w:val="20"/>
          <w:szCs w:val="20"/>
        </w:rPr>
      </w:pPr>
      <w:r w:rsidRPr="002618AF">
        <w:rPr>
          <w:rFonts w:ascii="Arial" w:hAnsi="Arial" w:cs="Arial"/>
          <w:sz w:val="20"/>
          <w:szCs w:val="20"/>
        </w:rPr>
        <w:t>Nierówności podbudowy  nie mogą przekraczać:</w:t>
      </w:r>
    </w:p>
    <w:p w:rsidR="00C11066" w:rsidRPr="002618AF" w:rsidRDefault="00C11066" w:rsidP="00C11066">
      <w:pPr>
        <w:rPr>
          <w:rFonts w:ascii="Arial" w:hAnsi="Arial" w:cs="Arial"/>
          <w:sz w:val="20"/>
          <w:szCs w:val="20"/>
        </w:rPr>
      </w:pPr>
      <w:r w:rsidRPr="002618AF">
        <w:rPr>
          <w:rFonts w:ascii="Arial" w:hAnsi="Arial" w:cs="Arial"/>
          <w:sz w:val="20"/>
          <w:szCs w:val="20"/>
        </w:rPr>
        <w:t>-  10 mm dla podbudowy zasadniczej,</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6.4.4. Spadki poprzeczne podbudowy</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r>
      <w:r w:rsidR="0066753E">
        <w:rPr>
          <w:rFonts w:ascii="Arial" w:hAnsi="Arial" w:cs="Arial"/>
          <w:sz w:val="20"/>
          <w:szCs w:val="20"/>
        </w:rPr>
        <w:t xml:space="preserve">Spadki poprzeczne podbudowy – utwardzenia poboczy z kruszywa powinny wynosić od 6-8% w kierunku zewnętrznym od jezdni. </w:t>
      </w:r>
      <w:r w:rsidRPr="002618AF">
        <w:rPr>
          <w:rFonts w:ascii="Arial" w:hAnsi="Arial" w:cs="Arial"/>
          <w:sz w:val="20"/>
          <w:szCs w:val="20"/>
        </w:rPr>
        <w:t>Spadki poprzeczne podbudowy na prostych i łukach powinny być zgodne z dokumentacją projektową,  z tolerancją ± 0,5 %.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6.4.5. Rzędne wysokościowe podbudowy</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Różnice pomiędzy rzędnymi wysokościowymi podbudowy i rzędnymi projektowanymi nie powinny przekraczać + 1 cm, -2 cm.</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6.4.6. Ukształtowanie osi podbudowy i ulepszonego podłoża</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Oś podbudowy w planie nie może być przesunięta w stosunku do osi projektowanej o więcej niż ± 5 cm.</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6.4.7. Grubość podbudowy i ulepszonego podłoża</w:t>
      </w:r>
    </w:p>
    <w:p w:rsidR="00C11066" w:rsidRPr="002618AF" w:rsidRDefault="00C11066" w:rsidP="00C11066">
      <w:pPr>
        <w:rPr>
          <w:rFonts w:ascii="Arial" w:hAnsi="Arial" w:cs="Arial"/>
          <w:sz w:val="20"/>
          <w:szCs w:val="20"/>
        </w:rPr>
      </w:pPr>
      <w:r w:rsidRPr="002618AF">
        <w:rPr>
          <w:rFonts w:ascii="Arial" w:hAnsi="Arial" w:cs="Arial"/>
          <w:sz w:val="20"/>
          <w:szCs w:val="20"/>
        </w:rPr>
        <w:tab/>
        <w:t>Grubość podbudowy nie może się  różnić od grubości projektowanej o więcej niż</w:t>
      </w:r>
      <w:r w:rsidR="0066753E">
        <w:rPr>
          <w:rFonts w:ascii="Arial" w:hAnsi="Arial" w:cs="Arial"/>
          <w:sz w:val="20"/>
          <w:szCs w:val="20"/>
        </w:rPr>
        <w:t xml:space="preserve"> </w:t>
      </w:r>
      <w:r w:rsidRPr="002618AF">
        <w:rPr>
          <w:rFonts w:ascii="Arial" w:hAnsi="Arial" w:cs="Arial"/>
          <w:sz w:val="20"/>
          <w:szCs w:val="20"/>
        </w:rPr>
        <w:t>± 10%,</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6.4.8. Nośność podbudowy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moduł odkształcenia wg BN-64/8931-02 [27] powinien być zgodny z podanym w tablicy 4,</w:t>
      </w:r>
    </w:p>
    <w:p w:rsidR="00C11066" w:rsidRPr="002618AF" w:rsidRDefault="00C11066" w:rsidP="00C11066">
      <w:pPr>
        <w:rPr>
          <w:rFonts w:ascii="Arial" w:hAnsi="Arial" w:cs="Arial"/>
          <w:sz w:val="20"/>
          <w:szCs w:val="20"/>
        </w:rPr>
      </w:pPr>
      <w:r w:rsidRPr="002618AF">
        <w:rPr>
          <w:rFonts w:ascii="Arial" w:hAnsi="Arial" w:cs="Arial"/>
          <w:sz w:val="20"/>
          <w:szCs w:val="20"/>
        </w:rPr>
        <w:t>ugięcie sprężyste wg BN-70/8931-06 [29] powinno być zgodne z podanym w tablicy 4.</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Tablica 4. Cechy podbudowy</w:t>
      </w:r>
    </w:p>
    <w:tbl>
      <w:tblPr>
        <w:tblW w:w="0" w:type="auto"/>
        <w:tblInd w:w="24" w:type="dxa"/>
        <w:tblLayout w:type="fixed"/>
        <w:tblCellMar>
          <w:left w:w="70" w:type="dxa"/>
          <w:right w:w="70" w:type="dxa"/>
        </w:tblCellMar>
        <w:tblLook w:val="0000"/>
      </w:tblPr>
      <w:tblGrid>
        <w:gridCol w:w="1206"/>
        <w:gridCol w:w="1427"/>
        <w:gridCol w:w="1024"/>
        <w:gridCol w:w="1349"/>
        <w:gridCol w:w="1284"/>
        <w:gridCol w:w="3040"/>
      </w:tblGrid>
      <w:tr w:rsidR="00C11066" w:rsidRPr="002618AF" w:rsidTr="00C11066">
        <w:tc>
          <w:tcPr>
            <w:tcW w:w="1206"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tc>
        <w:tc>
          <w:tcPr>
            <w:tcW w:w="8124" w:type="dxa"/>
            <w:gridSpan w:val="5"/>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Wymagane cechy podbudowy</w:t>
            </w:r>
          </w:p>
        </w:tc>
      </w:tr>
      <w:tr w:rsidR="00C11066" w:rsidRPr="002618AF" w:rsidTr="00C11066">
        <w:tc>
          <w:tcPr>
            <w:tcW w:w="1206" w:type="dxa"/>
            <w:tcBorders>
              <w:lef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Podbudowa</w:t>
            </w:r>
          </w:p>
          <w:p w:rsidR="00C11066" w:rsidRPr="002618AF" w:rsidRDefault="00C11066" w:rsidP="00C11066">
            <w:pPr>
              <w:rPr>
                <w:rFonts w:ascii="Arial" w:hAnsi="Arial" w:cs="Arial"/>
                <w:sz w:val="20"/>
                <w:szCs w:val="20"/>
              </w:rPr>
            </w:pPr>
            <w:r w:rsidRPr="002618AF">
              <w:rPr>
                <w:rFonts w:ascii="Arial" w:hAnsi="Arial" w:cs="Arial"/>
                <w:sz w:val="20"/>
                <w:szCs w:val="20"/>
              </w:rPr>
              <w:t>z kruszywa o wskaźniku w</w:t>
            </w:r>
            <w:r w:rsidRPr="002618AF">
              <w:rPr>
                <w:rFonts w:ascii="Arial" w:hAnsi="Arial" w:cs="Arial"/>
                <w:sz w:val="20"/>
                <w:szCs w:val="20"/>
                <w:vertAlign w:val="subscript"/>
              </w:rPr>
              <w:t>noś</w:t>
            </w:r>
            <w:r w:rsidRPr="002618AF">
              <w:rPr>
                <w:rFonts w:ascii="Arial" w:hAnsi="Arial" w:cs="Arial"/>
                <w:sz w:val="20"/>
                <w:szCs w:val="20"/>
              </w:rPr>
              <w:t xml:space="preserve"> nie mniejszym </w:t>
            </w:r>
          </w:p>
        </w:tc>
        <w:tc>
          <w:tcPr>
            <w:tcW w:w="1427" w:type="dxa"/>
            <w:tcBorders>
              <w:top w:val="single" w:sz="4" w:space="0" w:color="000000"/>
              <w:left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Wskaźnik zagęszczenia I</w:t>
            </w:r>
            <w:r w:rsidRPr="002618AF">
              <w:rPr>
                <w:rFonts w:ascii="Arial" w:hAnsi="Arial" w:cs="Arial"/>
                <w:sz w:val="20"/>
                <w:szCs w:val="20"/>
                <w:vertAlign w:val="subscript"/>
              </w:rPr>
              <w:t>S</w:t>
            </w:r>
            <w:r w:rsidRPr="002618AF">
              <w:rPr>
                <w:rFonts w:ascii="Arial" w:hAnsi="Arial" w:cs="Arial"/>
                <w:sz w:val="20"/>
                <w:szCs w:val="20"/>
              </w:rPr>
              <w:t xml:space="preserve">   nie</w:t>
            </w:r>
          </w:p>
          <w:p w:rsidR="00C11066" w:rsidRPr="002618AF" w:rsidRDefault="00C11066" w:rsidP="00C11066">
            <w:pPr>
              <w:rPr>
                <w:rFonts w:ascii="Arial" w:hAnsi="Arial" w:cs="Arial"/>
                <w:sz w:val="20"/>
                <w:szCs w:val="20"/>
              </w:rPr>
            </w:pPr>
            <w:r w:rsidRPr="002618AF">
              <w:rPr>
                <w:rFonts w:ascii="Arial" w:hAnsi="Arial" w:cs="Arial"/>
                <w:sz w:val="20"/>
                <w:szCs w:val="20"/>
              </w:rPr>
              <w:t xml:space="preserve">mniejszy niż </w:t>
            </w:r>
          </w:p>
        </w:tc>
        <w:tc>
          <w:tcPr>
            <w:tcW w:w="2373" w:type="dxa"/>
            <w:gridSpan w:val="2"/>
            <w:tcBorders>
              <w:top w:val="single" w:sz="4" w:space="0" w:color="000000"/>
              <w:left w:val="single" w:sz="4" w:space="0" w:color="000000"/>
              <w:bottom w:val="single" w:sz="4" w:space="0" w:color="000000"/>
            </w:tcBorders>
          </w:tcPr>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Maksymalne ugięcie sprężyste pod kołem, mm</w:t>
            </w:r>
          </w:p>
        </w:tc>
        <w:tc>
          <w:tcPr>
            <w:tcW w:w="4324" w:type="dxa"/>
            <w:gridSpan w:val="2"/>
            <w:tcBorders>
              <w:top w:val="single" w:sz="4" w:space="0" w:color="000000"/>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Minimalny moduł odkształcenia mierzony płytą o średnicy 30 cm, </w:t>
            </w:r>
            <w:proofErr w:type="spellStart"/>
            <w:r w:rsidRPr="002618AF">
              <w:rPr>
                <w:rFonts w:ascii="Arial" w:hAnsi="Arial" w:cs="Arial"/>
                <w:sz w:val="20"/>
                <w:szCs w:val="20"/>
              </w:rPr>
              <w:t>MPa</w:t>
            </w:r>
            <w:proofErr w:type="spellEnd"/>
          </w:p>
        </w:tc>
      </w:tr>
      <w:tr w:rsidR="00C11066" w:rsidRPr="002618AF" w:rsidTr="00546E12">
        <w:tc>
          <w:tcPr>
            <w:tcW w:w="1206" w:type="dxa"/>
            <w:tcBorders>
              <w:left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niż,   %</w:t>
            </w:r>
          </w:p>
        </w:tc>
        <w:tc>
          <w:tcPr>
            <w:tcW w:w="1427" w:type="dxa"/>
            <w:tcBorders>
              <w:left w:val="single" w:sz="4" w:space="0" w:color="auto"/>
              <w:right w:val="single" w:sz="4" w:space="0" w:color="auto"/>
            </w:tcBorders>
          </w:tcPr>
          <w:p w:rsidR="00C11066" w:rsidRPr="002618AF" w:rsidRDefault="00C11066" w:rsidP="00C11066">
            <w:pPr>
              <w:rPr>
                <w:rFonts w:ascii="Arial" w:hAnsi="Arial" w:cs="Arial"/>
                <w:sz w:val="20"/>
                <w:szCs w:val="20"/>
              </w:rPr>
            </w:pPr>
          </w:p>
        </w:tc>
        <w:tc>
          <w:tcPr>
            <w:tcW w:w="1024" w:type="dxa"/>
            <w:tcBorders>
              <w:left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40 </w:t>
            </w:r>
            <w:proofErr w:type="spellStart"/>
            <w:r w:rsidRPr="002618AF">
              <w:rPr>
                <w:rFonts w:ascii="Arial" w:hAnsi="Arial" w:cs="Arial"/>
                <w:sz w:val="20"/>
                <w:szCs w:val="20"/>
              </w:rPr>
              <w:t>kN</w:t>
            </w:r>
            <w:proofErr w:type="spellEnd"/>
          </w:p>
        </w:tc>
        <w:tc>
          <w:tcPr>
            <w:tcW w:w="1349" w:type="dxa"/>
            <w:tcBorders>
              <w:left w:val="single" w:sz="4" w:space="0" w:color="auto"/>
              <w:right w:val="single" w:sz="4" w:space="0" w:color="auto"/>
            </w:tcBorders>
          </w:tcPr>
          <w:p w:rsidR="00C11066" w:rsidRPr="002618AF" w:rsidRDefault="00C11066" w:rsidP="00C11066">
            <w:pPr>
              <w:rPr>
                <w:rFonts w:ascii="Arial" w:hAnsi="Arial" w:cs="Arial"/>
                <w:sz w:val="20"/>
                <w:szCs w:val="20"/>
              </w:rPr>
            </w:pPr>
            <w:r w:rsidRPr="002618AF">
              <w:rPr>
                <w:rFonts w:ascii="Arial" w:hAnsi="Arial" w:cs="Arial"/>
                <w:sz w:val="20"/>
                <w:szCs w:val="20"/>
              </w:rPr>
              <w:t xml:space="preserve">50 </w:t>
            </w:r>
            <w:proofErr w:type="spellStart"/>
            <w:r w:rsidRPr="002618AF">
              <w:rPr>
                <w:rFonts w:ascii="Arial" w:hAnsi="Arial" w:cs="Arial"/>
                <w:sz w:val="20"/>
                <w:szCs w:val="20"/>
              </w:rPr>
              <w:t>kN</w:t>
            </w:r>
            <w:proofErr w:type="spellEnd"/>
          </w:p>
        </w:tc>
        <w:tc>
          <w:tcPr>
            <w:tcW w:w="1284" w:type="dxa"/>
            <w:tcBorders>
              <w:left w:val="single" w:sz="4" w:space="0" w:color="auto"/>
              <w:right w:val="single" w:sz="4" w:space="0" w:color="auto"/>
            </w:tcBorders>
          </w:tcPr>
          <w:p w:rsidR="00C11066" w:rsidRPr="002618AF" w:rsidRDefault="00C11066" w:rsidP="00C11066">
            <w:pPr>
              <w:rPr>
                <w:rFonts w:ascii="Arial" w:hAnsi="Arial" w:cs="Arial"/>
                <w:sz w:val="20"/>
                <w:szCs w:val="20"/>
                <w:vertAlign w:val="subscript"/>
              </w:rPr>
            </w:pPr>
            <w:r w:rsidRPr="002618AF">
              <w:rPr>
                <w:rFonts w:ascii="Arial" w:hAnsi="Arial" w:cs="Arial"/>
                <w:sz w:val="20"/>
                <w:szCs w:val="20"/>
              </w:rPr>
              <w:t>od pierwszego obciążenia E</w:t>
            </w:r>
            <w:r w:rsidRPr="002618AF">
              <w:rPr>
                <w:rFonts w:ascii="Arial" w:hAnsi="Arial" w:cs="Arial"/>
                <w:sz w:val="20"/>
                <w:szCs w:val="20"/>
                <w:vertAlign w:val="subscript"/>
              </w:rPr>
              <w:t>1</w:t>
            </w:r>
          </w:p>
        </w:tc>
        <w:tc>
          <w:tcPr>
            <w:tcW w:w="3040" w:type="dxa"/>
            <w:tcBorders>
              <w:left w:val="single" w:sz="4" w:space="0" w:color="auto"/>
              <w:right w:val="single" w:sz="4" w:space="0" w:color="auto"/>
            </w:tcBorders>
          </w:tcPr>
          <w:p w:rsidR="00C11066" w:rsidRPr="002618AF" w:rsidRDefault="00C11066" w:rsidP="00C11066">
            <w:pPr>
              <w:rPr>
                <w:rFonts w:ascii="Arial" w:hAnsi="Arial" w:cs="Arial"/>
                <w:sz w:val="20"/>
                <w:szCs w:val="20"/>
                <w:vertAlign w:val="subscript"/>
              </w:rPr>
            </w:pPr>
            <w:r w:rsidRPr="002618AF">
              <w:rPr>
                <w:rFonts w:ascii="Arial" w:hAnsi="Arial" w:cs="Arial"/>
                <w:sz w:val="20"/>
                <w:szCs w:val="20"/>
              </w:rPr>
              <w:t>od drugiego obciążenia E</w:t>
            </w:r>
            <w:r w:rsidRPr="002618AF">
              <w:rPr>
                <w:rFonts w:ascii="Arial" w:hAnsi="Arial" w:cs="Arial"/>
                <w:sz w:val="20"/>
                <w:szCs w:val="20"/>
                <w:vertAlign w:val="subscript"/>
              </w:rPr>
              <w:t>2</w:t>
            </w:r>
          </w:p>
        </w:tc>
      </w:tr>
      <w:tr w:rsidR="00C11066" w:rsidRPr="002618AF" w:rsidTr="00C11066">
        <w:tc>
          <w:tcPr>
            <w:tcW w:w="1206"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60</w:t>
            </w:r>
          </w:p>
          <w:p w:rsidR="00C11066" w:rsidRPr="00F0603D" w:rsidRDefault="00C11066" w:rsidP="00C11066">
            <w:pPr>
              <w:rPr>
                <w:rFonts w:ascii="Arial" w:hAnsi="Arial" w:cs="Arial"/>
                <w:sz w:val="20"/>
                <w:szCs w:val="20"/>
              </w:rPr>
            </w:pPr>
            <w:r w:rsidRPr="00F0603D">
              <w:rPr>
                <w:rFonts w:ascii="Arial" w:hAnsi="Arial" w:cs="Arial"/>
                <w:sz w:val="20"/>
                <w:szCs w:val="20"/>
              </w:rPr>
              <w:t>80</w:t>
            </w:r>
          </w:p>
          <w:p w:rsidR="00C11066" w:rsidRPr="002618AF" w:rsidRDefault="00C11066" w:rsidP="00C11066">
            <w:pPr>
              <w:rPr>
                <w:rFonts w:ascii="Arial" w:hAnsi="Arial" w:cs="Arial"/>
                <w:sz w:val="20"/>
                <w:szCs w:val="20"/>
              </w:rPr>
            </w:pPr>
            <w:r w:rsidRPr="002618AF">
              <w:rPr>
                <w:rFonts w:ascii="Arial" w:hAnsi="Arial" w:cs="Arial"/>
                <w:sz w:val="20"/>
                <w:szCs w:val="20"/>
              </w:rPr>
              <w:t>120</w:t>
            </w:r>
          </w:p>
        </w:tc>
        <w:tc>
          <w:tcPr>
            <w:tcW w:w="1427"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1,0</w:t>
            </w:r>
          </w:p>
          <w:p w:rsidR="00C11066" w:rsidRPr="00F0603D" w:rsidRDefault="00C11066" w:rsidP="00C11066">
            <w:pPr>
              <w:rPr>
                <w:rFonts w:ascii="Arial" w:hAnsi="Arial" w:cs="Arial"/>
                <w:b/>
                <w:sz w:val="20"/>
                <w:szCs w:val="20"/>
              </w:rPr>
            </w:pPr>
            <w:r w:rsidRPr="00F0603D">
              <w:rPr>
                <w:rFonts w:ascii="Arial" w:hAnsi="Arial" w:cs="Arial"/>
                <w:b/>
                <w:sz w:val="20"/>
                <w:szCs w:val="20"/>
              </w:rPr>
              <w:t>1,0</w:t>
            </w:r>
          </w:p>
          <w:p w:rsidR="00C11066" w:rsidRPr="002618AF" w:rsidRDefault="00C11066" w:rsidP="00C11066">
            <w:pPr>
              <w:rPr>
                <w:rFonts w:ascii="Arial" w:hAnsi="Arial" w:cs="Arial"/>
                <w:sz w:val="20"/>
                <w:szCs w:val="20"/>
              </w:rPr>
            </w:pPr>
            <w:r w:rsidRPr="002618AF">
              <w:rPr>
                <w:rFonts w:ascii="Arial" w:hAnsi="Arial" w:cs="Arial"/>
                <w:sz w:val="20"/>
                <w:szCs w:val="20"/>
              </w:rPr>
              <w:t>1,03</w:t>
            </w:r>
          </w:p>
        </w:tc>
        <w:tc>
          <w:tcPr>
            <w:tcW w:w="1024"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1,40</w:t>
            </w:r>
          </w:p>
          <w:p w:rsidR="00C11066" w:rsidRPr="002618AF" w:rsidRDefault="00C11066" w:rsidP="00C11066">
            <w:pPr>
              <w:rPr>
                <w:rFonts w:ascii="Arial" w:hAnsi="Arial" w:cs="Arial"/>
                <w:sz w:val="20"/>
                <w:szCs w:val="20"/>
              </w:rPr>
            </w:pPr>
            <w:r w:rsidRPr="002618AF">
              <w:rPr>
                <w:rFonts w:ascii="Arial" w:hAnsi="Arial" w:cs="Arial"/>
                <w:sz w:val="20"/>
                <w:szCs w:val="20"/>
              </w:rPr>
              <w:t>1,25</w:t>
            </w:r>
          </w:p>
          <w:p w:rsidR="00C11066" w:rsidRPr="002618AF" w:rsidRDefault="00C11066" w:rsidP="00C11066">
            <w:pPr>
              <w:rPr>
                <w:rFonts w:ascii="Arial" w:hAnsi="Arial" w:cs="Arial"/>
                <w:sz w:val="20"/>
                <w:szCs w:val="20"/>
              </w:rPr>
            </w:pPr>
            <w:r w:rsidRPr="002618AF">
              <w:rPr>
                <w:rFonts w:ascii="Arial" w:hAnsi="Arial" w:cs="Arial"/>
                <w:sz w:val="20"/>
                <w:szCs w:val="20"/>
              </w:rPr>
              <w:t>1,10</w:t>
            </w:r>
          </w:p>
        </w:tc>
        <w:tc>
          <w:tcPr>
            <w:tcW w:w="1349"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1,60</w:t>
            </w:r>
          </w:p>
          <w:p w:rsidR="00C11066" w:rsidRPr="002618AF" w:rsidRDefault="00C11066" w:rsidP="00C11066">
            <w:pPr>
              <w:rPr>
                <w:rFonts w:ascii="Arial" w:hAnsi="Arial" w:cs="Arial"/>
                <w:sz w:val="20"/>
                <w:szCs w:val="20"/>
              </w:rPr>
            </w:pPr>
            <w:r w:rsidRPr="002618AF">
              <w:rPr>
                <w:rFonts w:ascii="Arial" w:hAnsi="Arial" w:cs="Arial"/>
                <w:sz w:val="20"/>
                <w:szCs w:val="20"/>
              </w:rPr>
              <w:t>1,40</w:t>
            </w:r>
          </w:p>
          <w:p w:rsidR="00C11066" w:rsidRPr="002618AF" w:rsidRDefault="00C11066" w:rsidP="00C11066">
            <w:pPr>
              <w:rPr>
                <w:rFonts w:ascii="Arial" w:hAnsi="Arial" w:cs="Arial"/>
                <w:sz w:val="20"/>
                <w:szCs w:val="20"/>
              </w:rPr>
            </w:pPr>
            <w:r w:rsidRPr="002618AF">
              <w:rPr>
                <w:rFonts w:ascii="Arial" w:hAnsi="Arial" w:cs="Arial"/>
                <w:sz w:val="20"/>
                <w:szCs w:val="20"/>
              </w:rPr>
              <w:t>1,20</w:t>
            </w:r>
          </w:p>
        </w:tc>
        <w:tc>
          <w:tcPr>
            <w:tcW w:w="1284" w:type="dxa"/>
            <w:tcBorders>
              <w:left w:val="single" w:sz="4" w:space="0" w:color="000000"/>
              <w:bottom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60</w:t>
            </w:r>
          </w:p>
          <w:p w:rsidR="00C11066" w:rsidRPr="00F0603D" w:rsidRDefault="00C11066" w:rsidP="00C11066">
            <w:pPr>
              <w:rPr>
                <w:rFonts w:ascii="Arial" w:hAnsi="Arial" w:cs="Arial"/>
                <w:b/>
                <w:sz w:val="20"/>
                <w:szCs w:val="20"/>
              </w:rPr>
            </w:pPr>
            <w:r w:rsidRPr="00F0603D">
              <w:rPr>
                <w:rFonts w:ascii="Arial" w:hAnsi="Arial" w:cs="Arial"/>
                <w:b/>
                <w:sz w:val="20"/>
                <w:szCs w:val="20"/>
              </w:rPr>
              <w:t>80</w:t>
            </w:r>
          </w:p>
          <w:p w:rsidR="00C11066" w:rsidRPr="002618AF" w:rsidRDefault="00C11066" w:rsidP="00C11066">
            <w:pPr>
              <w:rPr>
                <w:rFonts w:ascii="Arial" w:hAnsi="Arial" w:cs="Arial"/>
                <w:sz w:val="20"/>
                <w:szCs w:val="20"/>
              </w:rPr>
            </w:pPr>
            <w:r w:rsidRPr="002618AF">
              <w:rPr>
                <w:rFonts w:ascii="Arial" w:hAnsi="Arial" w:cs="Arial"/>
                <w:sz w:val="20"/>
                <w:szCs w:val="20"/>
              </w:rPr>
              <w:t>100</w:t>
            </w:r>
          </w:p>
        </w:tc>
        <w:tc>
          <w:tcPr>
            <w:tcW w:w="3040" w:type="dxa"/>
            <w:tcBorders>
              <w:left w:val="single" w:sz="4" w:space="0" w:color="000000"/>
              <w:bottom w:val="single" w:sz="4" w:space="0" w:color="000000"/>
              <w:right w:val="single" w:sz="4" w:space="0" w:color="000000"/>
            </w:tcBorders>
          </w:tcPr>
          <w:p w:rsidR="00C11066" w:rsidRPr="002618AF" w:rsidRDefault="00C11066" w:rsidP="00C11066">
            <w:pPr>
              <w:rPr>
                <w:rFonts w:ascii="Arial" w:hAnsi="Arial" w:cs="Arial"/>
                <w:sz w:val="20"/>
                <w:szCs w:val="20"/>
              </w:rPr>
            </w:pPr>
            <w:r w:rsidRPr="002618AF">
              <w:rPr>
                <w:rFonts w:ascii="Arial" w:hAnsi="Arial" w:cs="Arial"/>
                <w:sz w:val="20"/>
                <w:szCs w:val="20"/>
              </w:rPr>
              <w:t>120</w:t>
            </w:r>
          </w:p>
          <w:p w:rsidR="00C11066" w:rsidRPr="00F0603D" w:rsidRDefault="00C11066" w:rsidP="00C11066">
            <w:pPr>
              <w:rPr>
                <w:rFonts w:ascii="Arial" w:hAnsi="Arial" w:cs="Arial"/>
                <w:b/>
                <w:sz w:val="20"/>
                <w:szCs w:val="20"/>
              </w:rPr>
            </w:pPr>
            <w:r w:rsidRPr="00F0603D">
              <w:rPr>
                <w:rFonts w:ascii="Arial" w:hAnsi="Arial" w:cs="Arial"/>
                <w:b/>
                <w:sz w:val="20"/>
                <w:szCs w:val="20"/>
              </w:rPr>
              <w:t>140</w:t>
            </w:r>
          </w:p>
          <w:p w:rsidR="00C11066" w:rsidRPr="002618AF" w:rsidRDefault="00C11066" w:rsidP="00C11066">
            <w:pPr>
              <w:rPr>
                <w:rFonts w:ascii="Arial" w:hAnsi="Arial" w:cs="Arial"/>
                <w:sz w:val="20"/>
                <w:szCs w:val="20"/>
              </w:rPr>
            </w:pPr>
            <w:r w:rsidRPr="002618AF">
              <w:rPr>
                <w:rFonts w:ascii="Arial" w:hAnsi="Arial" w:cs="Arial"/>
                <w:sz w:val="20"/>
                <w:szCs w:val="20"/>
              </w:rPr>
              <w:t>180</w:t>
            </w:r>
          </w:p>
        </w:tc>
      </w:tr>
    </w:tbl>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5" w:name="_Toc326661563"/>
      <w:r w:rsidRPr="002618AF">
        <w:rPr>
          <w:rFonts w:ascii="Arial" w:hAnsi="Arial" w:cs="Arial"/>
          <w:b/>
          <w:sz w:val="20"/>
          <w:szCs w:val="20"/>
        </w:rPr>
        <w:t>6.5. Zasady postępowania z wadliwie wykonanymi odcinkami podbudowy</w:t>
      </w:r>
      <w:bookmarkEnd w:id="85"/>
      <w:r w:rsidRPr="002618AF">
        <w:rPr>
          <w:rFonts w:ascii="Arial" w:hAnsi="Arial" w:cs="Arial"/>
          <w:b/>
          <w:sz w:val="20"/>
          <w:szCs w:val="20"/>
        </w:rPr>
        <w:t xml:space="preserve"> </w:t>
      </w:r>
    </w:p>
    <w:p w:rsidR="00C11066" w:rsidRPr="002618AF" w:rsidRDefault="00C11066" w:rsidP="00C11066">
      <w:pPr>
        <w:rPr>
          <w:rFonts w:ascii="Arial" w:hAnsi="Arial" w:cs="Arial"/>
          <w:b/>
          <w:sz w:val="20"/>
          <w:szCs w:val="20"/>
        </w:rPr>
      </w:pPr>
      <w:r w:rsidRPr="002618AF">
        <w:rPr>
          <w:rFonts w:ascii="Arial" w:hAnsi="Arial" w:cs="Arial"/>
          <w:b/>
          <w:sz w:val="20"/>
          <w:szCs w:val="20"/>
        </w:rPr>
        <w:t xml:space="preserve">6.5.1. Niewłaściwe cechy geometryczne podbudowy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Wszystkie powierzchnie podbudowy, które wykazują większe odchylenia od  określonych w punkcie 6.4 powinny być naprawione przez spulchnienie lub zerwanie, wyrównane i powtórnie zagęszczone. Dodanie nowego materiału bez spulchnienia wykonanej warstwy jest niedopuszczalne.</w:t>
      </w:r>
    </w:p>
    <w:p w:rsidR="00C11066" w:rsidRDefault="00C11066" w:rsidP="00C11066">
      <w:pPr>
        <w:rPr>
          <w:rFonts w:ascii="Arial" w:hAnsi="Arial" w:cs="Arial"/>
          <w:sz w:val="20"/>
          <w:szCs w:val="20"/>
        </w:rPr>
      </w:pPr>
      <w:r w:rsidRPr="002618AF">
        <w:rPr>
          <w:rFonts w:ascii="Arial" w:hAnsi="Arial" w:cs="Arial"/>
          <w:sz w:val="20"/>
          <w:szCs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dołożenie materiału i powtórne zagęszczenie.</w:t>
      </w:r>
    </w:p>
    <w:p w:rsidR="007E285E" w:rsidRPr="002618AF" w:rsidRDefault="007E285E"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lastRenderedPageBreak/>
        <w:t>6.5.2. Niewłaściwa grubość podbudowy</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C11066" w:rsidRPr="002618AF" w:rsidRDefault="00C11066" w:rsidP="00C11066">
      <w:pPr>
        <w:rPr>
          <w:rFonts w:ascii="Arial" w:hAnsi="Arial" w:cs="Arial"/>
          <w:sz w:val="20"/>
          <w:szCs w:val="20"/>
        </w:rPr>
      </w:pPr>
      <w:r w:rsidRPr="002618AF">
        <w:rPr>
          <w:rFonts w:ascii="Arial" w:hAnsi="Arial" w:cs="Arial"/>
          <w:sz w:val="20"/>
          <w:szCs w:val="20"/>
        </w:rPr>
        <w:t>Roboty te Wykonawca wykona na własny koszt. Po wykonaniu tych robót nastąpi ponowny pomiar i ocena grubości warstwy, według wyżej podanych zasad, na koszt Wykonawcy.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6.5.3. Niewłaściwa nośność podbudowy</w:t>
      </w:r>
      <w:r w:rsidRPr="002618AF">
        <w:rPr>
          <w:rFonts w:ascii="Arial" w:hAnsi="Arial" w:cs="Arial"/>
          <w:sz w:val="20"/>
          <w:szCs w:val="20"/>
        </w:rPr>
        <w:t xml:space="preserve"> </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Jeżeli nośność podbudowy będzie mniejsza od wymaganej, to Wykonawca wykona wszelkie roboty niezbędne do zapewnienia wymaganej nośności, zalecone przez Inżyniera.</w:t>
      </w:r>
    </w:p>
    <w:p w:rsidR="00C11066" w:rsidRPr="002618AF" w:rsidRDefault="00C11066" w:rsidP="00C11066">
      <w:pPr>
        <w:rPr>
          <w:rFonts w:ascii="Arial" w:hAnsi="Arial" w:cs="Arial"/>
          <w:sz w:val="20"/>
          <w:szCs w:val="20"/>
        </w:rPr>
      </w:pPr>
      <w:r w:rsidRPr="002618AF">
        <w:rPr>
          <w:rFonts w:ascii="Arial" w:hAnsi="Arial" w:cs="Arial"/>
          <w:sz w:val="20"/>
          <w:szCs w:val="20"/>
        </w:rPr>
        <w:tab/>
        <w:t>Koszty tych dodatkowych robót poniesie Wykonawca podbudowy tylko wtedy, gdy zaniżenie nośności podbudowy wynikło z niewłaściwego wykonania robót przez Wykonawcę podbudowy.</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6" w:name="_Toc326661564"/>
      <w:r w:rsidRPr="002618AF">
        <w:rPr>
          <w:rFonts w:ascii="Arial" w:hAnsi="Arial" w:cs="Arial"/>
          <w:b/>
          <w:sz w:val="20"/>
          <w:szCs w:val="20"/>
        </w:rPr>
        <w:t>7. OBMIAR ROBÓT</w:t>
      </w:r>
      <w:bookmarkEnd w:id="86"/>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7" w:name="_Toc326661565"/>
      <w:r w:rsidRPr="002618AF">
        <w:rPr>
          <w:rFonts w:ascii="Arial" w:hAnsi="Arial" w:cs="Arial"/>
          <w:b/>
          <w:sz w:val="20"/>
          <w:szCs w:val="20"/>
        </w:rPr>
        <w:t>7.1. Ogólne zasady obmiaru robót</w:t>
      </w:r>
      <w:bookmarkEnd w:id="87"/>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zasady obmiaru robót podano w SST D-00.00.00 „Wymagania ogólne” pkt 7.</w:t>
      </w:r>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b/>
          <w:sz w:val="20"/>
          <w:szCs w:val="20"/>
        </w:rPr>
      </w:pPr>
      <w:bookmarkStart w:id="88" w:name="_Toc326661566"/>
      <w:r w:rsidRPr="002618AF">
        <w:rPr>
          <w:rFonts w:ascii="Arial" w:hAnsi="Arial" w:cs="Arial"/>
          <w:b/>
          <w:sz w:val="20"/>
          <w:szCs w:val="20"/>
        </w:rPr>
        <w:t>7.2. Jednostka obmiarowa</w:t>
      </w:r>
      <w:bookmarkEnd w:id="88"/>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Jednostką obmiarową jest  m</w:t>
      </w:r>
      <w:r w:rsidRPr="002618AF">
        <w:rPr>
          <w:rFonts w:ascii="Arial" w:hAnsi="Arial" w:cs="Arial"/>
          <w:sz w:val="20"/>
          <w:szCs w:val="20"/>
          <w:vertAlign w:val="superscript"/>
        </w:rPr>
        <w:t>2</w:t>
      </w:r>
      <w:r w:rsidRPr="002618AF">
        <w:rPr>
          <w:rFonts w:ascii="Arial" w:hAnsi="Arial" w:cs="Arial"/>
          <w:sz w:val="20"/>
          <w:szCs w:val="20"/>
        </w:rPr>
        <w:t xml:space="preserve"> (metr kwadratowy) podbudowy  z kruszywa stabilizowanego mechanicznie.</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89" w:name="_Toc326661567"/>
      <w:r w:rsidRPr="002618AF">
        <w:rPr>
          <w:rFonts w:ascii="Arial" w:hAnsi="Arial" w:cs="Arial"/>
          <w:b/>
          <w:sz w:val="20"/>
          <w:szCs w:val="20"/>
        </w:rPr>
        <w:t>8. ODBIÓR ROBÓT</w:t>
      </w:r>
      <w:bookmarkEnd w:id="89"/>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Ogólne zasady odbioru robót podano w SST D-00.00.00 „Wymagania ogólne” pkt 8.</w:t>
      </w:r>
    </w:p>
    <w:p w:rsidR="00C11066" w:rsidRPr="002618AF" w:rsidRDefault="00C11066" w:rsidP="00C11066">
      <w:pPr>
        <w:rPr>
          <w:rFonts w:ascii="Arial" w:hAnsi="Arial" w:cs="Arial"/>
          <w:sz w:val="20"/>
          <w:szCs w:val="20"/>
        </w:rPr>
      </w:pPr>
      <w:r w:rsidRPr="002618AF">
        <w:rPr>
          <w:rFonts w:ascii="Arial" w:hAnsi="Arial" w:cs="Arial"/>
          <w:sz w:val="20"/>
          <w:szCs w:val="20"/>
        </w:rPr>
        <w:t>Roboty uznaje się za zgodne z dokumentacją projektową, SST i wymaganiami Inżyniera, jeżeli wszystkie pomiary i badania z zachowaniem tolerancji wg pkt 6 dały wyniki pozytywne.</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r w:rsidRPr="002618AF">
        <w:rPr>
          <w:rFonts w:ascii="Arial" w:hAnsi="Arial" w:cs="Arial"/>
          <w:b/>
          <w:sz w:val="20"/>
          <w:szCs w:val="20"/>
        </w:rPr>
        <w:t>9. PODSTAWA PŁATNOŚCI</w:t>
      </w:r>
    </w:p>
    <w:p w:rsidR="00C11066" w:rsidRPr="002618AF" w:rsidRDefault="00C11066" w:rsidP="00C11066">
      <w:pPr>
        <w:rPr>
          <w:rFonts w:ascii="Arial" w:hAnsi="Arial" w:cs="Arial"/>
          <w:b/>
          <w:sz w:val="20"/>
          <w:szCs w:val="20"/>
        </w:rPr>
      </w:pPr>
      <w:bookmarkStart w:id="90" w:name="_Toc326661568"/>
      <w:r w:rsidRPr="002618AF">
        <w:rPr>
          <w:rFonts w:ascii="Arial" w:hAnsi="Arial" w:cs="Arial"/>
          <w:b/>
          <w:sz w:val="20"/>
          <w:szCs w:val="20"/>
        </w:rPr>
        <w:t>9.1. Ogólne ustalenia dotyczące podstawy płatności</w:t>
      </w:r>
      <w:bookmarkEnd w:id="90"/>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b/>
          <w:sz w:val="20"/>
          <w:szCs w:val="20"/>
        </w:rPr>
        <w:tab/>
      </w:r>
      <w:r w:rsidRPr="002618AF">
        <w:rPr>
          <w:rFonts w:ascii="Arial" w:hAnsi="Arial" w:cs="Arial"/>
          <w:sz w:val="20"/>
          <w:szCs w:val="20"/>
        </w:rPr>
        <w:t>Ogólne ustalenia dotyczące podstawy płatności podano w SST D-00.00.00 „Wymagania ogólne” pkt 9.</w:t>
      </w:r>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b/>
          <w:sz w:val="20"/>
          <w:szCs w:val="20"/>
        </w:rPr>
      </w:pPr>
      <w:bookmarkStart w:id="91" w:name="_Toc326661569"/>
      <w:r w:rsidRPr="002618AF">
        <w:rPr>
          <w:rFonts w:ascii="Arial" w:hAnsi="Arial" w:cs="Arial"/>
          <w:b/>
          <w:sz w:val="20"/>
          <w:szCs w:val="20"/>
        </w:rPr>
        <w:t>9.2. Cena jednostki obmiarowej</w:t>
      </w:r>
      <w:bookmarkEnd w:id="91"/>
    </w:p>
    <w:p w:rsidR="00C11066" w:rsidRPr="002618AF" w:rsidRDefault="00C11066" w:rsidP="00C11066">
      <w:pPr>
        <w:rPr>
          <w:rFonts w:ascii="Arial" w:hAnsi="Arial" w:cs="Arial"/>
          <w:b/>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ab/>
        <w:t>Zakres czynności objętych ceną jednostkową 1 m</w:t>
      </w:r>
      <w:r w:rsidRPr="002618AF">
        <w:rPr>
          <w:rFonts w:ascii="Arial" w:hAnsi="Arial" w:cs="Arial"/>
          <w:sz w:val="20"/>
          <w:szCs w:val="20"/>
          <w:vertAlign w:val="superscript"/>
        </w:rPr>
        <w:t>2</w:t>
      </w:r>
      <w:r w:rsidRPr="002618AF">
        <w:rPr>
          <w:rFonts w:ascii="Arial" w:hAnsi="Arial" w:cs="Arial"/>
          <w:sz w:val="20"/>
          <w:szCs w:val="20"/>
        </w:rPr>
        <w:t xml:space="preserve"> podbudowy z kruszywa stabiliz</w:t>
      </w:r>
      <w:r w:rsidR="007E285E">
        <w:rPr>
          <w:rFonts w:ascii="Arial" w:hAnsi="Arial" w:cs="Arial"/>
          <w:sz w:val="20"/>
          <w:szCs w:val="20"/>
        </w:rPr>
        <w:t>owanego mechanicznie, podano w S</w:t>
      </w:r>
      <w:r w:rsidRPr="002618AF">
        <w:rPr>
          <w:rFonts w:ascii="Arial" w:hAnsi="Arial" w:cs="Arial"/>
          <w:sz w:val="20"/>
          <w:szCs w:val="20"/>
        </w:rPr>
        <w:t>ST:</w:t>
      </w:r>
      <w:r w:rsidR="007E285E">
        <w:rPr>
          <w:rFonts w:ascii="Arial" w:hAnsi="Arial" w:cs="Arial"/>
          <w:sz w:val="20"/>
          <w:szCs w:val="20"/>
        </w:rPr>
        <w:t xml:space="preserve"> </w:t>
      </w:r>
      <w:r w:rsidRPr="002618AF">
        <w:rPr>
          <w:rFonts w:ascii="Arial" w:hAnsi="Arial" w:cs="Arial"/>
          <w:sz w:val="20"/>
          <w:szCs w:val="20"/>
        </w:rPr>
        <w:t>D-04.04.01 Podbudowa z kruszywa</w:t>
      </w:r>
      <w:r w:rsidR="00546E12" w:rsidRPr="002618AF">
        <w:rPr>
          <w:rFonts w:ascii="Arial" w:hAnsi="Arial" w:cs="Arial"/>
          <w:sz w:val="20"/>
          <w:szCs w:val="20"/>
        </w:rPr>
        <w:t xml:space="preserve"> łamanego i</w:t>
      </w:r>
      <w:r w:rsidRPr="002618AF">
        <w:rPr>
          <w:rFonts w:ascii="Arial" w:hAnsi="Arial" w:cs="Arial"/>
          <w:sz w:val="20"/>
          <w:szCs w:val="20"/>
        </w:rPr>
        <w:t xml:space="preserve"> naturalnego stabilizowanego mechanicznie,</w:t>
      </w:r>
    </w:p>
    <w:p w:rsidR="00C11066" w:rsidRPr="002618AF" w:rsidRDefault="00C11066" w:rsidP="00C11066">
      <w:pPr>
        <w:rPr>
          <w:rFonts w:ascii="Arial" w:hAnsi="Arial" w:cs="Arial"/>
          <w:sz w:val="20"/>
          <w:szCs w:val="20"/>
        </w:rPr>
      </w:pPr>
      <w:r w:rsidRPr="002618AF">
        <w:rPr>
          <w:rFonts w:ascii="Arial" w:hAnsi="Arial" w:cs="Arial"/>
          <w:sz w:val="20"/>
          <w:szCs w:val="20"/>
        </w:rPr>
        <w:t>.</w:t>
      </w:r>
    </w:p>
    <w:p w:rsidR="00C11066" w:rsidRPr="002618AF" w:rsidRDefault="00C11066" w:rsidP="00C11066">
      <w:pPr>
        <w:rPr>
          <w:rFonts w:ascii="Arial" w:hAnsi="Arial" w:cs="Arial"/>
          <w:sz w:val="20"/>
          <w:szCs w:val="20"/>
        </w:rPr>
      </w:pPr>
    </w:p>
    <w:p w:rsidR="00C11066" w:rsidRPr="002618AF" w:rsidRDefault="00CA7C47" w:rsidP="00C11066">
      <w:pPr>
        <w:rPr>
          <w:rFonts w:ascii="Arial" w:hAnsi="Arial" w:cs="Arial"/>
          <w:b/>
          <w:sz w:val="20"/>
          <w:szCs w:val="20"/>
        </w:rPr>
      </w:pPr>
      <w:bookmarkStart w:id="92" w:name="_Toc326661570"/>
      <w:r w:rsidRPr="002618AF">
        <w:rPr>
          <w:rFonts w:ascii="Arial" w:hAnsi="Arial" w:cs="Arial"/>
          <w:b/>
          <w:sz w:val="20"/>
          <w:szCs w:val="20"/>
        </w:rPr>
        <w:t>10. PRZEPISY ZWIĄZANE</w:t>
      </w:r>
      <w:bookmarkEnd w:id="92"/>
    </w:p>
    <w:p w:rsidR="00C11066" w:rsidRPr="002618AF" w:rsidRDefault="00C11066" w:rsidP="00C11066">
      <w:pPr>
        <w:rPr>
          <w:rFonts w:ascii="Arial" w:hAnsi="Arial" w:cs="Arial"/>
          <w:b/>
          <w:sz w:val="20"/>
          <w:szCs w:val="20"/>
        </w:rPr>
      </w:pPr>
      <w:bookmarkStart w:id="93" w:name="_Toc326661571"/>
      <w:r w:rsidRPr="002618AF">
        <w:rPr>
          <w:rFonts w:ascii="Arial" w:hAnsi="Arial" w:cs="Arial"/>
          <w:b/>
          <w:sz w:val="20"/>
          <w:szCs w:val="20"/>
        </w:rPr>
        <w:t>10.1. Normy</w:t>
      </w:r>
      <w:bookmarkEnd w:id="93"/>
    </w:p>
    <w:p w:rsidR="00C11066" w:rsidRPr="002618AF" w:rsidRDefault="00C11066" w:rsidP="00C11066">
      <w:pPr>
        <w:rPr>
          <w:rFonts w:ascii="Arial" w:hAnsi="Arial" w:cs="Arial"/>
          <w:b/>
          <w:sz w:val="20"/>
          <w:szCs w:val="20"/>
        </w:rPr>
      </w:pPr>
    </w:p>
    <w:tbl>
      <w:tblPr>
        <w:tblW w:w="0" w:type="auto"/>
        <w:tblLayout w:type="fixed"/>
        <w:tblCellMar>
          <w:left w:w="70" w:type="dxa"/>
          <w:right w:w="70" w:type="dxa"/>
        </w:tblCellMar>
        <w:tblLook w:val="0000"/>
      </w:tblPr>
      <w:tblGrid>
        <w:gridCol w:w="637"/>
        <w:gridCol w:w="1701"/>
        <w:gridCol w:w="5171"/>
      </w:tblGrid>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1.</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PN-B-04481</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Grunty budowlane. Badania próbek gruntu</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2.</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zawartości zanieczyszczeń obcych</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3.</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PN-B-06714-15</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składu ziarnowego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4.</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PN-B-06714-16</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kształtu ziaren</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5.</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PN-B-06714-17</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wilgotności</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6.</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PN-B-06714-18</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nasiąkliwości</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7.</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PN-B-06714-19</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Kruszywa mineralne. Badania. Oznaczanie </w:t>
            </w:r>
            <w:r w:rsidRPr="002618AF">
              <w:rPr>
                <w:rFonts w:ascii="Arial" w:hAnsi="Arial" w:cs="Arial"/>
                <w:sz w:val="20"/>
                <w:szCs w:val="20"/>
              </w:rPr>
              <w:lastRenderedPageBreak/>
              <w:t>mrozoodporności metodą bezpośrednią</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lastRenderedPageBreak/>
              <w:t xml:space="preserve">  8.</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PN-B-06714-26</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zawartości zanieczyszczeń organicznych</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  9.</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PN-B-06714-28</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zawartości siarki metodą bromową</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10.</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PN-B-06714-37</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rozpadu krzemianowego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11.</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PN-B-06714-39</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rozpadu żelazawego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12.</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PN-B-06714-42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Badania. Oznaczanie ścieralności w bębnie Los Angeles</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13.</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PN-B-06731</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Żużel wielkopiecowy kawałkowy. Kruszywo budowlane i drogowe. Badania techniczne</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14.</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PN-B-11111</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Kruszywa naturalne do nawierzchni drogowych. Żwir i mieszanka</w:t>
            </w:r>
          </w:p>
        </w:tc>
      </w:tr>
    </w:tbl>
    <w:p w:rsidR="00C11066" w:rsidRPr="002618AF" w:rsidRDefault="00C11066" w:rsidP="00C11066">
      <w:pPr>
        <w:rPr>
          <w:rFonts w:ascii="Arial" w:hAnsi="Arial" w:cs="Arial"/>
          <w:sz w:val="20"/>
          <w:szCs w:val="20"/>
        </w:rPr>
      </w:pPr>
    </w:p>
    <w:tbl>
      <w:tblPr>
        <w:tblW w:w="0" w:type="auto"/>
        <w:tblLayout w:type="fixed"/>
        <w:tblCellMar>
          <w:left w:w="70" w:type="dxa"/>
          <w:right w:w="70" w:type="dxa"/>
        </w:tblCellMar>
        <w:tblLook w:val="0000"/>
      </w:tblPr>
      <w:tblGrid>
        <w:gridCol w:w="637"/>
        <w:gridCol w:w="1701"/>
        <w:gridCol w:w="5171"/>
      </w:tblGrid>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15.</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PN-B-11112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Kruszywa łamane do nawierzchni drogowych</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16.</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PN-B-11113</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Kruszywa mineralne. Kruszywa naturalne do nawierzchni drogowych. Piasek</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17.</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PN-B-19701</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Cement. Cement powszechnego użytku. Skład, wymagania i ocena zgodności</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18.</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PN-B-23006</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Kruszywo do betonu lekkiego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19.</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PN-B-30020</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Wapno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20.</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PN-B-32250</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Materiały budowlane. Woda do betonu i zapraw</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21.</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PN-S-06102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Drogi samochodowe. Podbudowy z kruszyw stabilizowanych mechanicznie</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22.</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PN-S-96023</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Konstrukcje drogowe. Podbudowa i nawierzchnia z tłucznia kamiennego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23.</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PN-S-96035</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Popioły lotne</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24.</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BN-88/6731-08</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Cement. Transport i przechowywanie</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25.</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BN-84/6774-02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Kruszywo mineralne. Kruszywo kamienne łamane do nawierzchni drogowych</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26.</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BN-64/8931-01</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Drogi samochodowe. Oznaczanie wskaźnika piaskowego</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27.</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BN-64/8931-02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Drogi samochodowe. Oznaczanie modułu odkształcenia nawierzchni podatnych i podłoża przez obciążenie płytą</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28.</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BN-68/8931-04</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Drogi samochodowe. Pomiar równości nawierzchni </w:t>
            </w:r>
            <w:proofErr w:type="spellStart"/>
            <w:r w:rsidRPr="002618AF">
              <w:rPr>
                <w:rFonts w:ascii="Arial" w:hAnsi="Arial" w:cs="Arial"/>
                <w:sz w:val="20"/>
                <w:szCs w:val="20"/>
              </w:rPr>
              <w:t>planografem</w:t>
            </w:r>
            <w:proofErr w:type="spellEnd"/>
            <w:r w:rsidRPr="002618AF">
              <w:rPr>
                <w:rFonts w:ascii="Arial" w:hAnsi="Arial" w:cs="Arial"/>
                <w:sz w:val="20"/>
                <w:szCs w:val="20"/>
              </w:rPr>
              <w:t xml:space="preserve"> i łatą</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29.</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BN-70/8931-06</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 xml:space="preserve">Drogi samochodowe. Pomiar ugięć podatnych </w:t>
            </w:r>
            <w:proofErr w:type="spellStart"/>
            <w:r w:rsidRPr="002618AF">
              <w:rPr>
                <w:rFonts w:ascii="Arial" w:hAnsi="Arial" w:cs="Arial"/>
                <w:sz w:val="20"/>
                <w:szCs w:val="20"/>
              </w:rPr>
              <w:t>ugięciomierzem</w:t>
            </w:r>
            <w:proofErr w:type="spellEnd"/>
            <w:r w:rsidRPr="002618AF">
              <w:rPr>
                <w:rFonts w:ascii="Arial" w:hAnsi="Arial" w:cs="Arial"/>
                <w:sz w:val="20"/>
                <w:szCs w:val="20"/>
              </w:rPr>
              <w:t xml:space="preserve"> belkowym</w:t>
            </w:r>
          </w:p>
        </w:tc>
      </w:tr>
      <w:tr w:rsidR="00C11066" w:rsidRPr="002618AF" w:rsidTr="00C11066">
        <w:tc>
          <w:tcPr>
            <w:tcW w:w="637" w:type="dxa"/>
          </w:tcPr>
          <w:p w:rsidR="00C11066" w:rsidRPr="002618AF" w:rsidRDefault="00C11066" w:rsidP="00C11066">
            <w:pPr>
              <w:rPr>
                <w:rFonts w:ascii="Arial" w:hAnsi="Arial" w:cs="Arial"/>
                <w:sz w:val="20"/>
                <w:szCs w:val="20"/>
              </w:rPr>
            </w:pPr>
            <w:r w:rsidRPr="002618AF">
              <w:rPr>
                <w:rFonts w:ascii="Arial" w:hAnsi="Arial" w:cs="Arial"/>
                <w:sz w:val="20"/>
                <w:szCs w:val="20"/>
              </w:rPr>
              <w:t>30.</w:t>
            </w:r>
          </w:p>
        </w:tc>
        <w:tc>
          <w:tcPr>
            <w:tcW w:w="1701" w:type="dxa"/>
          </w:tcPr>
          <w:p w:rsidR="00C11066" w:rsidRPr="002618AF" w:rsidRDefault="00C11066" w:rsidP="00C11066">
            <w:pPr>
              <w:rPr>
                <w:rFonts w:ascii="Arial" w:hAnsi="Arial" w:cs="Arial"/>
                <w:sz w:val="20"/>
                <w:szCs w:val="20"/>
              </w:rPr>
            </w:pPr>
            <w:r w:rsidRPr="002618AF">
              <w:rPr>
                <w:rFonts w:ascii="Arial" w:hAnsi="Arial" w:cs="Arial"/>
                <w:sz w:val="20"/>
                <w:szCs w:val="20"/>
              </w:rPr>
              <w:t>BN-77/8931-12</w:t>
            </w:r>
          </w:p>
        </w:tc>
        <w:tc>
          <w:tcPr>
            <w:tcW w:w="5171" w:type="dxa"/>
          </w:tcPr>
          <w:p w:rsidR="00C11066" w:rsidRPr="002618AF" w:rsidRDefault="00C11066" w:rsidP="00C11066">
            <w:pPr>
              <w:rPr>
                <w:rFonts w:ascii="Arial" w:hAnsi="Arial" w:cs="Arial"/>
                <w:sz w:val="20"/>
                <w:szCs w:val="20"/>
              </w:rPr>
            </w:pPr>
            <w:r w:rsidRPr="002618AF">
              <w:rPr>
                <w:rFonts w:ascii="Arial" w:hAnsi="Arial" w:cs="Arial"/>
                <w:sz w:val="20"/>
                <w:szCs w:val="20"/>
              </w:rPr>
              <w:t>Oznaczanie wskaźnika zagęszczenia gruntu</w:t>
            </w:r>
          </w:p>
          <w:p w:rsidR="00C11066" w:rsidRPr="002618AF" w:rsidRDefault="00C11066" w:rsidP="00C11066">
            <w:pPr>
              <w:rPr>
                <w:rFonts w:ascii="Arial" w:hAnsi="Arial" w:cs="Arial"/>
                <w:sz w:val="20"/>
                <w:szCs w:val="20"/>
              </w:rPr>
            </w:pPr>
          </w:p>
        </w:tc>
      </w:tr>
    </w:tbl>
    <w:p w:rsidR="00C11066" w:rsidRPr="002618AF" w:rsidRDefault="00C11066" w:rsidP="00C11066">
      <w:pPr>
        <w:rPr>
          <w:rFonts w:ascii="Arial" w:hAnsi="Arial" w:cs="Arial"/>
          <w:b/>
          <w:sz w:val="20"/>
          <w:szCs w:val="20"/>
        </w:rPr>
      </w:pPr>
      <w:bookmarkStart w:id="94" w:name="_Toc326661572"/>
      <w:r w:rsidRPr="002618AF">
        <w:rPr>
          <w:rFonts w:ascii="Arial" w:hAnsi="Arial" w:cs="Arial"/>
          <w:b/>
          <w:sz w:val="20"/>
          <w:szCs w:val="20"/>
        </w:rPr>
        <w:t>10.2. Inne dokumenty</w:t>
      </w:r>
      <w:bookmarkEnd w:id="94"/>
    </w:p>
    <w:p w:rsidR="00C11066" w:rsidRPr="002618AF" w:rsidRDefault="00C11066" w:rsidP="00C11066">
      <w:pPr>
        <w:rPr>
          <w:rFonts w:ascii="Arial" w:hAnsi="Arial" w:cs="Arial"/>
          <w:sz w:val="20"/>
          <w:szCs w:val="20"/>
        </w:rPr>
      </w:pPr>
    </w:p>
    <w:p w:rsidR="00C11066" w:rsidRPr="002618AF" w:rsidRDefault="00C11066" w:rsidP="00C11066">
      <w:pPr>
        <w:rPr>
          <w:rFonts w:ascii="Arial" w:hAnsi="Arial" w:cs="Arial"/>
          <w:sz w:val="20"/>
          <w:szCs w:val="20"/>
        </w:rPr>
      </w:pPr>
      <w:r w:rsidRPr="002618AF">
        <w:rPr>
          <w:rFonts w:ascii="Arial" w:hAnsi="Arial" w:cs="Arial"/>
          <w:sz w:val="20"/>
          <w:szCs w:val="20"/>
        </w:rPr>
        <w:t xml:space="preserve">1. Katalog typowych konstrukcji nawierzchni podatnych i półsztywnych, </w:t>
      </w:r>
      <w:proofErr w:type="spellStart"/>
      <w:r w:rsidRPr="002618AF">
        <w:rPr>
          <w:rFonts w:ascii="Arial" w:hAnsi="Arial" w:cs="Arial"/>
          <w:sz w:val="20"/>
          <w:szCs w:val="20"/>
        </w:rPr>
        <w:t>IBDiM</w:t>
      </w:r>
      <w:proofErr w:type="spellEnd"/>
      <w:r w:rsidRPr="002618AF">
        <w:rPr>
          <w:rFonts w:ascii="Arial" w:hAnsi="Arial" w:cs="Arial"/>
          <w:sz w:val="20"/>
          <w:szCs w:val="20"/>
        </w:rPr>
        <w:t xml:space="preserve"> - Warszawa 1997.</w:t>
      </w:r>
    </w:p>
    <w:p w:rsidR="00C11066" w:rsidRPr="002618AF" w:rsidRDefault="00C11066" w:rsidP="00C11066">
      <w:pPr>
        <w:rPr>
          <w:rFonts w:ascii="Arial" w:hAnsi="Arial" w:cs="Arial"/>
          <w:sz w:val="20"/>
          <w:szCs w:val="20"/>
        </w:rPr>
      </w:pPr>
      <w:r w:rsidRPr="002618AF">
        <w:rPr>
          <w:rFonts w:ascii="Arial" w:hAnsi="Arial" w:cs="Arial"/>
          <w:sz w:val="20"/>
          <w:szCs w:val="20"/>
        </w:rPr>
        <w:t>2. Wymagania techniczne Mieszanki niezwiązane do dróg krajowych WT-4 2010r.</w:t>
      </w:r>
    </w:p>
    <w:p w:rsidR="00546E12" w:rsidRPr="002618AF" w:rsidRDefault="00546E12"/>
    <w:p w:rsidR="00546E12" w:rsidRPr="002618AF" w:rsidRDefault="00546E12">
      <w:pPr>
        <w:tabs>
          <w:tab w:val="clear" w:pos="0"/>
          <w:tab w:val="clear" w:pos="4535"/>
          <w:tab w:val="clear" w:pos="9071"/>
        </w:tabs>
        <w:suppressAutoHyphens w:val="0"/>
        <w:spacing w:after="200" w:line="276" w:lineRule="auto"/>
      </w:pPr>
      <w:r w:rsidRPr="002618AF">
        <w:br w:type="page"/>
      </w:r>
    </w:p>
    <w:p w:rsidR="00546E12" w:rsidRPr="002618AF" w:rsidRDefault="00546E12"/>
    <w:p w:rsidR="003E3BD8" w:rsidRPr="002618AF" w:rsidRDefault="003E3BD8"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7836B5" w:rsidRDefault="007836B5"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7836B5" w:rsidRDefault="007836B5"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7836B5" w:rsidRDefault="007836B5" w:rsidP="00997B8A">
      <w:pPr>
        <w:tabs>
          <w:tab w:val="clear" w:pos="0"/>
          <w:tab w:val="clear" w:pos="4535"/>
          <w:tab w:val="clear" w:pos="9071"/>
        </w:tabs>
        <w:suppressAutoHyphens w:val="0"/>
        <w:spacing w:after="200" w:line="276" w:lineRule="auto"/>
        <w:rPr>
          <w:rFonts w:ascii="Arial" w:hAnsi="Arial" w:cs="Arial"/>
          <w:b/>
          <w:sz w:val="28"/>
          <w:szCs w:val="28"/>
        </w:rPr>
      </w:pPr>
    </w:p>
    <w:p w:rsidR="007836B5" w:rsidRDefault="007836B5"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7836B5" w:rsidRPr="002618AF" w:rsidRDefault="007836B5" w:rsidP="0057051D">
      <w:pPr>
        <w:tabs>
          <w:tab w:val="clear" w:pos="0"/>
          <w:tab w:val="clear" w:pos="4535"/>
          <w:tab w:val="clear" w:pos="9071"/>
        </w:tabs>
        <w:suppressAutoHyphens w:val="0"/>
        <w:spacing w:after="200" w:line="276" w:lineRule="auto"/>
        <w:jc w:val="center"/>
        <w:rPr>
          <w:rFonts w:ascii="Arial" w:hAnsi="Arial" w:cs="Arial"/>
          <w:b/>
          <w:sz w:val="28"/>
          <w:szCs w:val="28"/>
        </w:rPr>
      </w:pPr>
    </w:p>
    <w:p w:rsidR="00546E12" w:rsidRPr="002618AF" w:rsidRDefault="00546E12" w:rsidP="0057051D">
      <w:pPr>
        <w:tabs>
          <w:tab w:val="clear" w:pos="0"/>
          <w:tab w:val="clear" w:pos="4535"/>
          <w:tab w:val="clear" w:pos="9071"/>
        </w:tabs>
        <w:suppressAutoHyphens w:val="0"/>
        <w:spacing w:after="200" w:line="276" w:lineRule="auto"/>
        <w:jc w:val="center"/>
      </w:pPr>
      <w:r w:rsidRPr="002618AF">
        <w:rPr>
          <w:rFonts w:ascii="Arial" w:hAnsi="Arial" w:cs="Arial"/>
          <w:b/>
          <w:sz w:val="28"/>
          <w:szCs w:val="28"/>
        </w:rPr>
        <w:t>SZCZEGÓŁOWA SPECYFIKACJA TECHNICZNA</w:t>
      </w:r>
    </w:p>
    <w:p w:rsidR="00546E12" w:rsidRPr="002618AF" w:rsidRDefault="00546E12" w:rsidP="00546E12">
      <w:pPr>
        <w:jc w:val="center"/>
        <w:rPr>
          <w:rFonts w:ascii="Arial" w:hAnsi="Arial" w:cs="Arial"/>
          <w:b/>
          <w:sz w:val="28"/>
          <w:szCs w:val="28"/>
        </w:rPr>
      </w:pPr>
    </w:p>
    <w:p w:rsidR="00546E12" w:rsidRPr="002618AF" w:rsidRDefault="00546E12" w:rsidP="00546E12">
      <w:pPr>
        <w:jc w:val="center"/>
        <w:rPr>
          <w:rFonts w:ascii="Arial" w:hAnsi="Arial" w:cs="Arial"/>
          <w:b/>
          <w:sz w:val="28"/>
          <w:szCs w:val="28"/>
        </w:rPr>
      </w:pPr>
      <w:r w:rsidRPr="002618AF">
        <w:rPr>
          <w:rFonts w:ascii="Arial" w:hAnsi="Arial" w:cs="Arial"/>
          <w:b/>
          <w:sz w:val="28"/>
          <w:szCs w:val="28"/>
        </w:rPr>
        <w:t>D-04.0</w:t>
      </w:r>
      <w:r w:rsidR="006C7646" w:rsidRPr="002618AF">
        <w:rPr>
          <w:rFonts w:ascii="Arial" w:hAnsi="Arial" w:cs="Arial"/>
          <w:b/>
          <w:sz w:val="28"/>
          <w:szCs w:val="28"/>
        </w:rPr>
        <w:t>4</w:t>
      </w:r>
      <w:r w:rsidRPr="002618AF">
        <w:rPr>
          <w:rFonts w:ascii="Arial" w:hAnsi="Arial" w:cs="Arial"/>
          <w:b/>
          <w:sz w:val="28"/>
          <w:szCs w:val="28"/>
        </w:rPr>
        <w:t>.0</w:t>
      </w:r>
      <w:r w:rsidR="006C7646" w:rsidRPr="002618AF">
        <w:rPr>
          <w:rFonts w:ascii="Arial" w:hAnsi="Arial" w:cs="Arial"/>
          <w:b/>
          <w:sz w:val="28"/>
          <w:szCs w:val="28"/>
        </w:rPr>
        <w:t>1</w:t>
      </w:r>
      <w:r w:rsidRPr="002618AF">
        <w:rPr>
          <w:rFonts w:ascii="Arial" w:hAnsi="Arial" w:cs="Arial"/>
          <w:b/>
          <w:sz w:val="28"/>
          <w:szCs w:val="28"/>
        </w:rPr>
        <w:t>.</w:t>
      </w:r>
    </w:p>
    <w:p w:rsidR="00546E12" w:rsidRPr="002618AF" w:rsidRDefault="00546E12" w:rsidP="00546E12">
      <w:pPr>
        <w:jc w:val="center"/>
        <w:rPr>
          <w:rFonts w:ascii="Arial" w:hAnsi="Arial" w:cs="Arial"/>
          <w:b/>
          <w:sz w:val="28"/>
          <w:szCs w:val="28"/>
        </w:rPr>
      </w:pPr>
    </w:p>
    <w:p w:rsidR="00546E12" w:rsidRPr="002618AF" w:rsidRDefault="006C7646" w:rsidP="00546E12">
      <w:pPr>
        <w:jc w:val="center"/>
        <w:rPr>
          <w:rFonts w:ascii="Arial" w:hAnsi="Arial" w:cs="Arial"/>
          <w:b/>
          <w:sz w:val="28"/>
          <w:szCs w:val="28"/>
        </w:rPr>
      </w:pPr>
      <w:r w:rsidRPr="002618AF">
        <w:rPr>
          <w:rFonts w:ascii="Arial" w:hAnsi="Arial" w:cs="Arial"/>
          <w:b/>
          <w:sz w:val="28"/>
          <w:szCs w:val="28"/>
        </w:rPr>
        <w:t>PODBUDOWY Z KRUSZYWA ŁAMANEGO I NATURALNEGO STABILIZOWANEGO MECHANICZNIE</w:t>
      </w:r>
      <w:r w:rsidR="00E156A6">
        <w:rPr>
          <w:rFonts w:ascii="Arial" w:hAnsi="Arial" w:cs="Arial"/>
          <w:b/>
          <w:sz w:val="28"/>
          <w:szCs w:val="28"/>
        </w:rPr>
        <w:t xml:space="preserve"> – UTWARDZENIE POBOCZY</w:t>
      </w:r>
    </w:p>
    <w:p w:rsidR="00546E12" w:rsidRPr="002618AF" w:rsidRDefault="00546E12" w:rsidP="00546E12">
      <w:pPr>
        <w:jc w:val="center"/>
        <w:rPr>
          <w:rFonts w:ascii="Arial" w:hAnsi="Arial" w:cs="Arial"/>
          <w:b/>
          <w:sz w:val="28"/>
          <w:szCs w:val="28"/>
        </w:rPr>
      </w:pPr>
    </w:p>
    <w:p w:rsidR="00546E12" w:rsidRPr="002618AF" w:rsidRDefault="006C7646" w:rsidP="00546E12">
      <w:pPr>
        <w:jc w:val="center"/>
        <w:rPr>
          <w:rFonts w:ascii="Arial" w:hAnsi="Arial" w:cs="Arial"/>
          <w:b/>
          <w:sz w:val="28"/>
          <w:szCs w:val="28"/>
        </w:rPr>
      </w:pPr>
      <w:r w:rsidRPr="002618AF">
        <w:rPr>
          <w:rFonts w:ascii="Arial" w:hAnsi="Arial" w:cs="Arial"/>
          <w:b/>
          <w:sz w:val="28"/>
          <w:szCs w:val="28"/>
        </w:rPr>
        <w:t>CPV 45233000-9</w:t>
      </w:r>
    </w:p>
    <w:p w:rsidR="00546E12" w:rsidRPr="002618AF" w:rsidRDefault="00546E12"/>
    <w:p w:rsidR="00546E12" w:rsidRDefault="00546E12">
      <w:pPr>
        <w:tabs>
          <w:tab w:val="clear" w:pos="0"/>
          <w:tab w:val="clear" w:pos="4535"/>
          <w:tab w:val="clear" w:pos="9071"/>
        </w:tabs>
        <w:suppressAutoHyphens w:val="0"/>
        <w:spacing w:after="200" w:line="276" w:lineRule="auto"/>
      </w:pPr>
      <w:r w:rsidRPr="002618AF">
        <w:br w:type="page"/>
      </w:r>
    </w:p>
    <w:p w:rsidR="006C7646" w:rsidRPr="002618AF" w:rsidRDefault="006C7646" w:rsidP="00D97608">
      <w:pPr>
        <w:pStyle w:val="Nagwek1"/>
        <w:pageBreakBefore/>
        <w:numPr>
          <w:ilvl w:val="0"/>
          <w:numId w:val="18"/>
        </w:numPr>
        <w:tabs>
          <w:tab w:val="clear" w:pos="4535"/>
          <w:tab w:val="center" w:pos="284"/>
        </w:tabs>
        <w:spacing w:line="276" w:lineRule="auto"/>
        <w:ind w:left="567" w:hanging="617"/>
        <w:rPr>
          <w:rFonts w:ascii="Arial" w:hAnsi="Arial" w:cs="Arial"/>
        </w:rPr>
      </w:pPr>
      <w:bookmarkStart w:id="95" w:name="_Toc326661573"/>
      <w:r w:rsidRPr="002618AF">
        <w:rPr>
          <w:rFonts w:ascii="Arial" w:hAnsi="Arial" w:cs="Arial"/>
        </w:rPr>
        <w:lastRenderedPageBreak/>
        <w:t>Wstęp</w:t>
      </w:r>
      <w:bookmarkEnd w:id="95"/>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96" w:name="_Toc326661574"/>
      <w:r w:rsidRPr="002618AF">
        <w:rPr>
          <w:rFonts w:ascii="Arial" w:hAnsi="Arial" w:cs="Arial"/>
        </w:rPr>
        <w:t>Przedmiot SST</w:t>
      </w:r>
      <w:bookmarkEnd w:id="96"/>
    </w:p>
    <w:p w:rsidR="006C7646" w:rsidRDefault="006C7646" w:rsidP="006C7646">
      <w:pPr>
        <w:tabs>
          <w:tab w:val="clear" w:pos="4535"/>
          <w:tab w:val="center" w:pos="284"/>
        </w:tabs>
        <w:spacing w:line="276" w:lineRule="auto"/>
        <w:ind w:hanging="50"/>
        <w:rPr>
          <w:rFonts w:ascii="Arial" w:hAnsi="Arial" w:cs="Arial"/>
          <w:sz w:val="20"/>
          <w:szCs w:val="20"/>
        </w:rPr>
      </w:pPr>
      <w:r w:rsidRPr="002618AF">
        <w:rPr>
          <w:rFonts w:ascii="Arial" w:hAnsi="Arial" w:cs="Arial"/>
          <w:sz w:val="20"/>
          <w:szCs w:val="20"/>
        </w:rPr>
        <w:tab/>
        <w:t>Przedmiotem niniejszej szczegółowej specyfikacji technicznej (SST) są wymagania ogólne dotyczące wykonania i odbioru robót związanych z wykonywaniem podbudowy z krusz</w:t>
      </w:r>
      <w:r w:rsidR="00AA1822" w:rsidRPr="002618AF">
        <w:rPr>
          <w:rFonts w:ascii="Arial" w:hAnsi="Arial" w:cs="Arial"/>
          <w:sz w:val="20"/>
          <w:szCs w:val="20"/>
        </w:rPr>
        <w:t xml:space="preserve">yw stabilizowanych mechanicznie w ramach inwestycji: </w:t>
      </w:r>
      <w:r w:rsidR="00FC3AD1">
        <w:rPr>
          <w:rFonts w:ascii="Arial" w:hAnsi="Arial" w:cs="Arial"/>
          <w:b/>
          <w:sz w:val="20"/>
          <w:szCs w:val="20"/>
        </w:rPr>
        <w:t>„</w:t>
      </w:r>
      <w:r w:rsidR="00FC3AD1" w:rsidRPr="00D0383B">
        <w:rPr>
          <w:rFonts w:ascii="Arial" w:hAnsi="Arial" w:cs="Arial"/>
          <w:b/>
          <w:sz w:val="20"/>
          <w:szCs w:val="20"/>
        </w:rPr>
        <w:t xml:space="preserve">Wykonanie nakładki bitumicznej na drodze powiatowej nr 4139W ul. Sierakowskiej w m. Izabelin </w:t>
      </w:r>
      <w:proofErr w:type="spellStart"/>
      <w:r w:rsidR="00FC3AD1" w:rsidRPr="00D0383B">
        <w:rPr>
          <w:rFonts w:ascii="Arial" w:hAnsi="Arial" w:cs="Arial"/>
          <w:b/>
          <w:sz w:val="20"/>
          <w:szCs w:val="20"/>
        </w:rPr>
        <w:t>gm</w:t>
      </w:r>
      <w:proofErr w:type="spellEnd"/>
      <w:r w:rsidR="00FC3AD1" w:rsidRPr="00D0383B">
        <w:rPr>
          <w:rFonts w:ascii="Arial" w:hAnsi="Arial" w:cs="Arial"/>
          <w:b/>
          <w:sz w:val="20"/>
          <w:szCs w:val="20"/>
        </w:rPr>
        <w:t>. Izabelin</w:t>
      </w:r>
      <w:r w:rsidR="00FC3AD1">
        <w:rPr>
          <w:rFonts w:ascii="Arial" w:hAnsi="Arial" w:cs="Arial"/>
          <w:b/>
          <w:sz w:val="20"/>
          <w:szCs w:val="20"/>
        </w:rPr>
        <w:t>”</w:t>
      </w:r>
      <w:r w:rsidR="00821844">
        <w:rPr>
          <w:rFonts w:ascii="Arial" w:hAnsi="Arial" w:cs="Arial"/>
          <w:b/>
          <w:sz w:val="20"/>
          <w:szCs w:val="20"/>
        </w:rPr>
        <w:t xml:space="preserve"> </w:t>
      </w:r>
      <w:r w:rsidR="00821844" w:rsidRPr="00821844">
        <w:rPr>
          <w:rFonts w:ascii="Arial" w:hAnsi="Arial" w:cs="Arial"/>
          <w:sz w:val="20"/>
          <w:szCs w:val="20"/>
        </w:rPr>
        <w:t>jako utwardzenia poboczy.</w:t>
      </w:r>
    </w:p>
    <w:p w:rsidR="001156EF" w:rsidRPr="002618AF" w:rsidRDefault="001156EF" w:rsidP="006C7646">
      <w:pPr>
        <w:tabs>
          <w:tab w:val="clear" w:pos="4535"/>
          <w:tab w:val="center" w:pos="284"/>
        </w:tabs>
        <w:spacing w:line="276" w:lineRule="auto"/>
        <w:ind w:hanging="50"/>
        <w:rPr>
          <w:rFonts w:ascii="Arial" w:hAnsi="Arial" w:cs="Arial"/>
          <w:sz w:val="20"/>
          <w:szCs w:val="20"/>
        </w:rPr>
      </w:pP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97" w:name="_Toc326661575"/>
      <w:r w:rsidRPr="002618AF">
        <w:rPr>
          <w:rFonts w:ascii="Arial" w:hAnsi="Arial" w:cs="Arial"/>
        </w:rPr>
        <w:t>Zakres stosowania SST</w:t>
      </w:r>
      <w:bookmarkEnd w:id="97"/>
    </w:p>
    <w:p w:rsidR="001156EF" w:rsidRPr="002618AF" w:rsidRDefault="006C7646" w:rsidP="006C7646">
      <w:pPr>
        <w:tabs>
          <w:tab w:val="clear" w:pos="4535"/>
          <w:tab w:val="clear" w:pos="9071"/>
          <w:tab w:val="center" w:pos="284"/>
          <w:tab w:val="left" w:pos="720"/>
        </w:tabs>
        <w:spacing w:line="276" w:lineRule="auto"/>
        <w:ind w:hanging="50"/>
        <w:rPr>
          <w:rFonts w:ascii="Arial" w:hAnsi="Arial" w:cs="Arial"/>
          <w:sz w:val="20"/>
          <w:szCs w:val="20"/>
          <w:shd w:val="clear" w:color="auto" w:fill="FFFF00"/>
        </w:rPr>
      </w:pPr>
      <w:r w:rsidRPr="002618AF">
        <w:rPr>
          <w:rFonts w:ascii="Arial" w:hAnsi="Arial" w:cs="Arial"/>
          <w:sz w:val="20"/>
          <w:szCs w:val="20"/>
        </w:rPr>
        <w:tab/>
      </w:r>
      <w:r w:rsidRPr="002618AF">
        <w:rPr>
          <w:rFonts w:ascii="Arial" w:eastAsia="TTE12C3D68t00" w:hAnsi="Arial" w:cs="Arial"/>
          <w:sz w:val="20"/>
          <w:szCs w:val="20"/>
        </w:rPr>
        <w:t xml:space="preserve">Niniejsza szczegółowa specyfikacja techniczna (SST) jest stosowana jako dokument przetargowy i kontraktowy przy </w:t>
      </w:r>
      <w:r w:rsidRPr="002618AF">
        <w:rPr>
          <w:rFonts w:ascii="Arial" w:hAnsi="Arial" w:cs="Arial"/>
          <w:sz w:val="20"/>
          <w:szCs w:val="20"/>
        </w:rPr>
        <w:t xml:space="preserve">zlecaniu i realizacji robót wymienionych w punkcie 1.1. związanych z </w:t>
      </w:r>
      <w:r w:rsidR="00FC3AD1">
        <w:rPr>
          <w:rFonts w:ascii="Arial" w:hAnsi="Arial" w:cs="Arial"/>
          <w:b/>
          <w:sz w:val="20"/>
          <w:szCs w:val="20"/>
        </w:rPr>
        <w:t>„</w:t>
      </w:r>
      <w:r w:rsidR="00FC3AD1" w:rsidRPr="00D0383B">
        <w:rPr>
          <w:rFonts w:ascii="Arial" w:hAnsi="Arial" w:cs="Arial"/>
          <w:b/>
          <w:sz w:val="20"/>
          <w:szCs w:val="20"/>
        </w:rPr>
        <w:t xml:space="preserve">Wykonanie nakładki bitumicznej na drodze powiatowej nr 4139W ul. Sierakowskiej w m. Izabelin </w:t>
      </w:r>
      <w:proofErr w:type="spellStart"/>
      <w:r w:rsidR="00FC3AD1" w:rsidRPr="00D0383B">
        <w:rPr>
          <w:rFonts w:ascii="Arial" w:hAnsi="Arial" w:cs="Arial"/>
          <w:b/>
          <w:sz w:val="20"/>
          <w:szCs w:val="20"/>
        </w:rPr>
        <w:t>gm</w:t>
      </w:r>
      <w:proofErr w:type="spellEnd"/>
      <w:r w:rsidR="00FC3AD1" w:rsidRPr="00D0383B">
        <w:rPr>
          <w:rFonts w:ascii="Arial" w:hAnsi="Arial" w:cs="Arial"/>
          <w:b/>
          <w:sz w:val="20"/>
          <w:szCs w:val="20"/>
        </w:rPr>
        <w:t>. Izabelin</w:t>
      </w:r>
      <w:r w:rsidR="00FC3AD1">
        <w:rPr>
          <w:rFonts w:ascii="Arial" w:hAnsi="Arial" w:cs="Arial"/>
          <w:b/>
          <w:sz w:val="20"/>
          <w:szCs w:val="20"/>
        </w:rPr>
        <w:t>”</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98" w:name="_Toc326661576"/>
      <w:r w:rsidRPr="002618AF">
        <w:rPr>
          <w:rFonts w:ascii="Arial" w:hAnsi="Arial" w:cs="Arial"/>
        </w:rPr>
        <w:t>Zakres robót objętych SST</w:t>
      </w:r>
      <w:bookmarkEnd w:id="98"/>
    </w:p>
    <w:p w:rsidR="006C7646" w:rsidRPr="002618AF" w:rsidRDefault="006C7646" w:rsidP="006C7646">
      <w:pPr>
        <w:tabs>
          <w:tab w:val="clear" w:pos="4535"/>
          <w:tab w:val="center" w:pos="284"/>
        </w:tabs>
        <w:spacing w:line="276" w:lineRule="auto"/>
        <w:ind w:hanging="617"/>
        <w:rPr>
          <w:rFonts w:ascii="Arial" w:hAnsi="Arial" w:cs="Arial"/>
          <w:sz w:val="20"/>
          <w:szCs w:val="20"/>
        </w:rPr>
      </w:pPr>
      <w:r w:rsidRPr="002618AF">
        <w:rPr>
          <w:rFonts w:ascii="Arial" w:hAnsi="Arial" w:cs="Arial"/>
          <w:sz w:val="20"/>
          <w:szCs w:val="20"/>
        </w:rPr>
        <w:tab/>
        <w:t>Ustalenia zawarte w niniejszej specyfikacji dotyczą zasad prowadzenia robót związanych z wykon</w:t>
      </w:r>
      <w:r w:rsidR="00C57D80">
        <w:rPr>
          <w:rFonts w:ascii="Arial" w:hAnsi="Arial" w:cs="Arial"/>
          <w:sz w:val="20"/>
          <w:szCs w:val="20"/>
        </w:rPr>
        <w:t xml:space="preserve">aniem utwardzenia poboczy </w:t>
      </w:r>
      <w:r w:rsidRPr="002618AF">
        <w:rPr>
          <w:rFonts w:ascii="Arial" w:hAnsi="Arial" w:cs="Arial"/>
          <w:sz w:val="20"/>
          <w:szCs w:val="20"/>
        </w:rPr>
        <w:t>z kruszywa łamane</w:t>
      </w:r>
      <w:r w:rsidR="00C57D80">
        <w:rPr>
          <w:rFonts w:ascii="Arial" w:hAnsi="Arial" w:cs="Arial"/>
          <w:sz w:val="20"/>
          <w:szCs w:val="20"/>
        </w:rPr>
        <w:t>go stabilizowanego mechanicznie o gr. 10</w:t>
      </w:r>
      <w:r w:rsidR="003E3BD8" w:rsidRPr="002618AF">
        <w:rPr>
          <w:rFonts w:ascii="Arial" w:hAnsi="Arial" w:cs="Arial"/>
          <w:sz w:val="20"/>
          <w:szCs w:val="20"/>
        </w:rPr>
        <w:t xml:space="preserve"> </w:t>
      </w:r>
      <w:proofErr w:type="spellStart"/>
      <w:r w:rsidR="003E3BD8" w:rsidRPr="002618AF">
        <w:rPr>
          <w:rFonts w:ascii="Arial" w:hAnsi="Arial" w:cs="Arial"/>
          <w:sz w:val="20"/>
          <w:szCs w:val="20"/>
        </w:rPr>
        <w:t>cm</w:t>
      </w:r>
      <w:proofErr w:type="spellEnd"/>
      <w:r w:rsidR="003E3BD8" w:rsidRPr="002618AF">
        <w:rPr>
          <w:rFonts w:ascii="Arial" w:hAnsi="Arial" w:cs="Arial"/>
          <w:sz w:val="20"/>
          <w:szCs w:val="20"/>
        </w:rPr>
        <w:t>.</w:t>
      </w:r>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Ustalenia zawarte są w SST D-04.04.00 „Podbudowa z kruszyw. Wymagania ogólne” pkt 1.3.</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99" w:name="_Toc326661577"/>
      <w:r w:rsidRPr="002618AF">
        <w:rPr>
          <w:rFonts w:ascii="Arial" w:hAnsi="Arial" w:cs="Arial"/>
        </w:rPr>
        <w:t>Określenia podstawowe</w:t>
      </w:r>
      <w:bookmarkEnd w:id="99"/>
    </w:p>
    <w:p w:rsidR="006C7646" w:rsidRPr="002618AF" w:rsidRDefault="006C7646" w:rsidP="00D97608">
      <w:pPr>
        <w:pStyle w:val="Nagwek3"/>
        <w:numPr>
          <w:ilvl w:val="2"/>
          <w:numId w:val="18"/>
        </w:numPr>
        <w:tabs>
          <w:tab w:val="clear" w:pos="4535"/>
          <w:tab w:val="clear" w:pos="9071"/>
          <w:tab w:val="center" w:pos="284"/>
          <w:tab w:val="right" w:pos="567"/>
        </w:tabs>
        <w:spacing w:line="276" w:lineRule="auto"/>
        <w:ind w:left="567" w:hanging="617"/>
        <w:rPr>
          <w:rFonts w:ascii="Arial" w:hAnsi="Arial" w:cs="Arial"/>
        </w:rPr>
      </w:pPr>
      <w:bookmarkStart w:id="100" w:name="_Toc326661578"/>
      <w:r w:rsidRPr="002618AF">
        <w:rPr>
          <w:rFonts w:ascii="Arial" w:hAnsi="Arial" w:cs="Arial"/>
        </w:rPr>
        <w:t>Podbudowa z kruszywa łamanego i naturalnego stabilizowanego mechanicznie - jedna lub więcej warstw zagęszczonej mieszanki, która stanowi warstwę nośną nawierzchni drogowej.</w:t>
      </w:r>
      <w:bookmarkEnd w:id="100"/>
    </w:p>
    <w:p w:rsidR="006C7646" w:rsidRPr="002618AF" w:rsidRDefault="006C7646" w:rsidP="00D97608">
      <w:pPr>
        <w:pStyle w:val="Nagwek3"/>
        <w:numPr>
          <w:ilvl w:val="2"/>
          <w:numId w:val="18"/>
        </w:numPr>
        <w:tabs>
          <w:tab w:val="clear" w:pos="4535"/>
          <w:tab w:val="clear" w:pos="9071"/>
          <w:tab w:val="right" w:pos="284"/>
        </w:tabs>
        <w:spacing w:line="276" w:lineRule="auto"/>
        <w:ind w:left="567" w:hanging="617"/>
        <w:rPr>
          <w:rFonts w:ascii="Arial" w:hAnsi="Arial" w:cs="Arial"/>
        </w:rPr>
      </w:pPr>
      <w:bookmarkStart w:id="101" w:name="_Toc326661579"/>
      <w:r w:rsidRPr="002618AF">
        <w:rPr>
          <w:rFonts w:ascii="Arial" w:hAnsi="Arial" w:cs="Arial"/>
        </w:rPr>
        <w:t>Pozostałe</w:t>
      </w:r>
      <w:r w:rsidRPr="002618AF">
        <w:rPr>
          <w:rStyle w:val="StylNagwek3PogrubienieZnak"/>
          <w:rFonts w:ascii="Arial" w:hAnsi="Arial" w:cs="Arial"/>
        </w:rPr>
        <w:t xml:space="preserve"> </w:t>
      </w:r>
      <w:r w:rsidRPr="002618AF">
        <w:rPr>
          <w:rFonts w:ascii="Arial" w:hAnsi="Arial" w:cs="Arial"/>
        </w:rPr>
        <w:t>określenia podstawowe są zgodne z obowiązującymi, odpowiednimi polskimi normami oraz z definicjami podanymi w SST D-04.04.00 „Podbudowa z kruszyw. Wymagania ogólne” pkt 1.4.</w:t>
      </w:r>
      <w:bookmarkEnd w:id="101"/>
      <w:r w:rsidRPr="002618AF">
        <w:rPr>
          <w:rFonts w:ascii="Arial" w:hAnsi="Arial" w:cs="Arial"/>
        </w:rPr>
        <w:t xml:space="preserve"> </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02" w:name="_Toc326661580"/>
      <w:r w:rsidRPr="002618AF">
        <w:rPr>
          <w:rFonts w:ascii="Arial" w:hAnsi="Arial" w:cs="Arial"/>
        </w:rPr>
        <w:t>Ogólne wymagania dotyczące robót</w:t>
      </w:r>
      <w:bookmarkEnd w:id="102"/>
    </w:p>
    <w:p w:rsidR="006C7646" w:rsidRPr="002618AF" w:rsidRDefault="006C7646" w:rsidP="00E156A6">
      <w:pPr>
        <w:tabs>
          <w:tab w:val="clear" w:pos="4535"/>
          <w:tab w:val="center" w:pos="284"/>
        </w:tabs>
        <w:spacing w:line="276" w:lineRule="auto"/>
        <w:ind w:hanging="50"/>
        <w:rPr>
          <w:rFonts w:ascii="Arial" w:hAnsi="Arial" w:cs="Arial"/>
          <w:sz w:val="20"/>
          <w:szCs w:val="20"/>
        </w:rPr>
      </w:pPr>
      <w:r w:rsidRPr="002618AF">
        <w:rPr>
          <w:rFonts w:ascii="Arial" w:hAnsi="Arial" w:cs="Arial"/>
          <w:sz w:val="20"/>
          <w:szCs w:val="20"/>
        </w:rPr>
        <w:tab/>
        <w:t>Ogólne wymagania dotyczące robót podano w  SST D-04.04.00 „Podbudowa z kruszyw. Wymagania ogólne” pkt 1.5.</w:t>
      </w:r>
    </w:p>
    <w:p w:rsidR="006C7646" w:rsidRPr="002618AF" w:rsidRDefault="006C7646" w:rsidP="00E156A6">
      <w:pPr>
        <w:pStyle w:val="Nagwek1"/>
        <w:numPr>
          <w:ilvl w:val="0"/>
          <w:numId w:val="18"/>
        </w:numPr>
        <w:tabs>
          <w:tab w:val="clear" w:pos="4535"/>
          <w:tab w:val="center" w:pos="284"/>
        </w:tabs>
        <w:spacing w:line="276" w:lineRule="auto"/>
        <w:ind w:left="284" w:hanging="334"/>
        <w:jc w:val="left"/>
        <w:rPr>
          <w:rFonts w:ascii="Arial" w:hAnsi="Arial" w:cs="Arial"/>
        </w:rPr>
      </w:pPr>
      <w:bookmarkStart w:id="103" w:name="_Toc326661581"/>
      <w:r w:rsidRPr="002618AF">
        <w:rPr>
          <w:rFonts w:ascii="Arial" w:hAnsi="Arial" w:cs="Arial"/>
        </w:rPr>
        <w:t>wymagania szczegółowe dotyczące właściwości materiałów budowlanych</w:t>
      </w:r>
      <w:bookmarkEnd w:id="103"/>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04" w:name="_Toc326661582"/>
      <w:r w:rsidRPr="002618AF">
        <w:rPr>
          <w:rFonts w:ascii="Arial" w:hAnsi="Arial" w:cs="Arial"/>
        </w:rPr>
        <w:t>Ogólne wymagania dotyczące materiałów</w:t>
      </w:r>
      <w:bookmarkEnd w:id="104"/>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Ogólne wymagania dotyczące materiałów, ich pozyskiwania i składowania, podano w SST D-04.04.00 „Podbudowa z kruszyw. Wymagania ogólne” pkt 2.</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05" w:name="_Toc326661583"/>
      <w:r w:rsidRPr="002618AF">
        <w:rPr>
          <w:rFonts w:ascii="Arial" w:hAnsi="Arial" w:cs="Arial"/>
        </w:rPr>
        <w:t>Rodzaje materiałów</w:t>
      </w:r>
      <w:bookmarkEnd w:id="105"/>
    </w:p>
    <w:p w:rsidR="006C7646" w:rsidRPr="002618AF" w:rsidRDefault="006C7646" w:rsidP="00E156A6">
      <w:pPr>
        <w:tabs>
          <w:tab w:val="clear" w:pos="4535"/>
          <w:tab w:val="center" w:pos="284"/>
        </w:tabs>
        <w:spacing w:line="276" w:lineRule="auto"/>
        <w:ind w:hanging="50"/>
        <w:rPr>
          <w:rFonts w:ascii="Arial" w:hAnsi="Arial" w:cs="Arial"/>
          <w:sz w:val="20"/>
          <w:szCs w:val="20"/>
        </w:rPr>
      </w:pPr>
      <w:r w:rsidRPr="002618AF">
        <w:rPr>
          <w:rFonts w:ascii="Arial" w:hAnsi="Arial" w:cs="Arial"/>
          <w:sz w:val="20"/>
          <w:szCs w:val="20"/>
        </w:rPr>
        <w:tab/>
        <w:t>Materiałem do wykonania podbudowy pomocniczej z krusz</w:t>
      </w:r>
      <w:r w:rsidR="00E156A6">
        <w:rPr>
          <w:rFonts w:ascii="Arial" w:hAnsi="Arial" w:cs="Arial"/>
          <w:sz w:val="20"/>
          <w:szCs w:val="20"/>
        </w:rPr>
        <w:t xml:space="preserve">ywa naturalnego stabilizowanego </w:t>
      </w:r>
      <w:r w:rsidRPr="002618AF">
        <w:rPr>
          <w:rFonts w:ascii="Arial" w:hAnsi="Arial" w:cs="Arial"/>
          <w:sz w:val="20"/>
          <w:szCs w:val="20"/>
        </w:rPr>
        <w:t>mechanicznie powinna być pospółka spełniająca wymagania niniejszej specyfikacji.</w:t>
      </w:r>
    </w:p>
    <w:p w:rsidR="006C7646" w:rsidRPr="002618AF" w:rsidRDefault="006C7646" w:rsidP="00E156A6">
      <w:pPr>
        <w:tabs>
          <w:tab w:val="clear" w:pos="4535"/>
          <w:tab w:val="center" w:pos="284"/>
        </w:tabs>
        <w:spacing w:line="276" w:lineRule="auto"/>
        <w:ind w:hanging="50"/>
        <w:rPr>
          <w:rFonts w:ascii="Arial" w:hAnsi="Arial" w:cs="Arial"/>
          <w:sz w:val="20"/>
          <w:szCs w:val="20"/>
        </w:rPr>
      </w:pPr>
      <w:r w:rsidRPr="002618AF">
        <w:rPr>
          <w:rFonts w:ascii="Arial" w:hAnsi="Arial" w:cs="Arial"/>
          <w:sz w:val="20"/>
          <w:szCs w:val="20"/>
        </w:rPr>
        <w:tab/>
        <w:t xml:space="preserve">Materiałem do wykonania podbudowy z kruszyw łamanych stabilizowanych mechanicznie powinno być kruszywo łamane, uzyskane w wyniku </w:t>
      </w:r>
      <w:proofErr w:type="spellStart"/>
      <w:r w:rsidRPr="002618AF">
        <w:rPr>
          <w:rFonts w:ascii="Arial" w:hAnsi="Arial" w:cs="Arial"/>
          <w:sz w:val="20"/>
          <w:szCs w:val="20"/>
        </w:rPr>
        <w:t>przekruszenia</w:t>
      </w:r>
      <w:proofErr w:type="spellEnd"/>
      <w:r w:rsidRPr="002618AF">
        <w:rPr>
          <w:rFonts w:ascii="Arial" w:hAnsi="Arial" w:cs="Arial"/>
          <w:sz w:val="20"/>
          <w:szCs w:val="20"/>
        </w:rPr>
        <w:t xml:space="preserve"> surowca skalnego lub kamieni narzutowych i otoczaków.  </w:t>
      </w:r>
    </w:p>
    <w:p w:rsidR="006C7646"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Kruszywa powinny być jednorodne bez zanieczyszczeń obcych i bez domieszek gliny.</w:t>
      </w:r>
    </w:p>
    <w:p w:rsidR="00997B8A" w:rsidRDefault="00997B8A" w:rsidP="006C7646">
      <w:pPr>
        <w:tabs>
          <w:tab w:val="clear" w:pos="4535"/>
          <w:tab w:val="center" w:pos="284"/>
        </w:tabs>
        <w:spacing w:line="276" w:lineRule="auto"/>
        <w:ind w:left="567" w:hanging="617"/>
        <w:rPr>
          <w:rFonts w:ascii="Arial" w:hAnsi="Arial" w:cs="Arial"/>
          <w:sz w:val="20"/>
          <w:szCs w:val="20"/>
        </w:rPr>
      </w:pPr>
    </w:p>
    <w:p w:rsidR="00997B8A" w:rsidRDefault="00997B8A" w:rsidP="00997B8A">
      <w:pPr>
        <w:tabs>
          <w:tab w:val="clear" w:pos="4535"/>
          <w:tab w:val="center" w:pos="284"/>
        </w:tabs>
        <w:spacing w:line="276" w:lineRule="auto"/>
        <w:ind w:left="567" w:hanging="617"/>
        <w:jc w:val="center"/>
        <w:rPr>
          <w:rFonts w:ascii="Arial" w:hAnsi="Arial" w:cs="Arial"/>
          <w:b/>
        </w:rPr>
      </w:pPr>
      <w:r>
        <w:rPr>
          <w:rFonts w:ascii="Arial" w:hAnsi="Arial" w:cs="Arial"/>
          <w:b/>
        </w:rPr>
        <w:t>NIE DOPUSZCZA SIĘ STOSOWANIA KRUSZYW WAPIENNCH</w:t>
      </w:r>
      <w:r w:rsidR="00972706">
        <w:rPr>
          <w:rFonts w:ascii="Arial" w:hAnsi="Arial" w:cs="Arial"/>
          <w:b/>
        </w:rPr>
        <w:t xml:space="preserve"> I DOLOMITOWYCH</w:t>
      </w:r>
    </w:p>
    <w:p w:rsidR="00997B8A" w:rsidRDefault="00997B8A" w:rsidP="00997B8A">
      <w:pPr>
        <w:tabs>
          <w:tab w:val="clear" w:pos="4535"/>
          <w:tab w:val="center" w:pos="284"/>
        </w:tabs>
        <w:spacing w:line="276" w:lineRule="auto"/>
        <w:ind w:left="567" w:hanging="617"/>
        <w:jc w:val="center"/>
        <w:rPr>
          <w:rFonts w:ascii="Arial" w:hAnsi="Arial" w:cs="Arial"/>
          <w:b/>
        </w:rPr>
      </w:pPr>
    </w:p>
    <w:p w:rsidR="001156EF" w:rsidRDefault="001156EF" w:rsidP="00997B8A">
      <w:pPr>
        <w:tabs>
          <w:tab w:val="clear" w:pos="4535"/>
          <w:tab w:val="center" w:pos="284"/>
        </w:tabs>
        <w:spacing w:line="276" w:lineRule="auto"/>
        <w:ind w:left="567" w:hanging="617"/>
        <w:jc w:val="center"/>
        <w:rPr>
          <w:rFonts w:ascii="Arial" w:hAnsi="Arial" w:cs="Arial"/>
          <w:b/>
        </w:rPr>
      </w:pPr>
    </w:p>
    <w:p w:rsidR="00FC3AD1" w:rsidRDefault="00FC3AD1" w:rsidP="00997B8A">
      <w:pPr>
        <w:tabs>
          <w:tab w:val="clear" w:pos="4535"/>
          <w:tab w:val="center" w:pos="284"/>
        </w:tabs>
        <w:spacing w:line="276" w:lineRule="auto"/>
        <w:ind w:left="567" w:hanging="617"/>
        <w:jc w:val="center"/>
        <w:rPr>
          <w:rFonts w:ascii="Arial" w:hAnsi="Arial" w:cs="Arial"/>
          <w:b/>
        </w:rPr>
      </w:pPr>
    </w:p>
    <w:p w:rsidR="001156EF" w:rsidRDefault="001156EF" w:rsidP="00997B8A">
      <w:pPr>
        <w:tabs>
          <w:tab w:val="clear" w:pos="4535"/>
          <w:tab w:val="center" w:pos="284"/>
        </w:tabs>
        <w:spacing w:line="276" w:lineRule="auto"/>
        <w:ind w:left="567" w:hanging="617"/>
        <w:jc w:val="center"/>
        <w:rPr>
          <w:rFonts w:ascii="Arial" w:hAnsi="Arial" w:cs="Arial"/>
          <w:b/>
        </w:rPr>
      </w:pPr>
    </w:p>
    <w:p w:rsidR="001156EF" w:rsidRPr="00997B8A" w:rsidRDefault="001156EF" w:rsidP="00997B8A">
      <w:pPr>
        <w:tabs>
          <w:tab w:val="clear" w:pos="4535"/>
          <w:tab w:val="center" w:pos="284"/>
        </w:tabs>
        <w:spacing w:line="276" w:lineRule="auto"/>
        <w:ind w:left="567" w:hanging="617"/>
        <w:jc w:val="center"/>
        <w:rPr>
          <w:rFonts w:ascii="Arial" w:hAnsi="Arial" w:cs="Arial"/>
          <w:b/>
        </w:rPr>
      </w:pP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06" w:name="_Toc326661584"/>
      <w:r w:rsidRPr="002618AF">
        <w:rPr>
          <w:rFonts w:ascii="Arial" w:hAnsi="Arial" w:cs="Arial"/>
        </w:rPr>
        <w:lastRenderedPageBreak/>
        <w:t>Wymagania dla materiałów</w:t>
      </w:r>
      <w:bookmarkEnd w:id="106"/>
    </w:p>
    <w:p w:rsidR="006C7646" w:rsidRPr="002618AF" w:rsidRDefault="006C7646" w:rsidP="00D97608">
      <w:pPr>
        <w:pStyle w:val="Nagwek3"/>
        <w:numPr>
          <w:ilvl w:val="2"/>
          <w:numId w:val="18"/>
        </w:numPr>
        <w:tabs>
          <w:tab w:val="clear" w:pos="0"/>
          <w:tab w:val="clear" w:pos="4535"/>
          <w:tab w:val="clear" w:pos="9071"/>
          <w:tab w:val="center" w:pos="284"/>
          <w:tab w:val="right" w:pos="426"/>
        </w:tabs>
        <w:spacing w:line="276" w:lineRule="auto"/>
        <w:ind w:left="567" w:hanging="617"/>
        <w:rPr>
          <w:rFonts w:ascii="Arial" w:hAnsi="Arial" w:cs="Arial"/>
          <w:b/>
        </w:rPr>
      </w:pPr>
      <w:bookmarkStart w:id="107" w:name="_Toc326661585"/>
      <w:r w:rsidRPr="002618AF">
        <w:rPr>
          <w:rFonts w:ascii="Arial" w:hAnsi="Arial" w:cs="Arial"/>
          <w:b/>
        </w:rPr>
        <w:t>Uziarnienie kruszywa</w:t>
      </w:r>
      <w:bookmarkEnd w:id="107"/>
    </w:p>
    <w:p w:rsidR="006C7646" w:rsidRPr="002618AF" w:rsidRDefault="006C7646" w:rsidP="00AA1822">
      <w:pPr>
        <w:tabs>
          <w:tab w:val="clear" w:pos="4535"/>
          <w:tab w:val="center" w:pos="284"/>
        </w:tabs>
        <w:spacing w:before="120" w:line="276" w:lineRule="auto"/>
        <w:ind w:hanging="617"/>
        <w:rPr>
          <w:rFonts w:ascii="Arial" w:hAnsi="Arial" w:cs="Arial"/>
          <w:sz w:val="20"/>
          <w:szCs w:val="20"/>
        </w:rPr>
      </w:pPr>
      <w:r w:rsidRPr="002618AF">
        <w:rPr>
          <w:rFonts w:ascii="Arial" w:hAnsi="Arial" w:cs="Arial"/>
          <w:sz w:val="20"/>
          <w:szCs w:val="20"/>
        </w:rPr>
        <w:tab/>
        <w:t xml:space="preserve">Uziarnienie kruszywa powinno być zgodne z </w:t>
      </w:r>
      <w:r w:rsidR="00AA1822" w:rsidRPr="002618AF">
        <w:rPr>
          <w:rFonts w:ascii="Arial" w:hAnsi="Arial" w:cs="Arial"/>
          <w:sz w:val="20"/>
          <w:szCs w:val="20"/>
        </w:rPr>
        <w:t xml:space="preserve">odpowiednimi normami. A także dokumentacją projektową. </w:t>
      </w:r>
    </w:p>
    <w:p w:rsidR="006C7646" w:rsidRPr="002618AF" w:rsidRDefault="006C7646" w:rsidP="00D97608">
      <w:pPr>
        <w:pStyle w:val="Nagwek3"/>
        <w:numPr>
          <w:ilvl w:val="2"/>
          <w:numId w:val="18"/>
        </w:numPr>
        <w:tabs>
          <w:tab w:val="clear" w:pos="0"/>
          <w:tab w:val="clear" w:pos="4535"/>
          <w:tab w:val="clear" w:pos="9071"/>
          <w:tab w:val="center" w:pos="284"/>
          <w:tab w:val="center" w:pos="391"/>
          <w:tab w:val="right" w:pos="567"/>
        </w:tabs>
        <w:spacing w:line="276" w:lineRule="auto"/>
        <w:ind w:left="567" w:hanging="617"/>
        <w:rPr>
          <w:rFonts w:ascii="Arial" w:hAnsi="Arial" w:cs="Arial"/>
          <w:b/>
        </w:rPr>
      </w:pPr>
      <w:bookmarkStart w:id="108" w:name="_Toc326661586"/>
      <w:r w:rsidRPr="002618AF">
        <w:rPr>
          <w:rFonts w:ascii="Arial" w:hAnsi="Arial" w:cs="Arial"/>
          <w:b/>
        </w:rPr>
        <w:t>Właściwości kruszywa</w:t>
      </w:r>
      <w:bookmarkEnd w:id="108"/>
    </w:p>
    <w:p w:rsidR="006C7646" w:rsidRPr="002618AF" w:rsidRDefault="006C7646" w:rsidP="006C7646">
      <w:pPr>
        <w:tabs>
          <w:tab w:val="clear" w:pos="4535"/>
          <w:tab w:val="center" w:pos="284"/>
        </w:tabs>
        <w:spacing w:before="120" w:line="276" w:lineRule="auto"/>
        <w:ind w:hanging="617"/>
        <w:rPr>
          <w:rFonts w:ascii="Arial" w:hAnsi="Arial" w:cs="Arial"/>
          <w:sz w:val="20"/>
          <w:szCs w:val="20"/>
        </w:rPr>
      </w:pPr>
      <w:r w:rsidRPr="002618AF">
        <w:rPr>
          <w:rFonts w:ascii="Arial" w:hAnsi="Arial" w:cs="Arial"/>
          <w:sz w:val="20"/>
          <w:szCs w:val="20"/>
        </w:rPr>
        <w:tab/>
        <w:t>Kruszywa powinny spełniać wymagania określone w SST D-04.04.00 „Podbudowa z kruszyw. Wymagania ogólne” pkt 2.3.2.</w:t>
      </w:r>
    </w:p>
    <w:p w:rsidR="006C7646" w:rsidRPr="002618AF" w:rsidRDefault="006C7646" w:rsidP="006C7646">
      <w:pPr>
        <w:tabs>
          <w:tab w:val="clear" w:pos="4535"/>
          <w:tab w:val="center" w:pos="284"/>
        </w:tabs>
        <w:spacing w:before="120" w:line="276" w:lineRule="auto"/>
        <w:ind w:hanging="617"/>
        <w:rPr>
          <w:rFonts w:ascii="Arial" w:hAnsi="Arial" w:cs="Arial"/>
          <w:sz w:val="20"/>
          <w:szCs w:val="20"/>
        </w:rPr>
      </w:pP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09" w:name="_Toc326661587"/>
      <w:r w:rsidRPr="002618AF">
        <w:rPr>
          <w:rFonts w:ascii="Arial" w:hAnsi="Arial" w:cs="Arial"/>
        </w:rPr>
        <w:t>wymagania szczegółowe dotyczące sprzętu i maszyn do robót budowlanych</w:t>
      </w:r>
      <w:bookmarkEnd w:id="109"/>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Wymagania dotyczące sprzętu podano w SST D-04.04.00 „Podbudowa z kruszyw. Wymagania ogólne” pkt 3.</w:t>
      </w:r>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10" w:name="_Toc326661588"/>
      <w:r w:rsidRPr="002618AF">
        <w:rPr>
          <w:rFonts w:ascii="Arial" w:hAnsi="Arial" w:cs="Arial"/>
        </w:rPr>
        <w:t>wymagania dotyczące środków transportu</w:t>
      </w:r>
      <w:bookmarkEnd w:id="110"/>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Wymagania dotyczące transportu podano w SST D-04.04.00 „Podbudowa z kruszyw. Wymagania ogólne” pkt 4.</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11" w:name="_Toc326661589"/>
      <w:r w:rsidRPr="002618AF">
        <w:rPr>
          <w:rFonts w:ascii="Arial" w:hAnsi="Arial" w:cs="Arial"/>
        </w:rPr>
        <w:t>wymagania szczegółowe wykonania robót budowlanych</w:t>
      </w:r>
      <w:bookmarkEnd w:id="111"/>
    </w:p>
    <w:p w:rsidR="006C7646" w:rsidRPr="002618AF" w:rsidRDefault="006C7646" w:rsidP="00D97608">
      <w:pPr>
        <w:pStyle w:val="Nagwek2"/>
        <w:numPr>
          <w:ilvl w:val="1"/>
          <w:numId w:val="18"/>
        </w:numPr>
        <w:tabs>
          <w:tab w:val="clear" w:pos="0"/>
          <w:tab w:val="clear" w:pos="4535"/>
          <w:tab w:val="center" w:pos="284"/>
          <w:tab w:val="center" w:pos="509"/>
        </w:tabs>
        <w:spacing w:line="276" w:lineRule="auto"/>
        <w:ind w:left="567" w:hanging="617"/>
        <w:rPr>
          <w:rFonts w:ascii="Arial" w:hAnsi="Arial" w:cs="Arial"/>
        </w:rPr>
      </w:pPr>
      <w:bookmarkStart w:id="112" w:name="_Toc326661590"/>
      <w:r w:rsidRPr="002618AF">
        <w:rPr>
          <w:rFonts w:ascii="Arial" w:hAnsi="Arial" w:cs="Arial"/>
        </w:rPr>
        <w:t>Ogólne zasady wykonania robót</w:t>
      </w:r>
      <w:bookmarkEnd w:id="112"/>
      <w:r w:rsidRPr="002618AF">
        <w:rPr>
          <w:rFonts w:ascii="Arial" w:hAnsi="Arial" w:cs="Arial"/>
        </w:rPr>
        <w:t xml:space="preserve"> </w:t>
      </w:r>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Ogólne zasady wykonania robót podano w SST D-04.04.00 „Podbudowa z kruszyw. Wymagania ogólne” pkt 5.</w:t>
      </w:r>
    </w:p>
    <w:p w:rsidR="006C7646" w:rsidRPr="002618AF" w:rsidRDefault="006C7646" w:rsidP="00D97608">
      <w:pPr>
        <w:pStyle w:val="Nagwek2"/>
        <w:numPr>
          <w:ilvl w:val="1"/>
          <w:numId w:val="18"/>
        </w:numPr>
        <w:tabs>
          <w:tab w:val="clear" w:pos="0"/>
          <w:tab w:val="clear" w:pos="4535"/>
          <w:tab w:val="center" w:pos="284"/>
        </w:tabs>
        <w:spacing w:line="276" w:lineRule="auto"/>
        <w:ind w:left="567" w:hanging="617"/>
        <w:rPr>
          <w:rFonts w:ascii="Arial" w:hAnsi="Arial" w:cs="Arial"/>
        </w:rPr>
      </w:pPr>
      <w:bookmarkStart w:id="113" w:name="_Toc326661591"/>
      <w:r w:rsidRPr="002618AF">
        <w:rPr>
          <w:rFonts w:ascii="Arial" w:hAnsi="Arial" w:cs="Arial"/>
        </w:rPr>
        <w:t>Przygotowanie podłoża</w:t>
      </w:r>
      <w:bookmarkEnd w:id="113"/>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Przygotowanie podłoża powinno odpowiadać wymaganiom określonym w SST  D-04.04.00 „Podbudowa z kruszyw. Wymagania ogólne” pkt 5.2.</w:t>
      </w:r>
    </w:p>
    <w:p w:rsidR="006C7646" w:rsidRPr="002618AF" w:rsidRDefault="006C7646" w:rsidP="00D97608">
      <w:pPr>
        <w:pStyle w:val="Nagwek2"/>
        <w:numPr>
          <w:ilvl w:val="1"/>
          <w:numId w:val="18"/>
        </w:numPr>
        <w:tabs>
          <w:tab w:val="clear" w:pos="0"/>
          <w:tab w:val="clear" w:pos="4535"/>
          <w:tab w:val="center" w:pos="284"/>
        </w:tabs>
        <w:spacing w:line="276" w:lineRule="auto"/>
        <w:ind w:left="567" w:hanging="617"/>
        <w:rPr>
          <w:rFonts w:ascii="Arial" w:hAnsi="Arial" w:cs="Arial"/>
        </w:rPr>
      </w:pPr>
      <w:bookmarkStart w:id="114" w:name="_Toc326661592"/>
      <w:r w:rsidRPr="002618AF">
        <w:rPr>
          <w:rFonts w:ascii="Arial" w:hAnsi="Arial" w:cs="Arial"/>
        </w:rPr>
        <w:t>Wbudowywanie i zagęszczanie mieszanki kruszywa</w:t>
      </w:r>
      <w:bookmarkEnd w:id="114"/>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Ustalenia dotyczące rozkładania i zagęszczania mieszanki podano w SST D-04.04.00 „Podbudowa z kruszyw. Wymagania ogólne” pkt 5.4.</w:t>
      </w:r>
    </w:p>
    <w:p w:rsidR="006C7646" w:rsidRPr="002618AF" w:rsidRDefault="006C7646" w:rsidP="00D97608">
      <w:pPr>
        <w:pStyle w:val="Nagwek2"/>
        <w:numPr>
          <w:ilvl w:val="1"/>
          <w:numId w:val="18"/>
        </w:numPr>
        <w:tabs>
          <w:tab w:val="clear" w:pos="0"/>
          <w:tab w:val="clear" w:pos="4535"/>
          <w:tab w:val="clear" w:pos="9071"/>
          <w:tab w:val="center" w:pos="284"/>
          <w:tab w:val="right" w:pos="939"/>
        </w:tabs>
        <w:spacing w:line="276" w:lineRule="auto"/>
        <w:ind w:left="567" w:hanging="617"/>
        <w:rPr>
          <w:rFonts w:ascii="Arial" w:hAnsi="Arial" w:cs="Arial"/>
        </w:rPr>
      </w:pPr>
      <w:bookmarkStart w:id="115" w:name="_Toc326661593"/>
      <w:r w:rsidRPr="002618AF">
        <w:rPr>
          <w:rFonts w:ascii="Arial" w:hAnsi="Arial" w:cs="Arial"/>
        </w:rPr>
        <w:t>Utrzymanie podbudowy</w:t>
      </w:r>
      <w:bookmarkEnd w:id="115"/>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Utrzymanie podbudowy powinno odpowiadać wymaganiom określonym w SST  D-04.04.00 „Podbudowa z kruszyw. Wymagania ogólne” pkt 5.5.</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16" w:name="_Toc326661594"/>
      <w:r w:rsidRPr="002618AF">
        <w:rPr>
          <w:rFonts w:ascii="Arial" w:hAnsi="Arial" w:cs="Arial"/>
        </w:rPr>
        <w:t>kontrola, badania i odbiór wyrobów i robót budowlanych</w:t>
      </w:r>
      <w:bookmarkEnd w:id="116"/>
    </w:p>
    <w:p w:rsidR="006C7646" w:rsidRPr="002618AF" w:rsidRDefault="006C7646" w:rsidP="00D97608">
      <w:pPr>
        <w:pStyle w:val="Nagwek2"/>
        <w:numPr>
          <w:ilvl w:val="1"/>
          <w:numId w:val="18"/>
        </w:numPr>
        <w:tabs>
          <w:tab w:val="clear" w:pos="0"/>
          <w:tab w:val="clear" w:pos="4535"/>
          <w:tab w:val="clear" w:pos="9071"/>
          <w:tab w:val="center" w:pos="284"/>
          <w:tab w:val="right" w:pos="796"/>
        </w:tabs>
        <w:spacing w:line="276" w:lineRule="auto"/>
        <w:ind w:left="567" w:hanging="617"/>
        <w:rPr>
          <w:rFonts w:ascii="Arial" w:hAnsi="Arial" w:cs="Arial"/>
        </w:rPr>
      </w:pPr>
      <w:bookmarkStart w:id="117" w:name="_Toc326661595"/>
      <w:r w:rsidRPr="002618AF">
        <w:rPr>
          <w:rFonts w:ascii="Arial" w:hAnsi="Arial" w:cs="Arial"/>
        </w:rPr>
        <w:t>Ogólne zasady kontroli jakości robót</w:t>
      </w:r>
      <w:bookmarkEnd w:id="117"/>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Ogólne zasady kontroli jakości robót podano w SST D-04.04.00 „Podbudowa z kruszyw. Wymagania ogólne” pkt 6.</w:t>
      </w:r>
    </w:p>
    <w:p w:rsidR="006C7646" w:rsidRPr="002618AF" w:rsidRDefault="006C7646" w:rsidP="00D97608">
      <w:pPr>
        <w:pStyle w:val="Nagwek2"/>
        <w:numPr>
          <w:ilvl w:val="1"/>
          <w:numId w:val="18"/>
        </w:numPr>
        <w:tabs>
          <w:tab w:val="clear" w:pos="0"/>
          <w:tab w:val="clear" w:pos="4535"/>
          <w:tab w:val="center" w:pos="284"/>
          <w:tab w:val="center" w:pos="365"/>
        </w:tabs>
        <w:spacing w:line="276" w:lineRule="auto"/>
        <w:ind w:left="567" w:hanging="617"/>
        <w:rPr>
          <w:rFonts w:ascii="Arial" w:hAnsi="Arial" w:cs="Arial"/>
        </w:rPr>
      </w:pPr>
      <w:bookmarkStart w:id="118" w:name="_Toc326661596"/>
      <w:r w:rsidRPr="002618AF">
        <w:rPr>
          <w:rFonts w:ascii="Arial" w:hAnsi="Arial" w:cs="Arial"/>
        </w:rPr>
        <w:t>Badania przed przystąpieniem do robót</w:t>
      </w:r>
      <w:bookmarkEnd w:id="118"/>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Przed przystąpieniem do robót Wykonawca powinien wykonać badania kruszyw, zgodnie z ustaleniami SST D-04.04.00 „Podbudowa z kruszyw. Wymagania ogólne” pkt 6.2.</w:t>
      </w:r>
    </w:p>
    <w:p w:rsidR="006C7646" w:rsidRPr="002618AF" w:rsidRDefault="006C7646" w:rsidP="00D97608">
      <w:pPr>
        <w:pStyle w:val="Nagwek2"/>
        <w:numPr>
          <w:ilvl w:val="1"/>
          <w:numId w:val="18"/>
        </w:numPr>
        <w:tabs>
          <w:tab w:val="clear" w:pos="0"/>
          <w:tab w:val="clear" w:pos="4535"/>
          <w:tab w:val="center" w:pos="284"/>
        </w:tabs>
        <w:spacing w:line="276" w:lineRule="auto"/>
        <w:ind w:left="567" w:hanging="617"/>
        <w:rPr>
          <w:rFonts w:ascii="Arial" w:hAnsi="Arial" w:cs="Arial"/>
        </w:rPr>
      </w:pPr>
      <w:bookmarkStart w:id="119" w:name="_Toc326661597"/>
      <w:r w:rsidRPr="002618AF">
        <w:rPr>
          <w:rFonts w:ascii="Arial" w:hAnsi="Arial" w:cs="Arial"/>
        </w:rPr>
        <w:t>Badania w czasie robót</w:t>
      </w:r>
      <w:bookmarkEnd w:id="119"/>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Częstotliwość oraz zakres badań i pomiarów kontrolnych w czasie robót podano w SST D-04.04.00 „Podbudowa z kruszyw. Wymagania ogólne” pkt 6.3.</w:t>
      </w:r>
    </w:p>
    <w:p w:rsidR="006C7646" w:rsidRPr="002618AF" w:rsidRDefault="006C7646" w:rsidP="00D97608">
      <w:pPr>
        <w:pStyle w:val="Nagwek2"/>
        <w:numPr>
          <w:ilvl w:val="1"/>
          <w:numId w:val="18"/>
        </w:numPr>
        <w:tabs>
          <w:tab w:val="clear" w:pos="0"/>
          <w:tab w:val="clear" w:pos="4535"/>
          <w:tab w:val="clear" w:pos="9071"/>
          <w:tab w:val="center" w:pos="284"/>
          <w:tab w:val="right" w:pos="1161"/>
        </w:tabs>
        <w:spacing w:line="276" w:lineRule="auto"/>
        <w:ind w:left="567" w:hanging="617"/>
        <w:rPr>
          <w:rFonts w:ascii="Arial" w:hAnsi="Arial" w:cs="Arial"/>
        </w:rPr>
      </w:pPr>
      <w:bookmarkStart w:id="120" w:name="_Toc326661598"/>
      <w:r w:rsidRPr="002618AF">
        <w:rPr>
          <w:rFonts w:ascii="Arial" w:hAnsi="Arial" w:cs="Arial"/>
        </w:rPr>
        <w:t>Wymagania dotyczące cech geometrycznych podbudowy</w:t>
      </w:r>
      <w:bookmarkEnd w:id="120"/>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Częstotliwość oraz zakres pomiarów podano w SST D-04.04.00 „Podbudowa z kruszyw. Wymagania ogólne” pkt 6.4.</w:t>
      </w:r>
    </w:p>
    <w:p w:rsidR="006C7646" w:rsidRPr="002618AF" w:rsidRDefault="006C7646" w:rsidP="00D97608">
      <w:pPr>
        <w:pStyle w:val="Nagwek2"/>
        <w:numPr>
          <w:ilvl w:val="1"/>
          <w:numId w:val="18"/>
        </w:numPr>
        <w:tabs>
          <w:tab w:val="clear" w:pos="0"/>
          <w:tab w:val="clear" w:pos="4535"/>
          <w:tab w:val="clear" w:pos="9071"/>
          <w:tab w:val="center" w:pos="284"/>
          <w:tab w:val="right" w:pos="1291"/>
        </w:tabs>
        <w:spacing w:line="276" w:lineRule="auto"/>
        <w:ind w:left="567" w:hanging="617"/>
        <w:rPr>
          <w:rFonts w:ascii="Arial" w:hAnsi="Arial" w:cs="Arial"/>
        </w:rPr>
      </w:pPr>
      <w:bookmarkStart w:id="121" w:name="_Toc326661599"/>
      <w:r w:rsidRPr="002618AF">
        <w:rPr>
          <w:rFonts w:ascii="Arial" w:hAnsi="Arial" w:cs="Arial"/>
        </w:rPr>
        <w:lastRenderedPageBreak/>
        <w:t>Zasady postępowania z wadliwie wykonanymi odcinkami podbudowy</w:t>
      </w:r>
      <w:bookmarkEnd w:id="121"/>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Zasady postępowania z wadliwie wykonanymi odcinkami podbudowy podano w SST D-04.04.00 „Podbudowa z kruszyw. Wymagania ogólne” pkt 6.5.</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22" w:name="_Toc326661600"/>
      <w:r w:rsidRPr="002618AF">
        <w:rPr>
          <w:rFonts w:ascii="Arial" w:hAnsi="Arial" w:cs="Arial"/>
        </w:rPr>
        <w:t>wymagania dotyczące przedmiaru i Obmiaru robót</w:t>
      </w:r>
      <w:bookmarkEnd w:id="122"/>
    </w:p>
    <w:p w:rsidR="006C7646" w:rsidRPr="002618AF" w:rsidRDefault="006C7646" w:rsidP="00D97608">
      <w:pPr>
        <w:pStyle w:val="Nagwek2"/>
        <w:numPr>
          <w:ilvl w:val="1"/>
          <w:numId w:val="18"/>
        </w:numPr>
        <w:tabs>
          <w:tab w:val="clear" w:pos="0"/>
          <w:tab w:val="clear" w:pos="4535"/>
          <w:tab w:val="center" w:pos="284"/>
          <w:tab w:val="center" w:pos="404"/>
        </w:tabs>
        <w:spacing w:line="276" w:lineRule="auto"/>
        <w:ind w:left="567" w:hanging="617"/>
        <w:rPr>
          <w:rFonts w:ascii="Arial" w:hAnsi="Arial" w:cs="Arial"/>
        </w:rPr>
      </w:pPr>
      <w:bookmarkStart w:id="123" w:name="_Toc326661601"/>
      <w:r w:rsidRPr="002618AF">
        <w:rPr>
          <w:rFonts w:ascii="Arial" w:hAnsi="Arial" w:cs="Arial"/>
        </w:rPr>
        <w:t>Ogólne zasady obmiaru robót</w:t>
      </w:r>
      <w:bookmarkEnd w:id="123"/>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Ogólne zasady obmiaru robót podano w SST D-04.04.00 „Podbudowa z kruszyw. Wymagania ogólne” pkt 7.</w:t>
      </w:r>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p>
    <w:p w:rsidR="006C7646" w:rsidRPr="002618AF" w:rsidRDefault="006C7646" w:rsidP="00D97608">
      <w:pPr>
        <w:pStyle w:val="Nagwek2"/>
        <w:numPr>
          <w:ilvl w:val="1"/>
          <w:numId w:val="18"/>
        </w:numPr>
        <w:tabs>
          <w:tab w:val="clear" w:pos="0"/>
          <w:tab w:val="clear" w:pos="4535"/>
          <w:tab w:val="center" w:pos="284"/>
          <w:tab w:val="center" w:pos="313"/>
        </w:tabs>
        <w:spacing w:line="276" w:lineRule="auto"/>
        <w:ind w:left="567" w:hanging="617"/>
        <w:rPr>
          <w:rFonts w:ascii="Arial" w:hAnsi="Arial" w:cs="Arial"/>
        </w:rPr>
      </w:pPr>
      <w:bookmarkStart w:id="124" w:name="_Toc326661602"/>
      <w:r w:rsidRPr="002618AF">
        <w:rPr>
          <w:rFonts w:ascii="Arial" w:hAnsi="Arial" w:cs="Arial"/>
        </w:rPr>
        <w:t>Jednostka obmiarowa</w:t>
      </w:r>
      <w:bookmarkEnd w:id="124"/>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Jednostką obmiarową jest m</w:t>
      </w:r>
      <w:r w:rsidRPr="002618AF">
        <w:rPr>
          <w:rFonts w:ascii="Arial" w:hAnsi="Arial" w:cs="Arial"/>
          <w:sz w:val="20"/>
          <w:szCs w:val="20"/>
          <w:vertAlign w:val="superscript"/>
        </w:rPr>
        <w:t>2</w:t>
      </w:r>
      <w:r w:rsidRPr="002618AF">
        <w:rPr>
          <w:rFonts w:ascii="Arial" w:hAnsi="Arial" w:cs="Arial"/>
          <w:sz w:val="20"/>
          <w:szCs w:val="20"/>
        </w:rPr>
        <w:t xml:space="preserve"> (metr kwadratowy) wykonanej i odebranej podbudowy z kruszywa łamanego lub naturalnego stabilizowanego mechanicznie.</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25" w:name="_Toc326661603"/>
      <w:r w:rsidRPr="002618AF">
        <w:rPr>
          <w:rFonts w:ascii="Arial" w:hAnsi="Arial" w:cs="Arial"/>
        </w:rPr>
        <w:t>Odbiór robót budowlanych</w:t>
      </w:r>
      <w:bookmarkEnd w:id="125"/>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Ogólne zasady odbioru robót podano w SST D-04.04.00 „Podbudowa z kruszyw. Wymagania ogólne” pkt 8.</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26" w:name="_Toc326661604"/>
      <w:r w:rsidRPr="002618AF">
        <w:rPr>
          <w:rFonts w:ascii="Arial" w:hAnsi="Arial" w:cs="Arial"/>
        </w:rPr>
        <w:t>rozliczenia robót</w:t>
      </w:r>
      <w:bookmarkEnd w:id="126"/>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27" w:name="_Toc326661605"/>
      <w:r w:rsidRPr="002618AF">
        <w:rPr>
          <w:rFonts w:ascii="Arial" w:hAnsi="Arial" w:cs="Arial"/>
        </w:rPr>
        <w:t>Ogólne ustalenia dotyczące podstawy płatności</w:t>
      </w:r>
      <w:bookmarkEnd w:id="127"/>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Ogólne ustalenia dotyczące podstawy płatności podano w SST D-04.04.00 „Podbudowa z kruszyw. Wymagania ogólne” pkt 9.</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28" w:name="_Toc326661606"/>
      <w:r w:rsidRPr="002618AF">
        <w:rPr>
          <w:rFonts w:ascii="Arial" w:hAnsi="Arial" w:cs="Arial"/>
        </w:rPr>
        <w:t>Cena jednostki obmiarowej</w:t>
      </w:r>
      <w:bookmarkEnd w:id="128"/>
    </w:p>
    <w:p w:rsidR="006C7646" w:rsidRPr="002618AF" w:rsidRDefault="006C7646" w:rsidP="006C7646">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 xml:space="preserve">   Cena wykonania 1 m</w:t>
      </w:r>
      <w:r w:rsidRPr="002618AF">
        <w:rPr>
          <w:rFonts w:ascii="Arial" w:hAnsi="Arial" w:cs="Arial"/>
          <w:sz w:val="20"/>
          <w:szCs w:val="20"/>
          <w:vertAlign w:val="superscript"/>
        </w:rPr>
        <w:t>2</w:t>
      </w:r>
      <w:r w:rsidRPr="002618AF">
        <w:rPr>
          <w:rFonts w:ascii="Arial" w:hAnsi="Arial" w:cs="Arial"/>
          <w:sz w:val="20"/>
          <w:szCs w:val="20"/>
        </w:rPr>
        <w:t xml:space="preserve"> podbudowy obejmuje:</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prace pomiarowe i roboty przygotowawcze,</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oznakowanie robót,</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sprawdzenie i ewentualną naprawę podłoża,</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przygotowanie mieszanki z kruszywa, zgodnie z receptą,</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dostarczenie mieszanki na miejsce wbudowania,</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rozłożenie mieszanki,</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zagęszczenie rozłożonej mieszanki,</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przeprowadzenie pomiarów i badań laboratoryjnych określonych w specyfikacji technicznej,</w:t>
      </w:r>
    </w:p>
    <w:p w:rsidR="006C7646" w:rsidRPr="002618AF" w:rsidRDefault="006C7646" w:rsidP="00D97608">
      <w:pPr>
        <w:numPr>
          <w:ilvl w:val="0"/>
          <w:numId w:val="19"/>
        </w:numPr>
        <w:tabs>
          <w:tab w:val="clear" w:pos="283"/>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utrzymanie podbudowy w czasie robót.</w:t>
      </w:r>
    </w:p>
    <w:p w:rsidR="006C7646" w:rsidRPr="002618AF" w:rsidRDefault="006C7646" w:rsidP="00D97608">
      <w:pPr>
        <w:pStyle w:val="Nagwek2"/>
        <w:numPr>
          <w:ilvl w:val="1"/>
          <w:numId w:val="18"/>
        </w:numPr>
        <w:tabs>
          <w:tab w:val="clear" w:pos="4535"/>
          <w:tab w:val="center" w:pos="284"/>
        </w:tabs>
        <w:spacing w:line="276" w:lineRule="auto"/>
        <w:ind w:left="567" w:hanging="617"/>
        <w:rPr>
          <w:rFonts w:ascii="Arial" w:hAnsi="Arial" w:cs="Arial"/>
        </w:rPr>
      </w:pPr>
      <w:bookmarkStart w:id="129" w:name="_Toc326661607"/>
      <w:r w:rsidRPr="002618AF">
        <w:rPr>
          <w:rFonts w:ascii="Arial" w:hAnsi="Arial" w:cs="Arial"/>
        </w:rPr>
        <w:t>Projektowana liczba jednostek obmiarowych</w:t>
      </w:r>
      <w:bookmarkEnd w:id="129"/>
    </w:p>
    <w:p w:rsidR="006C7646" w:rsidRPr="002618AF" w:rsidRDefault="006C7646" w:rsidP="00811C68">
      <w:pPr>
        <w:tabs>
          <w:tab w:val="clear" w:pos="4535"/>
          <w:tab w:val="center" w:pos="284"/>
        </w:tabs>
        <w:spacing w:line="276" w:lineRule="auto"/>
        <w:ind w:hanging="50"/>
        <w:rPr>
          <w:rFonts w:ascii="Arial" w:hAnsi="Arial" w:cs="Arial"/>
          <w:sz w:val="20"/>
          <w:szCs w:val="20"/>
        </w:rPr>
      </w:pPr>
      <w:r w:rsidRPr="002618AF">
        <w:rPr>
          <w:rFonts w:ascii="Arial" w:hAnsi="Arial" w:cs="Arial"/>
          <w:sz w:val="20"/>
          <w:szCs w:val="20"/>
        </w:rPr>
        <w:tab/>
        <w:t>Projektowana liczba jednostek obmiarowych została określona w przedmiarze robót zawartym w dokumentacji projektowej.</w:t>
      </w:r>
    </w:p>
    <w:p w:rsidR="006C7646" w:rsidRPr="002618AF" w:rsidRDefault="006C7646" w:rsidP="00D97608">
      <w:pPr>
        <w:pStyle w:val="Nagwek1"/>
        <w:numPr>
          <w:ilvl w:val="0"/>
          <w:numId w:val="18"/>
        </w:numPr>
        <w:tabs>
          <w:tab w:val="clear" w:pos="4535"/>
          <w:tab w:val="center" w:pos="284"/>
        </w:tabs>
        <w:spacing w:line="276" w:lineRule="auto"/>
        <w:ind w:left="567" w:hanging="617"/>
        <w:rPr>
          <w:rFonts w:ascii="Arial" w:hAnsi="Arial" w:cs="Arial"/>
        </w:rPr>
      </w:pPr>
      <w:bookmarkStart w:id="130" w:name="_Toc326661608"/>
      <w:r w:rsidRPr="002618AF">
        <w:rPr>
          <w:rFonts w:ascii="Arial" w:hAnsi="Arial" w:cs="Arial"/>
        </w:rPr>
        <w:t>DOKUMENTY odniesienia</w:t>
      </w:r>
      <w:bookmarkEnd w:id="130"/>
    </w:p>
    <w:p w:rsidR="003E3BD8" w:rsidRDefault="006C7646" w:rsidP="005A32A9">
      <w:pPr>
        <w:tabs>
          <w:tab w:val="clear" w:pos="4535"/>
          <w:tab w:val="center" w:pos="284"/>
        </w:tabs>
        <w:spacing w:line="276" w:lineRule="auto"/>
        <w:ind w:left="567" w:hanging="617"/>
        <w:rPr>
          <w:rFonts w:ascii="Arial" w:hAnsi="Arial" w:cs="Arial"/>
          <w:sz w:val="20"/>
          <w:szCs w:val="20"/>
        </w:rPr>
      </w:pPr>
      <w:r w:rsidRPr="002618AF">
        <w:rPr>
          <w:rFonts w:ascii="Arial" w:hAnsi="Arial" w:cs="Arial"/>
          <w:sz w:val="20"/>
          <w:szCs w:val="20"/>
        </w:rPr>
        <w:tab/>
        <w:t>Normy i przepisy związane podano w SST D-04.04.00 „Podbudowa z kruszyw. Wymaga</w:t>
      </w:r>
      <w:r w:rsidR="00A72409">
        <w:rPr>
          <w:rFonts w:ascii="Arial" w:hAnsi="Arial" w:cs="Arial"/>
          <w:sz w:val="20"/>
          <w:szCs w:val="20"/>
        </w:rPr>
        <w:t>nia ogólne</w:t>
      </w:r>
    </w:p>
    <w:p w:rsidR="004D5691" w:rsidRPr="002618AF" w:rsidRDefault="004D5691" w:rsidP="004D5691">
      <w:pPr>
        <w:tabs>
          <w:tab w:val="clear" w:pos="0"/>
          <w:tab w:val="clear" w:pos="4535"/>
          <w:tab w:val="clear" w:pos="9071"/>
        </w:tabs>
        <w:suppressAutoHyphens w:val="0"/>
        <w:spacing w:after="200" w:line="276" w:lineRule="auto"/>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Pr="00CC10F5" w:rsidRDefault="004D5691" w:rsidP="004D5691"/>
    <w:p w:rsidR="00D75B85" w:rsidRPr="002618AF" w:rsidRDefault="00D75B85" w:rsidP="00D75B85">
      <w:pPr>
        <w:jc w:val="center"/>
        <w:rPr>
          <w:rFonts w:ascii="Arial" w:hAnsi="Arial" w:cs="Arial"/>
          <w:b/>
          <w:sz w:val="28"/>
          <w:szCs w:val="28"/>
        </w:rPr>
      </w:pPr>
      <w:r w:rsidRPr="002618AF">
        <w:rPr>
          <w:rFonts w:ascii="Arial" w:hAnsi="Arial" w:cs="Arial"/>
          <w:b/>
          <w:sz w:val="28"/>
          <w:szCs w:val="28"/>
        </w:rPr>
        <w:t>SZCZEGÓŁOWA SPECYFIKACJA TECHNICZNA</w:t>
      </w:r>
    </w:p>
    <w:p w:rsidR="00D75B85" w:rsidRPr="002618AF" w:rsidRDefault="00D75B85" w:rsidP="00D75B85">
      <w:pPr>
        <w:jc w:val="center"/>
        <w:rPr>
          <w:rFonts w:ascii="Arial" w:hAnsi="Arial" w:cs="Arial"/>
          <w:b/>
          <w:sz w:val="28"/>
          <w:szCs w:val="28"/>
        </w:rPr>
      </w:pPr>
    </w:p>
    <w:p w:rsidR="00D75B85" w:rsidRPr="002618AF" w:rsidRDefault="00D75B85" w:rsidP="00D75B85">
      <w:pPr>
        <w:jc w:val="center"/>
        <w:rPr>
          <w:rFonts w:ascii="Arial" w:hAnsi="Arial" w:cs="Arial"/>
          <w:b/>
          <w:sz w:val="28"/>
          <w:szCs w:val="28"/>
        </w:rPr>
      </w:pPr>
      <w:r>
        <w:rPr>
          <w:rFonts w:ascii="Arial" w:hAnsi="Arial" w:cs="Arial"/>
          <w:b/>
          <w:sz w:val="28"/>
          <w:szCs w:val="28"/>
        </w:rPr>
        <w:t>D-05</w:t>
      </w:r>
      <w:r w:rsidRPr="002618AF">
        <w:rPr>
          <w:rFonts w:ascii="Arial" w:hAnsi="Arial" w:cs="Arial"/>
          <w:b/>
          <w:sz w:val="28"/>
          <w:szCs w:val="28"/>
        </w:rPr>
        <w:t>.00.00.</w:t>
      </w:r>
    </w:p>
    <w:p w:rsidR="00D75B85" w:rsidRPr="002618AF" w:rsidRDefault="00D75B85" w:rsidP="00D75B85">
      <w:pPr>
        <w:jc w:val="center"/>
        <w:rPr>
          <w:rFonts w:ascii="Arial" w:hAnsi="Arial" w:cs="Arial"/>
          <w:b/>
          <w:sz w:val="28"/>
          <w:szCs w:val="28"/>
        </w:rPr>
      </w:pPr>
    </w:p>
    <w:p w:rsidR="00D75B85" w:rsidRPr="002618AF" w:rsidRDefault="00D75B85" w:rsidP="00D75B85">
      <w:pPr>
        <w:jc w:val="center"/>
        <w:rPr>
          <w:rFonts w:ascii="Arial" w:hAnsi="Arial" w:cs="Arial"/>
          <w:b/>
          <w:sz w:val="28"/>
          <w:szCs w:val="28"/>
        </w:rPr>
      </w:pPr>
      <w:r>
        <w:rPr>
          <w:rFonts w:ascii="Arial" w:hAnsi="Arial" w:cs="Arial"/>
          <w:b/>
          <w:sz w:val="28"/>
          <w:szCs w:val="28"/>
        </w:rPr>
        <w:t>NAWIERZCHNIE</w:t>
      </w:r>
    </w:p>
    <w:p w:rsidR="00D75B85" w:rsidRPr="002618AF" w:rsidRDefault="00D75B85" w:rsidP="00D75B85">
      <w:pPr>
        <w:jc w:val="center"/>
        <w:rPr>
          <w:rFonts w:ascii="Arial" w:hAnsi="Arial" w:cs="Arial"/>
          <w:b/>
          <w:sz w:val="28"/>
          <w:szCs w:val="28"/>
        </w:rPr>
      </w:pPr>
    </w:p>
    <w:p w:rsidR="00D75B85" w:rsidRPr="002618AF" w:rsidRDefault="00D75B85" w:rsidP="00D75B85">
      <w:pPr>
        <w:jc w:val="center"/>
        <w:rPr>
          <w:rFonts w:ascii="Arial" w:hAnsi="Arial" w:cs="Arial"/>
          <w:b/>
          <w:sz w:val="28"/>
          <w:szCs w:val="28"/>
        </w:rPr>
      </w:pPr>
      <w:r w:rsidRPr="002618AF">
        <w:rPr>
          <w:rFonts w:ascii="Arial" w:hAnsi="Arial" w:cs="Arial"/>
          <w:b/>
          <w:sz w:val="28"/>
          <w:szCs w:val="28"/>
        </w:rPr>
        <w:t>CPV 45233000-9</w:t>
      </w:r>
    </w:p>
    <w:p w:rsidR="004D5691" w:rsidRPr="00CC10F5" w:rsidRDefault="004D5691" w:rsidP="004D5691"/>
    <w:p w:rsidR="004D5691" w:rsidRPr="00CC10F5" w:rsidRDefault="004D5691" w:rsidP="004D5691"/>
    <w:p w:rsidR="004D5691" w:rsidRPr="00CC10F5" w:rsidRDefault="004D5691" w:rsidP="004D5691"/>
    <w:p w:rsidR="004D5691" w:rsidRPr="00CC10F5" w:rsidRDefault="004D5691" w:rsidP="004D5691"/>
    <w:p w:rsidR="004D5691" w:rsidRPr="00CC10F5" w:rsidRDefault="004D5691" w:rsidP="004D5691">
      <w:pPr>
        <w:jc w:val="center"/>
        <w:rPr>
          <w:rFonts w:ascii="Arial" w:hAnsi="Arial" w:cs="Arial"/>
          <w:b/>
          <w:sz w:val="28"/>
          <w:szCs w:val="28"/>
        </w:rPr>
      </w:pPr>
      <w:r w:rsidRPr="00CC10F5">
        <w:rPr>
          <w:rFonts w:ascii="Arial" w:hAnsi="Arial" w:cs="Arial"/>
          <w:b/>
          <w:sz w:val="28"/>
          <w:szCs w:val="28"/>
        </w:rPr>
        <w:t>SZCZEGÓŁOWA SPECYFIKACJA TECHNICZNA</w:t>
      </w:r>
    </w:p>
    <w:p w:rsidR="004D5691" w:rsidRPr="00CC10F5" w:rsidRDefault="004D5691" w:rsidP="004D5691">
      <w:pPr>
        <w:jc w:val="center"/>
        <w:rPr>
          <w:rFonts w:ascii="Arial" w:hAnsi="Arial" w:cs="Arial"/>
          <w:b/>
          <w:sz w:val="28"/>
          <w:szCs w:val="28"/>
        </w:rPr>
      </w:pPr>
    </w:p>
    <w:p w:rsidR="00047094" w:rsidRDefault="00047094" w:rsidP="00047094">
      <w:pPr>
        <w:jc w:val="center"/>
        <w:rPr>
          <w:rFonts w:ascii="Arial" w:hAnsi="Arial" w:cs="Arial"/>
          <w:b/>
          <w:sz w:val="28"/>
          <w:szCs w:val="28"/>
        </w:rPr>
      </w:pPr>
      <w:r w:rsidRPr="00047094">
        <w:rPr>
          <w:rFonts w:ascii="Arial" w:hAnsi="Arial" w:cs="Arial"/>
          <w:b/>
          <w:sz w:val="28"/>
          <w:szCs w:val="28"/>
        </w:rPr>
        <w:t xml:space="preserve">D-05.05.01 </w:t>
      </w:r>
    </w:p>
    <w:p w:rsidR="00047094" w:rsidRPr="00047094" w:rsidRDefault="00047094" w:rsidP="00047094">
      <w:pPr>
        <w:jc w:val="center"/>
        <w:rPr>
          <w:rFonts w:ascii="Arial" w:hAnsi="Arial" w:cs="Arial"/>
          <w:b/>
          <w:sz w:val="28"/>
          <w:szCs w:val="28"/>
        </w:rPr>
      </w:pPr>
    </w:p>
    <w:p w:rsidR="00047094" w:rsidRPr="00047094" w:rsidRDefault="00047094" w:rsidP="00047094">
      <w:pPr>
        <w:jc w:val="center"/>
        <w:rPr>
          <w:rFonts w:ascii="Arial" w:hAnsi="Arial" w:cs="Arial"/>
          <w:b/>
          <w:sz w:val="28"/>
          <w:szCs w:val="28"/>
        </w:rPr>
      </w:pPr>
      <w:r w:rsidRPr="00047094">
        <w:rPr>
          <w:rFonts w:ascii="Arial" w:hAnsi="Arial" w:cs="Arial"/>
          <w:b/>
          <w:sz w:val="28"/>
          <w:szCs w:val="28"/>
        </w:rPr>
        <w:t>JEDNOWARSTWOWA NAWIERZCHNIA ASFALTOWA</w:t>
      </w:r>
    </w:p>
    <w:p w:rsidR="00047094" w:rsidRDefault="00047094" w:rsidP="00047094">
      <w:pPr>
        <w:jc w:val="center"/>
        <w:rPr>
          <w:rFonts w:ascii="Arial" w:hAnsi="Arial" w:cs="Arial"/>
          <w:b/>
          <w:sz w:val="28"/>
          <w:szCs w:val="28"/>
        </w:rPr>
      </w:pPr>
      <w:r w:rsidRPr="00047094">
        <w:rPr>
          <w:rFonts w:ascii="Arial" w:hAnsi="Arial" w:cs="Arial"/>
          <w:b/>
          <w:sz w:val="28"/>
          <w:szCs w:val="28"/>
        </w:rPr>
        <w:t xml:space="preserve"> SMA 16 DTS</w:t>
      </w:r>
      <w:bookmarkStart w:id="131" w:name="_GoBack"/>
      <w:bookmarkEnd w:id="131"/>
      <w:r w:rsidR="00D12EA8">
        <w:rPr>
          <w:rFonts w:ascii="Arial" w:hAnsi="Arial" w:cs="Arial"/>
          <w:b/>
          <w:sz w:val="28"/>
          <w:szCs w:val="28"/>
        </w:rPr>
        <w:t>/</w:t>
      </w:r>
      <w:r w:rsidRPr="00047094">
        <w:rPr>
          <w:rFonts w:ascii="Arial" w:hAnsi="Arial" w:cs="Arial"/>
          <w:b/>
          <w:sz w:val="28"/>
          <w:szCs w:val="28"/>
        </w:rPr>
        <w:t>JENA</w:t>
      </w:r>
    </w:p>
    <w:p w:rsidR="00047094" w:rsidRPr="00047094" w:rsidRDefault="00047094" w:rsidP="00047094">
      <w:pPr>
        <w:jc w:val="center"/>
        <w:rPr>
          <w:rFonts w:ascii="Arial" w:hAnsi="Arial" w:cs="Arial"/>
          <w:b/>
          <w:sz w:val="28"/>
          <w:szCs w:val="28"/>
        </w:rPr>
      </w:pPr>
    </w:p>
    <w:p w:rsidR="00047094" w:rsidRPr="00CC10F5" w:rsidRDefault="00047094" w:rsidP="00047094">
      <w:pPr>
        <w:jc w:val="center"/>
        <w:rPr>
          <w:rFonts w:ascii="Arial" w:hAnsi="Arial" w:cs="Arial"/>
          <w:b/>
          <w:sz w:val="28"/>
          <w:szCs w:val="28"/>
        </w:rPr>
      </w:pPr>
      <w:r w:rsidRPr="00047094">
        <w:rPr>
          <w:rFonts w:ascii="Arial" w:hAnsi="Arial" w:cs="Arial"/>
          <w:b/>
          <w:sz w:val="28"/>
          <w:szCs w:val="28"/>
        </w:rPr>
        <w:t xml:space="preserve"> </w:t>
      </w:r>
      <w:r w:rsidRPr="00CC10F5">
        <w:rPr>
          <w:rFonts w:ascii="Arial" w:hAnsi="Arial" w:cs="Arial"/>
          <w:b/>
          <w:sz w:val="28"/>
          <w:szCs w:val="28"/>
        </w:rPr>
        <w:t>CPV 45233000-9</w:t>
      </w: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spacing w:after="97" w:line="259" w:lineRule="auto"/>
      </w:pPr>
    </w:p>
    <w:p w:rsidR="00047094" w:rsidRDefault="00047094" w:rsidP="00047094">
      <w:pPr>
        <w:pStyle w:val="Nagwek1"/>
        <w:numPr>
          <w:ilvl w:val="0"/>
          <w:numId w:val="0"/>
        </w:numPr>
        <w:spacing w:after="106"/>
        <w:ind w:left="-3"/>
      </w:pPr>
      <w:r>
        <w:lastRenderedPageBreak/>
        <w:t xml:space="preserve">1. WSTĘP </w:t>
      </w:r>
    </w:p>
    <w:p w:rsidR="00047094" w:rsidRDefault="00047094" w:rsidP="00047094">
      <w:pPr>
        <w:pStyle w:val="Nagwek2"/>
        <w:numPr>
          <w:ilvl w:val="0"/>
          <w:numId w:val="0"/>
        </w:numPr>
        <w:ind w:left="-3"/>
      </w:pPr>
      <w:r>
        <w:t xml:space="preserve">1.1. Przedmiot SST </w:t>
      </w:r>
    </w:p>
    <w:p w:rsidR="00047094" w:rsidRDefault="00047094" w:rsidP="00047094">
      <w:pPr>
        <w:spacing w:after="114"/>
        <w:ind w:right="414"/>
      </w:pPr>
      <w:r>
        <w:t xml:space="preserve">Przedmiotem niniejszej szczegółowej specyfikacji technicznej (SST) są wymagania dotyczące wykonania i odbioru robót związanych z wykonywaniem jednowarstwowych nawierzchni asfaltowych (warstw ścieralnych i jednocześnie warstwy wiążącej lub wyrównawczej) konstrukcji nawierzchni z mieszanki mastyksowo - grysowej (mieszanki SMA 16 DTS - JENA). </w:t>
      </w:r>
    </w:p>
    <w:p w:rsidR="00047094" w:rsidRDefault="00047094" w:rsidP="00047094">
      <w:pPr>
        <w:pStyle w:val="Nagwek2"/>
        <w:numPr>
          <w:ilvl w:val="0"/>
          <w:numId w:val="0"/>
        </w:numPr>
        <w:ind w:left="-3"/>
      </w:pPr>
      <w:r>
        <w:t xml:space="preserve">1.2. Zakres stosowania SST </w:t>
      </w:r>
    </w:p>
    <w:p w:rsidR="00047094" w:rsidRDefault="00047094" w:rsidP="00047094">
      <w:pPr>
        <w:spacing w:after="115"/>
        <w:ind w:right="414"/>
      </w:pPr>
      <w:r>
        <w:t xml:space="preserve">Przedmiotem niniejszej szczegółowej specyfikacji technicznej (SST) są wymagania dotyczące wykonania i odbioru robót, które zostaną wykonane w ramach realizacji zadania inwestycyjnego pn.: „Modernizacja drogi powiatowej nr 4120W w m. Pogroszew Kolonia”: </w:t>
      </w:r>
    </w:p>
    <w:p w:rsidR="00047094" w:rsidRDefault="00047094" w:rsidP="00047094">
      <w:pPr>
        <w:pStyle w:val="Nagwek2"/>
        <w:numPr>
          <w:ilvl w:val="0"/>
          <w:numId w:val="0"/>
        </w:numPr>
        <w:ind w:left="-3"/>
      </w:pPr>
      <w:r>
        <w:t xml:space="preserve">1.3. Zakres robót objętych SST </w:t>
      </w:r>
    </w:p>
    <w:p w:rsidR="00047094" w:rsidRDefault="00047094" w:rsidP="00047094">
      <w:pPr>
        <w:ind w:right="414"/>
      </w:pPr>
      <w:r>
        <w:t xml:space="preserve">Ustalenia zawarte w niniejszej specyfikacji dotyczą zasad prowadzenia robót związanych z wykonaniem i odbiorem warstwy ścieralno - wiążącej z SMA 16 (przy opracowaniu SST wykorzystano odpowiednie wymagania zawarte w WT-2 Nawierzchnie asfaltowe na drogach krajowych 2010 [65]) z mieszanki mineralno-asfaltowej dostarczonej od producenta. W przypadku produkcji mieszanki mineralno-asfaltowej przez Wykonawcę dla potrzeb własnej budowy, Wykonawca zobowiązany jest wszystkie obowiązki prawne spoczywające na producencie wyrobu budowlanego ( MMA ), w tym między innymi prowadzić Zakładową kontrolę produkcji (ZKP) i posiadać aktualny certyfikat ZKP wystawiony przez jednostkę notyfikowaną. </w:t>
      </w:r>
    </w:p>
    <w:p w:rsidR="00047094" w:rsidRDefault="00047094" w:rsidP="00047094">
      <w:pPr>
        <w:ind w:right="414"/>
      </w:pPr>
      <w:r>
        <w:t xml:space="preserve">Do remontów nawierzchni </w:t>
      </w:r>
      <w:proofErr w:type="spellStart"/>
      <w:r>
        <w:t>dróg</w:t>
      </w:r>
      <w:proofErr w:type="spellEnd"/>
      <w:r>
        <w:t xml:space="preserve"> </w:t>
      </w:r>
      <w:proofErr w:type="spellStart"/>
      <w:r>
        <w:t>powiatowych</w:t>
      </w:r>
      <w:proofErr w:type="spellEnd"/>
      <w:r>
        <w:t xml:space="preserve"> o kategorii ruchu KR 1-4 należy stosować warstwę gr. 6 cm z SMA. Stosowana mieszanka SMA o wymiarze D podano w tablicy 1. </w:t>
      </w:r>
    </w:p>
    <w:p w:rsidR="00047094" w:rsidRDefault="00047094" w:rsidP="00047094">
      <w:pPr>
        <w:ind w:right="414"/>
      </w:pPr>
      <w:r>
        <w:rPr>
          <w:b/>
        </w:rPr>
        <w:t>Tablica 1.</w:t>
      </w:r>
      <w:r>
        <w:t xml:space="preserve"> Stosowana mieszanka</w:t>
      </w:r>
    </w:p>
    <w:tbl>
      <w:tblPr>
        <w:tblStyle w:val="TableGrid"/>
        <w:tblW w:w="9214" w:type="dxa"/>
        <w:tblInd w:w="0" w:type="dxa"/>
        <w:tblCellMar>
          <w:top w:w="51" w:type="dxa"/>
          <w:left w:w="115" w:type="dxa"/>
          <w:bottom w:w="10" w:type="dxa"/>
          <w:right w:w="115" w:type="dxa"/>
        </w:tblCellMar>
        <w:tblLook w:val="04A0"/>
      </w:tblPr>
      <w:tblGrid>
        <w:gridCol w:w="2551"/>
        <w:gridCol w:w="6663"/>
      </w:tblGrid>
      <w:tr w:rsidR="00047094" w:rsidTr="00047094">
        <w:trPr>
          <w:trHeight w:val="607"/>
        </w:trPr>
        <w:tc>
          <w:tcPr>
            <w:tcW w:w="2551"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473" w:right="420"/>
              <w:jc w:val="center"/>
            </w:pPr>
            <w:r>
              <w:t xml:space="preserve">Kategoria ruchu </w:t>
            </w:r>
          </w:p>
        </w:tc>
        <w:tc>
          <w:tcPr>
            <w:tcW w:w="666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
              <w:jc w:val="center"/>
            </w:pPr>
            <w:r>
              <w:t>Mieszanki o wymiarze D</w:t>
            </w:r>
            <w:r>
              <w:rPr>
                <w:vertAlign w:val="superscript"/>
              </w:rPr>
              <w:t>1)</w:t>
            </w:r>
            <w:r>
              <w:t>,</w:t>
            </w:r>
            <w:r>
              <w:rPr>
                <w:vertAlign w:val="superscript"/>
              </w:rPr>
              <w:t xml:space="preserve"> </w:t>
            </w:r>
            <w:r>
              <w:t xml:space="preserve">mm </w:t>
            </w:r>
          </w:p>
        </w:tc>
      </w:tr>
      <w:tr w:rsidR="00047094" w:rsidTr="00047094">
        <w:trPr>
          <w:trHeight w:val="379"/>
        </w:trPr>
        <w:tc>
          <w:tcPr>
            <w:tcW w:w="2551"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2"/>
              <w:jc w:val="center"/>
            </w:pPr>
            <w:r>
              <w:t xml:space="preserve">KR 1-4 </w:t>
            </w:r>
          </w:p>
        </w:tc>
        <w:tc>
          <w:tcPr>
            <w:tcW w:w="6662"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jc w:val="center"/>
            </w:pPr>
            <w:r>
              <w:t xml:space="preserve">SMA 16 </w:t>
            </w:r>
          </w:p>
        </w:tc>
      </w:tr>
    </w:tbl>
    <w:p w:rsidR="00047094" w:rsidRDefault="00047094" w:rsidP="002C32F4">
      <w:pPr>
        <w:tabs>
          <w:tab w:val="left" w:pos="426"/>
        </w:tabs>
        <w:spacing w:line="264" w:lineRule="auto"/>
        <w:ind w:right="9334"/>
      </w:pPr>
      <w:r>
        <w:t xml:space="preserve"> </w:t>
      </w:r>
    </w:p>
    <w:p w:rsidR="00047094" w:rsidRDefault="002C32F4" w:rsidP="002C32F4">
      <w:pPr>
        <w:spacing w:after="111"/>
        <w:ind w:right="414"/>
      </w:pPr>
      <w:r>
        <w:rPr>
          <w:vertAlign w:val="superscript"/>
        </w:rPr>
        <w:t xml:space="preserve">1) </w:t>
      </w:r>
      <w:r w:rsidR="00047094">
        <w:t xml:space="preserve">Podział ze względu na wymiar największego kruszywa w mieszance.  </w:t>
      </w:r>
    </w:p>
    <w:p w:rsidR="00047094" w:rsidRDefault="00047094" w:rsidP="002C32F4">
      <w:pPr>
        <w:pStyle w:val="Nagwek2"/>
        <w:numPr>
          <w:ilvl w:val="0"/>
          <w:numId w:val="0"/>
        </w:numPr>
        <w:ind w:left="-3"/>
      </w:pPr>
      <w:r>
        <w:t xml:space="preserve">1.4. Określenia podstawowe </w:t>
      </w:r>
    </w:p>
    <w:p w:rsidR="00047094" w:rsidRDefault="00047094" w:rsidP="00047094">
      <w:pPr>
        <w:ind w:left="698" w:right="414" w:hanging="708"/>
      </w:pPr>
      <w:r>
        <w:rPr>
          <w:b/>
        </w:rPr>
        <w:t xml:space="preserve">1.4.1. </w:t>
      </w:r>
      <w:r>
        <w:rPr>
          <w:u w:val="single" w:color="000000"/>
        </w:rPr>
        <w:t xml:space="preserve">Nawierzchnia </w:t>
      </w:r>
      <w:r>
        <w:t>–</w:t>
      </w:r>
      <w:r>
        <w:rPr>
          <w:u w:val="single" w:color="000000"/>
        </w:rPr>
        <w:t xml:space="preserve"> </w:t>
      </w:r>
      <w:r>
        <w:t xml:space="preserve">konstrukcja składająca się z jednej lub kilku warstw służących do przejmowania i rozkładania obciążeń od ruchu pojazdów na podłoże. </w:t>
      </w:r>
    </w:p>
    <w:p w:rsidR="00047094" w:rsidRDefault="00047094" w:rsidP="00047094">
      <w:pPr>
        <w:ind w:left="698" w:right="414" w:hanging="708"/>
      </w:pPr>
      <w:r>
        <w:rPr>
          <w:b/>
        </w:rPr>
        <w:t xml:space="preserve">1.4.2. </w:t>
      </w:r>
      <w:r>
        <w:rPr>
          <w:u w:val="single" w:color="000000"/>
        </w:rPr>
        <w:t xml:space="preserve">Warstwa ścieralna –  </w:t>
      </w:r>
      <w:r>
        <w:t xml:space="preserve">górna warstwa nawierzchni będąca w bezpośrednim kontakcie z kołami pojazdów. </w:t>
      </w:r>
    </w:p>
    <w:p w:rsidR="00047094" w:rsidRDefault="00047094" w:rsidP="00047094">
      <w:pPr>
        <w:tabs>
          <w:tab w:val="center" w:pos="4343"/>
        </w:tabs>
        <w:ind w:left="-10"/>
      </w:pPr>
      <w:r>
        <w:rPr>
          <w:b/>
        </w:rPr>
        <w:t xml:space="preserve">1.4.3. </w:t>
      </w:r>
      <w:r>
        <w:rPr>
          <w:b/>
        </w:rPr>
        <w:tab/>
      </w:r>
      <w:r>
        <w:t xml:space="preserve">Warstwa wiążąca – warstwa nawierzchni między warstwą ścieralną a podbudową. </w:t>
      </w:r>
    </w:p>
    <w:p w:rsidR="00047094" w:rsidRDefault="00047094" w:rsidP="00047094">
      <w:pPr>
        <w:ind w:left="698" w:right="414" w:hanging="708"/>
      </w:pPr>
      <w:r>
        <w:rPr>
          <w:b/>
        </w:rPr>
        <w:t xml:space="preserve">1.4.4. </w:t>
      </w:r>
      <w:r>
        <w:t xml:space="preserve">Warstwa wyrównawcza – warstwa o zmiennej grubości, ułożona na istniejącej warstwie w celu uzyskania odpowiedniego profilu potrzebnego do ułożenia kolejnej warstwy. </w:t>
      </w:r>
    </w:p>
    <w:p w:rsidR="00047094" w:rsidRDefault="00047094" w:rsidP="00047094">
      <w:pPr>
        <w:ind w:left="698" w:right="414" w:hanging="708"/>
      </w:pPr>
      <w:r>
        <w:rPr>
          <w:b/>
        </w:rPr>
        <w:t>1.4.5.</w:t>
      </w:r>
      <w:r>
        <w:t xml:space="preserve"> Mieszanka typu DTS (</w:t>
      </w:r>
      <w:proofErr w:type="spellStart"/>
      <w:r>
        <w:rPr>
          <w:i/>
          <w:color w:val="35383A"/>
        </w:rPr>
        <w:t>Decktragschicht</w:t>
      </w:r>
      <w:proofErr w:type="spellEnd"/>
      <w:r>
        <w:rPr>
          <w:i/>
          <w:color w:val="35383A"/>
        </w:rPr>
        <w:t xml:space="preserve"> )  </w:t>
      </w:r>
      <w:r>
        <w:rPr>
          <w:color w:val="35383A"/>
        </w:rPr>
        <w:t xml:space="preserve">ma zastosowanie do </w:t>
      </w:r>
      <w:r>
        <w:t xml:space="preserve">jednowarstwowych nawierzchni asfaltowych i jest układana jako warstwa wyrównawcza lub wiążąca  jednocześnie z warstwą ścieralną. Sugerowane nazewnictwo w języku polskim – JENA – jednowarstwowa nawierzchnia asfaltowa.  </w:t>
      </w:r>
    </w:p>
    <w:p w:rsidR="00047094" w:rsidRDefault="00047094" w:rsidP="00047094">
      <w:pPr>
        <w:tabs>
          <w:tab w:val="center" w:pos="4178"/>
        </w:tabs>
        <w:ind w:left="-10"/>
      </w:pPr>
      <w:r>
        <w:rPr>
          <w:b/>
        </w:rPr>
        <w:t xml:space="preserve">1.4.6. </w:t>
      </w:r>
      <w:r>
        <w:rPr>
          <w:b/>
        </w:rPr>
        <w:tab/>
      </w:r>
      <w:r>
        <w:rPr>
          <w:u w:val="single" w:color="000000"/>
        </w:rPr>
        <w:t xml:space="preserve">Mieszanka mineralno-asfaltowa </w:t>
      </w:r>
      <w:r>
        <w:t>–</w:t>
      </w:r>
      <w:r>
        <w:rPr>
          <w:u w:val="single" w:color="000000"/>
        </w:rPr>
        <w:t xml:space="preserve"> </w:t>
      </w:r>
      <w:r>
        <w:t xml:space="preserve">mieszanka kruszyw i lepiszcza asfaltowego. </w:t>
      </w:r>
    </w:p>
    <w:p w:rsidR="00047094" w:rsidRDefault="00047094" w:rsidP="00047094">
      <w:pPr>
        <w:ind w:left="698" w:right="414" w:hanging="708"/>
      </w:pPr>
      <w:r>
        <w:rPr>
          <w:b/>
        </w:rPr>
        <w:t xml:space="preserve">1.4.7. </w:t>
      </w:r>
      <w:r>
        <w:rPr>
          <w:u w:val="single" w:color="000000"/>
        </w:rPr>
        <w:t xml:space="preserve">Wymiar mieszanki </w:t>
      </w:r>
      <w:proofErr w:type="spellStart"/>
      <w:r>
        <w:rPr>
          <w:u w:val="single" w:color="000000"/>
        </w:rPr>
        <w:t>mineralno"asfaltowej</w:t>
      </w:r>
      <w:proofErr w:type="spellEnd"/>
      <w:r>
        <w:rPr>
          <w:u w:val="single" w:color="000000"/>
        </w:rPr>
        <w:t xml:space="preserve"> </w:t>
      </w:r>
      <w:r>
        <w:t>–</w:t>
      </w:r>
      <w:r>
        <w:rPr>
          <w:u w:val="single" w:color="000000"/>
        </w:rPr>
        <w:t xml:space="preserve"> </w:t>
      </w:r>
      <w:r>
        <w:t xml:space="preserve">określenie mieszanki mineralno-asfaltowej, wyróżniające tę mieszankę ze zbioru mieszanek tego samego typu ze względu na największy wymiar kruszywa, np. wymiar 8 lub 11. </w:t>
      </w:r>
    </w:p>
    <w:p w:rsidR="00047094" w:rsidRDefault="00047094" w:rsidP="00047094">
      <w:pPr>
        <w:ind w:right="414"/>
      </w:pPr>
      <w:r>
        <w:rPr>
          <w:b/>
        </w:rPr>
        <w:lastRenderedPageBreak/>
        <w:t xml:space="preserve">1.4.8. </w:t>
      </w:r>
      <w:r>
        <w:rPr>
          <w:u w:val="single" w:color="000000"/>
        </w:rPr>
        <w:t xml:space="preserve">Mieszanka SMA (mieszanka mastyksowo-grysowa) –  </w:t>
      </w:r>
      <w:r>
        <w:t xml:space="preserve">mieszanka mineralno-asfaltowa o nieciągłym uziarnieniu, składająca się z grubego łamanego szkieletu kruszywowego, związanego zaprawą mastyksową.  </w:t>
      </w:r>
    </w:p>
    <w:p w:rsidR="00047094" w:rsidRDefault="00047094" w:rsidP="00047094">
      <w:pPr>
        <w:ind w:left="698" w:right="414" w:hanging="708"/>
      </w:pPr>
      <w:r>
        <w:rPr>
          <w:b/>
        </w:rPr>
        <w:t xml:space="preserve">1.4.9. </w:t>
      </w:r>
      <w:r>
        <w:rPr>
          <w:u w:val="single" w:color="000000"/>
        </w:rPr>
        <w:t xml:space="preserve">Uziarnienie </w:t>
      </w:r>
      <w:r>
        <w:t xml:space="preserve">–skład ziarnowy kruszywa, wyrażony w procentach masy ziaren przechodzących przez określony zestaw sit. </w:t>
      </w:r>
    </w:p>
    <w:p w:rsidR="00047094" w:rsidRDefault="00047094" w:rsidP="00047094">
      <w:pPr>
        <w:spacing w:after="3" w:line="244" w:lineRule="auto"/>
        <w:ind w:left="695" w:right="385" w:hanging="708"/>
      </w:pPr>
      <w:r>
        <w:rPr>
          <w:b/>
        </w:rPr>
        <w:t xml:space="preserve">1.4.10. </w:t>
      </w:r>
      <w:r>
        <w:rPr>
          <w:u w:val="single" w:color="000000"/>
        </w:rPr>
        <w:t xml:space="preserve">Kategoria  ruchu </w:t>
      </w:r>
      <w:r w:rsidR="002C32F4">
        <w:t xml:space="preserve">–obciążenie </w:t>
      </w:r>
      <w:r>
        <w:t xml:space="preserve">drogi </w:t>
      </w:r>
      <w:r>
        <w:tab/>
        <w:t xml:space="preserve">ruchem samochodowym, wyrażone w osiach obliczeniowych (100 </w:t>
      </w:r>
      <w:proofErr w:type="spellStart"/>
      <w:r>
        <w:t>kN</w:t>
      </w:r>
      <w:proofErr w:type="spellEnd"/>
      <w:r>
        <w:t xml:space="preserve">) wg „Katalogu typowych konstrukcji nawierzchni podatnych i półsztywnych” </w:t>
      </w:r>
      <w:proofErr w:type="spellStart"/>
      <w:r>
        <w:t>GDDP-IBDiM</w:t>
      </w:r>
      <w:proofErr w:type="spellEnd"/>
      <w:r>
        <w:t xml:space="preserve"> [68]. </w:t>
      </w:r>
    </w:p>
    <w:p w:rsidR="00047094" w:rsidRDefault="00047094" w:rsidP="002C32F4">
      <w:pPr>
        <w:ind w:right="414"/>
      </w:pPr>
      <w:r>
        <w:rPr>
          <w:b/>
        </w:rPr>
        <w:t xml:space="preserve">1.4.11. </w:t>
      </w:r>
      <w:r>
        <w:rPr>
          <w:u w:val="single" w:color="000000"/>
        </w:rPr>
        <w:t xml:space="preserve">Wymiar kruszywa </w:t>
      </w:r>
      <w:r>
        <w:t xml:space="preserve">–wielkość ziaren kruszywa, określona przez dolny (d) i górny (D) wymiar sita.  </w:t>
      </w:r>
    </w:p>
    <w:p w:rsidR="00047094" w:rsidRDefault="00047094" w:rsidP="00047094">
      <w:pPr>
        <w:ind w:right="414"/>
      </w:pPr>
      <w:r>
        <w:rPr>
          <w:b/>
        </w:rPr>
        <w:t xml:space="preserve">1.4.12. </w:t>
      </w:r>
      <w:r>
        <w:rPr>
          <w:u w:val="single" w:color="000000"/>
        </w:rPr>
        <w:t xml:space="preserve">Kruszywo grube </w:t>
      </w:r>
      <w:r>
        <w:t xml:space="preserve">–kruszywo z ziaren o wymiarze: D ≤ 45 mm oraz d </w:t>
      </w:r>
      <w:r>
        <w:rPr>
          <w:b/>
        </w:rPr>
        <w:t xml:space="preserve">≥ </w:t>
      </w:r>
      <w:r>
        <w:t xml:space="preserve">2 </w:t>
      </w:r>
      <w:proofErr w:type="spellStart"/>
      <w:r>
        <w:t>mm</w:t>
      </w:r>
      <w:proofErr w:type="spellEnd"/>
      <w:r>
        <w:t xml:space="preserve">. </w:t>
      </w:r>
    </w:p>
    <w:p w:rsidR="00047094" w:rsidRDefault="00047094" w:rsidP="00047094">
      <w:pPr>
        <w:ind w:left="698" w:right="414" w:hanging="708"/>
      </w:pPr>
      <w:r>
        <w:rPr>
          <w:b/>
        </w:rPr>
        <w:t xml:space="preserve">1.4.13. </w:t>
      </w:r>
      <w:r>
        <w:rPr>
          <w:u w:val="single" w:color="000000"/>
        </w:rPr>
        <w:t xml:space="preserve">Kruszywo drobne </w:t>
      </w:r>
      <w:r>
        <w:t xml:space="preserve">–kruszywo z ziaren o wymiarze: D ≤ 2 mm, którego większa część pozostaje na sicie 0,063 </w:t>
      </w:r>
      <w:proofErr w:type="spellStart"/>
      <w:r>
        <w:t>mm</w:t>
      </w:r>
      <w:proofErr w:type="spellEnd"/>
      <w:r>
        <w:t xml:space="preserve">. </w:t>
      </w:r>
    </w:p>
    <w:p w:rsidR="00047094" w:rsidRDefault="00047094" w:rsidP="00047094">
      <w:pPr>
        <w:ind w:right="414"/>
      </w:pPr>
      <w:r>
        <w:rPr>
          <w:b/>
        </w:rPr>
        <w:t xml:space="preserve">1.4.14. </w:t>
      </w:r>
      <w:r>
        <w:rPr>
          <w:u w:val="single" w:color="000000"/>
        </w:rPr>
        <w:t xml:space="preserve">Pył </w:t>
      </w:r>
      <w:r>
        <w:t>–</w:t>
      </w:r>
      <w:r>
        <w:rPr>
          <w:u w:val="single" w:color="000000"/>
        </w:rPr>
        <w:t xml:space="preserve"> </w:t>
      </w:r>
      <w:r>
        <w:t xml:space="preserve">kruszywo z ziaren przechodzących przez sito 0,063 </w:t>
      </w:r>
      <w:proofErr w:type="spellStart"/>
      <w:r>
        <w:t>mm</w:t>
      </w:r>
      <w:proofErr w:type="spellEnd"/>
      <w:r>
        <w:t xml:space="preserve">. </w:t>
      </w:r>
    </w:p>
    <w:p w:rsidR="00047094" w:rsidRDefault="00047094" w:rsidP="00047094">
      <w:pPr>
        <w:spacing w:after="3" w:line="244" w:lineRule="auto"/>
        <w:ind w:left="695" w:right="385" w:hanging="708"/>
      </w:pPr>
      <w:r>
        <w:rPr>
          <w:b/>
        </w:rPr>
        <w:t xml:space="preserve">1.4.15. </w:t>
      </w:r>
      <w:r>
        <w:rPr>
          <w:u w:val="single" w:color="000000"/>
        </w:rPr>
        <w:t xml:space="preserve">Wypełniacz </w:t>
      </w:r>
      <w:r>
        <w:t>–</w:t>
      </w:r>
      <w:r>
        <w:rPr>
          <w:u w:val="single" w:color="000000"/>
        </w:rPr>
        <w:t xml:space="preserve"> </w:t>
      </w:r>
      <w:r>
        <w:t xml:space="preserve">kruszywo, którego większa część przechodzi przez sito 0,063 </w:t>
      </w:r>
      <w:proofErr w:type="spellStart"/>
      <w:r>
        <w:t>mm</w:t>
      </w:r>
      <w:proofErr w:type="spellEnd"/>
      <w:r>
        <w:t xml:space="preserve">. (Wypełniacz mieszany – kruszywo, które składa się z wypełniacza pochodzenia mineralnego i wodorotlenku wapnia. Wypełniacz dodany – wypełniacz pochodzenia mineralnego, wyprodukowany oddzielnie). </w:t>
      </w:r>
    </w:p>
    <w:p w:rsidR="00047094" w:rsidRDefault="00047094" w:rsidP="00047094">
      <w:pPr>
        <w:ind w:left="698" w:right="414" w:hanging="708"/>
      </w:pPr>
      <w:r>
        <w:rPr>
          <w:b/>
        </w:rPr>
        <w:t xml:space="preserve">1.4.16. </w:t>
      </w:r>
      <w:r>
        <w:rPr>
          <w:u w:val="single" w:color="000000"/>
        </w:rPr>
        <w:t xml:space="preserve">Kationowa emulsja asfaltowa </w:t>
      </w:r>
      <w:r>
        <w:t>–</w:t>
      </w:r>
      <w:r>
        <w:rPr>
          <w:u w:val="single" w:color="000000"/>
        </w:rPr>
        <w:t xml:space="preserve"> </w:t>
      </w:r>
      <w:r>
        <w:t xml:space="preserve">emulsja, w której emulgator nadaje dodatnie ładunki cząstkom zdyspergowanego asfaltu. </w:t>
      </w:r>
    </w:p>
    <w:p w:rsidR="00047094" w:rsidRDefault="00047094" w:rsidP="00047094">
      <w:pPr>
        <w:ind w:left="698" w:right="414" w:hanging="708"/>
      </w:pPr>
      <w:r>
        <w:rPr>
          <w:b/>
        </w:rPr>
        <w:t xml:space="preserve">1.4.17. </w:t>
      </w:r>
      <w:r>
        <w:t xml:space="preserve">Pozostałe określenia podstawowe są zgodne z obowiązującymi, odpowiednimi polskimi normami i z definicjami podanymi w SST D-00.00.00 „Wymagania ogólne” </w:t>
      </w:r>
      <w:proofErr w:type="spellStart"/>
      <w:r>
        <w:t>pkt</w:t>
      </w:r>
      <w:proofErr w:type="spellEnd"/>
      <w:r>
        <w:t xml:space="preserve"> 1.4. </w:t>
      </w:r>
    </w:p>
    <w:p w:rsidR="00047094" w:rsidRDefault="00047094" w:rsidP="00047094">
      <w:pPr>
        <w:spacing w:after="88"/>
        <w:ind w:right="414"/>
      </w:pPr>
      <w:r>
        <w:rPr>
          <w:b/>
        </w:rPr>
        <w:t xml:space="preserve">1.4.18. </w:t>
      </w:r>
      <w:r>
        <w:t xml:space="preserve">Symbole i skróty dodatkowe: </w:t>
      </w:r>
    </w:p>
    <w:p w:rsidR="00047094" w:rsidRDefault="00047094" w:rsidP="00047094">
      <w:pPr>
        <w:tabs>
          <w:tab w:val="center" w:pos="2241"/>
        </w:tabs>
        <w:spacing w:after="60"/>
        <w:ind w:left="-10"/>
      </w:pPr>
      <w:r>
        <w:t xml:space="preserve">SMA </w:t>
      </w:r>
      <w:r>
        <w:tab/>
        <w:t xml:space="preserve">– mieszanka mastyksowo-grysowa </w:t>
      </w:r>
    </w:p>
    <w:p w:rsidR="00047094" w:rsidRDefault="00047094" w:rsidP="00047094">
      <w:pPr>
        <w:tabs>
          <w:tab w:val="center" w:pos="3595"/>
        </w:tabs>
        <w:spacing w:after="57"/>
        <w:ind w:left="-10"/>
      </w:pPr>
      <w:r>
        <w:t xml:space="preserve">D </w:t>
      </w:r>
      <w:r>
        <w:tab/>
        <w:t xml:space="preserve">– górny wymiar sita (przy określaniu wielkości ziaren kruszywa), </w:t>
      </w:r>
    </w:p>
    <w:p w:rsidR="00047094" w:rsidRDefault="00047094" w:rsidP="00047094">
      <w:pPr>
        <w:tabs>
          <w:tab w:val="center" w:pos="3589"/>
        </w:tabs>
        <w:spacing w:after="96"/>
        <w:ind w:left="-10"/>
      </w:pPr>
      <w:r>
        <w:t xml:space="preserve">D </w:t>
      </w:r>
      <w:r>
        <w:tab/>
        <w:t xml:space="preserve">– dolny wymiar sita (przy określaniu wielkości ziaren kruszywa), </w:t>
      </w:r>
    </w:p>
    <w:p w:rsidR="00047094" w:rsidRDefault="00047094" w:rsidP="00047094">
      <w:pPr>
        <w:tabs>
          <w:tab w:val="center" w:pos="2095"/>
        </w:tabs>
        <w:ind w:left="-10"/>
      </w:pPr>
      <w:r>
        <w:t xml:space="preserve">C </w:t>
      </w:r>
      <w:r>
        <w:tab/>
        <w:t xml:space="preserve">– kationowa emulsja asfaltowa, </w:t>
      </w:r>
    </w:p>
    <w:p w:rsidR="00047094" w:rsidRDefault="00047094" w:rsidP="00047094">
      <w:pPr>
        <w:ind w:left="842" w:right="414" w:hanging="852"/>
      </w:pPr>
      <w:r>
        <w:t xml:space="preserve">NPD – właściwość użytkowa nie określana (ang. No Performance </w:t>
      </w:r>
      <w:proofErr w:type="spellStart"/>
      <w:r>
        <w:t>Determined</w:t>
      </w:r>
      <w:proofErr w:type="spellEnd"/>
      <w:r>
        <w:t xml:space="preserve">; producent może jej nie określać), </w:t>
      </w:r>
    </w:p>
    <w:p w:rsidR="00047094" w:rsidRDefault="00047094" w:rsidP="00047094">
      <w:pPr>
        <w:ind w:left="842" w:right="414" w:hanging="852"/>
      </w:pPr>
      <w:r>
        <w:t xml:space="preserve">TBR – do zadeklarowania (ang. To Be </w:t>
      </w:r>
      <w:proofErr w:type="spellStart"/>
      <w:r>
        <w:t>Reported</w:t>
      </w:r>
      <w:proofErr w:type="spellEnd"/>
      <w:r>
        <w:t xml:space="preserve">; producent może dostarczyć odpowiednie informacje, jednak  nie jest do tego zobowiązany), </w:t>
      </w:r>
    </w:p>
    <w:p w:rsidR="00047094" w:rsidRDefault="00047094" w:rsidP="00047094">
      <w:pPr>
        <w:spacing w:after="115"/>
        <w:ind w:right="1902"/>
      </w:pPr>
      <w:r>
        <w:t xml:space="preserve">IRI - (International </w:t>
      </w:r>
      <w:proofErr w:type="spellStart"/>
      <w:r>
        <w:t>Roughness</w:t>
      </w:r>
      <w:proofErr w:type="spellEnd"/>
      <w:r>
        <w:t xml:space="preserve"> </w:t>
      </w:r>
      <w:proofErr w:type="spellStart"/>
      <w:r>
        <w:t>Index</w:t>
      </w:r>
      <w:proofErr w:type="spellEnd"/>
      <w:r>
        <w:t xml:space="preserve">) międzynarodowy wskaźnik równości, MOP - miejsce obsługi podróżnych. </w:t>
      </w:r>
    </w:p>
    <w:p w:rsidR="00047094" w:rsidRDefault="00047094" w:rsidP="00047094">
      <w:pPr>
        <w:ind w:left="-3"/>
      </w:pPr>
      <w:r>
        <w:rPr>
          <w:b/>
        </w:rPr>
        <w:t xml:space="preserve">1.5. Ogólne wymagania dotyczące robót </w:t>
      </w:r>
    </w:p>
    <w:p w:rsidR="00047094" w:rsidRDefault="00047094" w:rsidP="00047094">
      <w:pPr>
        <w:spacing w:after="111"/>
        <w:ind w:right="414"/>
      </w:pPr>
      <w:r>
        <w:t xml:space="preserve">Ogólne wymagania dotyczące robót podano w SST D-00.00.00 „Wymagania ogólne” </w:t>
      </w:r>
      <w:proofErr w:type="spellStart"/>
      <w:r>
        <w:t>pkt</w:t>
      </w:r>
      <w:proofErr w:type="spellEnd"/>
      <w:r>
        <w:t xml:space="preserve"> 1.5. </w:t>
      </w:r>
    </w:p>
    <w:p w:rsidR="00047094" w:rsidRDefault="00047094" w:rsidP="002C32F4">
      <w:pPr>
        <w:pStyle w:val="Nagwek1"/>
        <w:numPr>
          <w:ilvl w:val="0"/>
          <w:numId w:val="0"/>
        </w:numPr>
        <w:ind w:left="-3"/>
      </w:pPr>
      <w:r>
        <w:t xml:space="preserve">2. MATERIAŁY </w:t>
      </w:r>
    </w:p>
    <w:p w:rsidR="00047094" w:rsidRDefault="00047094" w:rsidP="002C32F4">
      <w:pPr>
        <w:pStyle w:val="Nagwek2"/>
        <w:numPr>
          <w:ilvl w:val="0"/>
          <w:numId w:val="0"/>
        </w:numPr>
        <w:ind w:left="-3"/>
      </w:pPr>
      <w:r>
        <w:t xml:space="preserve">2.1. Ogólne wymagania dotyczące materiałów </w:t>
      </w:r>
    </w:p>
    <w:p w:rsidR="00047094" w:rsidRDefault="00047094" w:rsidP="00047094">
      <w:pPr>
        <w:ind w:right="414"/>
      </w:pPr>
      <w:r>
        <w:t xml:space="preserve">Ogólne wymagania dotyczące materiałów, ich pozyskiwania i składowania, podano w SST D-00.00.00 „Wymagania ogólne” </w:t>
      </w:r>
      <w:proofErr w:type="spellStart"/>
      <w:r>
        <w:t>pkt</w:t>
      </w:r>
      <w:proofErr w:type="spellEnd"/>
      <w:r>
        <w:t xml:space="preserve"> 2. </w:t>
      </w:r>
    </w:p>
    <w:p w:rsidR="00047094" w:rsidRDefault="00047094" w:rsidP="002C32F4">
      <w:pPr>
        <w:pStyle w:val="Nagwek2"/>
        <w:numPr>
          <w:ilvl w:val="0"/>
          <w:numId w:val="0"/>
        </w:numPr>
        <w:ind w:left="-3"/>
      </w:pPr>
      <w:r>
        <w:t xml:space="preserve">2.2. Lepiszcza asfaltowe </w:t>
      </w:r>
    </w:p>
    <w:p w:rsidR="00047094" w:rsidRDefault="00047094" w:rsidP="00047094">
      <w:pPr>
        <w:spacing w:after="109"/>
        <w:ind w:right="414"/>
      </w:pPr>
      <w:r>
        <w:t xml:space="preserve">Należy stosować </w:t>
      </w:r>
      <w:proofErr w:type="spellStart"/>
      <w:r>
        <w:t>asfalty</w:t>
      </w:r>
      <w:proofErr w:type="spellEnd"/>
      <w:r>
        <w:t xml:space="preserve"> drogowe wg PN-EN 12591 [27]     lub </w:t>
      </w:r>
      <w:proofErr w:type="spellStart"/>
      <w:r>
        <w:t>polimeroasfalty</w:t>
      </w:r>
      <w:proofErr w:type="spellEnd"/>
      <w:r>
        <w:t xml:space="preserve"> wg PN-EN 14023 [59] Rodzaje stosowanych lepiszczy asfaltowych  podano w tablicy 2. </w:t>
      </w:r>
    </w:p>
    <w:p w:rsidR="00D12EA8" w:rsidRDefault="00D12EA8" w:rsidP="00047094">
      <w:pPr>
        <w:spacing w:after="109"/>
        <w:ind w:right="414"/>
      </w:pPr>
    </w:p>
    <w:p w:rsidR="00D12EA8" w:rsidRDefault="00D12EA8" w:rsidP="00047094">
      <w:pPr>
        <w:spacing w:after="109"/>
        <w:ind w:right="414"/>
      </w:pPr>
    </w:p>
    <w:p w:rsidR="00047094" w:rsidRDefault="00047094" w:rsidP="00047094">
      <w:pPr>
        <w:ind w:right="414"/>
      </w:pPr>
      <w:r>
        <w:rPr>
          <w:b/>
        </w:rPr>
        <w:lastRenderedPageBreak/>
        <w:t>Tablica 2.</w:t>
      </w:r>
      <w:r>
        <w:t xml:space="preserve"> Zalecane lepiszcza asfaltowe do jednowarstwowej warstwy asfaltowej  z SMA 16 DTS - JENA </w:t>
      </w:r>
    </w:p>
    <w:tbl>
      <w:tblPr>
        <w:tblStyle w:val="TableGrid"/>
        <w:tblW w:w="9307" w:type="dxa"/>
        <w:tblInd w:w="-108" w:type="dxa"/>
        <w:tblCellMar>
          <w:top w:w="53" w:type="dxa"/>
          <w:right w:w="27" w:type="dxa"/>
        </w:tblCellMar>
        <w:tblLook w:val="04A0"/>
      </w:tblPr>
      <w:tblGrid>
        <w:gridCol w:w="1385"/>
        <w:gridCol w:w="1603"/>
        <w:gridCol w:w="2921"/>
        <w:gridCol w:w="3398"/>
      </w:tblGrid>
      <w:tr w:rsidR="00047094" w:rsidTr="00047094">
        <w:trPr>
          <w:trHeight w:val="264"/>
        </w:trPr>
        <w:tc>
          <w:tcPr>
            <w:tcW w:w="1385"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jc w:val="center"/>
            </w:pPr>
            <w:r>
              <w:t xml:space="preserve">Kategoria ruchu </w:t>
            </w:r>
          </w:p>
        </w:tc>
        <w:tc>
          <w:tcPr>
            <w:tcW w:w="1603"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71" w:right="92"/>
              <w:jc w:val="center"/>
            </w:pPr>
            <w:r>
              <w:t xml:space="preserve">Mieszanka AC W </w:t>
            </w:r>
          </w:p>
        </w:tc>
        <w:tc>
          <w:tcPr>
            <w:tcW w:w="2921" w:type="dxa"/>
            <w:tcBorders>
              <w:top w:val="single" w:sz="4" w:space="0" w:color="000000"/>
              <w:left w:val="single" w:sz="4" w:space="0" w:color="000000"/>
              <w:bottom w:val="single" w:sz="4" w:space="0" w:color="000000"/>
              <w:right w:val="nil"/>
            </w:tcBorders>
          </w:tcPr>
          <w:p w:rsidR="00047094" w:rsidRDefault="00047094" w:rsidP="00047094">
            <w:pPr>
              <w:spacing w:line="259" w:lineRule="auto"/>
              <w:jc w:val="right"/>
            </w:pPr>
            <w:proofErr w:type="spellStart"/>
            <w:r>
              <w:t>Gatun</w:t>
            </w:r>
            <w:proofErr w:type="spellEnd"/>
          </w:p>
        </w:tc>
        <w:tc>
          <w:tcPr>
            <w:tcW w:w="3398"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26"/>
            </w:pPr>
            <w:proofErr w:type="spellStart"/>
            <w:r>
              <w:t>ek</w:t>
            </w:r>
            <w:proofErr w:type="spellEnd"/>
            <w:r>
              <w:t xml:space="preserve"> lepiszcza    </w:t>
            </w:r>
          </w:p>
        </w:tc>
      </w:tr>
      <w:tr w:rsidR="00047094" w:rsidTr="00047094">
        <w:trPr>
          <w:trHeight w:val="262"/>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vAlign w:val="bottom"/>
          </w:tcPr>
          <w:p w:rsidR="00047094" w:rsidRDefault="00047094" w:rsidP="00047094">
            <w:pPr>
              <w:spacing w:after="160" w:line="259" w:lineRule="auto"/>
            </w:pPr>
          </w:p>
        </w:tc>
        <w:tc>
          <w:tcPr>
            <w:tcW w:w="292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9"/>
              <w:jc w:val="center"/>
            </w:pPr>
            <w:r>
              <w:t xml:space="preserve">asfalt drogowy </w:t>
            </w:r>
          </w:p>
        </w:tc>
        <w:tc>
          <w:tcPr>
            <w:tcW w:w="339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5"/>
              <w:jc w:val="center"/>
            </w:pPr>
            <w:proofErr w:type="spellStart"/>
            <w:r>
              <w:t>polimeroasfalt</w:t>
            </w:r>
            <w:proofErr w:type="spellEnd"/>
            <w:r>
              <w:t xml:space="preserve"> </w:t>
            </w:r>
          </w:p>
        </w:tc>
      </w:tr>
      <w:tr w:rsidR="00047094" w:rsidTr="00047094">
        <w:trPr>
          <w:trHeight w:val="598"/>
        </w:trPr>
        <w:tc>
          <w:tcPr>
            <w:tcW w:w="138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08"/>
            </w:pPr>
            <w:r>
              <w:t xml:space="preserve">KR1 – KR4 </w:t>
            </w:r>
          </w:p>
        </w:tc>
        <w:tc>
          <w:tcPr>
            <w:tcW w:w="160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08"/>
            </w:pPr>
            <w:r>
              <w:t xml:space="preserve">SMA 16 DTS </w:t>
            </w:r>
          </w:p>
        </w:tc>
        <w:tc>
          <w:tcPr>
            <w:tcW w:w="292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4"/>
              <w:jc w:val="center"/>
            </w:pPr>
            <w:r>
              <w:t xml:space="preserve">50/70 </w:t>
            </w:r>
          </w:p>
        </w:tc>
        <w:tc>
          <w:tcPr>
            <w:tcW w:w="339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after="17" w:line="259" w:lineRule="auto"/>
              <w:ind w:left="29"/>
              <w:jc w:val="center"/>
            </w:pPr>
            <w:r>
              <w:t xml:space="preserve">PMB 45/80-55 </w:t>
            </w:r>
          </w:p>
          <w:p w:rsidR="00047094" w:rsidRDefault="00047094" w:rsidP="00047094">
            <w:pPr>
              <w:spacing w:line="259" w:lineRule="auto"/>
              <w:ind w:left="82"/>
              <w:jc w:val="center"/>
            </w:pPr>
            <w:r>
              <w:t xml:space="preserve"> </w:t>
            </w:r>
          </w:p>
        </w:tc>
      </w:tr>
    </w:tbl>
    <w:p w:rsidR="00047094" w:rsidRDefault="00047094" w:rsidP="00047094">
      <w:pPr>
        <w:spacing w:after="216" w:line="259" w:lineRule="auto"/>
      </w:pPr>
      <w:r>
        <w:t xml:space="preserve"> </w:t>
      </w:r>
    </w:p>
    <w:p w:rsidR="00047094" w:rsidRDefault="00047094" w:rsidP="00047094">
      <w:pPr>
        <w:ind w:right="414"/>
      </w:pPr>
      <w:r>
        <w:rPr>
          <w:b/>
        </w:rPr>
        <w:t>Tablica 3.</w:t>
      </w:r>
      <w:r>
        <w:t xml:space="preserve"> Wymagania wobec asfaltu  drogowego wg PN-EN 12591 [27] </w:t>
      </w:r>
    </w:p>
    <w:tbl>
      <w:tblPr>
        <w:tblStyle w:val="TableGrid"/>
        <w:tblW w:w="9300" w:type="dxa"/>
        <w:tblInd w:w="-108" w:type="dxa"/>
        <w:tblCellMar>
          <w:top w:w="53" w:type="dxa"/>
          <w:left w:w="108" w:type="dxa"/>
          <w:right w:w="58" w:type="dxa"/>
        </w:tblCellMar>
        <w:tblLook w:val="04A0"/>
      </w:tblPr>
      <w:tblGrid>
        <w:gridCol w:w="533"/>
        <w:gridCol w:w="4229"/>
        <w:gridCol w:w="895"/>
        <w:gridCol w:w="1826"/>
        <w:gridCol w:w="1817"/>
      </w:tblGrid>
      <w:tr w:rsidR="00047094" w:rsidTr="00047094">
        <w:trPr>
          <w:trHeight w:val="264"/>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Lp. </w:t>
            </w:r>
          </w:p>
        </w:tc>
        <w:tc>
          <w:tcPr>
            <w:tcW w:w="5124"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4"/>
              <w:jc w:val="center"/>
            </w:pPr>
            <w:r>
              <w:t xml:space="preserve">Właściwości </w:t>
            </w: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3"/>
              <w:jc w:val="center"/>
            </w:pPr>
            <w:r>
              <w:t xml:space="preserve">Metoda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Rodzaj asfaltu </w:t>
            </w:r>
          </w:p>
        </w:tc>
      </w:tr>
      <w:tr w:rsidR="00047094" w:rsidTr="00047094">
        <w:trPr>
          <w:trHeight w:val="264"/>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5124"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3"/>
              <w:jc w:val="center"/>
            </w:pPr>
            <w:r>
              <w:t xml:space="preserve">badania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48"/>
              <w:jc w:val="center"/>
            </w:pPr>
            <w:r>
              <w:t xml:space="preserve">50/70 </w:t>
            </w:r>
          </w:p>
        </w:tc>
      </w:tr>
      <w:tr w:rsidR="00047094" w:rsidTr="00047094">
        <w:trPr>
          <w:trHeight w:val="264"/>
        </w:trPr>
        <w:tc>
          <w:tcPr>
            <w:tcW w:w="533"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6950" w:type="dxa"/>
            <w:gridSpan w:val="3"/>
            <w:tcBorders>
              <w:top w:val="single" w:sz="4" w:space="0" w:color="000000"/>
              <w:left w:val="nil"/>
              <w:bottom w:val="single" w:sz="4" w:space="0" w:color="000000"/>
              <w:right w:val="nil"/>
            </w:tcBorders>
          </w:tcPr>
          <w:p w:rsidR="00047094" w:rsidRDefault="00047094" w:rsidP="00047094">
            <w:pPr>
              <w:spacing w:line="259" w:lineRule="auto"/>
              <w:ind w:left="2244"/>
            </w:pPr>
            <w:r>
              <w:t xml:space="preserve">WŁAŚCIWOŚCI   OBLIGATORYJNE </w:t>
            </w:r>
          </w:p>
        </w:tc>
        <w:tc>
          <w:tcPr>
            <w:tcW w:w="1817" w:type="dxa"/>
            <w:tcBorders>
              <w:top w:val="single" w:sz="4" w:space="0" w:color="000000"/>
              <w:left w:val="nil"/>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382"/>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1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Penetracja w 25°C </w:t>
            </w:r>
          </w:p>
        </w:tc>
        <w:tc>
          <w:tcPr>
            <w:tcW w:w="89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0,1 mm </w:t>
            </w: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2"/>
            </w:pPr>
            <w:r>
              <w:t xml:space="preserve">PN-EN 1426 [21]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50÷70 </w:t>
            </w:r>
          </w:p>
        </w:tc>
      </w:tr>
      <w:tr w:rsidR="00047094" w:rsidTr="00047094">
        <w:trPr>
          <w:trHeight w:val="384"/>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2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Temperatura </w:t>
            </w:r>
            <w:proofErr w:type="spellStart"/>
            <w:r>
              <w:t>mięknienia</w:t>
            </w:r>
            <w:proofErr w:type="spellEnd"/>
            <w:r>
              <w:t xml:space="preserve"> </w:t>
            </w:r>
          </w:p>
        </w:tc>
        <w:tc>
          <w:tcPr>
            <w:tcW w:w="89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°C </w:t>
            </w: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2"/>
            </w:pPr>
            <w:r>
              <w:t xml:space="preserve">PN-EN 1427 [22]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46÷54 </w:t>
            </w:r>
          </w:p>
        </w:tc>
      </w:tr>
      <w:tr w:rsidR="00047094" w:rsidTr="00047094">
        <w:trPr>
          <w:trHeight w:val="636"/>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3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750"/>
            </w:pPr>
            <w:r>
              <w:t xml:space="preserve">Temperatura zapłonu,  nie mniej niż </w:t>
            </w:r>
          </w:p>
        </w:tc>
        <w:tc>
          <w:tcPr>
            <w:tcW w:w="8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0"/>
              <w:jc w:val="center"/>
            </w:pPr>
            <w:r>
              <w:t xml:space="preserve">°C </w:t>
            </w:r>
          </w:p>
        </w:tc>
        <w:tc>
          <w:tcPr>
            <w:tcW w:w="1826"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53"/>
              <w:jc w:val="center"/>
            </w:pPr>
            <w:r>
              <w:t xml:space="preserve">PN-EN 22592 </w:t>
            </w:r>
          </w:p>
          <w:p w:rsidR="00047094" w:rsidRDefault="00047094" w:rsidP="00047094">
            <w:pPr>
              <w:spacing w:line="259" w:lineRule="auto"/>
              <w:ind w:right="54"/>
              <w:jc w:val="center"/>
            </w:pPr>
            <w:r>
              <w:t xml:space="preserve">[62] </w:t>
            </w:r>
          </w:p>
        </w:tc>
        <w:tc>
          <w:tcPr>
            <w:tcW w:w="181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8"/>
              <w:jc w:val="center"/>
            </w:pPr>
            <w:r>
              <w:t xml:space="preserve">230 </w:t>
            </w:r>
          </w:p>
        </w:tc>
      </w:tr>
      <w:tr w:rsidR="00047094" w:rsidTr="00047094">
        <w:trPr>
          <w:trHeight w:val="768"/>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4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20"/>
            </w:pPr>
            <w:r>
              <w:t xml:space="preserve">Zawartość składników rozpuszczalnych,  nie mniej niż </w:t>
            </w:r>
          </w:p>
        </w:tc>
        <w:tc>
          <w:tcPr>
            <w:tcW w:w="89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 </w:t>
            </w:r>
          </w:p>
          <w:p w:rsidR="00047094" w:rsidRDefault="00047094" w:rsidP="00047094">
            <w:pPr>
              <w:spacing w:line="259" w:lineRule="auto"/>
              <w:ind w:left="19"/>
            </w:pPr>
            <w:r>
              <w:t xml:space="preserve">% m/m </w:t>
            </w: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 </w:t>
            </w:r>
          </w:p>
          <w:p w:rsidR="00047094" w:rsidRDefault="00047094" w:rsidP="00047094">
            <w:pPr>
              <w:spacing w:line="259" w:lineRule="auto"/>
              <w:ind w:right="53"/>
              <w:jc w:val="center"/>
            </w:pPr>
            <w:r>
              <w:t xml:space="preserve">PN-EN 12592 </w:t>
            </w:r>
          </w:p>
          <w:p w:rsidR="00047094" w:rsidRDefault="00047094" w:rsidP="00047094">
            <w:pPr>
              <w:spacing w:line="259" w:lineRule="auto"/>
              <w:ind w:right="54"/>
              <w:jc w:val="center"/>
            </w:pPr>
            <w:r>
              <w:t xml:space="preserve">[28]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
              <w:jc w:val="center"/>
            </w:pPr>
            <w:r>
              <w:t xml:space="preserve"> </w:t>
            </w:r>
          </w:p>
          <w:p w:rsidR="00047094" w:rsidRDefault="00047094" w:rsidP="00047094">
            <w:pPr>
              <w:spacing w:line="259" w:lineRule="auto"/>
              <w:ind w:right="48"/>
              <w:jc w:val="center"/>
            </w:pPr>
            <w:r>
              <w:t xml:space="preserve">99 </w:t>
            </w:r>
          </w:p>
        </w:tc>
      </w:tr>
      <w:tr w:rsidR="00047094" w:rsidTr="00047094">
        <w:trPr>
          <w:trHeight w:val="768"/>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5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84"/>
            </w:pPr>
            <w:r>
              <w:t xml:space="preserve">Zmiana masy po starzeniu (ubytek lub przyrost),  nie więcej niż </w:t>
            </w:r>
          </w:p>
        </w:tc>
        <w:tc>
          <w:tcPr>
            <w:tcW w:w="89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 </w:t>
            </w:r>
          </w:p>
          <w:p w:rsidR="00047094" w:rsidRDefault="00047094" w:rsidP="00047094">
            <w:pPr>
              <w:spacing w:line="259" w:lineRule="auto"/>
              <w:ind w:left="19"/>
            </w:pPr>
            <w:r>
              <w:t xml:space="preserve">% m/m </w:t>
            </w:r>
          </w:p>
        </w:tc>
        <w:tc>
          <w:tcPr>
            <w:tcW w:w="18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 </w:t>
            </w:r>
          </w:p>
          <w:p w:rsidR="00047094" w:rsidRDefault="00047094" w:rsidP="00047094">
            <w:pPr>
              <w:spacing w:line="259" w:lineRule="auto"/>
              <w:ind w:left="86"/>
            </w:pPr>
            <w:r>
              <w:t xml:space="preserve">PN-EN 12607-1 </w:t>
            </w:r>
          </w:p>
          <w:p w:rsidR="00047094" w:rsidRDefault="00047094" w:rsidP="00047094">
            <w:pPr>
              <w:spacing w:line="259" w:lineRule="auto"/>
              <w:ind w:right="54"/>
              <w:jc w:val="center"/>
            </w:pPr>
            <w:r>
              <w:t xml:space="preserve">[31] </w:t>
            </w:r>
          </w:p>
        </w:tc>
        <w:tc>
          <w:tcPr>
            <w:tcW w:w="181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
              <w:jc w:val="center"/>
            </w:pPr>
            <w:r>
              <w:t xml:space="preserve"> </w:t>
            </w:r>
          </w:p>
          <w:p w:rsidR="00047094" w:rsidRDefault="00047094" w:rsidP="00047094">
            <w:pPr>
              <w:spacing w:line="259" w:lineRule="auto"/>
              <w:ind w:right="50"/>
              <w:jc w:val="center"/>
            </w:pPr>
            <w:r>
              <w:t xml:space="preserve">0,5 </w:t>
            </w:r>
          </w:p>
        </w:tc>
      </w:tr>
      <w:tr w:rsidR="00047094" w:rsidTr="00047094">
        <w:trPr>
          <w:trHeight w:val="516"/>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6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Pozostała penetracja po starzeniu, nie mniej niż </w:t>
            </w:r>
          </w:p>
        </w:tc>
        <w:tc>
          <w:tcPr>
            <w:tcW w:w="8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1"/>
              <w:jc w:val="center"/>
            </w:pPr>
            <w:r>
              <w:t xml:space="preserve">% </w:t>
            </w:r>
          </w:p>
        </w:tc>
        <w:tc>
          <w:tcPr>
            <w:tcW w:w="182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2"/>
            </w:pPr>
            <w:r>
              <w:t xml:space="preserve">PN-EN 1426 [21] </w:t>
            </w:r>
          </w:p>
        </w:tc>
        <w:tc>
          <w:tcPr>
            <w:tcW w:w="181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8"/>
              <w:jc w:val="center"/>
            </w:pPr>
            <w:r>
              <w:t xml:space="preserve">50 </w:t>
            </w:r>
          </w:p>
        </w:tc>
      </w:tr>
      <w:tr w:rsidR="00047094" w:rsidTr="00047094">
        <w:trPr>
          <w:trHeight w:val="516"/>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7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Temperatura </w:t>
            </w:r>
            <w:proofErr w:type="spellStart"/>
            <w:r>
              <w:t>mięknienia</w:t>
            </w:r>
            <w:proofErr w:type="spellEnd"/>
            <w:r>
              <w:t xml:space="preserve"> po starzeniu, nie mniej niż </w:t>
            </w:r>
          </w:p>
        </w:tc>
        <w:tc>
          <w:tcPr>
            <w:tcW w:w="8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0"/>
              <w:jc w:val="center"/>
            </w:pPr>
            <w:r>
              <w:t xml:space="preserve">°C </w:t>
            </w:r>
          </w:p>
        </w:tc>
        <w:tc>
          <w:tcPr>
            <w:tcW w:w="182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2"/>
            </w:pPr>
            <w:r>
              <w:t xml:space="preserve">PN-EN 1427 [22] </w:t>
            </w:r>
          </w:p>
        </w:tc>
        <w:tc>
          <w:tcPr>
            <w:tcW w:w="181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8"/>
              <w:jc w:val="center"/>
            </w:pPr>
            <w:r>
              <w:t xml:space="preserve">48 </w:t>
            </w:r>
          </w:p>
        </w:tc>
      </w:tr>
      <w:tr w:rsidR="00047094" w:rsidTr="00047094">
        <w:trPr>
          <w:trHeight w:val="264"/>
        </w:trPr>
        <w:tc>
          <w:tcPr>
            <w:tcW w:w="533"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6950" w:type="dxa"/>
            <w:gridSpan w:val="3"/>
            <w:tcBorders>
              <w:top w:val="single" w:sz="4" w:space="0" w:color="000000"/>
              <w:left w:val="nil"/>
              <w:bottom w:val="single" w:sz="4" w:space="0" w:color="000000"/>
              <w:right w:val="nil"/>
            </w:tcBorders>
          </w:tcPr>
          <w:p w:rsidR="00047094" w:rsidRDefault="00047094" w:rsidP="00047094">
            <w:pPr>
              <w:spacing w:line="259" w:lineRule="auto"/>
              <w:ind w:left="1942"/>
            </w:pPr>
            <w:r>
              <w:t xml:space="preserve">WŁAŚCIWOŚCI   SPECJALNE   KRAJOWE </w:t>
            </w:r>
          </w:p>
        </w:tc>
        <w:tc>
          <w:tcPr>
            <w:tcW w:w="1817" w:type="dxa"/>
            <w:tcBorders>
              <w:top w:val="single" w:sz="4" w:space="0" w:color="000000"/>
              <w:left w:val="nil"/>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516"/>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8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Wzrost temp. </w:t>
            </w:r>
            <w:proofErr w:type="spellStart"/>
            <w:r>
              <w:t>mięknienia</w:t>
            </w:r>
            <w:proofErr w:type="spellEnd"/>
            <w:r>
              <w:t xml:space="preserve"> po starzeniu, nie więcej niż </w:t>
            </w:r>
          </w:p>
        </w:tc>
        <w:tc>
          <w:tcPr>
            <w:tcW w:w="8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0"/>
              <w:jc w:val="center"/>
            </w:pPr>
            <w:r>
              <w:t xml:space="preserve">°C </w:t>
            </w:r>
          </w:p>
        </w:tc>
        <w:tc>
          <w:tcPr>
            <w:tcW w:w="182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2"/>
            </w:pPr>
            <w:r>
              <w:t xml:space="preserve">PN-EN 1427 [22] </w:t>
            </w:r>
          </w:p>
        </w:tc>
        <w:tc>
          <w:tcPr>
            <w:tcW w:w="181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8"/>
              <w:jc w:val="center"/>
            </w:pPr>
            <w:r>
              <w:t xml:space="preserve">9 </w:t>
            </w:r>
          </w:p>
        </w:tc>
      </w:tr>
      <w:tr w:rsidR="00047094" w:rsidTr="00047094">
        <w:trPr>
          <w:trHeight w:val="636"/>
        </w:trPr>
        <w:tc>
          <w:tcPr>
            <w:tcW w:w="5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0"/>
              <w:jc w:val="center"/>
            </w:pPr>
            <w:r>
              <w:t xml:space="preserve">9 </w:t>
            </w:r>
          </w:p>
        </w:tc>
        <w:tc>
          <w:tcPr>
            <w:tcW w:w="422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Temperatura łamliwości </w:t>
            </w:r>
            <w:proofErr w:type="spellStart"/>
            <w:r>
              <w:t>Fraassa</w:t>
            </w:r>
            <w:proofErr w:type="spellEnd"/>
            <w:r>
              <w:t xml:space="preserve">, nie więcej niż </w:t>
            </w:r>
          </w:p>
        </w:tc>
        <w:tc>
          <w:tcPr>
            <w:tcW w:w="8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0"/>
              <w:jc w:val="center"/>
            </w:pPr>
            <w:r>
              <w:t xml:space="preserve">°C </w:t>
            </w:r>
          </w:p>
        </w:tc>
        <w:tc>
          <w:tcPr>
            <w:tcW w:w="1826"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53"/>
              <w:jc w:val="center"/>
            </w:pPr>
            <w:r>
              <w:t xml:space="preserve">PN-EN 12593 </w:t>
            </w:r>
          </w:p>
          <w:p w:rsidR="00047094" w:rsidRDefault="00047094" w:rsidP="00047094">
            <w:pPr>
              <w:spacing w:line="259" w:lineRule="auto"/>
              <w:ind w:right="54"/>
              <w:jc w:val="center"/>
            </w:pPr>
            <w:r>
              <w:t xml:space="preserve">[29] </w:t>
            </w:r>
          </w:p>
        </w:tc>
        <w:tc>
          <w:tcPr>
            <w:tcW w:w="181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0"/>
              <w:jc w:val="center"/>
            </w:pPr>
            <w:r>
              <w:t xml:space="preserve">-8 </w:t>
            </w:r>
          </w:p>
        </w:tc>
      </w:tr>
    </w:tbl>
    <w:p w:rsidR="00047094" w:rsidRDefault="00047094" w:rsidP="00047094">
      <w:pPr>
        <w:spacing w:line="259" w:lineRule="auto"/>
      </w:pPr>
      <w:r>
        <w:t xml:space="preserve"> </w:t>
      </w:r>
    </w:p>
    <w:p w:rsidR="00047094" w:rsidRDefault="00047094" w:rsidP="00047094">
      <w:pPr>
        <w:spacing w:after="246"/>
        <w:ind w:right="414"/>
      </w:pPr>
      <w: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 </w:t>
      </w:r>
    </w:p>
    <w:p w:rsidR="00047094" w:rsidRDefault="00047094" w:rsidP="002C32F4">
      <w:pPr>
        <w:pStyle w:val="Nagwek2"/>
        <w:numPr>
          <w:ilvl w:val="0"/>
          <w:numId w:val="0"/>
        </w:numPr>
        <w:ind w:left="-3"/>
      </w:pPr>
      <w:r>
        <w:t xml:space="preserve">2.3. Kruszywo </w:t>
      </w:r>
    </w:p>
    <w:p w:rsidR="00047094" w:rsidRDefault="00047094" w:rsidP="00047094">
      <w:pPr>
        <w:ind w:right="414"/>
      </w:pPr>
      <w:r>
        <w:t xml:space="preserve">Do warstwy ścieralno - wiążącej z SMA należy stosować kruszywo według PN-EN 13043 [44] i WT-1 Kruszywa do mieszanek mineralno-asfaltowych i powierzchniowych utrwaleń na drogach krajowych 2010 [64], obejmujące kruszywo grube, kruszywo drobne i wypełniacz. Kruszywa powinny spełniać wymagania podane w tablicach 4÷6 (na podstawie WT-1 Kruszywa 2010 [64]. Punkt 6.4, tablica 16, tablica 17, tablica 18).  </w:t>
      </w:r>
      <w:r>
        <w:lastRenderedPageBreak/>
        <w:t xml:space="preserve">Rodzaj użytego kruszywa do mieszanki SMA należy uzgodnić z Inspektorem Nadzoru/Przedstawicielem Zamawiającego. </w:t>
      </w:r>
    </w:p>
    <w:p w:rsidR="00047094" w:rsidRDefault="00047094" w:rsidP="00047094">
      <w:pPr>
        <w:spacing w:line="259" w:lineRule="auto"/>
      </w:pPr>
      <w:r>
        <w:rPr>
          <w:b/>
        </w:rPr>
        <w:t xml:space="preserve"> </w:t>
      </w:r>
    </w:p>
    <w:p w:rsidR="00047094" w:rsidRDefault="00047094" w:rsidP="00047094">
      <w:pPr>
        <w:ind w:right="414"/>
      </w:pPr>
      <w:r>
        <w:rPr>
          <w:b/>
        </w:rPr>
        <w:t>Tablica 4.</w:t>
      </w:r>
      <w:r>
        <w:t xml:space="preserve"> Wymagane właściwości kruszywa grubego do warstwy ścieralno - wiążącej z mieszanki </w:t>
      </w:r>
    </w:p>
    <w:p w:rsidR="00047094" w:rsidRDefault="00047094" w:rsidP="00047094">
      <w:pPr>
        <w:ind w:right="414"/>
      </w:pPr>
      <w:r>
        <w:t xml:space="preserve">SMA 16 DTS </w:t>
      </w:r>
    </w:p>
    <w:tbl>
      <w:tblPr>
        <w:tblStyle w:val="TableGrid"/>
        <w:tblW w:w="9776" w:type="dxa"/>
        <w:tblInd w:w="0" w:type="dxa"/>
        <w:tblCellMar>
          <w:right w:w="12" w:type="dxa"/>
        </w:tblCellMar>
        <w:tblLook w:val="04A0"/>
      </w:tblPr>
      <w:tblGrid>
        <w:gridCol w:w="6938"/>
        <w:gridCol w:w="2838"/>
      </w:tblGrid>
      <w:tr w:rsidR="00047094" w:rsidTr="00047094">
        <w:trPr>
          <w:trHeight w:val="494"/>
        </w:trPr>
        <w:tc>
          <w:tcPr>
            <w:tcW w:w="6938"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rPr>
                <w:b/>
              </w:rPr>
              <w:t xml:space="preserve">                                             Właściwości kruszywa </w:t>
            </w:r>
          </w:p>
        </w:tc>
        <w:tc>
          <w:tcPr>
            <w:tcW w:w="2838" w:type="dxa"/>
            <w:tcBorders>
              <w:top w:val="single" w:sz="4" w:space="0" w:color="000000"/>
              <w:left w:val="single" w:sz="4" w:space="0" w:color="000000"/>
              <w:bottom w:val="single" w:sz="4" w:space="0" w:color="000000"/>
              <w:right w:val="single" w:sz="7" w:space="0" w:color="000000"/>
            </w:tcBorders>
          </w:tcPr>
          <w:p w:rsidR="00047094" w:rsidRDefault="00047094" w:rsidP="00047094">
            <w:pPr>
              <w:spacing w:line="259" w:lineRule="auto"/>
              <w:ind w:left="119"/>
              <w:jc w:val="center"/>
            </w:pPr>
            <w:r>
              <w:rPr>
                <w:b/>
              </w:rPr>
              <w:t xml:space="preserve">Wymagania w zależności od kategorii ruchu </w:t>
            </w:r>
          </w:p>
        </w:tc>
      </w:tr>
      <w:tr w:rsidR="00047094" w:rsidTr="00047094">
        <w:trPr>
          <w:trHeight w:val="547"/>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838" w:type="dxa"/>
            <w:tcBorders>
              <w:top w:val="single" w:sz="4" w:space="0" w:color="000000"/>
              <w:left w:val="single" w:sz="4" w:space="0" w:color="000000"/>
              <w:bottom w:val="single" w:sz="4" w:space="0" w:color="000000"/>
              <w:right w:val="single" w:sz="7" w:space="0" w:color="000000"/>
            </w:tcBorders>
            <w:vAlign w:val="center"/>
          </w:tcPr>
          <w:p w:rsidR="00047094" w:rsidRDefault="00047094" w:rsidP="00047094">
            <w:pPr>
              <w:spacing w:line="259" w:lineRule="auto"/>
              <w:ind w:left="100"/>
              <w:jc w:val="center"/>
            </w:pPr>
            <w:r>
              <w:rPr>
                <w:b/>
              </w:rPr>
              <w:t xml:space="preserve">KR1÷KR4 </w:t>
            </w:r>
          </w:p>
        </w:tc>
      </w:tr>
      <w:tr w:rsidR="00047094" w:rsidTr="00047094">
        <w:trPr>
          <w:trHeight w:val="35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Uziarnienie według PN-EN 933-1; kategoria nie niższa niż: </w:t>
            </w:r>
          </w:p>
        </w:tc>
        <w:tc>
          <w:tcPr>
            <w:tcW w:w="2838" w:type="dxa"/>
            <w:tcBorders>
              <w:top w:val="single" w:sz="4" w:space="0" w:color="000000"/>
              <w:left w:val="single" w:sz="4" w:space="0" w:color="000000"/>
              <w:bottom w:val="single" w:sz="4" w:space="0" w:color="000000"/>
              <w:right w:val="single" w:sz="7" w:space="0" w:color="000000"/>
            </w:tcBorders>
          </w:tcPr>
          <w:p w:rsidR="00047094" w:rsidRDefault="00047094" w:rsidP="00047094">
            <w:pPr>
              <w:spacing w:line="259" w:lineRule="auto"/>
              <w:ind w:left="100"/>
              <w:jc w:val="center"/>
            </w:pPr>
            <w:r>
              <w:rPr>
                <w:i/>
              </w:rPr>
              <w:t>G</w:t>
            </w:r>
            <w:r>
              <w:t>C</w:t>
            </w:r>
            <w:r>
              <w:rPr>
                <w:i/>
              </w:rPr>
              <w:t xml:space="preserve"> </w:t>
            </w:r>
            <w:r>
              <w:t xml:space="preserve">85/15 </w:t>
            </w:r>
          </w:p>
        </w:tc>
      </w:tr>
      <w:tr w:rsidR="00047094" w:rsidTr="00047094">
        <w:trPr>
          <w:trHeight w:val="355"/>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Tolerancje uziarnienia; odchylenia nie większe niż według kategorii: </w:t>
            </w:r>
          </w:p>
        </w:tc>
        <w:tc>
          <w:tcPr>
            <w:tcW w:w="2838" w:type="dxa"/>
            <w:tcBorders>
              <w:top w:val="single" w:sz="4" w:space="0" w:color="000000"/>
              <w:left w:val="single" w:sz="4" w:space="0" w:color="000000"/>
              <w:bottom w:val="single" w:sz="4" w:space="0" w:color="000000"/>
              <w:right w:val="single" w:sz="7" w:space="0" w:color="000000"/>
            </w:tcBorders>
          </w:tcPr>
          <w:p w:rsidR="00047094" w:rsidRDefault="00047094" w:rsidP="00047094">
            <w:pPr>
              <w:spacing w:line="259" w:lineRule="auto"/>
              <w:ind w:left="100"/>
              <w:jc w:val="center"/>
            </w:pPr>
            <w:r>
              <w:rPr>
                <w:i/>
              </w:rPr>
              <w:t>G</w:t>
            </w:r>
            <w:r>
              <w:t xml:space="preserve">25/15 </w:t>
            </w:r>
          </w:p>
        </w:tc>
      </w:tr>
      <w:tr w:rsidR="00047094" w:rsidTr="00047094">
        <w:trPr>
          <w:trHeight w:val="35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Zawartość pyłów według PN-EN 933-1; kategoria nie wyższa niż: </w:t>
            </w:r>
          </w:p>
        </w:tc>
        <w:tc>
          <w:tcPr>
            <w:tcW w:w="2838" w:type="dxa"/>
            <w:tcBorders>
              <w:top w:val="single" w:sz="4" w:space="0" w:color="000000"/>
              <w:left w:val="single" w:sz="4" w:space="0" w:color="000000"/>
              <w:bottom w:val="single" w:sz="4" w:space="0" w:color="000000"/>
              <w:right w:val="single" w:sz="7" w:space="0" w:color="000000"/>
            </w:tcBorders>
          </w:tcPr>
          <w:p w:rsidR="00047094" w:rsidRDefault="00047094" w:rsidP="00047094">
            <w:pPr>
              <w:spacing w:line="259" w:lineRule="auto"/>
              <w:ind w:left="100"/>
              <w:jc w:val="center"/>
            </w:pPr>
            <w:r>
              <w:rPr>
                <w:i/>
              </w:rPr>
              <w:t>f</w:t>
            </w:r>
            <w:r>
              <w:t>2</w:t>
            </w:r>
            <w:r>
              <w:rPr>
                <w:i/>
              </w:rPr>
              <w:t xml:space="preserve"> </w:t>
            </w:r>
          </w:p>
        </w:tc>
      </w:tr>
      <w:tr w:rsidR="00047094" w:rsidTr="00047094">
        <w:trPr>
          <w:trHeight w:val="840"/>
        </w:trPr>
        <w:tc>
          <w:tcPr>
            <w:tcW w:w="693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903"/>
            </w:pPr>
            <w:r>
              <w:t xml:space="preserve"> Kształt kruszywa według PN-EN 933-3 lub według PN-EN  933-4; kategoria nie wyższa niż: </w:t>
            </w:r>
          </w:p>
        </w:tc>
        <w:tc>
          <w:tcPr>
            <w:tcW w:w="2838" w:type="dxa"/>
            <w:tcBorders>
              <w:top w:val="single" w:sz="4" w:space="0" w:color="000000"/>
              <w:left w:val="single" w:sz="4" w:space="0" w:color="000000"/>
              <w:bottom w:val="single" w:sz="4" w:space="0" w:color="000000"/>
              <w:right w:val="single" w:sz="7" w:space="0" w:color="000000"/>
            </w:tcBorders>
            <w:vAlign w:val="center"/>
          </w:tcPr>
          <w:p w:rsidR="00047094" w:rsidRDefault="00047094" w:rsidP="00047094">
            <w:pPr>
              <w:spacing w:line="259" w:lineRule="auto"/>
              <w:ind w:left="100"/>
              <w:jc w:val="center"/>
            </w:pPr>
            <w:r>
              <w:rPr>
                <w:i/>
              </w:rPr>
              <w:t xml:space="preserve">FI20 </w:t>
            </w:r>
            <w:r>
              <w:t xml:space="preserve">lub SI20 </w:t>
            </w:r>
          </w:p>
        </w:tc>
      </w:tr>
      <w:tr w:rsidR="00047094" w:rsidTr="00047094">
        <w:trPr>
          <w:trHeight w:val="826"/>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18"/>
            </w:pPr>
            <w:r>
              <w:t xml:space="preserve"> Procentowa zawartość ziaren o powierzchni </w:t>
            </w:r>
            <w:proofErr w:type="spellStart"/>
            <w:r>
              <w:t>przekruszonej</w:t>
            </w:r>
            <w:proofErr w:type="spellEnd"/>
            <w:r>
              <w:t xml:space="preserve"> i łamanej  w kruszywie grubym według PN-EN 933-5; kategoria nie niższa niż: </w:t>
            </w:r>
          </w:p>
        </w:tc>
        <w:tc>
          <w:tcPr>
            <w:tcW w:w="2838" w:type="dxa"/>
            <w:tcBorders>
              <w:top w:val="single" w:sz="4" w:space="0" w:color="000000"/>
              <w:left w:val="single" w:sz="4" w:space="0" w:color="000000"/>
              <w:bottom w:val="single" w:sz="4" w:space="0" w:color="000000"/>
              <w:right w:val="single" w:sz="7" w:space="0" w:color="000000"/>
            </w:tcBorders>
          </w:tcPr>
          <w:p w:rsidR="00047094" w:rsidRDefault="00047094" w:rsidP="00047094">
            <w:pPr>
              <w:spacing w:line="259" w:lineRule="auto"/>
              <w:ind w:left="97"/>
              <w:jc w:val="center"/>
            </w:pPr>
            <w:r>
              <w:t>C</w:t>
            </w:r>
            <w:r>
              <w:rPr>
                <w:sz w:val="14"/>
              </w:rPr>
              <w:t>100/0</w:t>
            </w:r>
            <w:r>
              <w:t xml:space="preserve"> </w:t>
            </w:r>
          </w:p>
        </w:tc>
      </w:tr>
      <w:tr w:rsidR="00047094" w:rsidTr="00047094">
        <w:trPr>
          <w:trHeight w:val="59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right="36"/>
            </w:pPr>
            <w:r>
              <w:t xml:space="preserve"> Odporność kruszywa na rozdrabnianie według normy PN-EN 1097-2,  badana na kruszywie o wymiarze 10/14, rozdział 5; kategoria nie niższa niż: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LA25 </w:t>
            </w:r>
          </w:p>
        </w:tc>
      </w:tr>
      <w:tr w:rsidR="00047094" w:rsidTr="00047094">
        <w:trPr>
          <w:trHeight w:val="974"/>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w:t>
            </w:r>
          </w:p>
          <w:p w:rsidR="00047094" w:rsidRDefault="00047094" w:rsidP="00047094">
            <w:pPr>
              <w:spacing w:line="259" w:lineRule="auto"/>
              <w:ind w:left="5"/>
            </w:pPr>
            <w:r>
              <w:t xml:space="preserve"> Odporność na polerowanie kruszywa (badana na normowej frakcji kruszywa   do mieszanki mineralno-asfaltowej) według PN-EN 1097-8, kategoria nie  niższa niż: </w:t>
            </w:r>
            <w:r>
              <w:rPr>
                <w:vertAlign w:val="superscript"/>
              </w:rPr>
              <w:t xml:space="preserve">1)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30"/>
            </w:pPr>
            <w:r>
              <w:rPr>
                <w:i/>
              </w:rPr>
              <w:t xml:space="preserve">PSV Deklarowana (nie mniej </w:t>
            </w:r>
          </w:p>
          <w:p w:rsidR="00047094" w:rsidRDefault="00047094" w:rsidP="00047094">
            <w:pPr>
              <w:spacing w:line="259" w:lineRule="auto"/>
              <w:ind w:left="-19"/>
            </w:pPr>
            <w:r>
              <w:t xml:space="preserve"> </w:t>
            </w:r>
          </w:p>
          <w:p w:rsidR="00047094" w:rsidRDefault="00047094" w:rsidP="00047094">
            <w:pPr>
              <w:spacing w:line="259" w:lineRule="auto"/>
              <w:ind w:left="11"/>
              <w:jc w:val="center"/>
            </w:pPr>
            <w:r>
              <w:rPr>
                <w:i/>
              </w:rPr>
              <w:t xml:space="preserve">niż </w:t>
            </w:r>
            <w:r>
              <w:t xml:space="preserve">50) </w:t>
            </w:r>
          </w:p>
        </w:tc>
      </w:tr>
      <w:tr w:rsidR="00047094" w:rsidTr="00047094">
        <w:trPr>
          <w:trHeight w:val="355"/>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Gęstość ziaren według PN-EN 1097-6, </w:t>
            </w:r>
            <w:proofErr w:type="spellStart"/>
            <w:r>
              <w:t>rozdz</w:t>
            </w:r>
            <w:proofErr w:type="spellEnd"/>
            <w:r>
              <w:t xml:space="preserve">, 7, 8 lub 9: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2"/>
            </w:pPr>
            <w:r>
              <w:t xml:space="preserve">deklarowana przez producenta </w:t>
            </w:r>
          </w:p>
        </w:tc>
      </w:tr>
      <w:tr w:rsidR="00047094" w:rsidTr="00047094">
        <w:trPr>
          <w:trHeight w:val="35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Nasiąkliwość według PN-EN 1097-6, rozdz. 7, 8 lub 9 </w:t>
            </w:r>
          </w:p>
        </w:tc>
        <w:tc>
          <w:tcPr>
            <w:tcW w:w="283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9"/>
              <w:jc w:val="center"/>
            </w:pPr>
            <w:r>
              <w:t xml:space="preserve">WA 24 Deklarowana </w:t>
            </w:r>
          </w:p>
        </w:tc>
      </w:tr>
      <w:tr w:rsidR="00047094" w:rsidTr="00047094">
        <w:trPr>
          <w:trHeight w:val="355"/>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Gęstość nasypowa według normy PN-EN 1097-3: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2"/>
            </w:pPr>
            <w:r>
              <w:t xml:space="preserve">deklarowana przez producenta </w:t>
            </w:r>
          </w:p>
        </w:tc>
      </w:tr>
      <w:tr w:rsidR="00047094" w:rsidTr="00047094">
        <w:trPr>
          <w:trHeight w:val="494"/>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Mrozoodporność według PN-EN 1367-6 w 1% </w:t>
            </w:r>
            <w:proofErr w:type="spellStart"/>
            <w:r>
              <w:t>NaCl</w:t>
            </w:r>
            <w:proofErr w:type="spellEnd"/>
            <w:r>
              <w:t xml:space="preserve">, kategoria nie wyższa  niż: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2"/>
              <w:jc w:val="center"/>
            </w:pPr>
            <w:r>
              <w:t xml:space="preserve">FNaCl7 </w:t>
            </w:r>
          </w:p>
        </w:tc>
      </w:tr>
      <w:tr w:rsidR="00047094" w:rsidTr="00047094">
        <w:trPr>
          <w:trHeight w:val="35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„Zgorzel słoneczna" bazaltu według PN-EN 1367-3, wymagana kategoria: </w:t>
            </w:r>
          </w:p>
        </w:tc>
        <w:tc>
          <w:tcPr>
            <w:tcW w:w="283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11"/>
              <w:jc w:val="center"/>
            </w:pPr>
            <w:r>
              <w:t xml:space="preserve">SBLA </w:t>
            </w:r>
          </w:p>
        </w:tc>
      </w:tr>
      <w:tr w:rsidR="00047094" w:rsidTr="00047094">
        <w:trPr>
          <w:trHeight w:val="350"/>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Skład chemiczny - uproszczony opis petrograficzny według PN-EN 932-3: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65"/>
            </w:pPr>
            <w:r>
              <w:t xml:space="preserve">deklarowany przez producenta </w:t>
            </w:r>
          </w:p>
        </w:tc>
      </w:tr>
      <w:tr w:rsidR="00047094" w:rsidTr="00047094">
        <w:trPr>
          <w:trHeight w:val="494"/>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right="485"/>
            </w:pPr>
            <w:r>
              <w:t xml:space="preserve"> Grube zanieczyszczenia lekkie według PN-EN 1744-1, p.14.2,  kategoria nie wyższa niż: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2"/>
              <w:jc w:val="center"/>
            </w:pPr>
            <w:r>
              <w:t xml:space="preserve">mLPC0,1 </w:t>
            </w:r>
          </w:p>
        </w:tc>
      </w:tr>
      <w:tr w:rsidR="00047094" w:rsidTr="00047094">
        <w:trPr>
          <w:trHeight w:val="648"/>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Rozpad krzemianu </w:t>
            </w:r>
            <w:proofErr w:type="spellStart"/>
            <w:r>
              <w:t>dwuwapniowego</w:t>
            </w:r>
            <w:proofErr w:type="spellEnd"/>
            <w:r>
              <w:t xml:space="preserve"> </w:t>
            </w:r>
            <w:r>
              <w:rPr>
                <w:i/>
              </w:rPr>
              <w:t xml:space="preserve">w </w:t>
            </w:r>
            <w:r>
              <w:t xml:space="preserve">kruszywie z żużla wielkopiecowego  chłodzonego powietrzem według PN-EN 1794-1, p. 19.1: </w:t>
            </w:r>
          </w:p>
        </w:tc>
        <w:tc>
          <w:tcPr>
            <w:tcW w:w="283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2"/>
              <w:jc w:val="center"/>
            </w:pPr>
            <w:r>
              <w:t xml:space="preserve">wymagana odporność </w:t>
            </w:r>
          </w:p>
        </w:tc>
      </w:tr>
      <w:tr w:rsidR="00047094" w:rsidTr="00047094">
        <w:trPr>
          <w:trHeight w:val="562"/>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right="19"/>
            </w:pPr>
            <w:r>
              <w:t xml:space="preserve"> Rozpad związków żelaza w kruszywie z żużla wielkopiecowego  chłodzonego powietrzem według PN-EN 1744-1, p. 19,2: </w:t>
            </w:r>
          </w:p>
        </w:tc>
        <w:tc>
          <w:tcPr>
            <w:tcW w:w="283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2"/>
              <w:jc w:val="center"/>
            </w:pPr>
            <w:r>
              <w:t xml:space="preserve">wymagana odporność </w:t>
            </w:r>
          </w:p>
        </w:tc>
      </w:tr>
      <w:tr w:rsidR="00047094" w:rsidTr="00047094">
        <w:trPr>
          <w:trHeight w:val="571"/>
        </w:trPr>
        <w:tc>
          <w:tcPr>
            <w:tcW w:w="693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5" w:right="146"/>
            </w:pPr>
            <w:r>
              <w:t xml:space="preserve"> Stałość objętości kruszywa z żużla stalowniczego według PN-EN 1744-1,  p. 19.3, kategoria nie wyższa niż: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2"/>
              <w:jc w:val="center"/>
            </w:pPr>
            <w:r>
              <w:t xml:space="preserve">V 3,5 </w:t>
            </w:r>
          </w:p>
        </w:tc>
      </w:tr>
      <w:tr w:rsidR="00047094" w:rsidTr="00047094">
        <w:trPr>
          <w:trHeight w:val="281"/>
        </w:trPr>
        <w:tc>
          <w:tcPr>
            <w:tcW w:w="69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Odporność na ścieranie ( dotyczy frakcji 10/14) wg PN-EN 1097-1 </w:t>
            </w:r>
          </w:p>
        </w:tc>
        <w:tc>
          <w:tcPr>
            <w:tcW w:w="28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rPr>
                <w:i/>
              </w:rPr>
              <w:t>M</w:t>
            </w:r>
            <w:r>
              <w:t xml:space="preserve">DENR </w:t>
            </w:r>
          </w:p>
        </w:tc>
      </w:tr>
    </w:tbl>
    <w:p w:rsidR="00047094" w:rsidRDefault="00047094" w:rsidP="00047094">
      <w:pPr>
        <w:spacing w:after="5" w:line="259" w:lineRule="auto"/>
      </w:pPr>
      <w:r>
        <w:t xml:space="preserve"> </w:t>
      </w:r>
    </w:p>
    <w:p w:rsidR="00047094" w:rsidRDefault="00047094" w:rsidP="002C32F4">
      <w:pPr>
        <w:pStyle w:val="Akapitzlist"/>
        <w:numPr>
          <w:ilvl w:val="0"/>
          <w:numId w:val="33"/>
        </w:numPr>
        <w:tabs>
          <w:tab w:val="center" w:pos="4250"/>
        </w:tabs>
      </w:pPr>
      <w:r>
        <w:t xml:space="preserve">Badanie nie dotyczy kruszyw drobnokrystalicznych (np. granitów, gnejsów itp.) </w:t>
      </w:r>
    </w:p>
    <w:p w:rsidR="002C32F4" w:rsidRDefault="002C32F4" w:rsidP="002C32F4">
      <w:pPr>
        <w:tabs>
          <w:tab w:val="center" w:pos="4250"/>
        </w:tabs>
      </w:pPr>
    </w:p>
    <w:p w:rsidR="002C32F4" w:rsidRDefault="002C32F4" w:rsidP="002C32F4">
      <w:pPr>
        <w:tabs>
          <w:tab w:val="center" w:pos="4250"/>
        </w:tabs>
      </w:pPr>
    </w:p>
    <w:p w:rsidR="002C32F4" w:rsidRDefault="002C32F4" w:rsidP="002C32F4">
      <w:pPr>
        <w:tabs>
          <w:tab w:val="center" w:pos="4250"/>
        </w:tabs>
      </w:pPr>
    </w:p>
    <w:p w:rsidR="002C32F4" w:rsidRDefault="002C32F4" w:rsidP="002C32F4">
      <w:pPr>
        <w:tabs>
          <w:tab w:val="center" w:pos="4250"/>
        </w:tabs>
      </w:pPr>
    </w:p>
    <w:p w:rsidR="002C32F4" w:rsidRDefault="002C32F4" w:rsidP="002C32F4">
      <w:pPr>
        <w:tabs>
          <w:tab w:val="center" w:pos="4250"/>
        </w:tabs>
      </w:pPr>
    </w:p>
    <w:p w:rsidR="00047094" w:rsidRDefault="00047094" w:rsidP="00047094">
      <w:pPr>
        <w:spacing w:line="259" w:lineRule="auto"/>
      </w:pPr>
      <w:r>
        <w:t xml:space="preserve"> </w:t>
      </w:r>
    </w:p>
    <w:p w:rsidR="00047094" w:rsidRDefault="00047094" w:rsidP="00047094">
      <w:pPr>
        <w:ind w:right="414"/>
      </w:pPr>
      <w:r>
        <w:rPr>
          <w:b/>
        </w:rPr>
        <w:t>Tablica 5.</w:t>
      </w:r>
      <w:r>
        <w:t xml:space="preserve"> Wymagane właściwości kruszywa łamanego drobnego i o ciągłym uziarnieniu D ≤ 8 mm do warstwy  ścieralno - wiążącej z mieszanki SMA 16 DTS </w:t>
      </w:r>
    </w:p>
    <w:tbl>
      <w:tblPr>
        <w:tblStyle w:val="TableGrid"/>
        <w:tblW w:w="9720" w:type="dxa"/>
        <w:tblInd w:w="0" w:type="dxa"/>
        <w:tblCellMar>
          <w:top w:w="28" w:type="dxa"/>
          <w:right w:w="22" w:type="dxa"/>
        </w:tblCellMar>
        <w:tblLook w:val="04A0"/>
      </w:tblPr>
      <w:tblGrid>
        <w:gridCol w:w="4384"/>
        <w:gridCol w:w="5336"/>
      </w:tblGrid>
      <w:tr w:rsidR="00047094" w:rsidTr="00047094">
        <w:trPr>
          <w:trHeight w:val="285"/>
        </w:trPr>
        <w:tc>
          <w:tcPr>
            <w:tcW w:w="6847"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2873" w:type="dxa"/>
            <w:tcBorders>
              <w:top w:val="single" w:sz="4" w:space="0" w:color="000000"/>
              <w:left w:val="single" w:sz="4" w:space="0" w:color="000000"/>
              <w:bottom w:val="nil"/>
              <w:right w:val="single" w:sz="4" w:space="0" w:color="000000"/>
            </w:tcBorders>
          </w:tcPr>
          <w:p w:rsidR="00047094" w:rsidRDefault="00047094" w:rsidP="00047094">
            <w:pPr>
              <w:spacing w:line="259" w:lineRule="auto"/>
              <w:ind w:left="118"/>
            </w:pPr>
            <w:r>
              <w:rPr>
                <w:b/>
              </w:rPr>
              <w:t xml:space="preserve">Wymagania w zależności od </w:t>
            </w:r>
          </w:p>
        </w:tc>
      </w:tr>
      <w:tr w:rsidR="00047094" w:rsidTr="00047094">
        <w:trPr>
          <w:trHeight w:val="191"/>
        </w:trPr>
        <w:tc>
          <w:tcPr>
            <w:tcW w:w="6847"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ind w:left="20"/>
              <w:jc w:val="center"/>
            </w:pPr>
            <w:r>
              <w:rPr>
                <w:b/>
              </w:rPr>
              <w:t xml:space="preserve">Właściwości kruszywa </w:t>
            </w:r>
          </w:p>
        </w:tc>
        <w:tc>
          <w:tcPr>
            <w:tcW w:w="2873" w:type="dxa"/>
            <w:tcBorders>
              <w:top w:val="nil"/>
              <w:left w:val="single" w:sz="4" w:space="0" w:color="000000"/>
              <w:bottom w:val="single" w:sz="4" w:space="0" w:color="000000"/>
              <w:right w:val="single" w:sz="4" w:space="0" w:color="000000"/>
            </w:tcBorders>
          </w:tcPr>
          <w:p w:rsidR="00047094" w:rsidRDefault="00047094" w:rsidP="00047094">
            <w:pPr>
              <w:spacing w:line="259" w:lineRule="auto"/>
              <w:ind w:left="20"/>
              <w:jc w:val="center"/>
            </w:pPr>
            <w:r>
              <w:rPr>
                <w:b/>
              </w:rPr>
              <w:t xml:space="preserve">kategorii ruchu </w:t>
            </w:r>
          </w:p>
        </w:tc>
      </w:tr>
      <w:tr w:rsidR="00047094" w:rsidTr="00047094">
        <w:trPr>
          <w:trHeight w:val="408"/>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0"/>
              <w:jc w:val="center"/>
            </w:pPr>
            <w:r>
              <w:rPr>
                <w:b/>
              </w:rPr>
              <w:t xml:space="preserve">KR1÷KR4 </w:t>
            </w:r>
          </w:p>
        </w:tc>
      </w:tr>
      <w:tr w:rsidR="00047094" w:rsidTr="00047094">
        <w:trPr>
          <w:trHeight w:val="355"/>
        </w:trPr>
        <w:tc>
          <w:tcPr>
            <w:tcW w:w="6847"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
            </w:pPr>
            <w:r>
              <w:t xml:space="preserve"> Uziarnienie według PN-EN 933-1, wymagana kategoria dla D≤2: i                 wymagana kategoria dla D≤8 i d=0 </w:t>
            </w:r>
          </w:p>
        </w:tc>
        <w:tc>
          <w:tcPr>
            <w:tcW w:w="2873"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tabs>
                <w:tab w:val="center" w:pos="1436"/>
              </w:tabs>
              <w:spacing w:line="259" w:lineRule="auto"/>
              <w:ind w:left="-24"/>
            </w:pPr>
            <w:r>
              <w:t xml:space="preserve"> </w:t>
            </w:r>
            <w:r>
              <w:tab/>
              <w:t xml:space="preserve">GF85 </w:t>
            </w:r>
          </w:p>
        </w:tc>
      </w:tr>
      <w:tr w:rsidR="00047094" w:rsidTr="00047094">
        <w:trPr>
          <w:trHeight w:val="355"/>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873"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20"/>
              <w:jc w:val="center"/>
            </w:pPr>
            <w:r>
              <w:t xml:space="preserve">GA85 </w:t>
            </w:r>
          </w:p>
        </w:tc>
      </w:tr>
      <w:tr w:rsidR="00047094" w:rsidTr="00047094">
        <w:trPr>
          <w:trHeight w:val="350"/>
        </w:trPr>
        <w:tc>
          <w:tcPr>
            <w:tcW w:w="684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Tolerancja uziarnienia; odchylenie nie większe niż według kategorii: </w:t>
            </w: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0"/>
              <w:jc w:val="center"/>
            </w:pPr>
            <w:r>
              <w:t xml:space="preserve">GTC20 </w:t>
            </w:r>
          </w:p>
        </w:tc>
      </w:tr>
      <w:tr w:rsidR="00047094" w:rsidTr="00047094">
        <w:trPr>
          <w:trHeight w:val="350"/>
        </w:trPr>
        <w:tc>
          <w:tcPr>
            <w:tcW w:w="684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Zawartość pyłów według PN-EN 933-1, kategoria nie wyższa niż: </w:t>
            </w:r>
          </w:p>
        </w:tc>
        <w:tc>
          <w:tcPr>
            <w:tcW w:w="2873"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22"/>
              <w:jc w:val="center"/>
            </w:pPr>
            <w:r>
              <w:t xml:space="preserve">f10 </w:t>
            </w:r>
          </w:p>
        </w:tc>
      </w:tr>
      <w:tr w:rsidR="00047094" w:rsidTr="00047094">
        <w:trPr>
          <w:trHeight w:val="355"/>
        </w:trPr>
        <w:tc>
          <w:tcPr>
            <w:tcW w:w="684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Jakość pyłów według PN-BN 933-9; kategoria nie wyższa niż: </w:t>
            </w: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0"/>
              <w:jc w:val="center"/>
            </w:pPr>
            <w:r>
              <w:t xml:space="preserve">MBF10 </w:t>
            </w:r>
          </w:p>
        </w:tc>
      </w:tr>
      <w:tr w:rsidR="00047094" w:rsidTr="00047094">
        <w:trPr>
          <w:trHeight w:val="1013"/>
        </w:trPr>
        <w:tc>
          <w:tcPr>
            <w:tcW w:w="684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
            </w:pPr>
            <w:r>
              <w:t xml:space="preserve">  Kanciastość kruszywa drobnego lub kruszywa 0/2 wydzielonego z    kruszywa o ciągłym uziarnieniu według PN-EN 933-6, rozdz. 8, kategoria    nie niższa niż: </w:t>
            </w:r>
          </w:p>
        </w:tc>
        <w:tc>
          <w:tcPr>
            <w:tcW w:w="287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0"/>
              <w:jc w:val="center"/>
            </w:pPr>
            <w:r>
              <w:t xml:space="preserve">ECS30 </w:t>
            </w:r>
          </w:p>
        </w:tc>
      </w:tr>
      <w:tr w:rsidR="00047094" w:rsidTr="00047094">
        <w:trPr>
          <w:trHeight w:val="355"/>
        </w:trPr>
        <w:tc>
          <w:tcPr>
            <w:tcW w:w="684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Gęstość ziaren według PN-EN 1097-6, rozdział 7, 8 lub 9 </w:t>
            </w: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1"/>
            </w:pPr>
            <w:r>
              <w:t xml:space="preserve">deklarowana przez producenta </w:t>
            </w:r>
          </w:p>
        </w:tc>
      </w:tr>
      <w:tr w:rsidR="00047094" w:rsidTr="00047094">
        <w:trPr>
          <w:trHeight w:val="350"/>
        </w:trPr>
        <w:tc>
          <w:tcPr>
            <w:tcW w:w="684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 Nasiąkliwość według PN-EN 1097-6, rozdz. 7, 8 lub 9 </w:t>
            </w: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9"/>
              <w:jc w:val="center"/>
            </w:pPr>
            <w:r>
              <w:t xml:space="preserve">WA 24 Deklarowana </w:t>
            </w:r>
          </w:p>
        </w:tc>
      </w:tr>
      <w:tr w:rsidR="00047094" w:rsidTr="00047094">
        <w:trPr>
          <w:trHeight w:val="710"/>
        </w:trPr>
        <w:tc>
          <w:tcPr>
            <w:tcW w:w="6847"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5"/>
            </w:pPr>
            <w:r>
              <w:t xml:space="preserve"> Grube zanieczyszczenia lekkie, według PN-EN 1744-1 p. 14.2, kategoria nie  wyższa niż: </w:t>
            </w:r>
          </w:p>
        </w:tc>
        <w:tc>
          <w:tcPr>
            <w:tcW w:w="287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2" w:right="788" w:firstLine="1457"/>
            </w:pPr>
            <w:r>
              <w:t xml:space="preserve"> </w:t>
            </w:r>
            <w:r>
              <w:rPr>
                <w:sz w:val="34"/>
                <w:vertAlign w:val="superscript"/>
              </w:rPr>
              <w:t xml:space="preserve"> </w:t>
            </w:r>
            <w:r>
              <w:rPr>
                <w:sz w:val="34"/>
                <w:vertAlign w:val="superscript"/>
              </w:rPr>
              <w:tab/>
            </w:r>
            <w:proofErr w:type="spellStart"/>
            <w:r>
              <w:t>mLPC</w:t>
            </w:r>
            <w:proofErr w:type="spellEnd"/>
            <w:r>
              <w:t xml:space="preserve"> 0,1 </w:t>
            </w:r>
          </w:p>
        </w:tc>
      </w:tr>
    </w:tbl>
    <w:p w:rsidR="00047094" w:rsidRDefault="00047094" w:rsidP="00047094">
      <w:pPr>
        <w:spacing w:line="259" w:lineRule="auto"/>
      </w:pPr>
      <w:r>
        <w:t xml:space="preserve"> </w:t>
      </w:r>
    </w:p>
    <w:p w:rsidR="00047094" w:rsidRDefault="00047094" w:rsidP="00047094">
      <w:pPr>
        <w:ind w:right="414"/>
      </w:pPr>
      <w:r>
        <w:rPr>
          <w:b/>
        </w:rPr>
        <w:t>Tablica 6.</w:t>
      </w:r>
      <w:r>
        <w:t xml:space="preserve"> Wymagane właściwości wypełniacza do warstwy ścieralno - wiążącej z mieszanki SMA 16 DTS </w:t>
      </w:r>
    </w:p>
    <w:tbl>
      <w:tblPr>
        <w:tblStyle w:val="TableGrid"/>
        <w:tblW w:w="9749" w:type="dxa"/>
        <w:tblInd w:w="0" w:type="dxa"/>
        <w:tblCellMar>
          <w:top w:w="28" w:type="dxa"/>
          <w:left w:w="5" w:type="dxa"/>
          <w:right w:w="5" w:type="dxa"/>
        </w:tblCellMar>
        <w:tblLook w:val="04A0"/>
      </w:tblPr>
      <w:tblGrid>
        <w:gridCol w:w="6907"/>
        <w:gridCol w:w="2842"/>
      </w:tblGrid>
      <w:tr w:rsidR="00047094" w:rsidTr="00047094">
        <w:trPr>
          <w:trHeight w:val="556"/>
        </w:trPr>
        <w:tc>
          <w:tcPr>
            <w:tcW w:w="6907"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2842" w:type="dxa"/>
            <w:tcBorders>
              <w:top w:val="single" w:sz="4" w:space="0" w:color="000000"/>
              <w:left w:val="single" w:sz="4" w:space="0" w:color="000000"/>
              <w:bottom w:val="nil"/>
              <w:right w:val="single" w:sz="4" w:space="0" w:color="000000"/>
            </w:tcBorders>
            <w:vAlign w:val="bottom"/>
          </w:tcPr>
          <w:p w:rsidR="00047094" w:rsidRDefault="00047094" w:rsidP="00047094">
            <w:pPr>
              <w:spacing w:line="259" w:lineRule="auto"/>
              <w:ind w:left="98"/>
            </w:pPr>
            <w:r>
              <w:rPr>
                <w:b/>
              </w:rPr>
              <w:t xml:space="preserve">Wymagania w zależności od </w:t>
            </w:r>
          </w:p>
        </w:tc>
      </w:tr>
      <w:tr w:rsidR="00047094" w:rsidTr="00047094">
        <w:trPr>
          <w:trHeight w:val="231"/>
        </w:trPr>
        <w:tc>
          <w:tcPr>
            <w:tcW w:w="6907"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ind w:right="2"/>
              <w:jc w:val="center"/>
            </w:pPr>
            <w:r>
              <w:rPr>
                <w:b/>
              </w:rPr>
              <w:t xml:space="preserve">Właściwości wypełniacza </w:t>
            </w:r>
          </w:p>
        </w:tc>
        <w:tc>
          <w:tcPr>
            <w:tcW w:w="2842" w:type="dxa"/>
            <w:tcBorders>
              <w:top w:val="nil"/>
              <w:left w:val="single" w:sz="4" w:space="0" w:color="000000"/>
              <w:bottom w:val="single" w:sz="4" w:space="0" w:color="000000"/>
              <w:right w:val="single" w:sz="4" w:space="0" w:color="000000"/>
            </w:tcBorders>
          </w:tcPr>
          <w:p w:rsidR="00047094" w:rsidRDefault="00047094" w:rsidP="00047094">
            <w:pPr>
              <w:spacing w:line="259" w:lineRule="auto"/>
              <w:jc w:val="center"/>
            </w:pPr>
            <w:r>
              <w:rPr>
                <w:b/>
              </w:rPr>
              <w:t xml:space="preserve">kategorii ruchu </w:t>
            </w:r>
          </w:p>
        </w:tc>
      </w:tr>
      <w:tr w:rsidR="00047094" w:rsidTr="00047094">
        <w:trPr>
          <w:trHeight w:val="557"/>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84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jc w:val="center"/>
            </w:pPr>
            <w:r>
              <w:rPr>
                <w:b/>
              </w:rPr>
              <w:t xml:space="preserve">KR1+KR4 </w:t>
            </w:r>
          </w:p>
        </w:tc>
      </w:tr>
      <w:tr w:rsidR="00047094" w:rsidTr="00047094">
        <w:trPr>
          <w:trHeight w:val="494"/>
        </w:trPr>
        <w:tc>
          <w:tcPr>
            <w:tcW w:w="690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Uziarnienie według PN-EN 933-10: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zgodne z tablicą 24 w PN-EN 13043 </w:t>
            </w:r>
          </w:p>
        </w:tc>
      </w:tr>
      <w:tr w:rsidR="00047094" w:rsidTr="00047094">
        <w:trPr>
          <w:trHeight w:val="353"/>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Jakość pyłów według PN-EN 933-9, kategoria nie wyższa niż: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MBF10 </w:t>
            </w:r>
          </w:p>
        </w:tc>
      </w:tr>
      <w:tr w:rsidR="00047094" w:rsidTr="00047094">
        <w:trPr>
          <w:trHeight w:val="348"/>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Zawartość wody według PN-EN 1097-5, nie wyższa niż: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
              <w:jc w:val="center"/>
            </w:pPr>
            <w:r>
              <w:t xml:space="preserve">1 %(m/m) </w:t>
            </w:r>
          </w:p>
        </w:tc>
      </w:tr>
      <w:tr w:rsidR="00047094" w:rsidTr="00047094">
        <w:trPr>
          <w:trHeight w:val="353"/>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Gęstość ziaren według PN-EN 1097-7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0"/>
            </w:pPr>
            <w:r>
              <w:t xml:space="preserve">deklarowana przez producenta </w:t>
            </w:r>
          </w:p>
        </w:tc>
      </w:tr>
      <w:tr w:rsidR="00047094" w:rsidTr="00047094">
        <w:trPr>
          <w:trHeight w:val="650"/>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Wolne przestrzenie w suchym zagęszczonym wypełniaczu według PN-EN   1097-4, wymagana kategoria: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center"/>
            </w:pPr>
            <w:r>
              <w:rPr>
                <w:i/>
              </w:rPr>
              <w:t xml:space="preserve">V </w:t>
            </w:r>
            <w:r>
              <w:t xml:space="preserve">28/45 </w:t>
            </w:r>
          </w:p>
        </w:tc>
      </w:tr>
      <w:tr w:rsidR="00047094" w:rsidTr="00047094">
        <w:trPr>
          <w:trHeight w:val="646"/>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Przyrost temperatury </w:t>
            </w:r>
            <w:proofErr w:type="spellStart"/>
            <w:r>
              <w:t>mięknienia</w:t>
            </w:r>
            <w:proofErr w:type="spellEnd"/>
            <w:r>
              <w:t xml:space="preserve"> według PN-EN 13179-1, wymagana   kategoria: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center"/>
            </w:pPr>
            <w:r>
              <w:t xml:space="preserve">∆ R&amp;B8/25 </w:t>
            </w:r>
          </w:p>
        </w:tc>
      </w:tr>
      <w:tr w:rsidR="00047094" w:rsidTr="00047094">
        <w:trPr>
          <w:trHeight w:val="362"/>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Rozpuszczalność w wodzie według PN-EN 1744-1, kategoria nie wyższa </w:t>
            </w:r>
            <w:r>
              <w:lastRenderedPageBreak/>
              <w:t xml:space="preserve">niż: </w:t>
            </w:r>
          </w:p>
        </w:tc>
        <w:tc>
          <w:tcPr>
            <w:tcW w:w="2842"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jc w:val="center"/>
            </w:pPr>
            <w:r>
              <w:lastRenderedPageBreak/>
              <w:t xml:space="preserve">WS10 </w:t>
            </w:r>
          </w:p>
        </w:tc>
      </w:tr>
      <w:tr w:rsidR="00047094" w:rsidTr="00047094">
        <w:trPr>
          <w:trHeight w:val="648"/>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lastRenderedPageBreak/>
              <w:t xml:space="preserve"> Zawartość CaCO3 w wypełniaczu wapiennym według PN-EN 196-2,  kategoria nie niższa niż: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center"/>
            </w:pPr>
            <w:r>
              <w:rPr>
                <w:i/>
              </w:rPr>
              <w:t xml:space="preserve">CC </w:t>
            </w:r>
            <w:r>
              <w:t>70</w:t>
            </w:r>
            <w:r>
              <w:rPr>
                <w:i/>
              </w:rPr>
              <w:t xml:space="preserve"> </w:t>
            </w:r>
          </w:p>
        </w:tc>
      </w:tr>
      <w:tr w:rsidR="00047094" w:rsidTr="00047094">
        <w:trPr>
          <w:trHeight w:val="670"/>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Zawartość wodorotlenku wapnia w wypełniaczu mieszanym, wymagana  kategoria: </w:t>
            </w:r>
          </w:p>
        </w:tc>
        <w:tc>
          <w:tcPr>
            <w:tcW w:w="284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3"/>
              <w:jc w:val="center"/>
            </w:pPr>
            <w:proofErr w:type="spellStart"/>
            <w:r>
              <w:t>Ka</w:t>
            </w:r>
            <w:proofErr w:type="spellEnd"/>
            <w:r>
              <w:t xml:space="preserve"> Deklarowana </w:t>
            </w:r>
          </w:p>
        </w:tc>
      </w:tr>
      <w:tr w:rsidR="00047094" w:rsidTr="00047094">
        <w:trPr>
          <w:trHeight w:val="355"/>
        </w:trPr>
        <w:tc>
          <w:tcPr>
            <w:tcW w:w="690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„Liczba asfaltowa" według PN-EN 13179-2, wymagana kategoria: </w:t>
            </w:r>
          </w:p>
        </w:tc>
        <w:tc>
          <w:tcPr>
            <w:tcW w:w="2842"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3"/>
              <w:jc w:val="center"/>
            </w:pPr>
            <w:r>
              <w:t xml:space="preserve">B N Deklarowana </w:t>
            </w:r>
          </w:p>
        </w:tc>
      </w:tr>
    </w:tbl>
    <w:p w:rsidR="00047094" w:rsidRDefault="00047094" w:rsidP="00047094">
      <w:pPr>
        <w:spacing w:after="166"/>
        <w:ind w:right="414"/>
      </w:pPr>
      <w:r>
        <w:t xml:space="preserve">Do warstwy ścieralnej z SMA dopuszcza się użycie tylko i wyłącznie wypełniacza wapiennego </w:t>
      </w:r>
    </w:p>
    <w:p w:rsidR="00047094" w:rsidRDefault="00047094" w:rsidP="00047094">
      <w:pPr>
        <w:spacing w:after="117"/>
        <w:ind w:right="414"/>
      </w:pPr>
      <w:r>
        <w:t xml:space="preserve">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 </w:t>
      </w:r>
    </w:p>
    <w:p w:rsidR="00047094" w:rsidRDefault="00047094" w:rsidP="002C32F4">
      <w:pPr>
        <w:pStyle w:val="Nagwek2"/>
        <w:numPr>
          <w:ilvl w:val="0"/>
          <w:numId w:val="0"/>
        </w:numPr>
        <w:ind w:left="-3"/>
      </w:pPr>
      <w:r>
        <w:t xml:space="preserve">2.4. Kruszywo do </w:t>
      </w:r>
      <w:proofErr w:type="spellStart"/>
      <w:r>
        <w:t>uszorstnienia</w:t>
      </w:r>
      <w:proofErr w:type="spellEnd"/>
      <w:r>
        <w:t xml:space="preserve"> </w:t>
      </w:r>
    </w:p>
    <w:p w:rsidR="00047094" w:rsidRDefault="00047094" w:rsidP="00047094">
      <w:pPr>
        <w:ind w:right="414"/>
      </w:pPr>
      <w:r>
        <w:t xml:space="preserve">W celu zwiększenia współczynnika tarcia wykonanej warstwy ścieralnej, w początkowym okresie jej użytkowania, należy gorącą warstwę posypać kruszywem mineralnym naturalnym lub sztucznym uzyskanym z </w:t>
      </w:r>
      <w:proofErr w:type="spellStart"/>
      <w:r>
        <w:t>przekruszenia</w:t>
      </w:r>
      <w:proofErr w:type="spellEnd"/>
      <w:r>
        <w:t xml:space="preserve">, o wymiarze 2/4 lub 2/5 mm i dokładnie przywałować. </w:t>
      </w:r>
    </w:p>
    <w:p w:rsidR="00047094" w:rsidRDefault="00047094" w:rsidP="00047094">
      <w:pPr>
        <w:ind w:right="414"/>
      </w:pPr>
      <w:r>
        <w:t xml:space="preserve">Kruszywa do </w:t>
      </w:r>
      <w:proofErr w:type="spellStart"/>
      <w:r>
        <w:t>uszorstnienia</w:t>
      </w:r>
      <w:proofErr w:type="spellEnd"/>
      <w:r>
        <w:t xml:space="preserve"> o wymiarze 2/4 lub 2/5 mm powinny spełniać wymagania podane w tablicy 7. Składowanie kruszywa powinno odpowiadać wymaganiom podanym w </w:t>
      </w:r>
      <w:proofErr w:type="spellStart"/>
      <w:r>
        <w:t>p-kcie</w:t>
      </w:r>
      <w:proofErr w:type="spellEnd"/>
      <w:r>
        <w:t xml:space="preserve"> 2.3. </w:t>
      </w: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2C32F4" w:rsidRDefault="002C32F4" w:rsidP="00047094">
      <w:pPr>
        <w:ind w:right="414"/>
      </w:pPr>
    </w:p>
    <w:p w:rsidR="00047094" w:rsidRDefault="00047094" w:rsidP="00047094">
      <w:pPr>
        <w:spacing w:after="50" w:line="259" w:lineRule="auto"/>
      </w:pPr>
      <w:r>
        <w:lastRenderedPageBreak/>
        <w:t xml:space="preserve"> </w:t>
      </w:r>
    </w:p>
    <w:p w:rsidR="00047094" w:rsidRDefault="00047094" w:rsidP="00047094">
      <w:pPr>
        <w:spacing w:after="2857"/>
        <w:ind w:right="414"/>
      </w:pPr>
      <w:r>
        <w:rPr>
          <w:b/>
        </w:rPr>
        <w:t>Tablica 7.</w:t>
      </w:r>
      <w:r>
        <w:t xml:space="preserve"> Wymagania dotyczące kruszywa do </w:t>
      </w:r>
      <w:proofErr w:type="spellStart"/>
      <w:r>
        <w:t>uszorstnienia</w:t>
      </w:r>
      <w:proofErr w:type="spellEnd"/>
      <w:r>
        <w:t xml:space="preserve"> warstwy ścieralnej z SMA</w:t>
      </w:r>
    </w:p>
    <w:p w:rsidR="00047094" w:rsidRPr="00A51D36" w:rsidRDefault="00047094" w:rsidP="00047094">
      <w:pPr>
        <w:spacing w:after="2857"/>
        <w:ind w:right="414"/>
      </w:pPr>
    </w:p>
    <w:tbl>
      <w:tblPr>
        <w:tblStyle w:val="TableGrid"/>
        <w:tblpPr w:vertAnchor="text" w:tblpY="-3113"/>
        <w:tblOverlap w:val="never"/>
        <w:tblW w:w="9214" w:type="dxa"/>
        <w:tblInd w:w="0" w:type="dxa"/>
        <w:tblCellMar>
          <w:top w:w="53" w:type="dxa"/>
          <w:left w:w="5" w:type="dxa"/>
          <w:right w:w="7" w:type="dxa"/>
        </w:tblCellMar>
        <w:tblLook w:val="04A0"/>
      </w:tblPr>
      <w:tblGrid>
        <w:gridCol w:w="1723"/>
        <w:gridCol w:w="1925"/>
        <w:gridCol w:w="5566"/>
      </w:tblGrid>
      <w:tr w:rsidR="00047094" w:rsidTr="00047094">
        <w:trPr>
          <w:trHeight w:val="499"/>
        </w:trPr>
        <w:tc>
          <w:tcPr>
            <w:tcW w:w="1723"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jc w:val="center"/>
              <w:rPr>
                <w:sz w:val="24"/>
                <w:szCs w:val="24"/>
              </w:rPr>
            </w:pPr>
            <w:r w:rsidRPr="00030F34">
              <w:rPr>
                <w:sz w:val="24"/>
                <w:szCs w:val="24"/>
              </w:rPr>
              <w:t xml:space="preserve">Właściwości kruszywa </w:t>
            </w:r>
          </w:p>
        </w:tc>
        <w:tc>
          <w:tcPr>
            <w:tcW w:w="1925"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ind w:left="276" w:right="221"/>
              <w:jc w:val="center"/>
              <w:rPr>
                <w:sz w:val="24"/>
                <w:szCs w:val="24"/>
              </w:rPr>
            </w:pPr>
            <w:r w:rsidRPr="00030F34">
              <w:rPr>
                <w:sz w:val="24"/>
                <w:szCs w:val="24"/>
              </w:rPr>
              <w:t xml:space="preserve">Metoda badania </w:t>
            </w:r>
          </w:p>
        </w:tc>
        <w:tc>
          <w:tcPr>
            <w:tcW w:w="5566"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ind w:left="1493" w:right="1487" w:firstLine="698"/>
              <w:rPr>
                <w:sz w:val="24"/>
                <w:szCs w:val="24"/>
              </w:rPr>
            </w:pPr>
            <w:r w:rsidRPr="00030F34">
              <w:rPr>
                <w:sz w:val="24"/>
                <w:szCs w:val="24"/>
              </w:rPr>
              <w:t xml:space="preserve">  Wymagania dla kruszywa 2/4 lub 2/5 mm </w:t>
            </w:r>
          </w:p>
        </w:tc>
      </w:tr>
      <w:tr w:rsidR="00047094" w:rsidTr="00047094">
        <w:trPr>
          <w:trHeight w:val="370"/>
        </w:trPr>
        <w:tc>
          <w:tcPr>
            <w:tcW w:w="1723" w:type="dxa"/>
            <w:tcBorders>
              <w:top w:val="single" w:sz="4" w:space="0" w:color="000000"/>
              <w:left w:val="single" w:sz="4" w:space="0" w:color="000000"/>
              <w:bottom w:val="single" w:sz="4" w:space="0" w:color="000000"/>
              <w:right w:val="single" w:sz="4" w:space="0" w:color="000000"/>
            </w:tcBorders>
            <w:vAlign w:val="bottom"/>
          </w:tcPr>
          <w:p w:rsidR="00047094" w:rsidRPr="00030F34" w:rsidRDefault="00047094" w:rsidP="00047094">
            <w:pPr>
              <w:spacing w:line="259" w:lineRule="auto"/>
              <w:rPr>
                <w:sz w:val="24"/>
                <w:szCs w:val="24"/>
              </w:rPr>
            </w:pPr>
            <w:r w:rsidRPr="00030F34">
              <w:rPr>
                <w:sz w:val="24"/>
                <w:szCs w:val="24"/>
              </w:rPr>
              <w:t xml:space="preserve"> Uziarnienie </w:t>
            </w:r>
          </w:p>
        </w:tc>
        <w:tc>
          <w:tcPr>
            <w:tcW w:w="1925" w:type="dxa"/>
            <w:tcBorders>
              <w:top w:val="single" w:sz="4" w:space="0" w:color="000000"/>
              <w:left w:val="single" w:sz="4" w:space="0" w:color="000000"/>
              <w:bottom w:val="single" w:sz="4" w:space="0" w:color="000000"/>
              <w:right w:val="single" w:sz="4" w:space="0" w:color="000000"/>
            </w:tcBorders>
            <w:vAlign w:val="bottom"/>
          </w:tcPr>
          <w:p w:rsidR="00047094" w:rsidRPr="00030F34" w:rsidRDefault="00047094" w:rsidP="00047094">
            <w:pPr>
              <w:spacing w:line="259" w:lineRule="auto"/>
              <w:ind w:left="192"/>
              <w:rPr>
                <w:sz w:val="24"/>
                <w:szCs w:val="24"/>
              </w:rPr>
            </w:pPr>
            <w:r w:rsidRPr="00030F34">
              <w:rPr>
                <w:sz w:val="24"/>
                <w:szCs w:val="24"/>
              </w:rPr>
              <w:t xml:space="preserve">PN-EN 933-1 [5] </w:t>
            </w:r>
          </w:p>
        </w:tc>
        <w:tc>
          <w:tcPr>
            <w:tcW w:w="5566" w:type="dxa"/>
            <w:tcBorders>
              <w:top w:val="single" w:sz="4" w:space="0" w:color="000000"/>
              <w:left w:val="single" w:sz="4" w:space="0" w:color="000000"/>
              <w:bottom w:val="single" w:sz="4" w:space="0" w:color="000000"/>
              <w:right w:val="single" w:sz="4" w:space="0" w:color="000000"/>
            </w:tcBorders>
            <w:vAlign w:val="bottom"/>
          </w:tcPr>
          <w:p w:rsidR="00047094" w:rsidRPr="00030F34" w:rsidRDefault="00047094" w:rsidP="00047094">
            <w:pPr>
              <w:spacing w:line="259" w:lineRule="auto"/>
              <w:rPr>
                <w:sz w:val="24"/>
                <w:szCs w:val="24"/>
              </w:rPr>
            </w:pPr>
            <w:r w:rsidRPr="00030F34">
              <w:rPr>
                <w:sz w:val="24"/>
                <w:szCs w:val="24"/>
              </w:rPr>
              <w:t xml:space="preserve">                                  kat. </w:t>
            </w:r>
            <w:r w:rsidRPr="00030F34">
              <w:rPr>
                <w:i/>
                <w:sz w:val="24"/>
                <w:szCs w:val="24"/>
              </w:rPr>
              <w:t>G</w:t>
            </w:r>
            <w:r w:rsidRPr="00030F34">
              <w:rPr>
                <w:sz w:val="24"/>
                <w:szCs w:val="24"/>
              </w:rPr>
              <w:t>C</w:t>
            </w:r>
            <w:r w:rsidRPr="00030F34">
              <w:rPr>
                <w:i/>
                <w:sz w:val="24"/>
                <w:szCs w:val="24"/>
              </w:rPr>
              <w:t xml:space="preserve"> </w:t>
            </w:r>
            <w:r w:rsidRPr="00030F34">
              <w:rPr>
                <w:sz w:val="24"/>
                <w:szCs w:val="24"/>
              </w:rPr>
              <w:t xml:space="preserve">85/15 </w:t>
            </w:r>
          </w:p>
        </w:tc>
      </w:tr>
      <w:tr w:rsidR="00047094" w:rsidTr="00047094">
        <w:trPr>
          <w:trHeight w:val="456"/>
        </w:trPr>
        <w:tc>
          <w:tcPr>
            <w:tcW w:w="1723"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rPr>
                <w:sz w:val="24"/>
                <w:szCs w:val="24"/>
              </w:rPr>
            </w:pPr>
            <w:r w:rsidRPr="00030F34">
              <w:rPr>
                <w:sz w:val="24"/>
                <w:szCs w:val="24"/>
              </w:rPr>
              <w:t xml:space="preserve"> Zawartość pyłu </w:t>
            </w:r>
          </w:p>
        </w:tc>
        <w:tc>
          <w:tcPr>
            <w:tcW w:w="1925"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ind w:left="192"/>
              <w:rPr>
                <w:sz w:val="24"/>
                <w:szCs w:val="24"/>
              </w:rPr>
            </w:pPr>
            <w:r w:rsidRPr="00030F34">
              <w:rPr>
                <w:sz w:val="24"/>
                <w:szCs w:val="24"/>
              </w:rPr>
              <w:t xml:space="preserve">PN-EN 933-1 [5] </w:t>
            </w:r>
          </w:p>
        </w:tc>
        <w:tc>
          <w:tcPr>
            <w:tcW w:w="5566" w:type="dxa"/>
            <w:tcBorders>
              <w:top w:val="single" w:sz="4" w:space="0" w:color="000000"/>
              <w:left w:val="single" w:sz="4" w:space="0" w:color="000000"/>
              <w:bottom w:val="single" w:sz="4" w:space="0" w:color="000000"/>
              <w:right w:val="single" w:sz="4" w:space="0" w:color="000000"/>
            </w:tcBorders>
            <w:vAlign w:val="bottom"/>
          </w:tcPr>
          <w:p w:rsidR="00047094" w:rsidRPr="00030F34" w:rsidRDefault="00047094" w:rsidP="00047094">
            <w:pPr>
              <w:spacing w:line="259" w:lineRule="auto"/>
              <w:rPr>
                <w:sz w:val="24"/>
                <w:szCs w:val="24"/>
              </w:rPr>
            </w:pPr>
            <w:r w:rsidRPr="00030F34">
              <w:rPr>
                <w:sz w:val="24"/>
                <w:szCs w:val="24"/>
              </w:rPr>
              <w:t xml:space="preserve">           kat. f1, tj. przesiew przez sito 0,063 mm ≤ 1% (m/m) </w:t>
            </w:r>
          </w:p>
        </w:tc>
      </w:tr>
      <w:tr w:rsidR="00047094" w:rsidTr="00047094">
        <w:trPr>
          <w:trHeight w:val="974"/>
        </w:trPr>
        <w:tc>
          <w:tcPr>
            <w:tcW w:w="1723"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ind w:right="53"/>
              <w:rPr>
                <w:sz w:val="24"/>
                <w:szCs w:val="24"/>
              </w:rPr>
            </w:pPr>
            <w:r w:rsidRPr="00030F34">
              <w:rPr>
                <w:sz w:val="24"/>
                <w:szCs w:val="24"/>
              </w:rPr>
              <w:t xml:space="preserve"> Odporność na  polerowanie  kruszywa, kat.  nie niższa niż </w:t>
            </w:r>
          </w:p>
        </w:tc>
        <w:tc>
          <w:tcPr>
            <w:tcW w:w="1925"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ind w:left="82"/>
              <w:rPr>
                <w:sz w:val="24"/>
                <w:szCs w:val="24"/>
              </w:rPr>
            </w:pPr>
            <w:r w:rsidRPr="00030F34">
              <w:rPr>
                <w:sz w:val="24"/>
                <w:szCs w:val="24"/>
              </w:rPr>
              <w:t xml:space="preserve">PN-EN 1097-8 [18] </w:t>
            </w:r>
          </w:p>
        </w:tc>
        <w:tc>
          <w:tcPr>
            <w:tcW w:w="5566"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rPr>
                <w:sz w:val="24"/>
                <w:szCs w:val="24"/>
              </w:rPr>
            </w:pPr>
            <w:r w:rsidRPr="00030F34">
              <w:rPr>
                <w:sz w:val="24"/>
                <w:szCs w:val="24"/>
              </w:rPr>
              <w:t xml:space="preserve">                         kat. </w:t>
            </w:r>
            <w:r w:rsidRPr="00030F34">
              <w:rPr>
                <w:i/>
                <w:sz w:val="24"/>
                <w:szCs w:val="24"/>
              </w:rPr>
              <w:t>PSV</w:t>
            </w:r>
            <w:r w:rsidRPr="00030F34">
              <w:rPr>
                <w:i/>
                <w:sz w:val="24"/>
                <w:szCs w:val="24"/>
                <w:vertAlign w:val="subscript"/>
              </w:rPr>
              <w:t xml:space="preserve"> 50  </w:t>
            </w:r>
            <w:proofErr w:type="spellStart"/>
            <w:r w:rsidRPr="00030F34">
              <w:rPr>
                <w:sz w:val="24"/>
                <w:szCs w:val="24"/>
              </w:rPr>
              <w:t>tj.odporność</w:t>
            </w:r>
            <w:proofErr w:type="spellEnd"/>
            <w:r w:rsidRPr="00030F34">
              <w:rPr>
                <w:sz w:val="24"/>
                <w:szCs w:val="24"/>
              </w:rPr>
              <w:t xml:space="preserve"> ≥ 50 </w:t>
            </w:r>
          </w:p>
        </w:tc>
      </w:tr>
      <w:tr w:rsidR="00047094" w:rsidTr="00047094">
        <w:trPr>
          <w:trHeight w:val="494"/>
        </w:trPr>
        <w:tc>
          <w:tcPr>
            <w:tcW w:w="1723"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rPr>
                <w:sz w:val="24"/>
                <w:szCs w:val="24"/>
              </w:rPr>
            </w:pPr>
            <w:r w:rsidRPr="00030F34">
              <w:rPr>
                <w:sz w:val="24"/>
                <w:szCs w:val="24"/>
              </w:rPr>
              <w:t xml:space="preserve"> Gęstość ziaren </w:t>
            </w:r>
          </w:p>
        </w:tc>
        <w:tc>
          <w:tcPr>
            <w:tcW w:w="1925"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jc w:val="center"/>
              <w:rPr>
                <w:sz w:val="24"/>
                <w:szCs w:val="24"/>
              </w:rPr>
            </w:pPr>
            <w:r w:rsidRPr="00030F34">
              <w:rPr>
                <w:sz w:val="24"/>
                <w:szCs w:val="24"/>
              </w:rPr>
              <w:t xml:space="preserve">PN-EN 1097-6, </w:t>
            </w:r>
          </w:p>
          <w:p w:rsidR="00047094" w:rsidRPr="00030F34" w:rsidRDefault="00047094" w:rsidP="00047094">
            <w:pPr>
              <w:spacing w:line="259" w:lineRule="auto"/>
              <w:ind w:right="1"/>
              <w:jc w:val="center"/>
              <w:rPr>
                <w:sz w:val="24"/>
                <w:szCs w:val="24"/>
              </w:rPr>
            </w:pPr>
            <w:r w:rsidRPr="00030F34">
              <w:rPr>
                <w:sz w:val="24"/>
                <w:szCs w:val="24"/>
              </w:rPr>
              <w:t xml:space="preserve">rozdz. 7, 8, 9 [16] </w:t>
            </w:r>
          </w:p>
        </w:tc>
        <w:tc>
          <w:tcPr>
            <w:tcW w:w="5566"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rPr>
                <w:sz w:val="24"/>
                <w:szCs w:val="24"/>
              </w:rPr>
            </w:pPr>
            <w:r w:rsidRPr="00030F34">
              <w:rPr>
                <w:sz w:val="24"/>
                <w:szCs w:val="24"/>
              </w:rPr>
              <w:t xml:space="preserve">                          deklarowana przez producenta </w:t>
            </w:r>
          </w:p>
        </w:tc>
      </w:tr>
      <w:tr w:rsidR="00047094" w:rsidTr="00047094">
        <w:trPr>
          <w:trHeight w:val="979"/>
        </w:trPr>
        <w:tc>
          <w:tcPr>
            <w:tcW w:w="1723" w:type="dxa"/>
            <w:tcBorders>
              <w:top w:val="single" w:sz="4" w:space="0" w:color="000000"/>
              <w:left w:val="single" w:sz="4" w:space="0" w:color="000000"/>
              <w:bottom w:val="single" w:sz="4" w:space="0" w:color="000000"/>
              <w:right w:val="single" w:sz="4" w:space="0" w:color="000000"/>
            </w:tcBorders>
          </w:tcPr>
          <w:p w:rsidR="00047094" w:rsidRPr="00030F34" w:rsidRDefault="00047094" w:rsidP="00047094">
            <w:pPr>
              <w:spacing w:line="259" w:lineRule="auto"/>
              <w:rPr>
                <w:sz w:val="24"/>
                <w:szCs w:val="24"/>
              </w:rPr>
            </w:pPr>
            <w:r w:rsidRPr="00030F34">
              <w:rPr>
                <w:sz w:val="24"/>
                <w:szCs w:val="24"/>
              </w:rPr>
              <w:t xml:space="preserve"> Grube  zanieczyszczenia  lekkie, kat. nie  wyższa niż </w:t>
            </w:r>
          </w:p>
        </w:tc>
        <w:tc>
          <w:tcPr>
            <w:tcW w:w="1925" w:type="dxa"/>
            <w:tcBorders>
              <w:top w:val="single" w:sz="4" w:space="0" w:color="000000"/>
              <w:left w:val="single" w:sz="4" w:space="0" w:color="000000"/>
              <w:bottom w:val="single" w:sz="4" w:space="0" w:color="000000"/>
              <w:right w:val="single" w:sz="4" w:space="0" w:color="000000"/>
            </w:tcBorders>
            <w:vAlign w:val="center"/>
          </w:tcPr>
          <w:p w:rsidR="00047094" w:rsidRPr="00030F34" w:rsidRDefault="00047094" w:rsidP="00047094">
            <w:pPr>
              <w:spacing w:line="259" w:lineRule="auto"/>
              <w:ind w:left="2"/>
              <w:jc w:val="center"/>
              <w:rPr>
                <w:sz w:val="24"/>
                <w:szCs w:val="24"/>
              </w:rPr>
            </w:pPr>
            <w:r w:rsidRPr="00030F34">
              <w:rPr>
                <w:sz w:val="24"/>
                <w:szCs w:val="24"/>
              </w:rPr>
              <w:t xml:space="preserve">PN-EN 1744-1 </w:t>
            </w:r>
          </w:p>
          <w:p w:rsidR="00047094" w:rsidRPr="00030F34" w:rsidRDefault="00047094" w:rsidP="00047094">
            <w:pPr>
              <w:spacing w:line="259" w:lineRule="auto"/>
              <w:ind w:right="1"/>
              <w:jc w:val="center"/>
              <w:rPr>
                <w:sz w:val="24"/>
                <w:szCs w:val="24"/>
              </w:rPr>
            </w:pPr>
            <w:r w:rsidRPr="00030F34">
              <w:rPr>
                <w:sz w:val="24"/>
                <w:szCs w:val="24"/>
              </w:rPr>
              <w:t xml:space="preserve">p. 14.2 [25] </w:t>
            </w:r>
          </w:p>
        </w:tc>
        <w:tc>
          <w:tcPr>
            <w:tcW w:w="5566" w:type="dxa"/>
            <w:tcBorders>
              <w:top w:val="single" w:sz="4" w:space="0" w:color="000000"/>
              <w:left w:val="single" w:sz="4" w:space="0" w:color="000000"/>
              <w:bottom w:val="single" w:sz="4" w:space="0" w:color="000000"/>
              <w:right w:val="single" w:sz="4" w:space="0" w:color="000000"/>
            </w:tcBorders>
            <w:vAlign w:val="bottom"/>
          </w:tcPr>
          <w:p w:rsidR="00047094" w:rsidRPr="00030F34" w:rsidRDefault="00047094" w:rsidP="00047094">
            <w:pPr>
              <w:spacing w:line="259" w:lineRule="auto"/>
              <w:rPr>
                <w:sz w:val="24"/>
                <w:szCs w:val="24"/>
              </w:rPr>
            </w:pPr>
            <w:r w:rsidRPr="00030F34">
              <w:rPr>
                <w:sz w:val="24"/>
                <w:szCs w:val="24"/>
              </w:rPr>
              <w:t xml:space="preserve">          kat. mLPC0,1, tj. zawartość zanieczyszczeń o wymiarze           większym od 2 mm powinna wynosić ≤ 0,1 % (m/m) </w:t>
            </w:r>
          </w:p>
        </w:tc>
      </w:tr>
    </w:tbl>
    <w:p w:rsidR="00047094" w:rsidRDefault="00047094" w:rsidP="00047094">
      <w:pPr>
        <w:spacing w:line="259" w:lineRule="auto"/>
      </w:pPr>
      <w:r>
        <w:t xml:space="preserve"> </w:t>
      </w:r>
    </w:p>
    <w:p w:rsidR="00047094" w:rsidRDefault="00047094" w:rsidP="00047094">
      <w:pPr>
        <w:ind w:right="414"/>
      </w:pPr>
      <w:r>
        <w:t xml:space="preserve">Skróty użyte w tablicy: kat. - kategoria właściwości, rozdz. – rozdział </w:t>
      </w:r>
    </w:p>
    <w:p w:rsidR="00047094" w:rsidRDefault="00047094" w:rsidP="00047094">
      <w:pPr>
        <w:spacing w:after="17" w:line="259" w:lineRule="auto"/>
      </w:pPr>
      <w:r>
        <w:t xml:space="preserve"> </w:t>
      </w:r>
    </w:p>
    <w:p w:rsidR="00047094" w:rsidRDefault="00047094" w:rsidP="002C32F4">
      <w:pPr>
        <w:pStyle w:val="Nagwek2"/>
        <w:numPr>
          <w:ilvl w:val="0"/>
          <w:numId w:val="0"/>
        </w:numPr>
        <w:ind w:left="-3"/>
      </w:pPr>
      <w:r>
        <w:t xml:space="preserve">2.5. Stabilizator mastyksu </w:t>
      </w:r>
    </w:p>
    <w:p w:rsidR="00047094" w:rsidRDefault="00047094" w:rsidP="00047094">
      <w:pPr>
        <w:ind w:right="414"/>
      </w:pPr>
      <w:r>
        <w:t xml:space="preserve">W celu zapobieżenia spływaniu lepiszcza asfaltowego z ziaren kruszywa w wyprodukowanej mieszance SMA podczas transportu należy stosować stabilizatory, którymi mogą być włókna mineralne, celulozowe lub polimerowe, spełniające </w:t>
      </w:r>
      <w:r>
        <w:lastRenderedPageBreak/>
        <w:t xml:space="preserve">wymagania określone przez producenta. Włókna te mogą być stosowane także w postaci granulatu, w tym ze środkiem wiążącym. </w:t>
      </w:r>
    </w:p>
    <w:p w:rsidR="00047094" w:rsidRDefault="00047094" w:rsidP="00047094">
      <w:pPr>
        <w:ind w:right="414"/>
      </w:pPr>
      <w:r>
        <w:t xml:space="preserve">Można zaniechać stosowania stabilizatora, jeśli stosowane lepiszcze gwarantuje spełnienie wymagania spływności lepiszcza lub technologia produkcji i transportu mieszanki SMA nie powoduje spływności lepiszcza z ziaren kruszywa. </w:t>
      </w:r>
    </w:p>
    <w:p w:rsidR="00047094" w:rsidRDefault="00047094" w:rsidP="00047094">
      <w:pPr>
        <w:spacing w:after="175"/>
        <w:ind w:right="414"/>
      </w:pPr>
      <w:r>
        <w:t xml:space="preserve">Każdorazowo wraz z badaniem typu należy przedłożyć do zatwierdzenia badania typu MMA (recepty 0 badanie spływności lepiszcza. </w:t>
      </w:r>
    </w:p>
    <w:p w:rsidR="00047094" w:rsidRDefault="00047094" w:rsidP="002C32F4">
      <w:pPr>
        <w:pStyle w:val="Nagwek2"/>
        <w:numPr>
          <w:ilvl w:val="0"/>
          <w:numId w:val="0"/>
        </w:numPr>
        <w:ind w:left="-3"/>
      </w:pPr>
      <w:r>
        <w:t xml:space="preserve">2.6. Środek adhezyjny </w:t>
      </w:r>
    </w:p>
    <w:p w:rsidR="00047094" w:rsidRDefault="00047094" w:rsidP="00047094">
      <w:pPr>
        <w:ind w:right="414"/>
      </w:pPr>
      <w:r>
        <w:t xml:space="preserve">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[34], metoda A po 6h obracania wynosiła co najmniej 80%. Badanie przyczepności lepiszcza do kruszywa należy każdorazowo przedstawić dla konkretnie złożonej recepty MMA. </w:t>
      </w:r>
    </w:p>
    <w:p w:rsidR="00047094" w:rsidRDefault="00047094" w:rsidP="00047094">
      <w:pPr>
        <w:ind w:right="414"/>
      </w:pPr>
      <w:r>
        <w:t xml:space="preserve">Środek adhezyjny powinien odpowiadać wymaganiom określonym przez producenta. </w:t>
      </w:r>
    </w:p>
    <w:p w:rsidR="00047094" w:rsidRDefault="00047094" w:rsidP="00047094">
      <w:pPr>
        <w:spacing w:after="211"/>
        <w:ind w:right="414"/>
      </w:pPr>
      <w:r>
        <w:t xml:space="preserve">Składowanie środka adhezyjnego jest dozwolone tylko w oryginalnych opakowaniach, w warunkach określonych przez producenta. </w:t>
      </w:r>
    </w:p>
    <w:p w:rsidR="00047094" w:rsidRDefault="00047094" w:rsidP="002C32F4">
      <w:pPr>
        <w:pStyle w:val="Nagwek2"/>
        <w:numPr>
          <w:ilvl w:val="0"/>
          <w:numId w:val="0"/>
        </w:numPr>
        <w:ind w:left="-3"/>
      </w:pPr>
      <w:r>
        <w:t xml:space="preserve">2.7. Materiały do uszczelnienia połączeń i krawędzi </w:t>
      </w:r>
    </w:p>
    <w:p w:rsidR="00047094" w:rsidRDefault="00047094" w:rsidP="00047094">
      <w:pPr>
        <w:ind w:right="414"/>
      </w:pPr>
      <w:r>
        <w:t xml:space="preserve">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w:t>
      </w:r>
    </w:p>
    <w:p w:rsidR="00047094" w:rsidRDefault="00047094" w:rsidP="00047094">
      <w:pPr>
        <w:ind w:right="414"/>
      </w:pPr>
      <w:r>
        <w:t>a)</w:t>
      </w:r>
      <w:r>
        <w:rPr>
          <w:rFonts w:ascii="Arial" w:eastAsia="Arial" w:hAnsi="Arial" w:cs="Arial"/>
        </w:rPr>
        <w:t xml:space="preserve"> </w:t>
      </w:r>
      <w:r>
        <w:t xml:space="preserve">materiały termoplastyczne, jak taśmy asfaltowe, pasty itp. według norm lub aprobat technicznych,  Składowanie materiałów termoplastycznych jest dozwolone tylko w oryginalnych opakowaniach producenta, w warunkach określonych w aprobacie technicznej. </w:t>
      </w:r>
    </w:p>
    <w:p w:rsidR="00047094" w:rsidRDefault="00047094" w:rsidP="00047094">
      <w:pPr>
        <w:spacing w:after="121" w:line="244" w:lineRule="auto"/>
        <w:ind w:left="-3" w:right="385"/>
      </w:pPr>
      <w:r>
        <w:t xml:space="preserve">Do uszczelnienia krawędzi należy stosować asfalt drogowy wg PN-EN 12591 [27], asfalt modyfikowany polimerami wg PN-EN 14023 [59] „metoda na gorąco”. Dopuszcza się inne rodzaje lepiszcza wg norm lub aprobat. </w:t>
      </w:r>
    </w:p>
    <w:p w:rsidR="00047094" w:rsidRDefault="00047094" w:rsidP="002C32F4">
      <w:pPr>
        <w:pStyle w:val="Nagwek2"/>
        <w:numPr>
          <w:ilvl w:val="0"/>
          <w:numId w:val="0"/>
        </w:numPr>
        <w:ind w:left="-3"/>
      </w:pPr>
      <w:r>
        <w:t xml:space="preserve">2.8. Materiały do złączenia warstw konstrukcji </w:t>
      </w:r>
    </w:p>
    <w:p w:rsidR="00047094" w:rsidRDefault="00047094" w:rsidP="00047094">
      <w:pPr>
        <w:spacing w:after="205"/>
        <w:ind w:right="414"/>
      </w:pPr>
      <w:r>
        <w:t xml:space="preserve">Do złączania warstw konstrukcji nawierzchni (warstwa ścieralno – wiążąca starą nawierzchnią) należy stosować kationowe emulsje asfaltowe lub kationowe emulsje modyfikowane polimerami zgodnie z tablicą 8 i tablicą 9 (według PN-EN 13808 [58] i WT-3 Emulsje asfaltowe 2009 punkt 5.1 tablica 2 i tablica 3 [66]). </w:t>
      </w:r>
    </w:p>
    <w:p w:rsidR="00047094" w:rsidRDefault="00047094" w:rsidP="00047094">
      <w:pPr>
        <w:ind w:right="414"/>
      </w:pPr>
      <w:r>
        <w:rPr>
          <w:b/>
        </w:rPr>
        <w:t>Tablica 8.</w:t>
      </w:r>
      <w:r>
        <w:t xml:space="preserve"> Wymagania dotyczące kationowych emulsji asfaltowych stosowanych do złączania warstw nawierzchni </w:t>
      </w:r>
    </w:p>
    <w:tbl>
      <w:tblPr>
        <w:tblStyle w:val="TableGrid"/>
        <w:tblW w:w="9262" w:type="dxa"/>
        <w:tblInd w:w="0" w:type="dxa"/>
        <w:tblCellMar>
          <w:left w:w="5" w:type="dxa"/>
          <w:right w:w="7" w:type="dxa"/>
        </w:tblCellMar>
        <w:tblLook w:val="04A0"/>
      </w:tblPr>
      <w:tblGrid>
        <w:gridCol w:w="1745"/>
        <w:gridCol w:w="1560"/>
        <w:gridCol w:w="1133"/>
        <w:gridCol w:w="850"/>
        <w:gridCol w:w="1843"/>
        <w:gridCol w:w="854"/>
        <w:gridCol w:w="1277"/>
      </w:tblGrid>
      <w:tr w:rsidR="00047094" w:rsidTr="00047094">
        <w:trPr>
          <w:trHeight w:val="516"/>
        </w:trPr>
        <w:tc>
          <w:tcPr>
            <w:tcW w:w="1745"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1560"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1133"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2693" w:type="dxa"/>
            <w:gridSpan w:val="2"/>
            <w:tcBorders>
              <w:top w:val="single" w:sz="4" w:space="0" w:color="000000"/>
              <w:left w:val="single" w:sz="4" w:space="0" w:color="000000"/>
              <w:bottom w:val="nil"/>
              <w:right w:val="single" w:sz="4" w:space="0" w:color="000000"/>
            </w:tcBorders>
            <w:vAlign w:val="bottom"/>
          </w:tcPr>
          <w:p w:rsidR="00047094" w:rsidRDefault="00047094" w:rsidP="00047094">
            <w:pPr>
              <w:spacing w:line="259" w:lineRule="auto"/>
              <w:ind w:left="457" w:right="400"/>
              <w:jc w:val="center"/>
            </w:pPr>
            <w:r>
              <w:t xml:space="preserve">C60 B3 ZM lub C60 B4 ZM </w:t>
            </w:r>
          </w:p>
        </w:tc>
        <w:tc>
          <w:tcPr>
            <w:tcW w:w="2131" w:type="dxa"/>
            <w:gridSpan w:val="2"/>
            <w:tcBorders>
              <w:top w:val="single" w:sz="4" w:space="0" w:color="000000"/>
              <w:left w:val="single" w:sz="4" w:space="0" w:color="000000"/>
              <w:bottom w:val="nil"/>
              <w:right w:val="single" w:sz="4" w:space="0" w:color="000000"/>
            </w:tcBorders>
            <w:vAlign w:val="bottom"/>
          </w:tcPr>
          <w:p w:rsidR="00047094" w:rsidRDefault="00047094" w:rsidP="00047094">
            <w:pPr>
              <w:spacing w:line="259" w:lineRule="auto"/>
              <w:ind w:right="1"/>
              <w:jc w:val="center"/>
            </w:pPr>
            <w:r>
              <w:t xml:space="preserve">C60 B5 ZM </w:t>
            </w:r>
          </w:p>
        </w:tc>
      </w:tr>
      <w:tr w:rsidR="00047094" w:rsidTr="00047094">
        <w:trPr>
          <w:trHeight w:val="151"/>
        </w:trPr>
        <w:tc>
          <w:tcPr>
            <w:tcW w:w="1745"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Wymagania techniczne </w:t>
            </w:r>
          </w:p>
        </w:tc>
        <w:tc>
          <w:tcPr>
            <w:tcW w:w="1560"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Metoda badań według normy </w:t>
            </w:r>
          </w:p>
        </w:tc>
        <w:tc>
          <w:tcPr>
            <w:tcW w:w="1133"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ind w:left="127"/>
            </w:pPr>
            <w:r>
              <w:t xml:space="preserve">Jednostka </w:t>
            </w:r>
          </w:p>
        </w:tc>
        <w:tc>
          <w:tcPr>
            <w:tcW w:w="2693" w:type="dxa"/>
            <w:gridSpan w:val="2"/>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131" w:type="dxa"/>
            <w:gridSpan w:val="2"/>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485"/>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68"/>
            </w:pPr>
            <w:r>
              <w:t xml:space="preserve">Klasa </w:t>
            </w:r>
          </w:p>
        </w:tc>
        <w:tc>
          <w:tcPr>
            <w:tcW w:w="184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43" w:right="185"/>
              <w:jc w:val="center"/>
            </w:pPr>
            <w:r>
              <w:t xml:space="preserve">Zakres wartości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70"/>
            </w:pPr>
            <w:r>
              <w:t xml:space="preserve">Klasa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Zakres wartości </w:t>
            </w:r>
          </w:p>
        </w:tc>
      </w:tr>
      <w:tr w:rsidR="00047094" w:rsidTr="00047094">
        <w:trPr>
          <w:trHeight w:val="936"/>
        </w:trPr>
        <w:tc>
          <w:tcPr>
            <w:tcW w:w="174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Indeks rozpadu </w:t>
            </w:r>
          </w:p>
        </w:tc>
        <w:tc>
          <w:tcPr>
            <w:tcW w:w="156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8"/>
            </w:pPr>
            <w:r>
              <w:t xml:space="preserve">PN-EN 13075-1 </w:t>
            </w:r>
          </w:p>
        </w:tc>
        <w:tc>
          <w:tcPr>
            <w:tcW w:w="113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8"/>
              <w:jc w:val="center"/>
            </w:pPr>
            <w:r>
              <w:t xml:space="preserve"> </w:t>
            </w:r>
          </w:p>
        </w:tc>
        <w:tc>
          <w:tcPr>
            <w:tcW w:w="850"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after="2" w:line="236" w:lineRule="auto"/>
              <w:ind w:left="223" w:right="166"/>
              <w:jc w:val="center"/>
            </w:pPr>
            <w:r>
              <w:t xml:space="preserve">3 lub </w:t>
            </w:r>
          </w:p>
          <w:p w:rsidR="00047094" w:rsidRDefault="00047094" w:rsidP="00047094">
            <w:pPr>
              <w:spacing w:line="259" w:lineRule="auto"/>
              <w:ind w:left="2"/>
              <w:jc w:val="center"/>
            </w:pPr>
            <w:r>
              <w:t xml:space="preserve">4 </w:t>
            </w:r>
          </w:p>
        </w:tc>
        <w:tc>
          <w:tcPr>
            <w:tcW w:w="1843"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after="2" w:line="236" w:lineRule="auto"/>
              <w:ind w:left="334" w:right="276"/>
              <w:jc w:val="center"/>
            </w:pPr>
            <w:r>
              <w:t xml:space="preserve">50 do 100 lub </w:t>
            </w:r>
          </w:p>
          <w:p w:rsidR="00047094" w:rsidRDefault="00047094" w:rsidP="00047094">
            <w:pPr>
              <w:spacing w:line="259" w:lineRule="auto"/>
              <w:ind w:left="2"/>
              <w:jc w:val="center"/>
            </w:pPr>
            <w:r>
              <w:t xml:space="preserve">70 do 130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
              <w:jc w:val="center"/>
            </w:pPr>
            <w:r>
              <w:t xml:space="preserve">5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37"/>
            </w:pPr>
            <w:r>
              <w:t xml:space="preserve">120 do 180 </w:t>
            </w:r>
          </w:p>
        </w:tc>
      </w:tr>
      <w:tr w:rsidR="00047094" w:rsidTr="00047094">
        <w:trPr>
          <w:trHeight w:val="533"/>
        </w:trPr>
        <w:tc>
          <w:tcPr>
            <w:tcW w:w="174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lastRenderedPageBreak/>
              <w:t xml:space="preserve">  Zawartość   lepiszcza </w:t>
            </w:r>
          </w:p>
        </w:tc>
        <w:tc>
          <w:tcPr>
            <w:tcW w:w="156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04"/>
            </w:pPr>
            <w:r>
              <w:t xml:space="preserve">PN-EN 1428 </w:t>
            </w:r>
          </w:p>
        </w:tc>
        <w:tc>
          <w:tcPr>
            <w:tcW w:w="113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94"/>
            </w:pPr>
            <w:r>
              <w:t xml:space="preserve">%(m/m) </w:t>
            </w: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
              <w:jc w:val="center"/>
            </w:pPr>
            <w:r>
              <w:t xml:space="preserve">5 </w:t>
            </w:r>
          </w:p>
        </w:tc>
        <w:tc>
          <w:tcPr>
            <w:tcW w:w="184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
              <w:jc w:val="center"/>
            </w:pPr>
            <w:r>
              <w:t xml:space="preserve">58 do 62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
              <w:jc w:val="center"/>
            </w:pPr>
            <w:r>
              <w:t xml:space="preserve">5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
              <w:jc w:val="center"/>
            </w:pPr>
            <w:r>
              <w:t xml:space="preserve">58 do 62 </w:t>
            </w:r>
          </w:p>
        </w:tc>
      </w:tr>
      <w:tr w:rsidR="00047094" w:rsidTr="00047094">
        <w:trPr>
          <w:trHeight w:val="998"/>
        </w:trPr>
        <w:tc>
          <w:tcPr>
            <w:tcW w:w="174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w:t>
            </w:r>
          </w:p>
          <w:p w:rsidR="00047094" w:rsidRDefault="00047094" w:rsidP="00047094">
            <w:pPr>
              <w:spacing w:line="259" w:lineRule="auto"/>
            </w:pPr>
            <w:r>
              <w:t xml:space="preserve">   Czas dla Ø 2 </w:t>
            </w:r>
            <w:r>
              <w:rPr>
                <w:vertAlign w:val="superscript"/>
              </w:rPr>
              <w:t xml:space="preserve">wy   </w:t>
            </w:r>
          </w:p>
          <w:p w:rsidR="00047094" w:rsidRDefault="00047094" w:rsidP="00047094">
            <w:pPr>
              <w:spacing w:line="259" w:lineRule="auto"/>
            </w:pPr>
            <w:r>
              <w:rPr>
                <w:sz w:val="14"/>
              </w:rPr>
              <w:t xml:space="preserve">   </w:t>
            </w:r>
          </w:p>
          <w:p w:rsidR="00047094" w:rsidRDefault="00047094" w:rsidP="00047094">
            <w:pPr>
              <w:spacing w:line="259" w:lineRule="auto"/>
              <w:ind w:left="108"/>
            </w:pPr>
            <w:r>
              <w:t xml:space="preserve">mm wpływu </w:t>
            </w:r>
          </w:p>
        </w:tc>
        <w:tc>
          <w:tcPr>
            <w:tcW w:w="156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49"/>
            </w:pPr>
            <w:r>
              <w:t xml:space="preserve">PN-EN 12846 </w:t>
            </w:r>
          </w:p>
        </w:tc>
        <w:tc>
          <w:tcPr>
            <w:tcW w:w="113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3"/>
              <w:jc w:val="center"/>
            </w:pPr>
            <w:r>
              <w:t xml:space="preserve">s </w:t>
            </w: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84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TBR </w:t>
            </w:r>
            <w:r>
              <w:rPr>
                <w:vertAlign w:val="superscript"/>
              </w:rPr>
              <w:t xml:space="preserve">b)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0"/>
              <w:jc w:val="center"/>
            </w:pPr>
            <w:r>
              <w:t xml:space="preserve">TBR b) </w:t>
            </w:r>
          </w:p>
        </w:tc>
      </w:tr>
      <w:tr w:rsidR="00047094" w:rsidTr="00047094">
        <w:trPr>
          <w:trHeight w:val="562"/>
        </w:trPr>
        <w:tc>
          <w:tcPr>
            <w:tcW w:w="174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Pozostałość na   sicie </w:t>
            </w:r>
          </w:p>
        </w:tc>
        <w:tc>
          <w:tcPr>
            <w:tcW w:w="156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04"/>
            </w:pPr>
            <w:r>
              <w:t xml:space="preserve">PN-EN 1429 </w:t>
            </w:r>
          </w:p>
        </w:tc>
        <w:tc>
          <w:tcPr>
            <w:tcW w:w="113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87"/>
            </w:pPr>
            <w:r>
              <w:t>%(</w:t>
            </w:r>
            <w:proofErr w:type="spellStart"/>
            <w:r>
              <w:t>rn</w:t>
            </w:r>
            <w:proofErr w:type="spellEnd"/>
            <w:r>
              <w:t xml:space="preserve">/m) </w:t>
            </w: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84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2"/>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2"/>
              <w:jc w:val="center"/>
            </w:pPr>
            <w:r>
              <w:t xml:space="preserve">TBR </w:t>
            </w:r>
          </w:p>
        </w:tc>
      </w:tr>
      <w:tr w:rsidR="00047094" w:rsidTr="00047094">
        <w:trPr>
          <w:trHeight w:val="840"/>
        </w:trPr>
        <w:tc>
          <w:tcPr>
            <w:tcW w:w="174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Trwałość </w:t>
            </w:r>
          </w:p>
          <w:p w:rsidR="00047094" w:rsidRDefault="00047094" w:rsidP="00047094">
            <w:pPr>
              <w:spacing w:line="259" w:lineRule="auto"/>
            </w:pPr>
            <w:r>
              <w:t xml:space="preserve">  po 7 dniach   magazynowania </w:t>
            </w:r>
          </w:p>
        </w:tc>
        <w:tc>
          <w:tcPr>
            <w:tcW w:w="156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04"/>
            </w:pPr>
            <w:r>
              <w:t xml:space="preserve">PN-EN 1429 </w:t>
            </w:r>
          </w:p>
        </w:tc>
        <w:tc>
          <w:tcPr>
            <w:tcW w:w="113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94"/>
            </w:pPr>
            <w:r>
              <w:t xml:space="preserve">%(m/m) </w:t>
            </w: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84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2"/>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1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2"/>
              <w:jc w:val="center"/>
            </w:pPr>
            <w:r>
              <w:t xml:space="preserve">TBR </w:t>
            </w:r>
          </w:p>
        </w:tc>
      </w:tr>
      <w:tr w:rsidR="00047094" w:rsidTr="00047094">
        <w:trPr>
          <w:trHeight w:val="350"/>
        </w:trPr>
        <w:tc>
          <w:tcPr>
            <w:tcW w:w="1745"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pPr>
            <w:r>
              <w:t xml:space="preserve">  Sedymentacja </w:t>
            </w:r>
          </w:p>
        </w:tc>
        <w:tc>
          <w:tcPr>
            <w:tcW w:w="1560"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49"/>
            </w:pPr>
            <w:r>
              <w:t xml:space="preserve">PN-EN 12847 </w:t>
            </w:r>
          </w:p>
        </w:tc>
        <w:tc>
          <w:tcPr>
            <w:tcW w:w="113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70"/>
            </w:pPr>
            <w:r>
              <w:t>96(</w:t>
            </w:r>
            <w:proofErr w:type="spellStart"/>
            <w:r>
              <w:t>rn</w:t>
            </w:r>
            <w:proofErr w:type="spellEnd"/>
            <w:r>
              <w:t xml:space="preserve">/m) </w:t>
            </w:r>
          </w:p>
        </w:tc>
        <w:tc>
          <w:tcPr>
            <w:tcW w:w="850"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4"/>
              <w:jc w:val="center"/>
            </w:pPr>
            <w:r>
              <w:t xml:space="preserve">1 </w:t>
            </w:r>
          </w:p>
        </w:tc>
        <w:tc>
          <w:tcPr>
            <w:tcW w:w="184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2"/>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4"/>
              <w:jc w:val="center"/>
            </w:pPr>
            <w:r>
              <w:t xml:space="preserve">1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2"/>
              <w:jc w:val="center"/>
            </w:pPr>
            <w:r>
              <w:t xml:space="preserve">TBR </w:t>
            </w:r>
          </w:p>
        </w:tc>
      </w:tr>
      <w:tr w:rsidR="00047094" w:rsidTr="00047094">
        <w:trPr>
          <w:trHeight w:val="298"/>
        </w:trPr>
        <w:tc>
          <w:tcPr>
            <w:tcW w:w="1745"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Adhezja c) </w:t>
            </w:r>
          </w:p>
        </w:tc>
        <w:tc>
          <w:tcPr>
            <w:tcW w:w="1560"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49"/>
            </w:pPr>
            <w:r>
              <w:t xml:space="preserve">PN-EN 13614 </w:t>
            </w:r>
          </w:p>
        </w:tc>
        <w:tc>
          <w:tcPr>
            <w:tcW w:w="1133"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0"/>
              <w:jc w:val="center"/>
            </w:pPr>
            <w:r>
              <w:t xml:space="preserve">% </w:t>
            </w:r>
          </w:p>
          <w:p w:rsidR="00047094" w:rsidRDefault="00047094" w:rsidP="00047094">
            <w:pPr>
              <w:spacing w:line="259" w:lineRule="auto"/>
              <w:jc w:val="center"/>
            </w:pPr>
            <w:r>
              <w:t xml:space="preserve">pokrycia powierz- </w:t>
            </w:r>
          </w:p>
        </w:tc>
        <w:tc>
          <w:tcPr>
            <w:tcW w:w="850"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4"/>
              <w:jc w:val="center"/>
            </w:pPr>
            <w:r>
              <w:t xml:space="preserve">1 </w:t>
            </w:r>
          </w:p>
        </w:tc>
        <w:tc>
          <w:tcPr>
            <w:tcW w:w="184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2"/>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4"/>
              <w:jc w:val="center"/>
            </w:pPr>
            <w:r>
              <w:t xml:space="preserve">1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2"/>
              <w:jc w:val="center"/>
            </w:pPr>
            <w:r>
              <w:t xml:space="preserve">TBR </w:t>
            </w:r>
          </w:p>
        </w:tc>
      </w:tr>
      <w:tr w:rsidR="00047094" w:rsidTr="00047094">
        <w:trPr>
          <w:trHeight w:val="581"/>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560"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94"/>
              <w:jc w:val="center"/>
            </w:pPr>
            <w:r>
              <w:t xml:space="preserve">WT-3, </w:t>
            </w:r>
          </w:p>
          <w:p w:rsidR="00047094" w:rsidRDefault="00047094" w:rsidP="00047094">
            <w:pPr>
              <w:spacing w:line="259" w:lineRule="auto"/>
              <w:ind w:left="91"/>
              <w:jc w:val="center"/>
            </w:pPr>
            <w:r>
              <w:t xml:space="preserve">załącznik 2 </w:t>
            </w: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85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2 </w:t>
            </w:r>
          </w:p>
        </w:tc>
        <w:tc>
          <w:tcPr>
            <w:tcW w:w="184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 75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2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94"/>
              <w:jc w:val="center"/>
            </w:pPr>
            <w:r>
              <w:t xml:space="preserve">≥ 75 </w:t>
            </w:r>
          </w:p>
        </w:tc>
      </w:tr>
    </w:tbl>
    <w:p w:rsidR="00047094" w:rsidRDefault="00047094" w:rsidP="00047094">
      <w:pPr>
        <w:spacing w:after="3204" w:line="259" w:lineRule="auto"/>
      </w:pPr>
      <w:r>
        <w:t xml:space="preserve"> </w:t>
      </w:r>
    </w:p>
    <w:tbl>
      <w:tblPr>
        <w:tblStyle w:val="TableGrid"/>
        <w:tblpPr w:vertAnchor="text" w:tblpY="-3269"/>
        <w:tblOverlap w:val="never"/>
        <w:tblW w:w="9262" w:type="dxa"/>
        <w:tblInd w:w="0" w:type="dxa"/>
        <w:tblCellMar>
          <w:top w:w="53" w:type="dxa"/>
          <w:left w:w="5" w:type="dxa"/>
          <w:right w:w="50" w:type="dxa"/>
        </w:tblCellMar>
        <w:tblLook w:val="04A0"/>
      </w:tblPr>
      <w:tblGrid>
        <w:gridCol w:w="9262"/>
      </w:tblGrid>
      <w:tr w:rsidR="00047094" w:rsidTr="00047094">
        <w:trPr>
          <w:trHeight w:val="298"/>
        </w:trPr>
        <w:tc>
          <w:tcPr>
            <w:tcW w:w="9262" w:type="dxa"/>
            <w:tcBorders>
              <w:top w:val="single" w:sz="4" w:space="0" w:color="000000"/>
              <w:left w:val="single" w:sz="4" w:space="0" w:color="000000"/>
              <w:bottom w:val="single" w:sz="4" w:space="0" w:color="000000"/>
              <w:right w:val="single" w:sz="4" w:space="0" w:color="000000"/>
            </w:tcBorders>
          </w:tcPr>
          <w:p w:rsidR="00047094" w:rsidRDefault="00047094" w:rsidP="00047094">
            <w:pPr>
              <w:tabs>
                <w:tab w:val="center" w:pos="2489"/>
                <w:tab w:val="center" w:pos="4707"/>
                <w:tab w:val="center" w:pos="6091"/>
                <w:tab w:val="center" w:pos="7479"/>
                <w:tab w:val="center" w:pos="8512"/>
              </w:tabs>
              <w:spacing w:line="259" w:lineRule="auto"/>
            </w:pPr>
            <w:r>
              <w:t xml:space="preserve">  pH emulsji </w:t>
            </w:r>
            <w:r>
              <w:tab/>
              <w:t xml:space="preserve">PN-EN 12850 </w:t>
            </w:r>
            <w:r>
              <w:tab/>
              <w:t xml:space="preserve">- </w:t>
            </w:r>
            <w:r>
              <w:tab/>
              <w:t xml:space="preserve">≥ </w:t>
            </w:r>
            <w:r>
              <w:rPr>
                <w:vertAlign w:val="subscript"/>
              </w:rPr>
              <w:t xml:space="preserve">3,5 </w:t>
            </w:r>
            <w:r>
              <w:t xml:space="preserve">d) </w:t>
            </w:r>
            <w:r>
              <w:tab/>
              <w:t xml:space="preserve">- </w:t>
            </w:r>
            <w:r>
              <w:tab/>
              <w:t xml:space="preserve">≥ </w:t>
            </w:r>
            <w:r>
              <w:rPr>
                <w:vertAlign w:val="subscript"/>
              </w:rPr>
              <w:t xml:space="preserve">3,5 </w:t>
            </w:r>
            <w:r>
              <w:t xml:space="preserve">d) </w:t>
            </w:r>
          </w:p>
        </w:tc>
      </w:tr>
      <w:tr w:rsidR="00047094" w:rsidTr="00047094">
        <w:trPr>
          <w:trHeight w:val="562"/>
        </w:trPr>
        <w:tc>
          <w:tcPr>
            <w:tcW w:w="926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325"/>
            </w:pPr>
            <w:r>
              <w:t xml:space="preserve">  Wymagania dotyczące lepiszczy odzyskanych z kationowych emulsji asfaltowych   przez odparowanie, zgodnie z PN-EN 13074 </w:t>
            </w:r>
          </w:p>
        </w:tc>
      </w:tr>
      <w:tr w:rsidR="00047094" w:rsidTr="00047094">
        <w:trPr>
          <w:trHeight w:val="298"/>
        </w:trPr>
        <w:tc>
          <w:tcPr>
            <w:tcW w:w="9262" w:type="dxa"/>
            <w:tcBorders>
              <w:top w:val="single" w:sz="4" w:space="0" w:color="000000"/>
              <w:left w:val="single" w:sz="4" w:space="0" w:color="000000"/>
              <w:bottom w:val="single" w:sz="4" w:space="0" w:color="000000"/>
              <w:right w:val="single" w:sz="4" w:space="0" w:color="000000"/>
            </w:tcBorders>
          </w:tcPr>
          <w:p w:rsidR="00047094" w:rsidRDefault="00047094" w:rsidP="00047094">
            <w:pPr>
              <w:tabs>
                <w:tab w:val="center" w:pos="2381"/>
                <w:tab w:val="center" w:pos="3683"/>
                <w:tab w:val="center" w:pos="4718"/>
                <w:tab w:val="center" w:pos="6213"/>
                <w:tab w:val="center" w:pos="7399"/>
                <w:tab w:val="center" w:pos="8665"/>
              </w:tabs>
              <w:spacing w:line="259" w:lineRule="auto"/>
            </w:pPr>
            <w:r>
              <w:t xml:space="preserve">  Penetracja w </w:t>
            </w:r>
            <w:r>
              <w:tab/>
              <w:t xml:space="preserve">PN-EN 1426 </w:t>
            </w:r>
            <w:r>
              <w:tab/>
              <w:t xml:space="preserve">0,1mm </w:t>
            </w:r>
            <w:r>
              <w:tab/>
              <w:t xml:space="preserve">3 </w:t>
            </w:r>
            <w:r>
              <w:tab/>
              <w:t>≤ 100</w:t>
            </w:r>
            <w:r>
              <w:rPr>
                <w:vertAlign w:val="superscript"/>
              </w:rPr>
              <w:t>e)</w:t>
            </w:r>
            <w:r>
              <w:t xml:space="preserve"> </w:t>
            </w:r>
            <w:r>
              <w:tab/>
              <w:t xml:space="preserve">3 </w:t>
            </w:r>
            <w:r>
              <w:tab/>
              <w:t xml:space="preserve">≤ 100e) </w:t>
            </w:r>
          </w:p>
        </w:tc>
      </w:tr>
      <w:tr w:rsidR="00047094" w:rsidTr="00047094">
        <w:trPr>
          <w:trHeight w:val="2270"/>
        </w:trPr>
        <w:tc>
          <w:tcPr>
            <w:tcW w:w="926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w:t>
            </w:r>
          </w:p>
          <w:p w:rsidR="00047094" w:rsidRDefault="00047094" w:rsidP="00047094">
            <w:pPr>
              <w:spacing w:line="259" w:lineRule="auto"/>
            </w:pPr>
            <w:r>
              <w:t xml:space="preserve"> 25°C </w:t>
            </w:r>
          </w:p>
          <w:p w:rsidR="00047094" w:rsidRDefault="00047094" w:rsidP="00047094">
            <w:pPr>
              <w:spacing w:line="259" w:lineRule="auto"/>
            </w:pPr>
            <w:r>
              <w:rPr>
                <w:sz w:val="14"/>
              </w:rPr>
              <w:t xml:space="preserve">  b) </w:t>
            </w:r>
          </w:p>
          <w:p w:rsidR="00047094" w:rsidRDefault="00047094" w:rsidP="00047094">
            <w:pPr>
              <w:spacing w:line="279" w:lineRule="auto"/>
              <w:ind w:right="3962" w:firstLine="223"/>
            </w:pPr>
            <w:r>
              <w:t xml:space="preserve">Nie dotyczy emulsji rozcieńczanych wodą na budowie. </w:t>
            </w:r>
            <w:r>
              <w:rPr>
                <w:sz w:val="14"/>
              </w:rPr>
              <w:t xml:space="preserve">  c) </w:t>
            </w:r>
          </w:p>
          <w:p w:rsidR="00047094" w:rsidRDefault="00047094" w:rsidP="00047094">
            <w:pPr>
              <w:spacing w:line="225" w:lineRule="auto"/>
              <w:ind w:right="1814" w:firstLine="216"/>
            </w:pPr>
            <w:r>
              <w:t xml:space="preserve">Oznaczenie jest wymagane, gdy emulsja ma bezpośredni kontakt z kruszywem. </w:t>
            </w:r>
            <w:r>
              <w:rPr>
                <w:sz w:val="14"/>
              </w:rPr>
              <w:t xml:space="preserve">  d) </w:t>
            </w:r>
          </w:p>
          <w:p w:rsidR="00047094" w:rsidRDefault="00047094" w:rsidP="00047094">
            <w:pPr>
              <w:spacing w:line="239" w:lineRule="auto"/>
              <w:ind w:firstLine="223"/>
            </w:pPr>
            <w:r>
              <w:t xml:space="preserve">Dotyczy emulsji przeznaczonej do związania warstwy asfaltowej z podbudową zawierającą spoiwo     hydrauliczne. </w:t>
            </w:r>
          </w:p>
          <w:p w:rsidR="00047094" w:rsidRDefault="00047094" w:rsidP="00047094">
            <w:pPr>
              <w:spacing w:line="259" w:lineRule="auto"/>
            </w:pPr>
            <w:r>
              <w:rPr>
                <w:sz w:val="14"/>
              </w:rPr>
              <w:t xml:space="preserve">  e) </w:t>
            </w:r>
          </w:p>
          <w:p w:rsidR="00047094" w:rsidRDefault="00047094" w:rsidP="00047094">
            <w:pPr>
              <w:spacing w:line="259" w:lineRule="auto"/>
              <w:ind w:firstLine="216"/>
            </w:pPr>
            <w:r>
              <w:t xml:space="preserve">Do skropień podbudów niezwiązanych, w szczególności z kruszywa stabilizowanego mechanicznie       lub tłucznia kamiennego, dopuszcza się stosowanie emulsji wyprodukowanych z asfaltu drogowego  </w:t>
            </w:r>
            <w:r w:rsidR="002C32F4">
              <w:t>o penetracji 160/200</w:t>
            </w:r>
          </w:p>
        </w:tc>
      </w:tr>
    </w:tbl>
    <w:p w:rsidR="00047094" w:rsidRDefault="00047094" w:rsidP="00047094">
      <w:pPr>
        <w:spacing w:after="14" w:line="259" w:lineRule="auto"/>
      </w:pPr>
    </w:p>
    <w:p w:rsidR="002C32F4" w:rsidRDefault="002C32F4" w:rsidP="00047094">
      <w:pPr>
        <w:spacing w:after="14" w:line="259" w:lineRule="auto"/>
      </w:pPr>
    </w:p>
    <w:p w:rsidR="002C32F4" w:rsidRDefault="002C32F4" w:rsidP="00047094">
      <w:pPr>
        <w:spacing w:after="14" w:line="259" w:lineRule="auto"/>
      </w:pPr>
    </w:p>
    <w:p w:rsidR="002C32F4" w:rsidRDefault="002C32F4" w:rsidP="00047094">
      <w:pPr>
        <w:spacing w:after="14" w:line="259" w:lineRule="auto"/>
      </w:pPr>
    </w:p>
    <w:p w:rsidR="002C32F4" w:rsidRDefault="002C32F4" w:rsidP="00047094">
      <w:pPr>
        <w:spacing w:after="14" w:line="259" w:lineRule="auto"/>
      </w:pPr>
    </w:p>
    <w:p w:rsidR="00047094" w:rsidRDefault="00047094" w:rsidP="00047094">
      <w:pPr>
        <w:ind w:right="414"/>
      </w:pPr>
      <w:r>
        <w:rPr>
          <w:b/>
        </w:rPr>
        <w:t>Tablica 9.</w:t>
      </w:r>
      <w:r>
        <w:t xml:space="preserve"> Wymagania dotyczące kationowych emulsji modyfikowanych polimerami stosowanych do złączania warstw nawierzchni </w:t>
      </w:r>
    </w:p>
    <w:tbl>
      <w:tblPr>
        <w:tblStyle w:val="TableGrid"/>
        <w:tblW w:w="9262" w:type="dxa"/>
        <w:tblInd w:w="0" w:type="dxa"/>
        <w:tblCellMar>
          <w:top w:w="13" w:type="dxa"/>
          <w:left w:w="5" w:type="dxa"/>
        </w:tblCellMar>
        <w:tblLook w:val="04A0"/>
      </w:tblPr>
      <w:tblGrid>
        <w:gridCol w:w="1519"/>
        <w:gridCol w:w="226"/>
        <w:gridCol w:w="1248"/>
        <w:gridCol w:w="1282"/>
        <w:gridCol w:w="1277"/>
        <w:gridCol w:w="1555"/>
        <w:gridCol w:w="854"/>
        <w:gridCol w:w="1301"/>
      </w:tblGrid>
      <w:tr w:rsidR="00047094" w:rsidTr="00047094">
        <w:trPr>
          <w:trHeight w:val="624"/>
        </w:trPr>
        <w:tc>
          <w:tcPr>
            <w:tcW w:w="1745" w:type="dxa"/>
            <w:gridSpan w:val="2"/>
            <w:vMerge w:val="restart"/>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jc w:val="center"/>
            </w:pPr>
            <w:r>
              <w:t xml:space="preserve">Wymagania techniczne </w:t>
            </w:r>
          </w:p>
        </w:tc>
        <w:tc>
          <w:tcPr>
            <w:tcW w:w="1248" w:type="dxa"/>
            <w:vMerge w:val="restart"/>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jc w:val="center"/>
            </w:pPr>
            <w:r>
              <w:t xml:space="preserve">Metoda badania według </w:t>
            </w:r>
          </w:p>
        </w:tc>
        <w:tc>
          <w:tcPr>
            <w:tcW w:w="1282"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Jednostka </w:t>
            </w:r>
          </w:p>
        </w:tc>
        <w:tc>
          <w:tcPr>
            <w:tcW w:w="2832" w:type="dxa"/>
            <w:gridSpan w:val="2"/>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464" w:right="416"/>
              <w:jc w:val="center"/>
            </w:pPr>
            <w:r>
              <w:t xml:space="preserve">C60 BP3 ZM lub C60 BP4 ZM </w:t>
            </w:r>
          </w:p>
        </w:tc>
        <w:tc>
          <w:tcPr>
            <w:tcW w:w="2155" w:type="dxa"/>
            <w:gridSpan w:val="2"/>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C60 BP5 ZM </w:t>
            </w:r>
          </w:p>
        </w:tc>
      </w:tr>
      <w:tr w:rsidR="00047094" w:rsidTr="00047094">
        <w:trPr>
          <w:trHeight w:val="480"/>
        </w:trPr>
        <w:tc>
          <w:tcPr>
            <w:tcW w:w="0" w:type="auto"/>
            <w:gridSpan w:val="2"/>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Klasa </w:t>
            </w:r>
          </w:p>
        </w:tc>
        <w:tc>
          <w:tcPr>
            <w:tcW w:w="15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99" w:right="49"/>
              <w:jc w:val="center"/>
            </w:pPr>
            <w:r>
              <w:t xml:space="preserve">Zakres wartości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70"/>
            </w:pPr>
            <w:r>
              <w:t xml:space="preserve">Klasa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6"/>
              <w:jc w:val="center"/>
            </w:pPr>
            <w:r>
              <w:t xml:space="preserve">wartości </w:t>
            </w:r>
          </w:p>
        </w:tc>
      </w:tr>
      <w:tr w:rsidR="00047094" w:rsidTr="00047094">
        <w:trPr>
          <w:trHeight w:val="941"/>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Indeks rozpadu </w:t>
            </w:r>
          </w:p>
        </w:tc>
        <w:tc>
          <w:tcPr>
            <w:tcW w:w="124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6"/>
              <w:jc w:val="center"/>
            </w:pPr>
            <w:r>
              <w:t xml:space="preserve">PN-EN </w:t>
            </w:r>
          </w:p>
          <w:p w:rsidR="00047094" w:rsidRDefault="00047094" w:rsidP="00047094">
            <w:pPr>
              <w:spacing w:line="259" w:lineRule="auto"/>
              <w:ind w:right="7"/>
              <w:jc w:val="center"/>
            </w:pPr>
            <w:r>
              <w:t xml:space="preserve">13075-1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w:t>
            </w:r>
          </w:p>
        </w:tc>
        <w:tc>
          <w:tcPr>
            <w:tcW w:w="1277"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39" w:lineRule="auto"/>
              <w:ind w:left="437" w:right="386"/>
              <w:jc w:val="center"/>
            </w:pPr>
            <w:r>
              <w:t xml:space="preserve">3 lub </w:t>
            </w:r>
          </w:p>
          <w:p w:rsidR="00047094" w:rsidRDefault="00047094" w:rsidP="00047094">
            <w:pPr>
              <w:spacing w:line="259" w:lineRule="auto"/>
              <w:ind w:right="5"/>
              <w:jc w:val="center"/>
            </w:pPr>
            <w:r>
              <w:t xml:space="preserve">4 </w:t>
            </w:r>
          </w:p>
        </w:tc>
        <w:tc>
          <w:tcPr>
            <w:tcW w:w="1555"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after="34" w:line="239" w:lineRule="auto"/>
              <w:ind w:left="190" w:right="139"/>
              <w:jc w:val="center"/>
            </w:pPr>
            <w:r>
              <w:t xml:space="preserve">50 do 100 lub </w:t>
            </w:r>
          </w:p>
          <w:p w:rsidR="00047094" w:rsidRDefault="00047094" w:rsidP="00047094">
            <w:pPr>
              <w:spacing w:line="259" w:lineRule="auto"/>
              <w:ind w:right="5"/>
              <w:jc w:val="center"/>
            </w:pPr>
            <w:r>
              <w:t xml:space="preserve">70 do 130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rPr>
                <w:i/>
              </w:rPr>
              <w:t xml:space="preserve">5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49"/>
            </w:pPr>
            <w:r>
              <w:t xml:space="preserve">120 do 180 </w:t>
            </w:r>
          </w:p>
        </w:tc>
      </w:tr>
      <w:tr w:rsidR="00047094" w:rsidTr="00047094">
        <w:trPr>
          <w:trHeight w:val="562"/>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Zawartość   lepiszcza </w:t>
            </w:r>
          </w:p>
        </w:tc>
        <w:tc>
          <w:tcPr>
            <w:tcW w:w="124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48"/>
            </w:pPr>
            <w:r>
              <w:t xml:space="preserve">PN-EN 1428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8"/>
              <w:jc w:val="center"/>
            </w:pPr>
            <w:r>
              <w:t xml:space="preserve">%(m/m)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5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58 do 62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5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58 do 62 </w:t>
            </w:r>
          </w:p>
        </w:tc>
      </w:tr>
      <w:tr w:rsidR="00047094" w:rsidTr="00047094">
        <w:trPr>
          <w:trHeight w:val="566"/>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pPr>
            <w:r>
              <w:t xml:space="preserve">  Czas wypływu   dla Ø 2 mm w </w:t>
            </w:r>
          </w:p>
        </w:tc>
        <w:tc>
          <w:tcPr>
            <w:tcW w:w="124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9"/>
              <w:jc w:val="center"/>
            </w:pPr>
            <w:r>
              <w:t xml:space="preserve">PN-EN 12846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s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
              <w:jc w:val="center"/>
            </w:pPr>
            <w:r>
              <w:t xml:space="preserve">TBR </w:t>
            </w:r>
            <w:r>
              <w:rPr>
                <w:vertAlign w:val="superscript"/>
              </w:rPr>
              <w:t xml:space="preserve">b)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Pr="002C32F4" w:rsidRDefault="002C32F4" w:rsidP="00047094">
            <w:pPr>
              <w:spacing w:line="259" w:lineRule="auto"/>
              <w:ind w:right="8"/>
              <w:jc w:val="center"/>
              <w:rPr>
                <w:vertAlign w:val="superscript"/>
              </w:rPr>
            </w:pPr>
            <w:r>
              <w:t xml:space="preserve">TBR </w:t>
            </w:r>
            <w:r>
              <w:rPr>
                <w:vertAlign w:val="superscript"/>
              </w:rPr>
              <w:t>b)</w:t>
            </w:r>
          </w:p>
        </w:tc>
      </w:tr>
      <w:tr w:rsidR="00047094" w:rsidTr="00047094">
        <w:trPr>
          <w:trHeight w:val="547"/>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40°C </w:t>
            </w:r>
          </w:p>
          <w:p w:rsidR="00047094" w:rsidRDefault="00047094" w:rsidP="00047094">
            <w:pPr>
              <w:spacing w:line="259" w:lineRule="auto"/>
            </w:pPr>
            <w:r>
              <w:t xml:space="preserve">  Pozostałość na </w:t>
            </w:r>
          </w:p>
        </w:tc>
        <w:tc>
          <w:tcPr>
            <w:tcW w:w="124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48"/>
            </w:pPr>
            <w:r>
              <w:t xml:space="preserve">PN-EN 1429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8"/>
              <w:jc w:val="center"/>
            </w:pPr>
            <w:r>
              <w:t xml:space="preserve">%(m/m)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6"/>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6"/>
              <w:jc w:val="center"/>
            </w:pPr>
            <w:r>
              <w:t xml:space="preserve">TBR </w:t>
            </w:r>
          </w:p>
        </w:tc>
      </w:tr>
      <w:tr w:rsidR="00047094" w:rsidTr="00047094">
        <w:trPr>
          <w:trHeight w:val="571"/>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Trwałość po 7   dniach </w:t>
            </w:r>
          </w:p>
        </w:tc>
        <w:tc>
          <w:tcPr>
            <w:tcW w:w="124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48"/>
            </w:pPr>
            <w:r>
              <w:t xml:space="preserve">PN-EN 1429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8"/>
              <w:jc w:val="center"/>
            </w:pPr>
            <w:r>
              <w:t xml:space="preserve">%(m/m)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6"/>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1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6"/>
              <w:jc w:val="center"/>
            </w:pPr>
            <w:r>
              <w:t xml:space="preserve">TBR </w:t>
            </w:r>
          </w:p>
        </w:tc>
      </w:tr>
      <w:tr w:rsidR="00047094" w:rsidTr="00047094">
        <w:trPr>
          <w:trHeight w:val="341"/>
        </w:trPr>
        <w:tc>
          <w:tcPr>
            <w:tcW w:w="1745" w:type="dxa"/>
            <w:gridSpan w:val="2"/>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pPr>
            <w:r>
              <w:t xml:space="preserve">  Sedymentacja </w:t>
            </w:r>
          </w:p>
        </w:tc>
        <w:tc>
          <w:tcPr>
            <w:tcW w:w="124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PN-EN </w:t>
            </w:r>
          </w:p>
        </w:tc>
        <w:tc>
          <w:tcPr>
            <w:tcW w:w="128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8"/>
              <w:jc w:val="center"/>
            </w:pPr>
            <w:r>
              <w:t xml:space="preserve">%(m/m)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center"/>
            </w:pPr>
            <w:r>
              <w:t xml:space="preserve">1 </w:t>
            </w:r>
          </w:p>
        </w:tc>
        <w:tc>
          <w:tcPr>
            <w:tcW w:w="15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center"/>
            </w:pPr>
            <w:r>
              <w:t xml:space="preserve">1 </w:t>
            </w:r>
          </w:p>
        </w:tc>
        <w:tc>
          <w:tcPr>
            <w:tcW w:w="130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TBR </w:t>
            </w:r>
          </w:p>
        </w:tc>
      </w:tr>
      <w:tr w:rsidR="00047094" w:rsidTr="00047094">
        <w:trPr>
          <w:trHeight w:val="302"/>
        </w:trPr>
        <w:tc>
          <w:tcPr>
            <w:tcW w:w="1745" w:type="dxa"/>
            <w:gridSpan w:val="2"/>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Adhezja c) </w:t>
            </w:r>
          </w:p>
        </w:tc>
        <w:tc>
          <w:tcPr>
            <w:tcW w:w="124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PN-EN 12847 </w:t>
            </w:r>
          </w:p>
        </w:tc>
        <w:tc>
          <w:tcPr>
            <w:tcW w:w="1282" w:type="dxa"/>
            <w:vMerge w:val="restart"/>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8"/>
              <w:jc w:val="center"/>
            </w:pPr>
            <w:r>
              <w:t xml:space="preserve">% </w:t>
            </w:r>
          </w:p>
          <w:p w:rsidR="00047094" w:rsidRDefault="00047094" w:rsidP="00047094">
            <w:pPr>
              <w:spacing w:line="259" w:lineRule="auto"/>
              <w:jc w:val="center"/>
            </w:pPr>
            <w:r>
              <w:t xml:space="preserve">pokrycia powierzchni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center"/>
            </w:pPr>
            <w:r>
              <w:t xml:space="preserve">1 </w:t>
            </w:r>
          </w:p>
        </w:tc>
        <w:tc>
          <w:tcPr>
            <w:tcW w:w="15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TBR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center"/>
            </w:pPr>
            <w:r>
              <w:t xml:space="preserve">1 </w:t>
            </w:r>
          </w:p>
        </w:tc>
        <w:tc>
          <w:tcPr>
            <w:tcW w:w="130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TBR </w:t>
            </w:r>
          </w:p>
        </w:tc>
      </w:tr>
      <w:tr w:rsidR="00047094" w:rsidTr="00047094">
        <w:trPr>
          <w:trHeight w:val="566"/>
        </w:trPr>
        <w:tc>
          <w:tcPr>
            <w:tcW w:w="0" w:type="auto"/>
            <w:gridSpan w:val="2"/>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24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center"/>
            </w:pPr>
            <w:r>
              <w:t xml:space="preserve">WT-3, </w:t>
            </w:r>
          </w:p>
          <w:p w:rsidR="00047094" w:rsidRDefault="00047094" w:rsidP="00047094">
            <w:pPr>
              <w:spacing w:line="259" w:lineRule="auto"/>
              <w:ind w:left="120"/>
            </w:pPr>
            <w:r>
              <w:t xml:space="preserve">załącznik 2 </w:t>
            </w: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2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7"/>
              <w:jc w:val="center"/>
            </w:pPr>
            <w:r>
              <w:t xml:space="preserve">≥75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5"/>
              <w:jc w:val="center"/>
            </w:pPr>
            <w:r>
              <w:t xml:space="preserve">2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7"/>
              <w:jc w:val="center"/>
            </w:pPr>
            <w:r>
              <w:t xml:space="preserve">≥75 </w:t>
            </w:r>
          </w:p>
        </w:tc>
      </w:tr>
      <w:tr w:rsidR="00047094" w:rsidTr="00047094">
        <w:trPr>
          <w:trHeight w:val="298"/>
        </w:trPr>
        <w:tc>
          <w:tcPr>
            <w:tcW w:w="1745"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w:t>
            </w:r>
            <w:proofErr w:type="spellStart"/>
            <w:r>
              <w:t>ph</w:t>
            </w:r>
            <w:proofErr w:type="spellEnd"/>
            <w:r>
              <w:t xml:space="preserve"> emulsji </w:t>
            </w:r>
          </w:p>
        </w:tc>
        <w:tc>
          <w:tcPr>
            <w:tcW w:w="124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PN-EN </w:t>
            </w:r>
          </w:p>
        </w:tc>
        <w:tc>
          <w:tcPr>
            <w:tcW w:w="128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0"/>
              <w:jc w:val="center"/>
            </w:pPr>
            <w:r>
              <w:t xml:space="preserve">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3"/>
              <w:jc w:val="center"/>
            </w:pPr>
            <w:r>
              <w:t xml:space="preserve">- </w:t>
            </w:r>
          </w:p>
        </w:tc>
        <w:tc>
          <w:tcPr>
            <w:tcW w:w="15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 </w:t>
            </w:r>
            <w:r>
              <w:rPr>
                <w:sz w:val="14"/>
              </w:rPr>
              <w:t xml:space="preserve">3,5 </w:t>
            </w:r>
            <w:r>
              <w:t xml:space="preserve">d)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3"/>
              <w:jc w:val="center"/>
            </w:pPr>
            <w:r>
              <w:t xml:space="preserve">- </w:t>
            </w:r>
          </w:p>
        </w:tc>
        <w:tc>
          <w:tcPr>
            <w:tcW w:w="130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
              <w:jc w:val="center"/>
            </w:pPr>
            <w:r>
              <w:t xml:space="preserve">≥ </w:t>
            </w:r>
            <w:r>
              <w:rPr>
                <w:sz w:val="14"/>
              </w:rPr>
              <w:t xml:space="preserve">3,5 </w:t>
            </w:r>
            <w:r>
              <w:t xml:space="preserve">d) </w:t>
            </w:r>
          </w:p>
        </w:tc>
      </w:tr>
      <w:tr w:rsidR="00047094" w:rsidTr="00047094">
        <w:trPr>
          <w:trHeight w:val="617"/>
        </w:trPr>
        <w:tc>
          <w:tcPr>
            <w:tcW w:w="9262" w:type="dxa"/>
            <w:gridSpan w:val="8"/>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322"/>
            </w:pPr>
            <w:r>
              <w:t xml:space="preserve">  Wymagania techniczne dotyczące lepiszczy odzyskanych z kationowych emulsji asfaltowych   przez odparowanie, zgadnie z PN-EN 13074 </w:t>
            </w:r>
          </w:p>
        </w:tc>
      </w:tr>
      <w:tr w:rsidR="00047094" w:rsidTr="00047094">
        <w:trPr>
          <w:trHeight w:val="295"/>
        </w:trPr>
        <w:tc>
          <w:tcPr>
            <w:tcW w:w="151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Penetracja w </w:t>
            </w:r>
          </w:p>
        </w:tc>
        <w:tc>
          <w:tcPr>
            <w:tcW w:w="1474"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63"/>
            </w:pPr>
            <w:r>
              <w:t xml:space="preserve">PN-EN 1426 </w:t>
            </w:r>
          </w:p>
        </w:tc>
        <w:tc>
          <w:tcPr>
            <w:tcW w:w="128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4"/>
              <w:jc w:val="center"/>
            </w:pPr>
            <w:r>
              <w:t xml:space="preserve">0,1mm </w:t>
            </w:r>
          </w:p>
        </w:tc>
        <w:tc>
          <w:tcPr>
            <w:tcW w:w="127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3"/>
              <w:jc w:val="center"/>
            </w:pPr>
            <w:r>
              <w:t xml:space="preserve">3 </w:t>
            </w:r>
          </w:p>
        </w:tc>
        <w:tc>
          <w:tcPr>
            <w:tcW w:w="15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3"/>
              <w:jc w:val="center"/>
            </w:pPr>
            <w:r>
              <w:t xml:space="preserve">≤ 100 </w:t>
            </w:r>
          </w:p>
        </w:tc>
        <w:tc>
          <w:tcPr>
            <w:tcW w:w="85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3"/>
              <w:jc w:val="center"/>
            </w:pPr>
            <w:r>
              <w:t xml:space="preserve">3 </w:t>
            </w:r>
          </w:p>
        </w:tc>
        <w:tc>
          <w:tcPr>
            <w:tcW w:w="130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3"/>
              <w:jc w:val="center"/>
            </w:pPr>
            <w:r>
              <w:t xml:space="preserve">≤ 100 </w:t>
            </w:r>
          </w:p>
        </w:tc>
      </w:tr>
      <w:tr w:rsidR="00047094" w:rsidTr="00047094">
        <w:trPr>
          <w:trHeight w:val="535"/>
        </w:trPr>
        <w:tc>
          <w:tcPr>
            <w:tcW w:w="151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25ºC </w:t>
            </w:r>
          </w:p>
          <w:p w:rsidR="00047094" w:rsidRDefault="00047094" w:rsidP="00047094">
            <w:pPr>
              <w:spacing w:line="259" w:lineRule="auto"/>
            </w:pPr>
            <w:r>
              <w:t xml:space="preserve">  Temperatura </w:t>
            </w:r>
          </w:p>
        </w:tc>
        <w:tc>
          <w:tcPr>
            <w:tcW w:w="1474" w:type="dxa"/>
            <w:gridSpan w:val="2"/>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63"/>
            </w:pPr>
            <w:r>
              <w:t xml:space="preserve">PN-EN 1427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4"/>
              <w:jc w:val="center"/>
            </w:pPr>
            <w:r>
              <w:t xml:space="preserve">º C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4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0"/>
              <w:jc w:val="center"/>
            </w:pPr>
            <w:r>
              <w:t xml:space="preserve">≥43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4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0"/>
              <w:jc w:val="center"/>
            </w:pPr>
            <w:r>
              <w:t xml:space="preserve">≥43 </w:t>
            </w:r>
          </w:p>
        </w:tc>
      </w:tr>
      <w:tr w:rsidR="00047094" w:rsidTr="00047094">
        <w:trPr>
          <w:trHeight w:val="713"/>
        </w:trPr>
        <w:tc>
          <w:tcPr>
            <w:tcW w:w="1519"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301"/>
            </w:pPr>
            <w:r>
              <w:t xml:space="preserve">  Nawrót   sprężysty   w 25ºC </w:t>
            </w:r>
          </w:p>
        </w:tc>
        <w:tc>
          <w:tcPr>
            <w:tcW w:w="1474" w:type="dxa"/>
            <w:gridSpan w:val="2"/>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PN-EN 13398 </w:t>
            </w:r>
          </w:p>
        </w:tc>
        <w:tc>
          <w:tcPr>
            <w:tcW w:w="1282"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 </w:t>
            </w:r>
          </w:p>
        </w:tc>
        <w:tc>
          <w:tcPr>
            <w:tcW w:w="127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4 </w:t>
            </w:r>
          </w:p>
        </w:tc>
        <w:tc>
          <w:tcPr>
            <w:tcW w:w="155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 50 </w:t>
            </w:r>
          </w:p>
        </w:tc>
        <w:tc>
          <w:tcPr>
            <w:tcW w:w="85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4 </w:t>
            </w:r>
          </w:p>
        </w:tc>
        <w:tc>
          <w:tcPr>
            <w:tcW w:w="130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53"/>
              <w:jc w:val="center"/>
            </w:pPr>
            <w:r>
              <w:t xml:space="preserve">≥ 50 </w:t>
            </w:r>
          </w:p>
        </w:tc>
      </w:tr>
      <w:tr w:rsidR="00047094" w:rsidTr="00047094">
        <w:trPr>
          <w:trHeight w:val="1171"/>
        </w:trPr>
        <w:tc>
          <w:tcPr>
            <w:tcW w:w="9262" w:type="dxa"/>
            <w:gridSpan w:val="8"/>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rPr>
                <w:sz w:val="14"/>
              </w:rPr>
              <w:t xml:space="preserve"> b) </w:t>
            </w:r>
          </w:p>
          <w:p w:rsidR="00047094" w:rsidRDefault="00047094" w:rsidP="00047094">
            <w:pPr>
              <w:spacing w:line="229" w:lineRule="auto"/>
              <w:ind w:right="4079" w:firstLine="259"/>
            </w:pPr>
            <w:r>
              <w:t xml:space="preserve">Nie dotyczy emulsji rozcieńczanej wodą na budowie. </w:t>
            </w:r>
            <w:r>
              <w:rPr>
                <w:sz w:val="14"/>
              </w:rPr>
              <w:t xml:space="preserve">   c) </w:t>
            </w:r>
          </w:p>
          <w:p w:rsidR="00047094" w:rsidRDefault="00047094" w:rsidP="00047094">
            <w:pPr>
              <w:spacing w:line="225" w:lineRule="auto"/>
              <w:ind w:right="1770" w:firstLine="252"/>
            </w:pPr>
            <w:r>
              <w:t xml:space="preserve">Oznaczenie jest wymagane, gdy emulsja ma bezpośredni kontakt z kruszywem. </w:t>
            </w:r>
            <w:r>
              <w:rPr>
                <w:sz w:val="14"/>
              </w:rPr>
              <w:t xml:space="preserve">   d) </w:t>
            </w:r>
          </w:p>
          <w:p w:rsidR="00047094" w:rsidRDefault="00047094" w:rsidP="00047094">
            <w:pPr>
              <w:spacing w:line="259" w:lineRule="auto"/>
              <w:ind w:firstLine="259"/>
            </w:pPr>
            <w:r>
              <w:t xml:space="preserve">Dotyczy emulsji przeznaczonej do związania warstwy asfaltowej z podbudową zawierającą spoiwo     hydrauliczne. </w:t>
            </w:r>
          </w:p>
        </w:tc>
      </w:tr>
    </w:tbl>
    <w:p w:rsidR="00047094" w:rsidRDefault="00047094" w:rsidP="00047094">
      <w:pPr>
        <w:spacing w:after="173" w:line="259" w:lineRule="auto"/>
      </w:pPr>
      <w:r>
        <w:t xml:space="preserve"> </w:t>
      </w:r>
    </w:p>
    <w:p w:rsidR="00047094" w:rsidRDefault="00047094" w:rsidP="00047094">
      <w:pPr>
        <w:spacing w:after="117"/>
        <w:ind w:right="414"/>
      </w:pPr>
      <w:r>
        <w:t xml:space="preserve">Kationowe emulsje asfaltowe modyfikowane polimerami (asfalt 70/100 modyfikowany polimerem lub lateksem butadienowo-styrenowym SBR) stosuje się tylko pod cienkie warstwy asfaltowe na gorąco. Emulsję asfaltową można składować w opakowaniach transportowych lub w stacjonarnych zbiornikach pionowych z nalewaniem od dna. Nie należy nalewać emulsji do opakowań i zbiorników zanieczyszczonych materiałami mineralnymi. </w:t>
      </w:r>
    </w:p>
    <w:p w:rsidR="00D12EA8" w:rsidRDefault="00D12EA8" w:rsidP="00047094">
      <w:pPr>
        <w:spacing w:after="117"/>
        <w:ind w:right="414"/>
      </w:pPr>
    </w:p>
    <w:p w:rsidR="00D12EA8" w:rsidRDefault="00D12EA8" w:rsidP="00047094">
      <w:pPr>
        <w:spacing w:after="117"/>
        <w:ind w:right="414"/>
      </w:pPr>
    </w:p>
    <w:p w:rsidR="00047094" w:rsidRDefault="00047094" w:rsidP="002C32F4">
      <w:pPr>
        <w:pStyle w:val="Nagwek2"/>
        <w:numPr>
          <w:ilvl w:val="0"/>
          <w:numId w:val="0"/>
        </w:numPr>
        <w:ind w:left="-3"/>
      </w:pPr>
      <w:r>
        <w:t xml:space="preserve">2.9. Taśmy kauczukowo-asfaltowe </w:t>
      </w:r>
    </w:p>
    <w:p w:rsidR="00047094" w:rsidRDefault="00047094" w:rsidP="00047094">
      <w:pPr>
        <w:ind w:right="414"/>
      </w:pPr>
      <w:r>
        <w:t xml:space="preserve">Przy wykonywaniu warstwy ścieralnej z mieszankami mineralno-asfaltowymi na gorąco należy stosować kauczukowo-asfaltowe taśmy samoprzylepne w postaci wstęgi uformowanej z asfaltu modyfikowanego polimerami, o przekroju prostokątnym o szerokości od 20 do 70 mm, grubości od 2 do 20 mm, długości od 1 do 10 m. Taśmy powinny charakteryzować się: </w:t>
      </w:r>
    </w:p>
    <w:p w:rsidR="00047094" w:rsidRDefault="00047094" w:rsidP="00047094">
      <w:pPr>
        <w:numPr>
          <w:ilvl w:val="0"/>
          <w:numId w:val="28"/>
        </w:numPr>
        <w:tabs>
          <w:tab w:val="clear" w:pos="0"/>
          <w:tab w:val="clear" w:pos="4535"/>
          <w:tab w:val="clear" w:pos="9071"/>
        </w:tabs>
        <w:suppressAutoHyphens w:val="0"/>
        <w:spacing w:after="15" w:line="248" w:lineRule="auto"/>
        <w:ind w:right="414" w:hanging="288"/>
        <w:jc w:val="both"/>
      </w:pPr>
      <w:r>
        <w:t xml:space="preserve">dobrą przyczepnością do pionowo przeciętej powierzchni nawierzchni, </w:t>
      </w:r>
    </w:p>
    <w:p w:rsidR="00047094" w:rsidRDefault="00047094" w:rsidP="00047094">
      <w:pPr>
        <w:numPr>
          <w:ilvl w:val="0"/>
          <w:numId w:val="28"/>
        </w:numPr>
        <w:tabs>
          <w:tab w:val="clear" w:pos="0"/>
          <w:tab w:val="clear" w:pos="4535"/>
          <w:tab w:val="clear" w:pos="9071"/>
        </w:tabs>
        <w:suppressAutoHyphens w:val="0"/>
        <w:spacing w:after="15" w:line="248" w:lineRule="auto"/>
        <w:ind w:right="414" w:hanging="288"/>
        <w:jc w:val="both"/>
      </w:pPr>
      <w:r>
        <w:t xml:space="preserve">odpornością na starzenie się. </w:t>
      </w:r>
    </w:p>
    <w:p w:rsidR="00047094" w:rsidRDefault="00047094" w:rsidP="00047094">
      <w:pPr>
        <w:spacing w:after="116"/>
        <w:ind w:right="414"/>
      </w:pPr>
      <w:r>
        <w:t xml:space="preserve">Taśmy te służą do dobrego połączenia wbudowywanej mieszanki mineralno-asfaltowej na gorąco z pionowo przyciętymi ściankami warstwy bitumicznej wcześniej wykonanej lub urządzeń obcych. Szerokość taśmy powinna być równa grubości wbudowywanej warstwy. </w:t>
      </w:r>
    </w:p>
    <w:p w:rsidR="00047094" w:rsidRDefault="00047094" w:rsidP="000255F7">
      <w:pPr>
        <w:pStyle w:val="Nagwek1"/>
        <w:numPr>
          <w:ilvl w:val="0"/>
          <w:numId w:val="0"/>
        </w:numPr>
        <w:ind w:left="-3"/>
      </w:pPr>
      <w:r>
        <w:t xml:space="preserve">3. SPRZĘT </w:t>
      </w:r>
    </w:p>
    <w:p w:rsidR="00047094" w:rsidRDefault="00047094" w:rsidP="000255F7">
      <w:pPr>
        <w:pStyle w:val="Nagwek2"/>
        <w:numPr>
          <w:ilvl w:val="0"/>
          <w:numId w:val="0"/>
        </w:numPr>
        <w:ind w:left="-3"/>
      </w:pPr>
      <w:r>
        <w:t xml:space="preserve">3.1. Ogólne wymagania dotyczące sprzętu </w:t>
      </w:r>
    </w:p>
    <w:p w:rsidR="000255F7" w:rsidRDefault="00047094" w:rsidP="00047094">
      <w:pPr>
        <w:ind w:right="520"/>
      </w:pPr>
      <w:r>
        <w:t xml:space="preserve">Ogólne wymagania dotyczące sprzętu podano w SST D-00.00.00 „Wymagania ogólne” </w:t>
      </w:r>
      <w:proofErr w:type="spellStart"/>
      <w:r>
        <w:t>pkt</w:t>
      </w:r>
      <w:proofErr w:type="spellEnd"/>
      <w:r>
        <w:t xml:space="preserve"> 3.  </w:t>
      </w:r>
    </w:p>
    <w:p w:rsidR="00047094" w:rsidRDefault="00047094" w:rsidP="000255F7">
      <w:pPr>
        <w:pStyle w:val="Nagwek2"/>
        <w:numPr>
          <w:ilvl w:val="0"/>
          <w:numId w:val="0"/>
        </w:numPr>
        <w:ind w:left="-3"/>
      </w:pPr>
      <w:r w:rsidRPr="000255F7">
        <w:t xml:space="preserve">3.2. Sprzęt do wykonania nawierzchni z betonu asfaltowego </w:t>
      </w:r>
    </w:p>
    <w:p w:rsidR="00047094" w:rsidRDefault="00047094" w:rsidP="00047094">
      <w:pPr>
        <w:ind w:right="414"/>
      </w:pPr>
      <w:r>
        <w:t xml:space="preserve">Wykonawca przystępujący do wykonania warstw nawierzchni z betonu asfaltowego powinien wykazać się możliwością korzystania z następującego sprzętu: </w:t>
      </w:r>
    </w:p>
    <w:tbl>
      <w:tblPr>
        <w:tblStyle w:val="TableGrid"/>
        <w:tblW w:w="9139" w:type="dxa"/>
        <w:tblInd w:w="0" w:type="dxa"/>
        <w:tblCellMar>
          <w:top w:w="9" w:type="dxa"/>
        </w:tblCellMar>
        <w:tblLook w:val="04A0"/>
      </w:tblPr>
      <w:tblGrid>
        <w:gridCol w:w="427"/>
        <w:gridCol w:w="8712"/>
      </w:tblGrid>
      <w:tr w:rsidR="00047094" w:rsidTr="00047094">
        <w:trPr>
          <w:trHeight w:val="504"/>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wytwórnia (otaczarka) o mieszaniu cyklicznym lub ciągłym, z automatycznym komputerowym sterowaniem produkcji, do wytwarzania mieszanek mineralno-asfaltowych, </w:t>
            </w:r>
          </w:p>
        </w:tc>
      </w:tr>
      <w:tr w:rsidR="00047094" w:rsidTr="00047094">
        <w:trPr>
          <w:trHeight w:val="522"/>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układarka gąsienicowa, z elektronicznym sterowaniem równości układanej warstwy (wymóg obligatoryjny) </w:t>
            </w:r>
          </w:p>
        </w:tc>
      </w:tr>
      <w:tr w:rsidR="00047094" w:rsidTr="00047094">
        <w:trPr>
          <w:trHeight w:val="271"/>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skrapiarka, </w:t>
            </w:r>
          </w:p>
        </w:tc>
      </w:tr>
      <w:tr w:rsidR="00047094" w:rsidTr="00047094">
        <w:trPr>
          <w:trHeight w:val="268"/>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walce stalowe gładkie,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lekka </w:t>
            </w:r>
            <w:proofErr w:type="spellStart"/>
            <w:r>
              <w:t>rozsypywarka</w:t>
            </w:r>
            <w:proofErr w:type="spellEnd"/>
            <w:r>
              <w:t xml:space="preserve"> kruszywa,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szczotki mechaniczne i/lub inne urządzenia czyszczące,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samochody samowyładowcze z przykryciem brezentowym lub termosami </w:t>
            </w:r>
          </w:p>
        </w:tc>
      </w:tr>
      <w:tr w:rsidR="00047094" w:rsidTr="00047094">
        <w:trPr>
          <w:trHeight w:val="254"/>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712" w:type="dxa"/>
            <w:tcBorders>
              <w:top w:val="nil"/>
              <w:left w:val="nil"/>
              <w:bottom w:val="nil"/>
              <w:right w:val="nil"/>
            </w:tcBorders>
          </w:tcPr>
          <w:p w:rsidR="00047094" w:rsidRDefault="00047094" w:rsidP="00047094">
            <w:pPr>
              <w:spacing w:line="259" w:lineRule="auto"/>
            </w:pPr>
            <w:r>
              <w:t xml:space="preserve">sprzęt drobny. </w:t>
            </w:r>
          </w:p>
        </w:tc>
      </w:tr>
    </w:tbl>
    <w:p w:rsidR="00047094" w:rsidRDefault="00047094" w:rsidP="00D12EA8">
      <w:pPr>
        <w:pStyle w:val="Nagwek1"/>
        <w:numPr>
          <w:ilvl w:val="0"/>
          <w:numId w:val="0"/>
        </w:numPr>
        <w:ind w:left="-3"/>
      </w:pPr>
      <w:r>
        <w:rPr>
          <w:rFonts w:ascii="Tahoma" w:eastAsia="Tahoma" w:hAnsi="Tahoma" w:cs="Tahoma"/>
        </w:rPr>
        <w:t>4.</w:t>
      </w:r>
      <w:r>
        <w:rPr>
          <w:rFonts w:ascii="Arial" w:eastAsia="Arial" w:hAnsi="Arial" w:cs="Arial"/>
        </w:rPr>
        <w:t xml:space="preserve"> </w:t>
      </w:r>
      <w:r>
        <w:t xml:space="preserve">TRANSPORT </w:t>
      </w:r>
    </w:p>
    <w:p w:rsidR="00047094" w:rsidRDefault="00047094" w:rsidP="00047094">
      <w:pPr>
        <w:ind w:left="-3"/>
      </w:pPr>
      <w:r>
        <w:rPr>
          <w:b/>
        </w:rPr>
        <w:t xml:space="preserve">4.1. Ogólne wymagania dotyczące transportu </w:t>
      </w:r>
    </w:p>
    <w:p w:rsidR="00047094" w:rsidRDefault="00047094" w:rsidP="00047094">
      <w:pPr>
        <w:spacing w:after="173"/>
        <w:ind w:right="414"/>
      </w:pPr>
      <w:r>
        <w:t xml:space="preserve">Ogólne wymagania dotyczące transportu podano w SST D-00.00.00 „Wymagania ogólne” </w:t>
      </w:r>
      <w:proofErr w:type="spellStart"/>
      <w:r>
        <w:t>pkt</w:t>
      </w:r>
      <w:proofErr w:type="spellEnd"/>
      <w:r>
        <w:t xml:space="preserve"> 4. </w:t>
      </w:r>
    </w:p>
    <w:p w:rsidR="00047094" w:rsidRDefault="00047094" w:rsidP="00D12EA8">
      <w:pPr>
        <w:pStyle w:val="Nagwek2"/>
        <w:numPr>
          <w:ilvl w:val="0"/>
          <w:numId w:val="0"/>
        </w:numPr>
        <w:ind w:left="-3"/>
      </w:pPr>
      <w:r>
        <w:t xml:space="preserve">4.2. Transport materiałów </w:t>
      </w:r>
    </w:p>
    <w:p w:rsidR="00047094" w:rsidRDefault="00047094" w:rsidP="00047094">
      <w:pPr>
        <w:ind w:right="414"/>
      </w:pPr>
      <w:r>
        <w:t xml:space="preserve">Asfalty drogowe i </w:t>
      </w:r>
      <w:proofErr w:type="spellStart"/>
      <w:r>
        <w:t>polimeroasfalt</w:t>
      </w:r>
      <w:proofErr w:type="spellEnd"/>
      <w:r>
        <w:t xml:space="preserve"> należy przewozić w cysternach kolejowych lub samochodach izolowanych i zaopatrzonych w urządzenia umożliwiające pośrednie ogrzewanie oraz w zawory spustowe. </w:t>
      </w:r>
    </w:p>
    <w:p w:rsidR="00047094" w:rsidRDefault="00047094" w:rsidP="00047094">
      <w:pPr>
        <w:ind w:right="414"/>
      </w:pPr>
      <w:r>
        <w:t xml:space="preserve">Kruszywa można przewozić dowolnymi środkami transportu, w warunkach zabezpieczających je przed zanieczyszczeniem, zmieszaniem z innymi materiałami i nadmiernym zawilgoceniem. </w:t>
      </w:r>
    </w:p>
    <w:p w:rsidR="00047094" w:rsidRDefault="00047094" w:rsidP="00047094">
      <w:pPr>
        <w:ind w:right="414"/>
      </w:pPr>
      <w:r>
        <w:t xml:space="preserve">Wypełniacz należy przewozić w sposób chroniący go przed zawilgoceniem, zbryleniem i zanieczyszczeniem. Wypełniacz luzem powinien być przewożony w odpowiednich cysternach przystosowanych do przewozu materiałów sypkich, umożliwiających rozładunek pneumatyczny. </w:t>
      </w:r>
    </w:p>
    <w:p w:rsidR="00047094" w:rsidRDefault="00047094" w:rsidP="00047094">
      <w:pPr>
        <w:ind w:right="414"/>
      </w:pPr>
      <w:r>
        <w:lastRenderedPageBreak/>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 </w:t>
      </w:r>
    </w:p>
    <w:p w:rsidR="00047094" w:rsidRDefault="00047094" w:rsidP="00047094">
      <w:pPr>
        <w:spacing w:after="174"/>
        <w:ind w:right="414"/>
      </w:pPr>
      <w:r>
        <w:t xml:space="preserve">Mieszankę SMA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 wpływające szkodliwie na mieszankę. </w:t>
      </w:r>
    </w:p>
    <w:p w:rsidR="00047094" w:rsidRDefault="00047094" w:rsidP="00D12EA8">
      <w:pPr>
        <w:pStyle w:val="Nagwek1"/>
        <w:numPr>
          <w:ilvl w:val="0"/>
          <w:numId w:val="0"/>
        </w:numPr>
        <w:ind w:left="-3"/>
      </w:pPr>
      <w:r>
        <w:rPr>
          <w:rFonts w:ascii="Tahoma" w:eastAsia="Tahoma" w:hAnsi="Tahoma" w:cs="Tahoma"/>
        </w:rPr>
        <w:t>5.</w:t>
      </w:r>
      <w:r>
        <w:rPr>
          <w:rFonts w:ascii="Arial" w:eastAsia="Arial" w:hAnsi="Arial" w:cs="Arial"/>
        </w:rPr>
        <w:t xml:space="preserve"> </w:t>
      </w:r>
      <w:r>
        <w:t xml:space="preserve">WYKONANIE ROBÓT </w:t>
      </w:r>
    </w:p>
    <w:p w:rsidR="00047094" w:rsidRDefault="00047094" w:rsidP="00047094">
      <w:pPr>
        <w:ind w:left="-3"/>
      </w:pPr>
      <w:r>
        <w:rPr>
          <w:b/>
        </w:rPr>
        <w:t xml:space="preserve">5.1. Ogólne zasady wykonania robót </w:t>
      </w:r>
    </w:p>
    <w:p w:rsidR="00047094" w:rsidRDefault="00047094" w:rsidP="00047094">
      <w:pPr>
        <w:spacing w:after="171"/>
        <w:ind w:right="414"/>
      </w:pPr>
      <w:r>
        <w:t xml:space="preserve">Ogólne zasady wykonania robót podano w SST D-00.00.00 „Wymagania ogólne” </w:t>
      </w:r>
      <w:proofErr w:type="spellStart"/>
      <w:r>
        <w:t>pkt</w:t>
      </w:r>
      <w:proofErr w:type="spellEnd"/>
      <w:r>
        <w:t xml:space="preserve"> 5. </w:t>
      </w:r>
    </w:p>
    <w:p w:rsidR="00047094" w:rsidRDefault="00047094" w:rsidP="00D12EA8">
      <w:pPr>
        <w:pStyle w:val="Nagwek2"/>
        <w:numPr>
          <w:ilvl w:val="0"/>
          <w:numId w:val="0"/>
        </w:numPr>
        <w:ind w:left="-3"/>
      </w:pPr>
      <w:r>
        <w:t xml:space="preserve">5.2. Projektowanie mieszanki mineralno-asfaltowej </w:t>
      </w:r>
    </w:p>
    <w:p w:rsidR="00047094" w:rsidRDefault="00047094" w:rsidP="00047094">
      <w:pPr>
        <w:spacing w:after="29" w:line="244" w:lineRule="auto"/>
        <w:ind w:left="-3" w:right="385"/>
      </w:pPr>
      <w:r>
        <w:t xml:space="preserve">Przed przystąpieniem do robót Wykonawca dostarczy Przedstawicielowi Zamawiającego do akceptacji badanie typu MMA (projekt składu mieszanki SMA wraz z pełnymi badaniami materiałów wsadowych i właściwości SMA). </w:t>
      </w:r>
    </w:p>
    <w:p w:rsidR="00047094" w:rsidRDefault="00047094" w:rsidP="00047094">
      <w:pPr>
        <w:ind w:right="414"/>
      </w:pPr>
      <w:r>
        <w:t xml:space="preserve">Uziarnienie mieszanki mineralnej oraz minimalna zawartość lepiszcza podane są w tablicy 10.  Wymagane właściwości SMA podane są w tablicy 11. </w:t>
      </w:r>
    </w:p>
    <w:p w:rsidR="00047094" w:rsidRDefault="00047094" w:rsidP="00047094">
      <w:pPr>
        <w:spacing w:after="12" w:line="259" w:lineRule="auto"/>
      </w:pPr>
    </w:p>
    <w:p w:rsidR="00047094" w:rsidRDefault="00047094" w:rsidP="00047094">
      <w:pPr>
        <w:spacing w:after="12" w:line="259" w:lineRule="auto"/>
      </w:pPr>
    </w:p>
    <w:p w:rsidR="001A7C14" w:rsidRDefault="00047094" w:rsidP="001A7C14">
      <w:pPr>
        <w:ind w:right="414"/>
      </w:pPr>
      <w:r>
        <w:t xml:space="preserve"> </w:t>
      </w:r>
      <w:r w:rsidR="001A7C14">
        <w:rPr>
          <w:b/>
        </w:rPr>
        <w:t>Tablica 10.</w:t>
      </w:r>
      <w:r w:rsidR="001A7C14">
        <w:t xml:space="preserve"> Uziarnienie mieszanki mineralnej oraz zawartość lepiszcza w mieszance SMA do warstwy ścieralnej dla KR1-KR4 [65] </w:t>
      </w:r>
    </w:p>
    <w:p w:rsidR="00047094" w:rsidRDefault="00047094" w:rsidP="00047094">
      <w:pPr>
        <w:spacing w:after="12" w:line="259" w:lineRule="auto"/>
      </w:pPr>
    </w:p>
    <w:tbl>
      <w:tblPr>
        <w:tblStyle w:val="TableGrid"/>
        <w:tblpPr w:vertAnchor="text" w:tblpX="142" w:tblpY="571"/>
        <w:tblOverlap w:val="never"/>
        <w:tblW w:w="9590" w:type="dxa"/>
        <w:tblInd w:w="0" w:type="dxa"/>
        <w:tblCellMar>
          <w:top w:w="53" w:type="dxa"/>
          <w:right w:w="115" w:type="dxa"/>
        </w:tblCellMar>
        <w:tblLook w:val="04A0"/>
      </w:tblPr>
      <w:tblGrid>
        <w:gridCol w:w="3826"/>
        <w:gridCol w:w="4385"/>
        <w:gridCol w:w="1175"/>
        <w:gridCol w:w="743"/>
      </w:tblGrid>
      <w:tr w:rsidR="00047094" w:rsidTr="00047094">
        <w:trPr>
          <w:trHeight w:val="254"/>
        </w:trPr>
        <w:tc>
          <w:tcPr>
            <w:tcW w:w="3571"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0"/>
              <w:jc w:val="center"/>
            </w:pPr>
            <w:r>
              <w:t xml:space="preserve">Właściwość </w:t>
            </w:r>
          </w:p>
        </w:tc>
        <w:tc>
          <w:tcPr>
            <w:tcW w:w="4049" w:type="dxa"/>
            <w:gridSpan w:val="2"/>
            <w:tcBorders>
              <w:top w:val="single" w:sz="4" w:space="0" w:color="000000"/>
              <w:left w:val="single" w:sz="4" w:space="0" w:color="000000"/>
              <w:bottom w:val="single" w:sz="4" w:space="0" w:color="000000"/>
              <w:right w:val="nil"/>
            </w:tcBorders>
          </w:tcPr>
          <w:p w:rsidR="00047094" w:rsidRDefault="00047094" w:rsidP="00047094">
            <w:pPr>
              <w:spacing w:line="259" w:lineRule="auto"/>
              <w:ind w:left="1034"/>
            </w:pPr>
            <w:r>
              <w:t xml:space="preserve">Przesiew </w:t>
            </w: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pPr>
            <w:r>
              <w:t xml:space="preserve">[% (m/m)] </w:t>
            </w:r>
          </w:p>
        </w:tc>
      </w:tr>
      <w:tr w:rsidR="00047094" w:rsidTr="00047094">
        <w:trPr>
          <w:trHeight w:val="254"/>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4049" w:type="dxa"/>
            <w:gridSpan w:val="2"/>
            <w:tcBorders>
              <w:top w:val="single" w:sz="4" w:space="0" w:color="000000"/>
              <w:left w:val="single" w:sz="4" w:space="0" w:color="000000"/>
              <w:bottom w:val="single" w:sz="4" w:space="0" w:color="000000"/>
              <w:right w:val="nil"/>
            </w:tcBorders>
          </w:tcPr>
          <w:p w:rsidR="00047094" w:rsidRDefault="00047094" w:rsidP="00047094">
            <w:pPr>
              <w:spacing w:line="259" w:lineRule="auto"/>
              <w:ind w:left="2633"/>
            </w:pPr>
            <w:r>
              <w:t xml:space="preserve">SMA 16 </w:t>
            </w: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25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09"/>
              <w:jc w:val="center"/>
            </w:pPr>
            <w:r>
              <w:t xml:space="preserve">Wymiar sita #, [mm]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od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do </w:t>
            </w:r>
          </w:p>
        </w:tc>
      </w:tr>
      <w:tr w:rsidR="00047094" w:rsidTr="00047094">
        <w:trPr>
          <w:trHeight w:val="25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22,4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100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298"/>
            </w:pPr>
            <w:r>
              <w:t xml:space="preserve">100 </w:t>
            </w:r>
          </w:p>
        </w:tc>
      </w:tr>
      <w:tr w:rsidR="00047094" w:rsidTr="00047094">
        <w:trPr>
          <w:trHeight w:val="254"/>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16,0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95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298"/>
            </w:pPr>
            <w:r>
              <w:t xml:space="preserve">100 </w:t>
            </w:r>
          </w:p>
        </w:tc>
      </w:tr>
      <w:tr w:rsidR="00047094" w:rsidTr="00047094">
        <w:trPr>
          <w:trHeight w:val="25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11,2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65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70 </w:t>
            </w:r>
          </w:p>
        </w:tc>
      </w:tr>
      <w:tr w:rsidR="00047094" w:rsidTr="00047094">
        <w:trPr>
          <w:trHeight w:val="25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8,0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50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55 </w:t>
            </w:r>
          </w:p>
        </w:tc>
      </w:tr>
      <w:tr w:rsidR="00047094" w:rsidTr="00047094">
        <w:trPr>
          <w:trHeight w:val="254"/>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0"/>
              <w:jc w:val="center"/>
            </w:pPr>
            <w:r>
              <w:t xml:space="preserve">2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25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30 </w:t>
            </w:r>
          </w:p>
        </w:tc>
      </w:tr>
      <w:tr w:rsidR="00047094" w:rsidTr="00047094">
        <w:trPr>
          <w:trHeight w:val="25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0,125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8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12 </w:t>
            </w:r>
          </w:p>
        </w:tc>
      </w:tr>
      <w:tr w:rsidR="00047094" w:rsidTr="00047094">
        <w:trPr>
          <w:trHeight w:val="254"/>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3"/>
              <w:jc w:val="center"/>
            </w:pPr>
            <w:r>
              <w:t xml:space="preserve">0,063 </w:t>
            </w:r>
          </w:p>
        </w:tc>
        <w:tc>
          <w:tcPr>
            <w:tcW w:w="300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15"/>
              <w:jc w:val="center"/>
            </w:pPr>
            <w:r>
              <w:t xml:space="preserve">7 </w:t>
            </w:r>
          </w:p>
        </w:tc>
        <w:tc>
          <w:tcPr>
            <w:tcW w:w="1044" w:type="dxa"/>
            <w:tcBorders>
              <w:top w:val="single" w:sz="4" w:space="0" w:color="000000"/>
              <w:left w:val="single" w:sz="4" w:space="0" w:color="000000"/>
              <w:bottom w:val="single" w:sz="4" w:space="0" w:color="000000"/>
              <w:right w:val="nil"/>
            </w:tcBorders>
          </w:tcPr>
          <w:p w:rsidR="00047094" w:rsidRDefault="00047094" w:rsidP="00047094">
            <w:pPr>
              <w:spacing w:after="160" w:line="259" w:lineRule="auto"/>
            </w:pP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line="259" w:lineRule="auto"/>
              <w:ind w:left="353"/>
            </w:pPr>
            <w:r>
              <w:t xml:space="preserve">10 </w:t>
            </w:r>
          </w:p>
        </w:tc>
      </w:tr>
      <w:tr w:rsidR="00047094" w:rsidTr="00047094">
        <w:trPr>
          <w:trHeight w:val="490"/>
        </w:trPr>
        <w:tc>
          <w:tcPr>
            <w:tcW w:w="357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lastRenderedPageBreak/>
              <w:t xml:space="preserve">Orientacyjna zawartość środka stabilizującego [% (m/m)] </w:t>
            </w:r>
          </w:p>
        </w:tc>
        <w:tc>
          <w:tcPr>
            <w:tcW w:w="4049" w:type="dxa"/>
            <w:gridSpan w:val="2"/>
            <w:tcBorders>
              <w:top w:val="single" w:sz="4" w:space="0" w:color="000000"/>
              <w:left w:val="single" w:sz="4" w:space="0" w:color="000000"/>
              <w:bottom w:val="single" w:sz="4" w:space="0" w:color="000000"/>
              <w:right w:val="nil"/>
            </w:tcBorders>
          </w:tcPr>
          <w:p w:rsidR="00047094" w:rsidRDefault="00047094" w:rsidP="00047094">
            <w:pPr>
              <w:spacing w:line="259" w:lineRule="auto"/>
              <w:ind w:left="2698"/>
            </w:pPr>
            <w:r>
              <w:t xml:space="preserve">0,3-1,5 </w:t>
            </w: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374"/>
        </w:trPr>
        <w:tc>
          <w:tcPr>
            <w:tcW w:w="3571"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5"/>
            </w:pPr>
            <w:r>
              <w:t xml:space="preserve">       Zawartość lepiszcza, minimum</w:t>
            </w:r>
            <w:r>
              <w:rPr>
                <w:vertAlign w:val="superscript"/>
              </w:rPr>
              <w:t>*)</w:t>
            </w:r>
            <w:r>
              <w:t xml:space="preserve"> </w:t>
            </w:r>
          </w:p>
        </w:tc>
        <w:tc>
          <w:tcPr>
            <w:tcW w:w="4049" w:type="dxa"/>
            <w:gridSpan w:val="2"/>
            <w:tcBorders>
              <w:top w:val="single" w:sz="4" w:space="0" w:color="000000"/>
              <w:left w:val="single" w:sz="4" w:space="0" w:color="000000"/>
              <w:bottom w:val="single" w:sz="4" w:space="0" w:color="000000"/>
              <w:right w:val="nil"/>
            </w:tcBorders>
            <w:vAlign w:val="bottom"/>
          </w:tcPr>
          <w:p w:rsidR="00047094" w:rsidRDefault="00047094" w:rsidP="00047094">
            <w:pPr>
              <w:spacing w:line="259" w:lineRule="auto"/>
              <w:ind w:left="5"/>
            </w:pPr>
            <w:r>
              <w:t xml:space="preserve">                                               B min 5,3 </w:t>
            </w:r>
          </w:p>
        </w:tc>
        <w:tc>
          <w:tcPr>
            <w:tcW w:w="1970" w:type="dxa"/>
            <w:tcBorders>
              <w:top w:val="single" w:sz="4" w:space="0" w:color="000000"/>
              <w:left w:val="nil"/>
              <w:bottom w:val="single" w:sz="4" w:space="0" w:color="000000"/>
              <w:right w:val="single" w:sz="4" w:space="0" w:color="000000"/>
            </w:tcBorders>
          </w:tcPr>
          <w:p w:rsidR="00047094" w:rsidRDefault="00047094" w:rsidP="00047094">
            <w:pPr>
              <w:spacing w:after="160" w:line="259" w:lineRule="auto"/>
            </w:pPr>
          </w:p>
        </w:tc>
      </w:tr>
      <w:tr w:rsidR="00047094" w:rsidTr="00047094">
        <w:trPr>
          <w:trHeight w:val="1356"/>
        </w:trPr>
        <w:tc>
          <w:tcPr>
            <w:tcW w:w="7620" w:type="dxa"/>
            <w:gridSpan w:val="3"/>
            <w:tcBorders>
              <w:top w:val="single" w:sz="4" w:space="0" w:color="000000"/>
              <w:left w:val="single" w:sz="4" w:space="0" w:color="000000"/>
              <w:bottom w:val="nil"/>
              <w:right w:val="nil"/>
            </w:tcBorders>
          </w:tcPr>
          <w:p w:rsidR="00047094" w:rsidRDefault="001A7C14" w:rsidP="001A7C14">
            <w:pPr>
              <w:spacing w:line="259" w:lineRule="auto"/>
              <w:ind w:right="326"/>
              <w:jc w:val="center"/>
            </w:pPr>
            <w:r>
              <w:rPr>
                <w:noProof/>
                <w:lang w:eastAsia="pl-PL"/>
              </w:rPr>
              <w:drawing>
                <wp:anchor distT="0" distB="0" distL="114300" distR="114300" simplePos="0" relativeHeight="251661312" behindDoc="0" locked="0" layoutInCell="1" allowOverlap="0">
                  <wp:simplePos x="0" y="0"/>
                  <wp:positionH relativeFrom="column">
                    <wp:posOffset>153670</wp:posOffset>
                  </wp:positionH>
                  <wp:positionV relativeFrom="paragraph">
                    <wp:posOffset>25400</wp:posOffset>
                  </wp:positionV>
                  <wp:extent cx="5867400" cy="1504950"/>
                  <wp:effectExtent l="19050" t="0" r="0" b="0"/>
                  <wp:wrapSquare wrapText="bothSides"/>
                  <wp:docPr id="4" name="Picture 3948"/>
                  <wp:cNvGraphicFramePr/>
                  <a:graphic xmlns:a="http://schemas.openxmlformats.org/drawingml/2006/main">
                    <a:graphicData uri="http://schemas.openxmlformats.org/drawingml/2006/picture">
                      <pic:pic xmlns:pic="http://schemas.openxmlformats.org/drawingml/2006/picture">
                        <pic:nvPicPr>
                          <pic:cNvPr id="3948" name="Picture 3948"/>
                          <pic:cNvPicPr/>
                        </pic:nvPicPr>
                        <pic:blipFill>
                          <a:blip r:embed="rId15" cstate="print"/>
                          <a:stretch>
                            <a:fillRect/>
                          </a:stretch>
                        </pic:blipFill>
                        <pic:spPr>
                          <a:xfrm>
                            <a:off x="0" y="0"/>
                            <a:ext cx="5867400" cy="1504950"/>
                          </a:xfrm>
                          <a:prstGeom prst="rect">
                            <a:avLst/>
                          </a:prstGeom>
                        </pic:spPr>
                      </pic:pic>
                    </a:graphicData>
                  </a:graphic>
                </wp:anchor>
              </w:drawing>
            </w:r>
          </w:p>
        </w:tc>
        <w:tc>
          <w:tcPr>
            <w:tcW w:w="1970" w:type="dxa"/>
            <w:tcBorders>
              <w:top w:val="single" w:sz="4" w:space="0" w:color="000000"/>
              <w:left w:val="nil"/>
              <w:bottom w:val="nil"/>
              <w:right w:val="single" w:sz="4" w:space="0" w:color="000000"/>
            </w:tcBorders>
          </w:tcPr>
          <w:p w:rsidR="00047094" w:rsidRDefault="00047094" w:rsidP="00047094">
            <w:pPr>
              <w:spacing w:after="160" w:line="259" w:lineRule="auto"/>
            </w:pPr>
          </w:p>
        </w:tc>
      </w:tr>
    </w:tbl>
    <w:tbl>
      <w:tblPr>
        <w:tblStyle w:val="TableGrid"/>
        <w:tblW w:w="10145" w:type="dxa"/>
        <w:tblInd w:w="142" w:type="dxa"/>
        <w:tblCellMar>
          <w:left w:w="5" w:type="dxa"/>
          <w:right w:w="115" w:type="dxa"/>
        </w:tblCellMar>
        <w:tblLook w:val="04A0"/>
      </w:tblPr>
      <w:tblGrid>
        <w:gridCol w:w="10145"/>
      </w:tblGrid>
      <w:tr w:rsidR="00047094" w:rsidTr="001A7C14">
        <w:trPr>
          <w:trHeight w:val="80"/>
        </w:trPr>
        <w:tc>
          <w:tcPr>
            <w:tcW w:w="10145" w:type="dxa"/>
            <w:tcBorders>
              <w:top w:val="nil"/>
              <w:left w:val="single" w:sz="4" w:space="0" w:color="000000"/>
              <w:bottom w:val="single" w:sz="4" w:space="0" w:color="000000"/>
              <w:right w:val="single" w:sz="4" w:space="0" w:color="000000"/>
            </w:tcBorders>
            <w:vAlign w:val="center"/>
          </w:tcPr>
          <w:p w:rsidR="00047094" w:rsidRDefault="00047094" w:rsidP="00047094">
            <w:pPr>
              <w:spacing w:line="259" w:lineRule="auto"/>
            </w:pPr>
          </w:p>
        </w:tc>
      </w:tr>
    </w:tbl>
    <w:p w:rsidR="00047094" w:rsidRDefault="00047094" w:rsidP="00047094">
      <w:pPr>
        <w:spacing w:after="164" w:line="259" w:lineRule="auto"/>
      </w:pPr>
      <w:r>
        <w:t xml:space="preserve"> </w:t>
      </w:r>
    </w:p>
    <w:p w:rsidR="00047094" w:rsidRDefault="00047094" w:rsidP="00047094">
      <w:pPr>
        <w:ind w:right="414"/>
      </w:pPr>
      <w:r>
        <w:rPr>
          <w:b/>
        </w:rPr>
        <w:t>Tablica 11.</w:t>
      </w:r>
      <w:r>
        <w:t xml:space="preserve"> W</w:t>
      </w:r>
      <w:r>
        <w:rPr>
          <w:vertAlign w:val="superscript"/>
        </w:rPr>
        <w:t>y</w:t>
      </w:r>
      <w:r>
        <w:t>ma</w:t>
      </w:r>
      <w:r>
        <w:rPr>
          <w:vertAlign w:val="superscript"/>
        </w:rPr>
        <w:t>g</w:t>
      </w:r>
      <w:r>
        <w:t xml:space="preserve">ane właściwości mieszanki SMA do warstwy ścieralnej, dla ruchu KR1 ÷ KR4 [65] </w:t>
      </w:r>
    </w:p>
    <w:tbl>
      <w:tblPr>
        <w:tblStyle w:val="TableGrid"/>
        <w:tblW w:w="9638" w:type="dxa"/>
        <w:tblInd w:w="142" w:type="dxa"/>
        <w:tblCellMar>
          <w:top w:w="53" w:type="dxa"/>
          <w:left w:w="5" w:type="dxa"/>
          <w:right w:w="3" w:type="dxa"/>
        </w:tblCellMar>
        <w:tblLook w:val="04A0"/>
      </w:tblPr>
      <w:tblGrid>
        <w:gridCol w:w="2467"/>
        <w:gridCol w:w="1488"/>
        <w:gridCol w:w="3225"/>
        <w:gridCol w:w="2458"/>
      </w:tblGrid>
      <w:tr w:rsidR="00047094" w:rsidTr="00047094">
        <w:trPr>
          <w:trHeight w:val="984"/>
        </w:trPr>
        <w:tc>
          <w:tcPr>
            <w:tcW w:w="246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center"/>
            </w:pPr>
            <w:r>
              <w:t xml:space="preserve">Właściwość </w:t>
            </w:r>
          </w:p>
        </w:tc>
        <w:tc>
          <w:tcPr>
            <w:tcW w:w="148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Warunki   zagęszczania    wg PN-EN  13108-20 [48] </w:t>
            </w:r>
          </w:p>
        </w:tc>
        <w:tc>
          <w:tcPr>
            <w:tcW w:w="322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4"/>
              <w:jc w:val="center"/>
            </w:pPr>
            <w:r>
              <w:t xml:space="preserve">Metoda i warunki badania </w:t>
            </w:r>
          </w:p>
        </w:tc>
        <w:tc>
          <w:tcPr>
            <w:tcW w:w="245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center"/>
            </w:pPr>
            <w:r>
              <w:t xml:space="preserve">SMA 16 </w:t>
            </w:r>
          </w:p>
        </w:tc>
      </w:tr>
      <w:tr w:rsidR="00047094" w:rsidTr="00047094">
        <w:trPr>
          <w:trHeight w:val="794"/>
        </w:trPr>
        <w:tc>
          <w:tcPr>
            <w:tcW w:w="2467"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16"/>
            </w:pPr>
            <w:r>
              <w:t xml:space="preserve">  Zawartość   wolnych   przestrzeni </w:t>
            </w:r>
          </w:p>
        </w:tc>
        <w:tc>
          <w:tcPr>
            <w:tcW w:w="148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pPr>
            <w:r>
              <w:t xml:space="preserve"> C.1.2,ubijanie, </w:t>
            </w:r>
          </w:p>
          <w:p w:rsidR="00047094" w:rsidRDefault="00047094" w:rsidP="00047094">
            <w:pPr>
              <w:spacing w:line="259" w:lineRule="auto"/>
            </w:pPr>
            <w:r>
              <w:t xml:space="preserve"> 2×75 uderzeń </w:t>
            </w:r>
          </w:p>
        </w:tc>
        <w:tc>
          <w:tcPr>
            <w:tcW w:w="32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center"/>
            </w:pPr>
            <w:r>
              <w:t xml:space="preserve">PN-EN 12697-8 [33], p. 4 </w:t>
            </w:r>
          </w:p>
        </w:tc>
        <w:tc>
          <w:tcPr>
            <w:tcW w:w="245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565" w:right="512"/>
              <w:jc w:val="center"/>
            </w:pPr>
            <w:proofErr w:type="spellStart"/>
            <w:r>
              <w:rPr>
                <w:i/>
              </w:rPr>
              <w:t>V</w:t>
            </w:r>
            <w:r>
              <w:t>min</w:t>
            </w:r>
            <w:proofErr w:type="spellEnd"/>
            <w:r>
              <w:t xml:space="preserve"> 2,0 </w:t>
            </w:r>
            <w:proofErr w:type="spellStart"/>
            <w:r>
              <w:rPr>
                <w:i/>
              </w:rPr>
              <w:t>V</w:t>
            </w:r>
            <w:r>
              <w:t>max</w:t>
            </w:r>
            <w:proofErr w:type="spellEnd"/>
            <w:r>
              <w:t xml:space="preserve"> 5,0 </w:t>
            </w:r>
          </w:p>
        </w:tc>
      </w:tr>
      <w:tr w:rsidR="00047094" w:rsidTr="00047094">
        <w:trPr>
          <w:trHeight w:val="974"/>
        </w:trPr>
        <w:tc>
          <w:tcPr>
            <w:tcW w:w="246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37" w:lineRule="auto"/>
              <w:ind w:right="1094"/>
            </w:pPr>
            <w:r>
              <w:t xml:space="preserve">  Odporność   na deformacje </w:t>
            </w:r>
          </w:p>
          <w:p w:rsidR="00047094" w:rsidRDefault="00047094" w:rsidP="00047094">
            <w:pPr>
              <w:spacing w:line="259" w:lineRule="auto"/>
            </w:pPr>
            <w:r>
              <w:t xml:space="preserve">  trwałe </w:t>
            </w:r>
            <w:r>
              <w:rPr>
                <w:vertAlign w:val="superscript"/>
              </w:rPr>
              <w:t xml:space="preserve">1) </w:t>
            </w:r>
          </w:p>
        </w:tc>
        <w:tc>
          <w:tcPr>
            <w:tcW w:w="148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138"/>
            </w:pPr>
            <w:r>
              <w:t xml:space="preserve">      C.1.20,   wałowanie ,   n </w:t>
            </w:r>
            <w:proofErr w:type="spellStart"/>
            <w:r>
              <w:t>n</w:t>
            </w:r>
            <w:proofErr w:type="spellEnd"/>
            <w:r>
              <w:t xml:space="preserve">  </w:t>
            </w:r>
            <w:r>
              <w:rPr>
                <w:vertAlign w:val="superscript"/>
              </w:rPr>
              <w:t>r</w:t>
            </w:r>
            <w:r>
              <w:t>98</w:t>
            </w:r>
            <w:r>
              <w:rPr>
                <w:vertAlign w:val="superscript"/>
              </w:rPr>
              <w:t xml:space="preserve">-r </w:t>
            </w:r>
            <w:r>
              <w:t xml:space="preserve">100 </w:t>
            </w:r>
          </w:p>
        </w:tc>
        <w:tc>
          <w:tcPr>
            <w:tcW w:w="32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36" w:lineRule="auto"/>
              <w:ind w:left="271" w:right="218"/>
              <w:jc w:val="center"/>
            </w:pPr>
            <w:r>
              <w:t xml:space="preserve">PN-EN 12697-22 [38], metoda B w powietrzu, </w:t>
            </w:r>
          </w:p>
          <w:p w:rsidR="00047094" w:rsidRDefault="00047094" w:rsidP="00047094">
            <w:pPr>
              <w:spacing w:line="259" w:lineRule="auto"/>
              <w:jc w:val="center"/>
            </w:pPr>
            <w:r>
              <w:t xml:space="preserve">PN-EN 13108-20, D.1.6, 60°C, 10000 cykli [48] </w:t>
            </w:r>
          </w:p>
        </w:tc>
        <w:tc>
          <w:tcPr>
            <w:tcW w:w="245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12"/>
              <w:jc w:val="center"/>
            </w:pPr>
            <w:r>
              <w:rPr>
                <w:i/>
              </w:rPr>
              <w:t>WTS</w:t>
            </w:r>
            <w:r>
              <w:t>AIR</w:t>
            </w:r>
            <w:r>
              <w:rPr>
                <w:i/>
              </w:rPr>
              <w:t xml:space="preserve"> </w:t>
            </w:r>
            <w:r>
              <w:t xml:space="preserve">0,50 </w:t>
            </w:r>
            <w:r>
              <w:rPr>
                <w:i/>
              </w:rPr>
              <w:t>PRD</w:t>
            </w:r>
            <w:r>
              <w:t xml:space="preserve">AIR12,0 </w:t>
            </w:r>
          </w:p>
        </w:tc>
      </w:tr>
      <w:tr w:rsidR="00047094" w:rsidTr="00047094">
        <w:trPr>
          <w:trHeight w:val="974"/>
        </w:trPr>
        <w:tc>
          <w:tcPr>
            <w:tcW w:w="2467"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48"/>
            </w:pPr>
            <w:r>
              <w:t xml:space="preserve">  Odporność na       działanie wody </w:t>
            </w:r>
          </w:p>
        </w:tc>
        <w:tc>
          <w:tcPr>
            <w:tcW w:w="148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pPr>
            <w:r>
              <w:t xml:space="preserve">  C</w:t>
            </w:r>
            <w:r>
              <w:rPr>
                <w:vertAlign w:val="subscript"/>
              </w:rPr>
              <w:t>'</w:t>
            </w:r>
            <w:r>
              <w:t>1</w:t>
            </w:r>
            <w:r>
              <w:rPr>
                <w:vertAlign w:val="subscript"/>
              </w:rPr>
              <w:t>'</w:t>
            </w:r>
            <w:r>
              <w:t>1</w:t>
            </w:r>
            <w:r>
              <w:rPr>
                <w:vertAlign w:val="subscript"/>
              </w:rPr>
              <w:t>'</w:t>
            </w:r>
            <w:r>
              <w:t xml:space="preserve">ubijanie,   2×35 uderzeń </w:t>
            </w:r>
          </w:p>
        </w:tc>
        <w:tc>
          <w:tcPr>
            <w:tcW w:w="322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after="2" w:line="236" w:lineRule="auto"/>
              <w:jc w:val="center"/>
            </w:pPr>
            <w:r>
              <w:t xml:space="preserve">PN-EN 12697-12 [35], przechowywanie w 40°C z </w:t>
            </w:r>
          </w:p>
          <w:p w:rsidR="00047094" w:rsidRDefault="00047094" w:rsidP="00047094">
            <w:pPr>
              <w:spacing w:line="259" w:lineRule="auto"/>
              <w:ind w:left="27"/>
              <w:jc w:val="center"/>
            </w:pPr>
            <w:r>
              <w:t xml:space="preserve">jednym cyklem zamrażania, badanie w 25°C 2) </w:t>
            </w:r>
          </w:p>
        </w:tc>
        <w:tc>
          <w:tcPr>
            <w:tcW w:w="245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center"/>
            </w:pPr>
            <w:r>
              <w:rPr>
                <w:i/>
              </w:rPr>
              <w:t>ITSR</w:t>
            </w:r>
            <w:r>
              <w:t>90</w:t>
            </w:r>
            <w:r>
              <w:rPr>
                <w:i/>
              </w:rPr>
              <w:t xml:space="preserve"> </w:t>
            </w:r>
          </w:p>
        </w:tc>
      </w:tr>
      <w:tr w:rsidR="00047094" w:rsidTr="00047094">
        <w:trPr>
          <w:trHeight w:val="494"/>
        </w:trPr>
        <w:tc>
          <w:tcPr>
            <w:tcW w:w="2467"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t xml:space="preserve">  Spływność lepiszcza </w:t>
            </w:r>
          </w:p>
        </w:tc>
        <w:tc>
          <w:tcPr>
            <w:tcW w:w="148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right"/>
            </w:pPr>
            <w:r>
              <w:t>-</w:t>
            </w:r>
          </w:p>
        </w:tc>
        <w:tc>
          <w:tcPr>
            <w:tcW w:w="322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center"/>
            </w:pPr>
            <w:r>
              <w:t xml:space="preserve">PN-EN 12697-18 [37], p. 5 </w:t>
            </w:r>
          </w:p>
        </w:tc>
        <w:tc>
          <w:tcPr>
            <w:tcW w:w="245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2"/>
              <w:jc w:val="center"/>
            </w:pPr>
            <w:r>
              <w:rPr>
                <w:i/>
              </w:rPr>
              <w:t xml:space="preserve">D </w:t>
            </w:r>
            <w:r>
              <w:t xml:space="preserve">0,3 </w:t>
            </w:r>
          </w:p>
        </w:tc>
      </w:tr>
      <w:tr w:rsidR="00047094" w:rsidTr="00047094">
        <w:trPr>
          <w:trHeight w:val="1025"/>
        </w:trPr>
        <w:tc>
          <w:tcPr>
            <w:tcW w:w="9638" w:type="dxa"/>
            <w:gridSpan w:val="4"/>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pPr>
            <w:r>
              <w:rPr>
                <w:sz w:val="14"/>
              </w:rPr>
              <w:t xml:space="preserve">   1) </w:t>
            </w:r>
          </w:p>
          <w:p w:rsidR="00047094" w:rsidRDefault="00047094" w:rsidP="00047094">
            <w:pPr>
              <w:spacing w:line="259" w:lineRule="auto"/>
              <w:ind w:left="259"/>
            </w:pPr>
            <w:r>
              <w:t xml:space="preserve">Grubość płyty: SMA16DTS - 60mm </w:t>
            </w:r>
          </w:p>
          <w:p w:rsidR="00047094" w:rsidRDefault="00047094" w:rsidP="00047094">
            <w:pPr>
              <w:spacing w:line="259" w:lineRule="auto"/>
            </w:pPr>
            <w:r>
              <w:rPr>
                <w:sz w:val="14"/>
              </w:rPr>
              <w:t xml:space="preserve">   2) </w:t>
            </w:r>
          </w:p>
          <w:p w:rsidR="00047094" w:rsidRDefault="00047094" w:rsidP="00047094">
            <w:pPr>
              <w:spacing w:line="259" w:lineRule="auto"/>
              <w:ind w:right="1411" w:firstLine="259"/>
            </w:pPr>
            <w:r>
              <w:t xml:space="preserve">Ujednoliconą procedurę badania odporności na działanie wody podano w WT-2 2010    [65] w załączniku 1. </w:t>
            </w:r>
          </w:p>
        </w:tc>
      </w:tr>
    </w:tbl>
    <w:p w:rsidR="00047094" w:rsidRDefault="00047094" w:rsidP="001A7C14">
      <w:pPr>
        <w:pStyle w:val="Nagwek2"/>
        <w:numPr>
          <w:ilvl w:val="0"/>
          <w:numId w:val="0"/>
        </w:numPr>
        <w:ind w:left="-3"/>
      </w:pPr>
      <w:r>
        <w:t xml:space="preserve">5.3. Wytwarzanie mieszanki SMA </w:t>
      </w:r>
    </w:p>
    <w:p w:rsidR="00047094" w:rsidRDefault="00047094" w:rsidP="00047094">
      <w:pPr>
        <w:ind w:right="414"/>
      </w:pPr>
      <w:r>
        <w:t xml:space="preserve">Mieszankę SMA należy wytwarzać na gorąco w otaczarce (zespole maszyn i urządzeń dozowania, podgrzewania i mieszania składników oraz przechowywania gotowej mieszanki). </w:t>
      </w:r>
    </w:p>
    <w:p w:rsidR="00047094" w:rsidRDefault="00047094" w:rsidP="00047094">
      <w:pPr>
        <w:ind w:right="414"/>
      </w:pPr>
      <w:r>
        <w:t xml:space="preserve">Dozowanie składników mieszanki SMA w otaczarkach, w tym także wstępne, powinno być zautomatyzowane i zgodne z receptą roboczą, a urządzenia do dozowania składników oraz pomiaru temperatury powinny być okresowo sprawdzane. Kruszywo o różnym uziarnieniu lub pochodzeniu należy dodawać odmierzone oddzielnie. </w:t>
      </w:r>
    </w:p>
    <w:p w:rsidR="00047094" w:rsidRDefault="00047094" w:rsidP="00047094">
      <w:pPr>
        <w:ind w:right="414"/>
      </w:pPr>
      <w:r>
        <w:lastRenderedPageBreak/>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180°C. </w:t>
      </w:r>
    </w:p>
    <w:p w:rsidR="001A7C14" w:rsidRDefault="00047094" w:rsidP="00047094">
      <w:pPr>
        <w:ind w:right="414"/>
      </w:pPr>
      <w:r>
        <w:t xml:space="preserve">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(SMA) dostarczonej na miejsce wbudowania, a najwyższa temperatura dotyczy mieszanki mineralno-asfaltowej bezpośrednio po wytworzeniu w wytwórni. </w:t>
      </w:r>
    </w:p>
    <w:p w:rsidR="001A7C14" w:rsidRDefault="001A7C14" w:rsidP="00047094">
      <w:pPr>
        <w:ind w:right="414"/>
      </w:pPr>
    </w:p>
    <w:p w:rsidR="00047094" w:rsidRDefault="00047094" w:rsidP="00047094">
      <w:pPr>
        <w:ind w:right="414"/>
      </w:pPr>
      <w:r>
        <w:rPr>
          <w:b/>
        </w:rPr>
        <w:t>Tablica 12.</w:t>
      </w:r>
      <w:r>
        <w:t xml:space="preserve"> Najwyższa i najniższa temperatura mieszanki SMA [65] </w:t>
      </w:r>
    </w:p>
    <w:tbl>
      <w:tblPr>
        <w:tblStyle w:val="TableGrid"/>
        <w:tblW w:w="9214" w:type="dxa"/>
        <w:tblInd w:w="0" w:type="dxa"/>
        <w:tblCellMar>
          <w:top w:w="53" w:type="dxa"/>
          <w:left w:w="115" w:type="dxa"/>
          <w:bottom w:w="10" w:type="dxa"/>
          <w:right w:w="115" w:type="dxa"/>
        </w:tblCellMar>
        <w:tblLook w:val="04A0"/>
      </w:tblPr>
      <w:tblGrid>
        <w:gridCol w:w="2506"/>
        <w:gridCol w:w="6708"/>
      </w:tblGrid>
      <w:tr w:rsidR="00047094" w:rsidTr="00047094">
        <w:trPr>
          <w:trHeight w:val="619"/>
        </w:trPr>
        <w:tc>
          <w:tcPr>
            <w:tcW w:w="250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Lepiszcze asfaltowe </w:t>
            </w:r>
          </w:p>
        </w:tc>
        <w:tc>
          <w:tcPr>
            <w:tcW w:w="670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2013" w:right="1958"/>
              <w:jc w:val="center"/>
            </w:pPr>
            <w:r>
              <w:t xml:space="preserve">Temperatura mieszanki [°C] </w:t>
            </w:r>
          </w:p>
        </w:tc>
      </w:tr>
      <w:tr w:rsidR="00047094" w:rsidTr="00047094">
        <w:trPr>
          <w:trHeight w:val="670"/>
        </w:trPr>
        <w:tc>
          <w:tcPr>
            <w:tcW w:w="250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center"/>
            </w:pPr>
            <w:r>
              <w:t xml:space="preserve">Asfalt 50/70 </w:t>
            </w:r>
          </w:p>
          <w:p w:rsidR="00047094" w:rsidRDefault="00047094" w:rsidP="00047094">
            <w:pPr>
              <w:spacing w:line="259" w:lineRule="auto"/>
              <w:ind w:left="55"/>
              <w:jc w:val="center"/>
            </w:pPr>
            <w:r>
              <w:t xml:space="preserve"> </w:t>
            </w:r>
          </w:p>
        </w:tc>
        <w:tc>
          <w:tcPr>
            <w:tcW w:w="6708"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center"/>
            </w:pPr>
            <w:r>
              <w:t xml:space="preserve">od 130 do 170 </w:t>
            </w:r>
          </w:p>
        </w:tc>
      </w:tr>
    </w:tbl>
    <w:p w:rsidR="00047094" w:rsidRDefault="00047094" w:rsidP="00047094">
      <w:pPr>
        <w:spacing w:after="65" w:line="259" w:lineRule="auto"/>
      </w:pPr>
      <w:r>
        <w:t xml:space="preserve"> </w:t>
      </w:r>
    </w:p>
    <w:p w:rsidR="00047094" w:rsidRDefault="00047094" w:rsidP="00047094">
      <w:pPr>
        <w:ind w:right="414"/>
      </w:pPr>
      <w:r>
        <w:t xml:space="preserve">Sposób i czas mieszania składników mieszanki mineralno-asfaltowej powinny zapewnić równomierne otoczenie kruszywa lepiszczem asfaltowym. </w:t>
      </w:r>
    </w:p>
    <w:p w:rsidR="00047094" w:rsidRDefault="00047094" w:rsidP="00047094">
      <w:pPr>
        <w:spacing w:after="115"/>
        <w:ind w:right="414"/>
      </w:pPr>
      <w:r>
        <w:t xml:space="preserve">System dozowania dodatków modyfikujących lub stabilizujących powinien zapewnić jednorodność dozowania dodatków do wytwarzanej mieszanki. Warunki wytwarzania i przechowywania mieszanki mineralno- asfaltowej na gorąco nie powinny istotnie wpływać na skuteczność działania tych dodatków. </w:t>
      </w:r>
    </w:p>
    <w:p w:rsidR="00047094" w:rsidRDefault="00047094" w:rsidP="001A7C14">
      <w:pPr>
        <w:pStyle w:val="Nagwek2"/>
        <w:numPr>
          <w:ilvl w:val="0"/>
          <w:numId w:val="0"/>
        </w:numPr>
        <w:ind w:left="-3"/>
      </w:pPr>
      <w:r>
        <w:t xml:space="preserve">5.4. Przygotowanie podłoża </w:t>
      </w:r>
    </w:p>
    <w:p w:rsidR="00047094" w:rsidRDefault="00047094" w:rsidP="00047094">
      <w:pPr>
        <w:ind w:right="414"/>
      </w:pPr>
      <w:r>
        <w:t xml:space="preserve">Podłoże (warstwa wyrównawcza, warstwa podbudowy lub stara warstwa ścieralna) pod warstwę ścieralną/wiążącą (wyrównawczą) SMA powinno być na całej powierzchni: ustabilizowane i nośne, czyste, bez zanieczyszczenia lub pozostałości luźnego kruszywa. </w:t>
      </w:r>
    </w:p>
    <w:p w:rsidR="00047094" w:rsidRDefault="00047094" w:rsidP="00047094">
      <w:pPr>
        <w:spacing w:after="112"/>
        <w:ind w:right="414"/>
      </w:pPr>
      <w:r>
        <w:t xml:space="preserve">W wypadku podłoża z nowo wykonanej warstwy asfaltowej, do oceny nierówności należy przyjąć dane z pomiaru równości tej warstwy. Wymagana równość podłużna i porzeczna jest określona w rozporządzeniu dotyczącym warunków technicznych, jakim powinny odpowiadać drogi publiczne [67]. W wypadku podłoża z warstwy starej nawierzchni, nierówności nie powinny przekraczać wartości podanych w tablicy 13. </w:t>
      </w:r>
    </w:p>
    <w:p w:rsidR="00047094" w:rsidRDefault="00047094" w:rsidP="00047094">
      <w:pPr>
        <w:ind w:right="414"/>
      </w:pPr>
      <w:r>
        <w:rPr>
          <w:b/>
        </w:rPr>
        <w:t>Tablica 13.</w:t>
      </w:r>
      <w:r>
        <w:t xml:space="preserve"> Maksymalne nierówności podłoża z warstwy starej nawierzchni pod warstwy asfaltowe (pomiar łatą 4-metrową lub równoważną metodą) [65] </w:t>
      </w:r>
    </w:p>
    <w:tbl>
      <w:tblPr>
        <w:tblStyle w:val="TableGrid"/>
        <w:tblW w:w="9355" w:type="dxa"/>
        <w:tblInd w:w="0" w:type="dxa"/>
        <w:tblCellMar>
          <w:top w:w="53" w:type="dxa"/>
          <w:left w:w="5" w:type="dxa"/>
          <w:right w:w="55" w:type="dxa"/>
        </w:tblCellMar>
        <w:tblLook w:val="04A0"/>
      </w:tblPr>
      <w:tblGrid>
        <w:gridCol w:w="1243"/>
        <w:gridCol w:w="5278"/>
        <w:gridCol w:w="2834"/>
      </w:tblGrid>
      <w:tr w:rsidR="00047094" w:rsidTr="00047094">
        <w:trPr>
          <w:trHeight w:val="984"/>
        </w:trPr>
        <w:tc>
          <w:tcPr>
            <w:tcW w:w="124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06"/>
              <w:jc w:val="center"/>
            </w:pPr>
            <w:r>
              <w:t xml:space="preserve"> </w:t>
            </w:r>
          </w:p>
          <w:p w:rsidR="00047094" w:rsidRDefault="00047094" w:rsidP="00047094">
            <w:pPr>
              <w:spacing w:line="259" w:lineRule="auto"/>
              <w:ind w:left="106"/>
            </w:pPr>
            <w:r>
              <w:t xml:space="preserve">Klasa drogi </w:t>
            </w:r>
          </w:p>
        </w:tc>
        <w:tc>
          <w:tcPr>
            <w:tcW w:w="527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49"/>
              <w:jc w:val="center"/>
            </w:pPr>
            <w:r>
              <w:t xml:space="preserve">Element nawierzchni </w:t>
            </w:r>
          </w:p>
        </w:tc>
        <w:tc>
          <w:tcPr>
            <w:tcW w:w="283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37" w:lineRule="auto"/>
              <w:ind w:left="334" w:right="231"/>
              <w:jc w:val="center"/>
            </w:pPr>
            <w:r>
              <w:t xml:space="preserve">Maksymalna nierówność podłoża </w:t>
            </w:r>
          </w:p>
          <w:p w:rsidR="00047094" w:rsidRDefault="00047094" w:rsidP="00047094">
            <w:pPr>
              <w:spacing w:line="259" w:lineRule="auto"/>
              <w:ind w:left="189" w:right="86"/>
              <w:jc w:val="center"/>
            </w:pPr>
            <w:r>
              <w:t xml:space="preserve">pod warstwę ścieralną [mm] </w:t>
            </w:r>
          </w:p>
        </w:tc>
      </w:tr>
      <w:tr w:rsidR="00047094" w:rsidTr="00047094">
        <w:trPr>
          <w:trHeight w:val="859"/>
        </w:trPr>
        <w:tc>
          <w:tcPr>
            <w:tcW w:w="1243"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left="49"/>
              <w:jc w:val="center"/>
            </w:pPr>
            <w:proofErr w:type="spellStart"/>
            <w:r>
              <w:t>L,Z,G</w:t>
            </w:r>
            <w:proofErr w:type="spellEnd"/>
            <w:r>
              <w:t xml:space="preserve"> </w:t>
            </w:r>
          </w:p>
          <w:p w:rsidR="00047094" w:rsidRDefault="00047094" w:rsidP="00047094">
            <w:pPr>
              <w:spacing w:line="259" w:lineRule="auto"/>
              <w:ind w:left="106"/>
              <w:jc w:val="center"/>
            </w:pPr>
            <w:r>
              <w:t xml:space="preserve"> </w:t>
            </w:r>
          </w:p>
        </w:tc>
        <w:tc>
          <w:tcPr>
            <w:tcW w:w="527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792"/>
            </w:pPr>
            <w:r>
              <w:t xml:space="preserve">  Pasy: ruchu, dodatkowe, włączania i wyłączania,         postojowe, jezdnie   łącznic, utwardzone pobocza </w:t>
            </w:r>
          </w:p>
        </w:tc>
        <w:tc>
          <w:tcPr>
            <w:tcW w:w="283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48"/>
              <w:jc w:val="center"/>
            </w:pPr>
            <w:r>
              <w:t xml:space="preserve">20 </w:t>
            </w:r>
          </w:p>
        </w:tc>
      </w:tr>
    </w:tbl>
    <w:p w:rsidR="00047094" w:rsidRDefault="00047094" w:rsidP="00047094">
      <w:pPr>
        <w:spacing w:after="29" w:line="259" w:lineRule="auto"/>
      </w:pPr>
      <w:r>
        <w:t xml:space="preserve"> </w:t>
      </w:r>
    </w:p>
    <w:p w:rsidR="00047094" w:rsidRDefault="00047094" w:rsidP="00047094">
      <w:pPr>
        <w:ind w:right="414"/>
      </w:pPr>
      <w:r>
        <w:t xml:space="preserve">Jeżeli nierówności są większe niż dopuszczalne, to należy wyrównać podłoże. </w:t>
      </w:r>
    </w:p>
    <w:p w:rsidR="00047094" w:rsidRDefault="00047094" w:rsidP="00047094">
      <w:pPr>
        <w:ind w:right="414"/>
      </w:pPr>
      <w:r>
        <w:t xml:space="preserve">Rzędne wysokościowe podłoża oraz urządzeń usytuowanych w nawierzchni lub ją ograniczających powinny być zgodne z dokumentacją projektową. Z podłoża powinien być zapewniony odpływ wody. Oznakowanie poziome na warstwie podłoża należy </w:t>
      </w:r>
      <w:r>
        <w:lastRenderedPageBreak/>
        <w:t xml:space="preserve">usunąć. Dopuszcza się pozostawienie oznakowania poziomego z materiałów termoplastycznych przy spełnieniu warunku </w:t>
      </w:r>
      <w:proofErr w:type="spellStart"/>
      <w:r>
        <w:t>szczepności</w:t>
      </w:r>
      <w:proofErr w:type="spellEnd"/>
      <w:r>
        <w:t xml:space="preserve"> warstw wg punktu </w:t>
      </w:r>
    </w:p>
    <w:p w:rsidR="00047094" w:rsidRDefault="00047094" w:rsidP="00047094">
      <w:pPr>
        <w:ind w:right="414"/>
      </w:pPr>
      <w:r>
        <w:t xml:space="preserve">5.6. </w:t>
      </w:r>
    </w:p>
    <w:p w:rsidR="00047094" w:rsidRDefault="00047094" w:rsidP="00047094">
      <w:pPr>
        <w:ind w:right="414"/>
      </w:pPr>
      <w:r>
        <w:t xml:space="preserve">Nierówności podłoża (w tym powierzchnię istniejącej warstwy ścieralnej) należy wyrównać poprzez frezowanie lub wykonanie warstwy wyrównawczej. </w:t>
      </w:r>
    </w:p>
    <w:p w:rsidR="00047094" w:rsidRDefault="00047094" w:rsidP="00047094">
      <w:pPr>
        <w:ind w:right="414"/>
      </w:pPr>
      <w:r>
        <w:t xml:space="preserve">Wykonane w podłożu łaty z materiału o mniejszej sztywności (np. łaty z asfaltu lanego w betonie asfaltowym) należy usunąć, a powstałe w ten sposób ubytki wypełnić materiałem o właściwościach zbliżonych do materiału podstawowego (np. wypełnić betonem asfaltowym). </w:t>
      </w:r>
    </w:p>
    <w:p w:rsidR="00047094" w:rsidRDefault="00047094" w:rsidP="00047094">
      <w:pPr>
        <w:ind w:right="414"/>
      </w:pPr>
      <w:r>
        <w:t xml:space="preserve">W celu polepszenia połączenia między warstwami technologicznymi nawierzchni powierzchnia podłoża powinna być w ocenie wizualnej chropowata. </w:t>
      </w:r>
    </w:p>
    <w:p w:rsidR="00047094" w:rsidRDefault="00047094" w:rsidP="00047094">
      <w:pPr>
        <w:ind w:right="414"/>
      </w:pPr>
      <w:r>
        <w:t xml:space="preserve">Jeżeli podłoże jest nieodpowiednie, to należy ustalić, jakie specjalne środki należy podjąć przed wykonaniem warstwy asfaltowej. </w:t>
      </w:r>
    </w:p>
    <w:p w:rsidR="00047094" w:rsidRDefault="00047094" w:rsidP="00047094">
      <w:pPr>
        <w:ind w:right="414"/>
      </w:pPr>
      <w:r>
        <w:t xml:space="preserve">Szerokie szczeliny w podłożu należy wypełnić odpowiednim materiałem, np. zalewami drogowymi według PN-EN 14188-1 [60] lub PN-EN 14188-2 [61] albo innymi materiałami według norm lub aprobat technicznych. </w:t>
      </w:r>
    </w:p>
    <w:p w:rsidR="00047094" w:rsidRDefault="00047094" w:rsidP="00047094">
      <w:pPr>
        <w:spacing w:after="114"/>
        <w:ind w:right="414"/>
      </w:pPr>
      <w:r>
        <w:t xml:space="preserve">Na podłożu wykazującym zniszczenia w postaci siatki spękań zmęczeniowych lub spękań poprzecznych zaleca się stosowanie membrany </w:t>
      </w:r>
      <w:proofErr w:type="spellStart"/>
      <w:r>
        <w:t>przeciwspękaniowej</w:t>
      </w:r>
      <w:proofErr w:type="spellEnd"/>
      <w:r>
        <w:t xml:space="preserve">, np. mieszanki </w:t>
      </w:r>
      <w:proofErr w:type="spellStart"/>
      <w:r>
        <w:t>mineralnoasfaltowej</w:t>
      </w:r>
      <w:proofErr w:type="spellEnd"/>
      <w:r>
        <w:t xml:space="preserve">, warstwy SAMI lub z </w:t>
      </w:r>
      <w:proofErr w:type="spellStart"/>
      <w:r>
        <w:t>geosyntetyków</w:t>
      </w:r>
      <w:proofErr w:type="spellEnd"/>
      <w:r>
        <w:t xml:space="preserve"> według norm lub aprobat technicznych. </w:t>
      </w:r>
    </w:p>
    <w:p w:rsidR="00047094" w:rsidRDefault="00047094" w:rsidP="001A7C14">
      <w:pPr>
        <w:pStyle w:val="Nagwek2"/>
        <w:numPr>
          <w:ilvl w:val="0"/>
          <w:numId w:val="0"/>
        </w:numPr>
        <w:ind w:left="-3"/>
      </w:pPr>
      <w:r>
        <w:t xml:space="preserve">5.5. Próba technologiczna </w:t>
      </w:r>
    </w:p>
    <w:p w:rsidR="00047094" w:rsidRDefault="00047094" w:rsidP="00047094">
      <w:pPr>
        <w:ind w:right="414"/>
      </w:pPr>
      <w:r>
        <w:t xml:space="preserve">Wykonawca przed przystąpieniem do produkcji mieszanki jest zobowiązany na żądanie Zamawiającego do 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047094" w:rsidRDefault="00047094" w:rsidP="00047094">
      <w:pPr>
        <w:ind w:right="414"/>
      </w:pPr>
      <w:r>
        <w:t xml:space="preserve">Nie dopuszcza się oceniania dokładności pracy otaczarki oraz prawidłowości składu mieszanki mineralnej na podstawie tzw. suchego </w:t>
      </w:r>
      <w:proofErr w:type="spellStart"/>
      <w:r>
        <w:t>zarobu</w:t>
      </w:r>
      <w:proofErr w:type="spellEnd"/>
      <w:r>
        <w:t xml:space="preserve">, z uwagi na możliwą segregację kruszywa. </w:t>
      </w:r>
    </w:p>
    <w:p w:rsidR="00047094" w:rsidRDefault="00047094" w:rsidP="00047094">
      <w:pPr>
        <w:ind w:right="414"/>
      </w:pPr>
      <w:r>
        <w:t xml:space="preserve">Mieszankę wyprodukowaną po ustabilizowaniu się pracy otaczarki należy zgromadzić w silosie lub załadować na samochód. Próbki do badań należy pobierać ze skrzyni samochodu zgodnie z metodą określoną w PN-EN 12697-27 [39]. </w:t>
      </w:r>
    </w:p>
    <w:p w:rsidR="00047094" w:rsidRDefault="00047094" w:rsidP="00047094">
      <w:pPr>
        <w:spacing w:after="250"/>
        <w:ind w:right="414"/>
      </w:pPr>
      <w:r>
        <w:t xml:space="preserve">Na podstawie uzyskanych wyników Przedstawiciel Zamawiającego podejmuje decyzję o wykonaniu odcinka próbnego w miejscu przez niego wskazanym. Ewentualne wykonanie </w:t>
      </w:r>
      <w:proofErr w:type="spellStart"/>
      <w:r>
        <w:t>zarobu</w:t>
      </w:r>
      <w:proofErr w:type="spellEnd"/>
      <w:r>
        <w:t xml:space="preserve"> próbnego i odcinka próbnego Wykonawca jest zobowiązany uwzględnić w cenie kontraktowej. </w:t>
      </w:r>
    </w:p>
    <w:p w:rsidR="00047094" w:rsidRDefault="00047094" w:rsidP="001A7C14">
      <w:pPr>
        <w:pStyle w:val="Nagwek2"/>
        <w:numPr>
          <w:ilvl w:val="0"/>
          <w:numId w:val="0"/>
        </w:numPr>
        <w:ind w:left="-3"/>
      </w:pPr>
      <w:r>
        <w:t xml:space="preserve">5.6. Połączenie </w:t>
      </w:r>
      <w:proofErr w:type="spellStart"/>
      <w:r>
        <w:t>międzywarstwowe</w:t>
      </w:r>
      <w:proofErr w:type="spellEnd"/>
      <w:r>
        <w:t xml:space="preserve"> </w:t>
      </w:r>
    </w:p>
    <w:p w:rsidR="00047094" w:rsidRDefault="00047094" w:rsidP="00047094">
      <w:pPr>
        <w:ind w:right="414"/>
      </w:pPr>
      <w:r>
        <w:t xml:space="preserve">Uzyskanie wymaganej trwałości nawierzchni jest uzależnione od zapewnienia połączenia między warstwami i ich współpracy w przenoszeniu obciążenia nawierzchni ruchem. </w:t>
      </w:r>
    </w:p>
    <w:p w:rsidR="00047094" w:rsidRDefault="00047094" w:rsidP="00047094">
      <w:pPr>
        <w:ind w:right="414"/>
      </w:pPr>
      <w:r>
        <w:t xml:space="preserve">Podłoże powinno być skropione lepiszczem. Ma to na celu zwiększenie połączenia między warstwami konstrukcyjnymi oraz zabezpieczenie przed wnikaniem i zaleganiem wody między warstwami. </w:t>
      </w:r>
    </w:p>
    <w:p w:rsidR="00047094" w:rsidRDefault="00047094" w:rsidP="00047094">
      <w:pPr>
        <w:ind w:right="414"/>
      </w:pPr>
      <w:r>
        <w:t>Skropienie lepiszczem podłoża (np. z warstwy wiążącej asfaltowej), przed ułożeniem warstwy ścieralnej SMA powinno być wykonane w ilości podanej w przeliczeniu na pozostałe lepiszcze, tj. 0,1 ÷ 0,3 kg/m</w:t>
      </w:r>
      <w:r>
        <w:rPr>
          <w:vertAlign w:val="superscript"/>
        </w:rPr>
        <w:t>2</w:t>
      </w:r>
      <w:r>
        <w:t xml:space="preserve">, przy czym: </w:t>
      </w:r>
    </w:p>
    <w:p w:rsidR="00047094" w:rsidRDefault="00047094" w:rsidP="00047094">
      <w:pPr>
        <w:ind w:left="417" w:right="414" w:hanging="427"/>
      </w:pPr>
      <w:r>
        <w:rPr>
          <w:rFonts w:ascii="Arial" w:eastAsia="Arial" w:hAnsi="Arial" w:cs="Arial"/>
          <w:sz w:val="20"/>
        </w:rPr>
        <w:t xml:space="preserve">— </w:t>
      </w:r>
      <w:r>
        <w:t xml:space="preserve">ilość emulsji należy dobrać z uwzględnieniem stanu podłoża oraz porowatości mieszanki ; jeśli mieszanka ma większą zawartość wolnych przestrzeni, to należy </w:t>
      </w:r>
      <w:r>
        <w:lastRenderedPageBreak/>
        <w:t xml:space="preserve">użyć większą ilość lepiszcza do skropienia, które po ułożeniu warstwy ścieralnej uszczelni ją. </w:t>
      </w:r>
    </w:p>
    <w:p w:rsidR="00047094" w:rsidRDefault="00047094" w:rsidP="00047094">
      <w:pPr>
        <w:tabs>
          <w:tab w:val="center" w:pos="3962"/>
        </w:tabs>
        <w:ind w:left="-10"/>
      </w:pPr>
      <w:r>
        <w:rPr>
          <w:rFonts w:ascii="Arial" w:eastAsia="Arial" w:hAnsi="Arial" w:cs="Arial"/>
          <w:sz w:val="20"/>
        </w:rPr>
        <w:t xml:space="preserve">— </w:t>
      </w:r>
      <w:r>
        <w:rPr>
          <w:rFonts w:ascii="Arial" w:eastAsia="Arial" w:hAnsi="Arial" w:cs="Arial"/>
          <w:sz w:val="20"/>
        </w:rPr>
        <w:tab/>
      </w:r>
      <w:r>
        <w:t xml:space="preserve">dobrana ilość lepiszcza musi zapewnić wymaganą </w:t>
      </w:r>
      <w:proofErr w:type="spellStart"/>
      <w:r>
        <w:t>szczepność</w:t>
      </w:r>
      <w:proofErr w:type="spellEnd"/>
      <w:r>
        <w:t xml:space="preserve"> </w:t>
      </w:r>
      <w:proofErr w:type="spellStart"/>
      <w:r>
        <w:t>międzywarstwową</w:t>
      </w:r>
      <w:proofErr w:type="spellEnd"/>
      <w:r>
        <w:t xml:space="preserve"> </w:t>
      </w:r>
    </w:p>
    <w:p w:rsidR="00047094" w:rsidRDefault="00047094" w:rsidP="00047094">
      <w:pPr>
        <w:ind w:right="414"/>
      </w:pPr>
      <w:r>
        <w:t xml:space="preserve">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047094" w:rsidRDefault="00047094" w:rsidP="00047094">
      <w:pPr>
        <w:ind w:right="414"/>
      </w:pPr>
      <w:r>
        <w:t xml:space="preserve">W wypadku stosowania emulsji asfaltowej </w:t>
      </w:r>
      <w:proofErr w:type="spellStart"/>
      <w:r>
        <w:t>szybkorozpadowej</w:t>
      </w:r>
      <w:proofErr w:type="spellEnd"/>
      <w:r>
        <w:t xml:space="preserve"> podłoże powinno być skropione 0,5 h przed układaniem warstwy asfaltowej w celu odparowania wody. </w:t>
      </w:r>
    </w:p>
    <w:p w:rsidR="00047094" w:rsidRDefault="00047094" w:rsidP="00047094">
      <w:pPr>
        <w:ind w:right="414"/>
      </w:pPr>
      <w:r>
        <w:t xml:space="preserve">Czas ten nie dotyczy skrapiania rampą zamontowaną na rozkładarce. </w:t>
      </w:r>
    </w:p>
    <w:p w:rsidR="00047094" w:rsidRDefault="00047094" w:rsidP="00047094">
      <w:pPr>
        <w:ind w:left="-3"/>
      </w:pPr>
      <w:r>
        <w:rPr>
          <w:b/>
        </w:rPr>
        <w:t xml:space="preserve">Wykonawca jest zobowiązany prowadzić badania wydatku skropienia i przedstawić je na żądanie Zamawiającego. Należy stosować procedurę wg PN-EN 12272-1. </w:t>
      </w:r>
    </w:p>
    <w:p w:rsidR="00047094" w:rsidRDefault="00047094" w:rsidP="001A7C14">
      <w:pPr>
        <w:pStyle w:val="Nagwek1"/>
        <w:tabs>
          <w:tab w:val="clear" w:pos="4535"/>
          <w:tab w:val="center" w:pos="284"/>
        </w:tabs>
        <w:ind w:left="-3"/>
        <w:jc w:val="left"/>
      </w:pPr>
      <w:r>
        <w:t>Wymagania wobec szczepności międzywarstwowej badanej metodą Leutnera wg instrukcji</w:t>
      </w:r>
    </w:p>
    <w:p w:rsidR="00047094" w:rsidRDefault="00047094" w:rsidP="00047094">
      <w:pPr>
        <w:spacing w:after="114"/>
        <w:ind w:right="414"/>
      </w:pPr>
      <w:proofErr w:type="spellStart"/>
      <w:r>
        <w:rPr>
          <w:b/>
        </w:rPr>
        <w:t>IBDiM</w:t>
      </w:r>
      <w:proofErr w:type="spellEnd"/>
      <w:r>
        <w:rPr>
          <w:b/>
        </w:rPr>
        <w:t xml:space="preserve"> </w:t>
      </w:r>
      <w:proofErr w:type="spellStart"/>
      <w:r>
        <w:rPr>
          <w:b/>
        </w:rPr>
        <w:t>jn</w:t>
      </w:r>
      <w:proofErr w:type="spellEnd"/>
      <w:r>
        <w:rPr>
          <w:b/>
        </w:rPr>
        <w:t xml:space="preserve">.: </w:t>
      </w:r>
      <w:r>
        <w:t xml:space="preserve">wiążąca lub wyrównawcza/ścieralna ≥ 0,7 </w:t>
      </w:r>
      <w:proofErr w:type="spellStart"/>
      <w:r>
        <w:t>MPa</w:t>
      </w:r>
      <w:proofErr w:type="spellEnd"/>
      <w:r>
        <w:t xml:space="preserve"> </w:t>
      </w:r>
    </w:p>
    <w:p w:rsidR="00047094" w:rsidRDefault="00047094" w:rsidP="001A7C14">
      <w:pPr>
        <w:pStyle w:val="Nagwek2"/>
        <w:numPr>
          <w:ilvl w:val="0"/>
          <w:numId w:val="0"/>
        </w:numPr>
        <w:ind w:left="-3"/>
      </w:pPr>
      <w:r>
        <w:t xml:space="preserve">5.7. Wbudowanie mieszanki SMA </w:t>
      </w:r>
    </w:p>
    <w:p w:rsidR="00047094" w:rsidRDefault="00047094" w:rsidP="00047094">
      <w:pPr>
        <w:ind w:right="414"/>
      </w:pPr>
      <w:r>
        <w:t xml:space="preserve">Mieszankę SMA można wbudowywać na podłożu przygotowanym zgodnie z zapisami w pkt. 5.4 i 5.6. Transport mieszanki SMA asfaltowej powinien być zgodny z zaleceniami podanymi w punkcie </w:t>
      </w:r>
    </w:p>
    <w:p w:rsidR="00047094" w:rsidRDefault="00047094" w:rsidP="00047094">
      <w:pPr>
        <w:ind w:right="414"/>
      </w:pPr>
      <w:r>
        <w:t xml:space="preserve">4.2. Mieszankę SMA należy wbudowywać w odpowiednich warunkach atmosferycznych. </w:t>
      </w:r>
    </w:p>
    <w:p w:rsidR="00047094" w:rsidRDefault="00047094" w:rsidP="00047094">
      <w:pPr>
        <w:ind w:right="414"/>
      </w:pPr>
      <w:r>
        <w:t xml:space="preserve">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 </w:t>
      </w:r>
    </w:p>
    <w:p w:rsidR="00047094" w:rsidRDefault="00047094" w:rsidP="00047094">
      <w:pPr>
        <w:spacing w:after="134"/>
        <w:ind w:right="414"/>
      </w:pPr>
      <w:r>
        <w:t xml:space="preserve">W wypadku stosowania mieszanek SMA z dodatkiem obniżającym temperaturę mieszania i wbudowania należy indywidualnie określić wymagane warunki otoczenia. </w:t>
      </w:r>
    </w:p>
    <w:p w:rsidR="00047094" w:rsidRDefault="00047094" w:rsidP="00047094">
      <w:pPr>
        <w:ind w:right="414"/>
      </w:pPr>
      <w:r>
        <w:rPr>
          <w:b/>
        </w:rPr>
        <w:t>Tablica 14.</w:t>
      </w:r>
      <w:r>
        <w:t xml:space="preserve"> Minimalna temperatura otoczenia podczas wykonywania warstw asfaltowych. </w:t>
      </w:r>
    </w:p>
    <w:tbl>
      <w:tblPr>
        <w:tblStyle w:val="TableGrid"/>
        <w:tblW w:w="9638" w:type="dxa"/>
        <w:tblInd w:w="0" w:type="dxa"/>
        <w:tblCellMar>
          <w:top w:w="53" w:type="dxa"/>
          <w:left w:w="115" w:type="dxa"/>
          <w:right w:w="115" w:type="dxa"/>
        </w:tblCellMar>
        <w:tblLook w:val="04A0"/>
      </w:tblPr>
      <w:tblGrid>
        <w:gridCol w:w="3403"/>
        <w:gridCol w:w="2976"/>
        <w:gridCol w:w="3259"/>
      </w:tblGrid>
      <w:tr w:rsidR="00047094" w:rsidTr="00047094">
        <w:trPr>
          <w:trHeight w:val="355"/>
        </w:trPr>
        <w:tc>
          <w:tcPr>
            <w:tcW w:w="3403"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3"/>
              <w:jc w:val="center"/>
            </w:pPr>
            <w:r>
              <w:t xml:space="preserve">Rodzaj robót </w:t>
            </w:r>
          </w:p>
        </w:tc>
        <w:tc>
          <w:tcPr>
            <w:tcW w:w="6235" w:type="dxa"/>
            <w:gridSpan w:val="2"/>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1"/>
              <w:jc w:val="center"/>
            </w:pPr>
            <w:r>
              <w:t xml:space="preserve">Minimalna temperatura otoczenia [°C] </w:t>
            </w:r>
          </w:p>
        </w:tc>
      </w:tr>
      <w:tr w:rsidR="00047094" w:rsidTr="00047094">
        <w:trPr>
          <w:trHeight w:val="494"/>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297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7" w:right="4"/>
              <w:jc w:val="center"/>
            </w:pPr>
            <w:r>
              <w:t xml:space="preserve">przed przystąpieniem do robót </w:t>
            </w:r>
          </w:p>
        </w:tc>
        <w:tc>
          <w:tcPr>
            <w:tcW w:w="3259"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1"/>
              <w:jc w:val="center"/>
            </w:pPr>
            <w:r>
              <w:t xml:space="preserve">w czasie robót </w:t>
            </w:r>
          </w:p>
        </w:tc>
      </w:tr>
      <w:tr w:rsidR="00047094" w:rsidTr="00047094">
        <w:trPr>
          <w:trHeight w:val="494"/>
        </w:trPr>
        <w:tc>
          <w:tcPr>
            <w:tcW w:w="340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Warstwa ścieralna o grubości ≥ 3 cm </w:t>
            </w:r>
          </w:p>
        </w:tc>
        <w:tc>
          <w:tcPr>
            <w:tcW w:w="297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jc w:val="center"/>
            </w:pPr>
            <w:r>
              <w:t xml:space="preserve">+5 </w:t>
            </w:r>
          </w:p>
        </w:tc>
        <w:tc>
          <w:tcPr>
            <w:tcW w:w="3259"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jc w:val="center"/>
            </w:pPr>
            <w:r>
              <w:t xml:space="preserve">&gt;+5 </w:t>
            </w:r>
          </w:p>
        </w:tc>
      </w:tr>
      <w:tr w:rsidR="00047094" w:rsidTr="00047094">
        <w:trPr>
          <w:trHeight w:val="494"/>
        </w:trPr>
        <w:tc>
          <w:tcPr>
            <w:tcW w:w="340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center"/>
            </w:pPr>
            <w:r>
              <w:t xml:space="preserve">Warstwa ścieralna o grubości &lt; 3 cm </w:t>
            </w:r>
          </w:p>
        </w:tc>
        <w:tc>
          <w:tcPr>
            <w:tcW w:w="297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jc w:val="center"/>
            </w:pPr>
            <w:r>
              <w:t xml:space="preserve">+5 </w:t>
            </w:r>
          </w:p>
        </w:tc>
        <w:tc>
          <w:tcPr>
            <w:tcW w:w="3259"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jc w:val="center"/>
            </w:pPr>
            <w:r>
              <w:t xml:space="preserve">&gt;+10 </w:t>
            </w:r>
          </w:p>
        </w:tc>
      </w:tr>
    </w:tbl>
    <w:p w:rsidR="00047094" w:rsidRDefault="00047094" w:rsidP="00047094">
      <w:pPr>
        <w:spacing w:line="259" w:lineRule="auto"/>
      </w:pPr>
      <w:r>
        <w:t xml:space="preserve"> </w:t>
      </w:r>
    </w:p>
    <w:p w:rsidR="001A7C14" w:rsidRDefault="00047094" w:rsidP="001A7C14">
      <w:r>
        <w:t>Właściwości wykonanej warstwy powinny sp</w:t>
      </w:r>
      <w:r w:rsidR="001A7C14">
        <w:t xml:space="preserve">ełniać warunki podane w tablicy </w:t>
      </w:r>
      <w:r>
        <w:t xml:space="preserve">15.  </w:t>
      </w:r>
    </w:p>
    <w:p w:rsidR="00047094" w:rsidRDefault="00047094" w:rsidP="001A7C14">
      <w:r>
        <w:rPr>
          <w:b/>
        </w:rPr>
        <w:t>Tablica 15.</w:t>
      </w:r>
      <w:r>
        <w:t xml:space="preserve"> Właściwości warstwy SMA. </w:t>
      </w:r>
    </w:p>
    <w:tbl>
      <w:tblPr>
        <w:tblStyle w:val="TableGrid"/>
        <w:tblW w:w="9636" w:type="dxa"/>
        <w:tblInd w:w="0" w:type="dxa"/>
        <w:tblCellMar>
          <w:top w:w="35" w:type="dxa"/>
          <w:left w:w="5" w:type="dxa"/>
          <w:right w:w="5" w:type="dxa"/>
        </w:tblCellMar>
        <w:tblLook w:val="04A0"/>
      </w:tblPr>
      <w:tblGrid>
        <w:gridCol w:w="2112"/>
        <w:gridCol w:w="2695"/>
        <w:gridCol w:w="2129"/>
        <w:gridCol w:w="2700"/>
      </w:tblGrid>
      <w:tr w:rsidR="001A7C14" w:rsidTr="00360889">
        <w:trPr>
          <w:trHeight w:val="1211"/>
        </w:trPr>
        <w:tc>
          <w:tcPr>
            <w:tcW w:w="2112" w:type="dxa"/>
            <w:tcBorders>
              <w:top w:val="single" w:sz="4" w:space="0" w:color="000000"/>
              <w:left w:val="single" w:sz="4" w:space="0" w:color="000000"/>
              <w:right w:val="single" w:sz="4" w:space="0" w:color="000000"/>
            </w:tcBorders>
          </w:tcPr>
          <w:p w:rsidR="001A7C14" w:rsidRDefault="001A7C14" w:rsidP="00047094">
            <w:pPr>
              <w:spacing w:line="259" w:lineRule="auto"/>
              <w:ind w:left="107"/>
              <w:jc w:val="center"/>
            </w:pPr>
            <w:r>
              <w:t xml:space="preserve">Typ i wymiar </w:t>
            </w:r>
          </w:p>
          <w:p w:rsidR="001A7C14" w:rsidRDefault="001A7C14" w:rsidP="00047094">
            <w:pPr>
              <w:spacing w:line="259" w:lineRule="auto"/>
              <w:ind w:left="107"/>
              <w:jc w:val="center"/>
            </w:pPr>
            <w:r>
              <w:t xml:space="preserve">mieszanki </w:t>
            </w:r>
          </w:p>
        </w:tc>
        <w:tc>
          <w:tcPr>
            <w:tcW w:w="2695" w:type="dxa"/>
            <w:tcBorders>
              <w:top w:val="single" w:sz="4" w:space="0" w:color="000000"/>
              <w:left w:val="single" w:sz="4" w:space="0" w:color="000000"/>
              <w:right w:val="single" w:sz="4" w:space="0" w:color="000000"/>
            </w:tcBorders>
          </w:tcPr>
          <w:p w:rsidR="001A7C14" w:rsidRDefault="001A7C14" w:rsidP="00047094">
            <w:pPr>
              <w:spacing w:line="259" w:lineRule="auto"/>
              <w:ind w:left="112"/>
              <w:jc w:val="center"/>
            </w:pPr>
            <w:r>
              <w:t xml:space="preserve">Projektowana grubość </w:t>
            </w:r>
          </w:p>
          <w:p w:rsidR="001A7C14" w:rsidRDefault="001A7C14" w:rsidP="00047094">
            <w:pPr>
              <w:spacing w:line="259" w:lineRule="auto"/>
            </w:pPr>
            <w:r>
              <w:t xml:space="preserve">                 warstwy </w:t>
            </w:r>
          </w:p>
          <w:p w:rsidR="001A7C14" w:rsidRDefault="001A7C14" w:rsidP="00047094">
            <w:pPr>
              <w:spacing w:line="259" w:lineRule="auto"/>
              <w:ind w:right="111"/>
              <w:jc w:val="center"/>
            </w:pPr>
            <w:r>
              <w:t xml:space="preserve">technologicznej [cm] </w:t>
            </w:r>
          </w:p>
          <w:p w:rsidR="001A7C14" w:rsidRDefault="001A7C14" w:rsidP="00047094">
            <w:pPr>
              <w:spacing w:line="259" w:lineRule="auto"/>
              <w:ind w:right="55"/>
              <w:jc w:val="center"/>
            </w:pPr>
            <w:r>
              <w:t xml:space="preserve"> </w:t>
            </w:r>
          </w:p>
        </w:tc>
        <w:tc>
          <w:tcPr>
            <w:tcW w:w="2129" w:type="dxa"/>
            <w:tcBorders>
              <w:top w:val="single" w:sz="4" w:space="0" w:color="000000"/>
              <w:left w:val="single" w:sz="4" w:space="0" w:color="000000"/>
              <w:right w:val="single" w:sz="4" w:space="0" w:color="000000"/>
            </w:tcBorders>
          </w:tcPr>
          <w:p w:rsidR="001A7C14" w:rsidRDefault="001A7C14" w:rsidP="00047094">
            <w:pPr>
              <w:spacing w:line="259" w:lineRule="auto"/>
              <w:ind w:left="110"/>
              <w:jc w:val="center"/>
            </w:pPr>
            <w:r>
              <w:t xml:space="preserve">Wskaźnik </w:t>
            </w:r>
          </w:p>
          <w:p w:rsidR="001A7C14" w:rsidRDefault="001A7C14" w:rsidP="00047094">
            <w:pPr>
              <w:spacing w:line="259" w:lineRule="auto"/>
              <w:ind w:left="105"/>
              <w:jc w:val="center"/>
            </w:pPr>
            <w:r>
              <w:t xml:space="preserve">zagęszczenia </w:t>
            </w:r>
          </w:p>
          <w:p w:rsidR="001A7C14" w:rsidRDefault="001A7C14" w:rsidP="00047094">
            <w:pPr>
              <w:spacing w:line="259" w:lineRule="auto"/>
              <w:ind w:right="111"/>
              <w:jc w:val="center"/>
            </w:pPr>
            <w:r>
              <w:t xml:space="preserve">[%] </w:t>
            </w:r>
          </w:p>
          <w:p w:rsidR="001A7C14" w:rsidRDefault="001A7C14" w:rsidP="00047094">
            <w:pPr>
              <w:spacing w:line="259" w:lineRule="auto"/>
              <w:ind w:right="55"/>
              <w:jc w:val="center"/>
            </w:pPr>
            <w:r>
              <w:t xml:space="preserve"> </w:t>
            </w:r>
          </w:p>
        </w:tc>
        <w:tc>
          <w:tcPr>
            <w:tcW w:w="2700" w:type="dxa"/>
            <w:tcBorders>
              <w:top w:val="single" w:sz="4" w:space="0" w:color="000000"/>
              <w:left w:val="single" w:sz="4" w:space="0" w:color="000000"/>
              <w:right w:val="single" w:sz="4" w:space="0" w:color="000000"/>
            </w:tcBorders>
          </w:tcPr>
          <w:p w:rsidR="001A7C14" w:rsidRDefault="001A7C14" w:rsidP="00047094">
            <w:pPr>
              <w:spacing w:line="259" w:lineRule="auto"/>
              <w:ind w:left="110"/>
              <w:jc w:val="center"/>
            </w:pPr>
            <w:r>
              <w:t xml:space="preserve">Zawartość wolnych </w:t>
            </w:r>
          </w:p>
          <w:p w:rsidR="001A7C14" w:rsidRDefault="001A7C14" w:rsidP="00047094">
            <w:pPr>
              <w:spacing w:line="259" w:lineRule="auto"/>
              <w:ind w:left="109"/>
              <w:jc w:val="center"/>
            </w:pPr>
            <w:r>
              <w:t xml:space="preserve">przestrzeni </w:t>
            </w:r>
          </w:p>
          <w:p w:rsidR="001A7C14" w:rsidRDefault="001A7C14" w:rsidP="00047094">
            <w:pPr>
              <w:spacing w:line="259" w:lineRule="auto"/>
              <w:ind w:left="351" w:right="408"/>
              <w:jc w:val="center"/>
            </w:pPr>
            <w:r>
              <w:t xml:space="preserve">w warstwie [%(v/v)] </w:t>
            </w:r>
          </w:p>
        </w:tc>
      </w:tr>
      <w:tr w:rsidR="00047094" w:rsidTr="00047094">
        <w:trPr>
          <w:trHeight w:val="504"/>
        </w:trPr>
        <w:tc>
          <w:tcPr>
            <w:tcW w:w="2112" w:type="dxa"/>
            <w:tcBorders>
              <w:top w:val="single" w:sz="4" w:space="0" w:color="000000"/>
              <w:left w:val="single" w:sz="4" w:space="0" w:color="000000"/>
              <w:bottom w:val="single" w:sz="4" w:space="0" w:color="000000"/>
              <w:right w:val="single" w:sz="4" w:space="0" w:color="000000"/>
            </w:tcBorders>
          </w:tcPr>
          <w:p w:rsidR="001A7C14" w:rsidRDefault="00047094" w:rsidP="001A7C14">
            <w:pPr>
              <w:spacing w:line="259" w:lineRule="auto"/>
              <w:jc w:val="center"/>
            </w:pPr>
            <w:r>
              <w:t>SMA 16 DTS,</w:t>
            </w:r>
          </w:p>
          <w:p w:rsidR="00047094" w:rsidRDefault="00047094" w:rsidP="001A7C14">
            <w:pPr>
              <w:spacing w:line="259" w:lineRule="auto"/>
              <w:jc w:val="center"/>
            </w:pPr>
            <w:r>
              <w:t xml:space="preserve">KR1 </w:t>
            </w:r>
            <w:r w:rsidR="001A7C14">
              <w:t>-</w:t>
            </w:r>
            <w:r>
              <w:t>KR4</w:t>
            </w:r>
          </w:p>
        </w:tc>
        <w:tc>
          <w:tcPr>
            <w:tcW w:w="2695"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110"/>
              <w:jc w:val="center"/>
            </w:pPr>
            <w:r>
              <w:t xml:space="preserve">6,0 </w:t>
            </w:r>
          </w:p>
        </w:tc>
        <w:tc>
          <w:tcPr>
            <w:tcW w:w="2129"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113"/>
              <w:jc w:val="center"/>
            </w:pPr>
            <w:r>
              <w:t xml:space="preserve">≥ 97,0 </w:t>
            </w:r>
          </w:p>
        </w:tc>
        <w:tc>
          <w:tcPr>
            <w:tcW w:w="2700"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110"/>
              <w:jc w:val="center"/>
            </w:pPr>
            <w:r>
              <w:t xml:space="preserve">2,0 ÷ 6,5 </w:t>
            </w:r>
          </w:p>
        </w:tc>
      </w:tr>
    </w:tbl>
    <w:p w:rsidR="00047094" w:rsidRDefault="00047094" w:rsidP="00047094">
      <w:pPr>
        <w:ind w:right="414"/>
      </w:pPr>
      <w:r>
        <w:lastRenderedPageBreak/>
        <w:t xml:space="preserve">Mieszanka SMA powinna być wbudowywana rozkładarką wyposażoną w układ automatycznego sterowania grubości warstwy i utrzymywania niwelety zgodnie z dokumentacją projektową. Wbudowywanie ręczne dopuszcza się tylko w uzasadnionych przypadkach i za zgodą Inspektora Nadzoru/ przedstawiciela Zamawiającego. </w:t>
      </w:r>
    </w:p>
    <w:p w:rsidR="00047094" w:rsidRDefault="00047094" w:rsidP="00047094">
      <w:pPr>
        <w:ind w:right="414"/>
      </w:pPr>
      <w:r>
        <w:t xml:space="preserve">Grubość wykonywanej warstwy powinna być sprawdzana co 25 m, w co najmniej trzech miejscach (w osi i przy brzegach warstwy). </w:t>
      </w:r>
    </w:p>
    <w:p w:rsidR="00047094" w:rsidRDefault="00047094" w:rsidP="00047094">
      <w:pPr>
        <w:spacing w:after="117"/>
        <w:ind w:right="414"/>
      </w:pPr>
      <w:r>
        <w:t xml:space="preserve">Warstwy wałowane powinny być równomiernie zagęszczone ciężkimi walcami drogowymi. Do warstw SMA należy stosować walce drogowe stalowe gładkie z możliwością wibracji lub oscylacji. </w:t>
      </w:r>
    </w:p>
    <w:p w:rsidR="00047094" w:rsidRDefault="00047094" w:rsidP="001A7C14">
      <w:pPr>
        <w:pStyle w:val="Nagwek2"/>
        <w:numPr>
          <w:ilvl w:val="0"/>
          <w:numId w:val="0"/>
        </w:numPr>
        <w:ind w:left="-3"/>
      </w:pPr>
      <w:r>
        <w:t xml:space="preserve">5.8. </w:t>
      </w:r>
      <w:proofErr w:type="spellStart"/>
      <w:r>
        <w:t>Uszorstnienie</w:t>
      </w:r>
      <w:proofErr w:type="spellEnd"/>
      <w:r>
        <w:t xml:space="preserve"> warstwy SMA </w:t>
      </w:r>
    </w:p>
    <w:p w:rsidR="00047094" w:rsidRDefault="00047094" w:rsidP="00047094">
      <w:pPr>
        <w:ind w:right="414"/>
      </w:pPr>
      <w:r>
        <w:t xml:space="preserve">Warstwa ścieralna z SMA powinna mieć jednorodną teksturę i strukturę, dostosowaną do przeznaczenia, np. ze względu na właściwości przeciwpoślizgowe, hałas toczenia kół lub względy estetyczne. </w:t>
      </w:r>
    </w:p>
    <w:p w:rsidR="00047094" w:rsidRDefault="00047094" w:rsidP="00047094">
      <w:pPr>
        <w:ind w:right="414"/>
      </w:pPr>
      <w:r>
        <w:t xml:space="preserve">Do zwiększenia szorstkości warstwy ścieralnej konieczne może być jej </w:t>
      </w:r>
      <w:proofErr w:type="spellStart"/>
      <w:r>
        <w:t>uszorstnienie</w:t>
      </w:r>
      <w:proofErr w:type="spellEnd"/>
      <w:r>
        <w:t xml:space="preserve">. Do warstw z mieszanki SMA o D &lt; 16 mm zaleca się stosowanie posypki o wymiarze 2/4 mm lub 2/5 </w:t>
      </w:r>
      <w:proofErr w:type="spellStart"/>
      <w:r>
        <w:t>mm</w:t>
      </w:r>
      <w:proofErr w:type="spellEnd"/>
      <w:r>
        <w:t xml:space="preserve">. Na powierzchnię gorącej warstwy należy równomiernie nanieść posypkę i dokładnie zawałować. Nanoszenie posypki powinno odbywać się maszynowo, a jedynie w miejscach trudno dostępnych dopuszcza się wykonanie ręczne. Przy wyborze uziarnienia posypki należy wziąć pod uwagę wymagania ochrony przed hałasem. Jeżeli wymaga się zmniejszenia hałasu od kół pojazdów, należy stosować posypkę o drobniejszym uziarnieniu. Zalecana ilość posypki do warstwy z mieszanki SMA: </w:t>
      </w:r>
    </w:p>
    <w:p w:rsidR="001A7C14" w:rsidRDefault="00047094" w:rsidP="001A7C14">
      <w:pPr>
        <w:spacing w:after="176"/>
        <w:ind w:right="425"/>
      </w:pPr>
      <w:r>
        <w:rPr>
          <w:rFonts w:ascii="Arial" w:eastAsia="Arial" w:hAnsi="Arial" w:cs="Arial"/>
          <w:sz w:val="20"/>
        </w:rPr>
        <w:t xml:space="preserve">— </w:t>
      </w:r>
      <w:r>
        <w:t xml:space="preserve">kruszywo o wymiarze 2/4 mm: od 0,5 do 1,5 kg/m2, </w:t>
      </w:r>
    </w:p>
    <w:p w:rsidR="00047094" w:rsidRDefault="00047094" w:rsidP="001A7C14">
      <w:pPr>
        <w:spacing w:after="176"/>
        <w:ind w:right="425"/>
      </w:pPr>
      <w:r>
        <w:rPr>
          <w:rFonts w:ascii="Arial" w:eastAsia="Arial" w:hAnsi="Arial" w:cs="Arial"/>
          <w:sz w:val="20"/>
        </w:rPr>
        <w:t xml:space="preserve">— </w:t>
      </w:r>
      <w:r>
        <w:t xml:space="preserve">kruszywo o wymiarze 2/5 mm: od 1,0 do 2,0 kg/m2. </w:t>
      </w:r>
    </w:p>
    <w:p w:rsidR="00047094" w:rsidRDefault="00047094" w:rsidP="00047094">
      <w:pPr>
        <w:ind w:left="-3"/>
      </w:pPr>
      <w:r>
        <w:rPr>
          <w:b/>
        </w:rPr>
        <w:t xml:space="preserve">5.10. Połączenia technologiczne </w:t>
      </w:r>
    </w:p>
    <w:p w:rsidR="00047094" w:rsidRDefault="00047094" w:rsidP="00047094">
      <w:pPr>
        <w:spacing w:after="172"/>
        <w:ind w:right="414"/>
      </w:pPr>
      <w:r>
        <w:t xml:space="preserve">Połączenia technologiczne należy wykonać zgodnie z WT-2 Nawierzchnie asfaltowe 2010 [65]. </w:t>
      </w:r>
    </w:p>
    <w:p w:rsidR="00047094" w:rsidRDefault="00047094" w:rsidP="001A7C14">
      <w:pPr>
        <w:pStyle w:val="Nagwek1"/>
        <w:numPr>
          <w:ilvl w:val="0"/>
          <w:numId w:val="0"/>
        </w:numPr>
        <w:ind w:left="-3"/>
      </w:pPr>
      <w:r>
        <w:t xml:space="preserve">6. KONTROLA JAKOŚCI ROBÓT </w:t>
      </w:r>
    </w:p>
    <w:p w:rsidR="00047094" w:rsidRDefault="00047094" w:rsidP="001A7C14">
      <w:pPr>
        <w:pStyle w:val="Nagwek2"/>
        <w:numPr>
          <w:ilvl w:val="0"/>
          <w:numId w:val="0"/>
        </w:numPr>
        <w:ind w:left="-3"/>
      </w:pPr>
      <w:r>
        <w:t xml:space="preserve">6.1. Ogólne zasady kontroli jakości robót </w:t>
      </w:r>
    </w:p>
    <w:p w:rsidR="00047094" w:rsidRDefault="00047094" w:rsidP="00047094">
      <w:pPr>
        <w:spacing w:after="210"/>
        <w:ind w:right="414"/>
      </w:pPr>
      <w:r>
        <w:t xml:space="preserve">Ogólne zasady kontroli jakości robót podano w SST D-00.00.00 „Wymagania ogólne” </w:t>
      </w:r>
      <w:proofErr w:type="spellStart"/>
      <w:r>
        <w:t>pkt</w:t>
      </w:r>
      <w:proofErr w:type="spellEnd"/>
      <w:r>
        <w:t xml:space="preserve"> 6. </w:t>
      </w:r>
    </w:p>
    <w:p w:rsidR="001A7C14" w:rsidRDefault="00047094" w:rsidP="001A7C14">
      <w:pPr>
        <w:tabs>
          <w:tab w:val="clear" w:pos="4535"/>
        </w:tabs>
        <w:ind w:right="283"/>
        <w:rPr>
          <w:b/>
        </w:rPr>
      </w:pPr>
      <w:r>
        <w:rPr>
          <w:b/>
        </w:rPr>
        <w:t>6.2. Badania przed przystąpieniem do robót</w:t>
      </w:r>
    </w:p>
    <w:p w:rsidR="00047094" w:rsidRDefault="00047094" w:rsidP="001A7C14">
      <w:pPr>
        <w:tabs>
          <w:tab w:val="clear" w:pos="4535"/>
        </w:tabs>
        <w:ind w:right="283"/>
      </w:pPr>
      <w:r>
        <w:t xml:space="preserve">Przed przystąpieniem do robót Wykonawca powinien: </w:t>
      </w:r>
    </w:p>
    <w:p w:rsidR="00047094" w:rsidRDefault="00047094" w:rsidP="00047094">
      <w:pPr>
        <w:ind w:left="417" w:right="414" w:hanging="427"/>
      </w:pPr>
      <w:r>
        <w:rPr>
          <w:rFonts w:ascii="Arial" w:eastAsia="Arial" w:hAnsi="Arial" w:cs="Arial"/>
          <w:sz w:val="20"/>
        </w:rPr>
        <w:t xml:space="preserve">— </w:t>
      </w:r>
      <w:r>
        <w:t xml:space="preserve">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rsidR="00047094" w:rsidRDefault="00047094" w:rsidP="00047094">
      <w:pPr>
        <w:ind w:left="417" w:right="414" w:hanging="427"/>
      </w:pPr>
      <w:r>
        <w:rPr>
          <w:rFonts w:ascii="Arial" w:eastAsia="Arial" w:hAnsi="Arial" w:cs="Arial"/>
          <w:sz w:val="20"/>
        </w:rPr>
        <w:t xml:space="preserve">— </w:t>
      </w:r>
      <w:r>
        <w:rPr>
          <w:rFonts w:ascii="Arial" w:eastAsia="Arial" w:hAnsi="Arial" w:cs="Arial"/>
          <w:sz w:val="20"/>
        </w:rPr>
        <w:tab/>
      </w:r>
      <w:r>
        <w:t xml:space="preserve">przeprowadzić badania typu mieszanki </w:t>
      </w:r>
      <w:proofErr w:type="spellStart"/>
      <w:r>
        <w:t>mma</w:t>
      </w:r>
      <w:proofErr w:type="spellEnd"/>
      <w:r>
        <w:t xml:space="preserve"> na zgodność niniejszą ST i przedstawić do akceptacji dla Przedstawiciela Zamawiającego </w:t>
      </w:r>
    </w:p>
    <w:p w:rsidR="00047094" w:rsidRDefault="00047094" w:rsidP="00047094">
      <w:pPr>
        <w:ind w:left="417" w:right="414" w:hanging="427"/>
      </w:pPr>
      <w:r>
        <w:rPr>
          <w:rFonts w:ascii="Arial" w:eastAsia="Arial" w:hAnsi="Arial" w:cs="Arial"/>
          <w:sz w:val="20"/>
        </w:rPr>
        <w:t xml:space="preserve">— </w:t>
      </w:r>
      <w:r>
        <w:rPr>
          <w:rFonts w:ascii="Arial" w:eastAsia="Arial" w:hAnsi="Arial" w:cs="Arial"/>
          <w:sz w:val="20"/>
        </w:rPr>
        <w:tab/>
      </w:r>
      <w:r>
        <w:t xml:space="preserve">ew. wykonać własne badania właściwości materiałów przeznaczonych do wykonania robót, określone przez Przedstawiciela Zamawiającego. </w:t>
      </w:r>
    </w:p>
    <w:p w:rsidR="00047094" w:rsidRDefault="00047094" w:rsidP="00047094">
      <w:pPr>
        <w:spacing w:after="114"/>
        <w:ind w:right="414"/>
      </w:pPr>
      <w:r>
        <w:t xml:space="preserve">Wszystkie dokumenty oraz wyniki badań Wykonawca przedstawia Przedstawicielowi Zamawiającego do akceptacji. </w:t>
      </w:r>
    </w:p>
    <w:p w:rsidR="00047094" w:rsidRDefault="00047094" w:rsidP="001A7C14">
      <w:pPr>
        <w:pStyle w:val="Nagwek2"/>
        <w:numPr>
          <w:ilvl w:val="0"/>
          <w:numId w:val="0"/>
        </w:numPr>
        <w:spacing w:after="108"/>
        <w:ind w:left="-3"/>
      </w:pPr>
      <w:r>
        <w:t xml:space="preserve">6.3. Badania w czasie robót </w:t>
      </w:r>
    </w:p>
    <w:p w:rsidR="00047094" w:rsidRDefault="00047094" w:rsidP="00047094">
      <w:pPr>
        <w:ind w:right="6911"/>
      </w:pPr>
      <w:r>
        <w:rPr>
          <w:b/>
        </w:rPr>
        <w:t xml:space="preserve">6.3.1. Uwagi ogólne </w:t>
      </w:r>
      <w:r>
        <w:t xml:space="preserve">Badania dzielą się na: </w:t>
      </w:r>
    </w:p>
    <w:p w:rsidR="00047094" w:rsidRDefault="00047094" w:rsidP="00047094">
      <w:pPr>
        <w:tabs>
          <w:tab w:val="center" w:pos="2713"/>
        </w:tabs>
        <w:ind w:left="-10"/>
      </w:pPr>
      <w:r>
        <w:rPr>
          <w:rFonts w:ascii="Arial" w:eastAsia="Arial" w:hAnsi="Arial" w:cs="Arial"/>
          <w:sz w:val="20"/>
        </w:rPr>
        <w:t xml:space="preserve">— </w:t>
      </w:r>
      <w:r>
        <w:rPr>
          <w:rFonts w:ascii="Arial" w:eastAsia="Arial" w:hAnsi="Arial" w:cs="Arial"/>
          <w:sz w:val="20"/>
        </w:rPr>
        <w:tab/>
      </w:r>
      <w:r>
        <w:t xml:space="preserve">badania wykonawcy (w ramach własnego nadzoru), </w:t>
      </w:r>
    </w:p>
    <w:p w:rsidR="00047094" w:rsidRDefault="00047094" w:rsidP="00047094">
      <w:pPr>
        <w:tabs>
          <w:tab w:val="center" w:pos="4366"/>
        </w:tabs>
        <w:spacing w:after="114"/>
        <w:ind w:left="-10"/>
      </w:pPr>
      <w:r>
        <w:rPr>
          <w:rFonts w:ascii="Arial" w:eastAsia="Arial" w:hAnsi="Arial" w:cs="Arial"/>
          <w:sz w:val="20"/>
        </w:rPr>
        <w:lastRenderedPageBreak/>
        <w:t xml:space="preserve">— </w:t>
      </w:r>
      <w:r>
        <w:rPr>
          <w:rFonts w:ascii="Arial" w:eastAsia="Arial" w:hAnsi="Arial" w:cs="Arial"/>
          <w:sz w:val="20"/>
        </w:rPr>
        <w:tab/>
      </w:r>
      <w:r>
        <w:t xml:space="preserve">badania kontrolne (w ramach nadzoru zleceniodawcy – Przedstawiciela Zamawiającego). </w:t>
      </w:r>
    </w:p>
    <w:p w:rsidR="00047094" w:rsidRDefault="00047094" w:rsidP="001A7C14">
      <w:pPr>
        <w:pStyle w:val="Nagwek2"/>
        <w:numPr>
          <w:ilvl w:val="0"/>
          <w:numId w:val="0"/>
        </w:numPr>
        <w:spacing w:after="108"/>
        <w:ind w:left="-3"/>
      </w:pPr>
      <w:r>
        <w:t xml:space="preserve">6.3.2. Badania Wykonawcy </w:t>
      </w:r>
    </w:p>
    <w:p w:rsidR="00047094" w:rsidRDefault="00047094" w:rsidP="00047094">
      <w:pPr>
        <w:ind w:right="414"/>
      </w:pPr>
      <w: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047094" w:rsidRDefault="00047094" w:rsidP="00047094">
      <w:pPr>
        <w:ind w:right="414"/>
      </w:pPr>
      <w:r>
        <w:t xml:space="preserve">Wykonawca powinien wykonywać te badania podczas realizacji kontraktu, z niezbędną starannością i w wymaganym zakresie. Wyniki należy zapisywać w protokołach. W razie stwierdzenia uchybień w stosunku do wymagań kontraktu, ich przyczyny należy niezwłocznie usunąć. </w:t>
      </w:r>
    </w:p>
    <w:p w:rsidR="00047094" w:rsidRDefault="00047094" w:rsidP="00047094">
      <w:pPr>
        <w:ind w:right="414"/>
      </w:pPr>
      <w:r>
        <w:t xml:space="preserve">Wykonawca jest zobowiązany prowadzić Zakładową Kontrolę Produkcji zgodnie z normą PN-EN 13108-21 [63.1] podczas produkcji MMA na potrzeby budowy. Wyniki badań Wykonawcy należy przekazywać zleceniodawcy na jego żądanie. Przedstawiciel Zamawiającego może zdecydować o dokonaniu odbioru na podstawie badań Wykonawcy. W razie zastrzeżeń Przedstawiciel Zamawiającego może przeprowadzić badania kontrolne według punktu 6.3.3. </w:t>
      </w:r>
    </w:p>
    <w:p w:rsidR="00047094" w:rsidRDefault="00047094" w:rsidP="00047094">
      <w:pPr>
        <w:spacing w:line="259" w:lineRule="auto"/>
      </w:pPr>
      <w:r>
        <w:t xml:space="preserve"> </w:t>
      </w:r>
    </w:p>
    <w:p w:rsidR="00047094" w:rsidRDefault="00047094" w:rsidP="00047094">
      <w:pPr>
        <w:ind w:right="414"/>
      </w:pPr>
      <w:r>
        <w:t xml:space="preserve">Zakres badań Wykonawcy związany z wykonywaniem nawierzchni: </w:t>
      </w:r>
    </w:p>
    <w:p w:rsidR="00047094" w:rsidRDefault="00047094" w:rsidP="00047094">
      <w:pPr>
        <w:spacing w:line="259" w:lineRule="auto"/>
      </w:pPr>
      <w:r>
        <w:t xml:space="preserve"> </w:t>
      </w:r>
    </w:p>
    <w:tbl>
      <w:tblPr>
        <w:tblStyle w:val="TableGrid"/>
        <w:tblW w:w="8880" w:type="dxa"/>
        <w:tblInd w:w="0" w:type="dxa"/>
        <w:tblLook w:val="04A0"/>
      </w:tblPr>
      <w:tblGrid>
        <w:gridCol w:w="427"/>
        <w:gridCol w:w="8453"/>
      </w:tblGrid>
      <w:tr w:rsidR="00047094" w:rsidTr="00047094">
        <w:trPr>
          <w:trHeight w:val="217"/>
        </w:trPr>
        <w:tc>
          <w:tcPr>
            <w:tcW w:w="427" w:type="dxa"/>
            <w:tcBorders>
              <w:top w:val="nil"/>
              <w:left w:val="nil"/>
              <w:bottom w:val="nil"/>
              <w:right w:val="nil"/>
            </w:tcBorders>
          </w:tcPr>
          <w:p w:rsidR="00047094" w:rsidRDefault="00047094" w:rsidP="00047094">
            <w:pPr>
              <w:spacing w:line="259" w:lineRule="auto"/>
            </w:pPr>
            <w:r>
              <w:t xml:space="preserve">– </w:t>
            </w:r>
          </w:p>
        </w:tc>
        <w:tc>
          <w:tcPr>
            <w:tcW w:w="8453" w:type="dxa"/>
            <w:tcBorders>
              <w:top w:val="nil"/>
              <w:left w:val="nil"/>
              <w:bottom w:val="nil"/>
              <w:right w:val="nil"/>
            </w:tcBorders>
          </w:tcPr>
          <w:p w:rsidR="00047094" w:rsidRDefault="00047094" w:rsidP="00047094">
            <w:pPr>
              <w:spacing w:line="259" w:lineRule="auto"/>
            </w:pPr>
            <w:r>
              <w:t xml:space="preserve">pomiar temperatury powietrza, – - badanie składu mieszanki SMA </w:t>
            </w:r>
          </w:p>
        </w:tc>
      </w:tr>
      <w:tr w:rsidR="00047094" w:rsidTr="00047094">
        <w:trPr>
          <w:trHeight w:val="272"/>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badania właściwości mieszanki SMA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badania właściwości wykonanej warstwy </w:t>
            </w:r>
          </w:p>
        </w:tc>
      </w:tr>
      <w:tr w:rsidR="00047094" w:rsidTr="00047094">
        <w:trPr>
          <w:trHeight w:val="268"/>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 badania materiałów wsadowych do SMA </w:t>
            </w:r>
          </w:p>
        </w:tc>
      </w:tr>
      <w:tr w:rsidR="00047094" w:rsidTr="00047094">
        <w:trPr>
          <w:trHeight w:val="268"/>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badanie spływności mieszanki </w:t>
            </w:r>
          </w:p>
        </w:tc>
      </w:tr>
      <w:tr w:rsidR="00047094" w:rsidTr="00047094">
        <w:trPr>
          <w:trHeight w:val="520"/>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pomiar temperatury mieszanki SMA podczas wykonywania nawierzchni (wg PN-EN 12697-13 </w:t>
            </w:r>
          </w:p>
          <w:p w:rsidR="00047094" w:rsidRDefault="00047094" w:rsidP="00047094">
            <w:pPr>
              <w:spacing w:line="259" w:lineRule="auto"/>
            </w:pPr>
            <w:r>
              <w:t xml:space="preserve">[36]), </w:t>
            </w:r>
          </w:p>
        </w:tc>
      </w:tr>
      <w:tr w:rsidR="00047094" w:rsidTr="00047094">
        <w:trPr>
          <w:trHeight w:val="272"/>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ocena wizualna mieszanki SMA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wykaz ilości materiałów lub grubości wykonanej warstwy,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pomiar spadku poprzecznego warstwy asfaltowej,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pomiar równości warstwy asfaltowej (wg </w:t>
            </w:r>
            <w:proofErr w:type="spellStart"/>
            <w:r>
              <w:t>pktu</w:t>
            </w:r>
            <w:proofErr w:type="spellEnd"/>
            <w:r>
              <w:t xml:space="preserve"> 6.4.2.5),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pomiar parametrów geometrycznych poboczy,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ocena wizualna jednorodności powierzchni warstwy,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badanie połączenia </w:t>
            </w:r>
            <w:proofErr w:type="spellStart"/>
            <w:r>
              <w:t>międzywarstwowego</w:t>
            </w:r>
            <w:proofErr w:type="spellEnd"/>
            <w:r>
              <w:t xml:space="preserve">, </w:t>
            </w:r>
          </w:p>
        </w:tc>
      </w:tr>
      <w:tr w:rsidR="00047094" w:rsidTr="00047094">
        <w:trPr>
          <w:trHeight w:val="269"/>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badanie wydatku skropienia, </w:t>
            </w:r>
          </w:p>
        </w:tc>
      </w:tr>
      <w:tr w:rsidR="00047094" w:rsidTr="00047094">
        <w:trPr>
          <w:trHeight w:val="254"/>
        </w:trPr>
        <w:tc>
          <w:tcPr>
            <w:tcW w:w="427" w:type="dxa"/>
            <w:tcBorders>
              <w:top w:val="nil"/>
              <w:left w:val="nil"/>
              <w:bottom w:val="nil"/>
              <w:right w:val="nil"/>
            </w:tcBorders>
          </w:tcPr>
          <w:p w:rsidR="00047094" w:rsidRDefault="00047094" w:rsidP="00047094">
            <w:pPr>
              <w:spacing w:line="259" w:lineRule="auto"/>
            </w:pPr>
            <w:r>
              <w:rPr>
                <w:rFonts w:ascii="Segoe UI Symbol" w:eastAsia="Segoe UI Symbol" w:hAnsi="Segoe UI Symbol" w:cs="Segoe UI Symbol"/>
              </w:rPr>
              <w:t>−</w:t>
            </w:r>
            <w:r>
              <w:rPr>
                <w:rFonts w:ascii="Arial" w:eastAsia="Arial" w:hAnsi="Arial" w:cs="Arial"/>
              </w:rPr>
              <w:t xml:space="preserve"> </w:t>
            </w:r>
          </w:p>
        </w:tc>
        <w:tc>
          <w:tcPr>
            <w:tcW w:w="8453" w:type="dxa"/>
            <w:tcBorders>
              <w:top w:val="nil"/>
              <w:left w:val="nil"/>
              <w:bottom w:val="nil"/>
              <w:right w:val="nil"/>
            </w:tcBorders>
          </w:tcPr>
          <w:p w:rsidR="00047094" w:rsidRDefault="00047094" w:rsidP="00047094">
            <w:pPr>
              <w:spacing w:line="259" w:lineRule="auto"/>
            </w:pPr>
            <w:r>
              <w:t xml:space="preserve">ocena wizualna jakości wykonania połączeń technologicznych. </w:t>
            </w:r>
          </w:p>
        </w:tc>
      </w:tr>
    </w:tbl>
    <w:p w:rsidR="00047094" w:rsidRDefault="00047094" w:rsidP="001A7C14">
      <w:pPr>
        <w:pStyle w:val="Nagwek2"/>
        <w:numPr>
          <w:ilvl w:val="0"/>
          <w:numId w:val="0"/>
        </w:numPr>
        <w:spacing w:after="108"/>
        <w:ind w:left="-3"/>
      </w:pPr>
      <w:r>
        <w:t xml:space="preserve">6.3.3. Badania kontrolne </w:t>
      </w:r>
    </w:p>
    <w:p w:rsidR="00047094" w:rsidRDefault="00047094" w:rsidP="00047094">
      <w:pPr>
        <w:spacing w:after="112"/>
        <w:ind w:right="414"/>
      </w:pPr>
      <w:r>
        <w:t xml:space="preserve">Badania kontrolne są badaniami Przedstawiciela Zamawiającego, których celem jest sprawdzenie, czy jakość materiałów budowlanych (mieszanek mineralno-asfaltowych i ich składników, lepiszczy i materiałów do uszczelnień itp.) oraz gotowej warstwy (wbudowane warstwy asfaltowe, połączenia itp.) spełniają wymagania określone w kontrakcie. Badania kontrolne prowadzone są w </w:t>
      </w:r>
      <w:proofErr w:type="spellStart"/>
      <w:r>
        <w:t>laboratorium</w:t>
      </w:r>
      <w:proofErr w:type="spellEnd"/>
      <w:r>
        <w:t xml:space="preserve"> Zamawiającego. Wyniki tych badań są podstawą odbioru. Nadzór nad pobieraniem próbek i wykonaniem badań na miejscu budowy zajmuje się Przedstawiciel Zamawiającego w obecności Wykonawcy. Wykonawca ma obowiązek swoim sprzętem pobrać wszystkie możliwe próbki do badań kontrolnych, w miejscach wskazanych przez Zamawiającego. Badania odbywają się również wtedy, gdy Wykonawca zostanie w porę powiadomiony o ich terminie, jednak </w:t>
      </w:r>
      <w:r>
        <w:lastRenderedPageBreak/>
        <w:t xml:space="preserve">nie będzie przy nich obecny. Rodzaj badań kontrolnych mieszanki mineralno-asfaltowej i wykonanej z </w:t>
      </w:r>
      <w:r w:rsidR="001A7C14">
        <w:t>niej warstwy podano w tablicy 16</w:t>
      </w:r>
      <w:r>
        <w:t xml:space="preserve">. </w:t>
      </w:r>
    </w:p>
    <w:p w:rsidR="00047094" w:rsidRDefault="00047094" w:rsidP="00047094">
      <w:pPr>
        <w:ind w:right="414"/>
      </w:pPr>
      <w:r>
        <w:rPr>
          <w:b/>
        </w:rPr>
        <w:t>Tablica 16.</w:t>
      </w:r>
      <w:r>
        <w:t xml:space="preserve"> Rodzaj badań kontrolnych. </w:t>
      </w:r>
    </w:p>
    <w:tbl>
      <w:tblPr>
        <w:tblStyle w:val="TableGrid"/>
        <w:tblW w:w="9060" w:type="dxa"/>
        <w:tblInd w:w="0" w:type="dxa"/>
        <w:tblCellMar>
          <w:top w:w="54" w:type="dxa"/>
          <w:left w:w="5" w:type="dxa"/>
          <w:right w:w="115" w:type="dxa"/>
        </w:tblCellMar>
        <w:tblLook w:val="04A0"/>
      </w:tblPr>
      <w:tblGrid>
        <w:gridCol w:w="1188"/>
        <w:gridCol w:w="7872"/>
      </w:tblGrid>
      <w:tr w:rsidR="00047094" w:rsidTr="00047094">
        <w:trPr>
          <w:trHeight w:val="336"/>
        </w:trPr>
        <w:tc>
          <w:tcPr>
            <w:tcW w:w="118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Lp. </w:t>
            </w:r>
          </w:p>
        </w:tc>
        <w:tc>
          <w:tcPr>
            <w:tcW w:w="787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   Rodzaj badań </w:t>
            </w:r>
          </w:p>
        </w:tc>
      </w:tr>
      <w:tr w:rsidR="00047094" w:rsidTr="00047094">
        <w:trPr>
          <w:trHeight w:val="4111"/>
        </w:trPr>
        <w:tc>
          <w:tcPr>
            <w:tcW w:w="118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r>
              <w:t xml:space="preserve">1. </w:t>
            </w:r>
          </w:p>
          <w:p w:rsidR="00047094" w:rsidRDefault="00047094" w:rsidP="00047094">
            <w:pPr>
              <w:spacing w:line="238" w:lineRule="auto"/>
              <w:ind w:right="461"/>
            </w:pPr>
            <w:r>
              <w:t xml:space="preserve">1.1 1.2 1.3 </w:t>
            </w:r>
          </w:p>
          <w:p w:rsidR="00047094" w:rsidRDefault="00047094" w:rsidP="00047094">
            <w:pPr>
              <w:spacing w:line="259" w:lineRule="auto"/>
            </w:pPr>
            <w:r>
              <w:t xml:space="preserve">1.4 </w:t>
            </w:r>
          </w:p>
          <w:p w:rsidR="00047094" w:rsidRDefault="00047094" w:rsidP="00047094">
            <w:pPr>
              <w:spacing w:line="259" w:lineRule="auto"/>
            </w:pPr>
            <w:r>
              <w:t xml:space="preserve">2. </w:t>
            </w:r>
          </w:p>
          <w:p w:rsidR="00047094" w:rsidRDefault="00047094" w:rsidP="00047094">
            <w:pPr>
              <w:spacing w:line="237" w:lineRule="auto"/>
              <w:ind w:right="461"/>
            </w:pPr>
            <w:r>
              <w:t xml:space="preserve">2.1 2.2 2.3 2.4 2.5 2.6 2.7 2.8 </w:t>
            </w:r>
          </w:p>
          <w:p w:rsidR="00047094" w:rsidRDefault="00047094" w:rsidP="00047094">
            <w:pPr>
              <w:spacing w:line="259" w:lineRule="auto"/>
            </w:pPr>
            <w:r>
              <w:t xml:space="preserve">2.9 </w:t>
            </w:r>
          </w:p>
          <w:p w:rsidR="00047094" w:rsidRDefault="00047094" w:rsidP="00047094">
            <w:pPr>
              <w:spacing w:line="259" w:lineRule="auto"/>
            </w:pPr>
            <w:r>
              <w:t xml:space="preserve">2.10 </w:t>
            </w:r>
          </w:p>
        </w:tc>
        <w:tc>
          <w:tcPr>
            <w:tcW w:w="787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after="18" w:line="259" w:lineRule="auto"/>
            </w:pPr>
            <w:r>
              <w:t xml:space="preserve">Mieszanka mineralno-asfaltowa </w:t>
            </w:r>
            <w:r>
              <w:rPr>
                <w:vertAlign w:val="superscript"/>
              </w:rPr>
              <w:t xml:space="preserve">a), </w:t>
            </w:r>
            <w:r>
              <w:t xml:space="preserve">b) </w:t>
            </w:r>
          </w:p>
          <w:p w:rsidR="00047094" w:rsidRDefault="00047094" w:rsidP="00047094">
            <w:pPr>
              <w:spacing w:line="259" w:lineRule="auto"/>
            </w:pPr>
            <w:r>
              <w:t xml:space="preserve">Uziarnienie </w:t>
            </w:r>
          </w:p>
          <w:p w:rsidR="00047094" w:rsidRDefault="00047094" w:rsidP="00047094">
            <w:pPr>
              <w:spacing w:line="259" w:lineRule="auto"/>
            </w:pPr>
            <w:r>
              <w:t xml:space="preserve">Zawartość lepiszcza </w:t>
            </w:r>
          </w:p>
          <w:p w:rsidR="00047094" w:rsidRDefault="00047094" w:rsidP="00047094">
            <w:pPr>
              <w:spacing w:line="259" w:lineRule="auto"/>
            </w:pPr>
            <w:r>
              <w:t xml:space="preserve">Właściwości lepiszcza </w:t>
            </w:r>
          </w:p>
          <w:p w:rsidR="00047094" w:rsidRDefault="00047094" w:rsidP="00047094">
            <w:pPr>
              <w:spacing w:line="259" w:lineRule="auto"/>
            </w:pPr>
            <w:r>
              <w:t xml:space="preserve">Gęstość i zawartość wolnych przestrzeni w próbce </w:t>
            </w:r>
            <w:proofErr w:type="spellStart"/>
            <w:r>
              <w:t>Marshall’a</w:t>
            </w:r>
            <w:proofErr w:type="spellEnd"/>
            <w:r>
              <w:t xml:space="preserve"> </w:t>
            </w:r>
          </w:p>
          <w:p w:rsidR="00047094" w:rsidRDefault="00047094" w:rsidP="00047094">
            <w:pPr>
              <w:spacing w:line="259" w:lineRule="auto"/>
            </w:pPr>
            <w:r>
              <w:t xml:space="preserve">Warstwa asfaltowa </w:t>
            </w:r>
          </w:p>
          <w:p w:rsidR="00047094" w:rsidRDefault="00047094" w:rsidP="00047094">
            <w:pPr>
              <w:spacing w:line="259" w:lineRule="auto"/>
            </w:pPr>
            <w:r>
              <w:t xml:space="preserve">Wskaźnik zagęszczenia a) </w:t>
            </w:r>
          </w:p>
          <w:p w:rsidR="00047094" w:rsidRDefault="00047094" w:rsidP="00047094">
            <w:pPr>
              <w:spacing w:line="259" w:lineRule="auto"/>
            </w:pPr>
            <w:r>
              <w:t xml:space="preserve">Spadki poprzeczne </w:t>
            </w:r>
          </w:p>
          <w:p w:rsidR="00047094" w:rsidRDefault="00047094" w:rsidP="00047094">
            <w:pPr>
              <w:spacing w:line="259" w:lineRule="auto"/>
            </w:pPr>
            <w:r>
              <w:t xml:space="preserve">Równość </w:t>
            </w:r>
          </w:p>
          <w:p w:rsidR="00047094" w:rsidRDefault="00047094" w:rsidP="00047094">
            <w:pPr>
              <w:spacing w:line="259" w:lineRule="auto"/>
            </w:pPr>
            <w:r>
              <w:t xml:space="preserve">Grubość lub ilość materiału </w:t>
            </w:r>
          </w:p>
          <w:p w:rsidR="00047094" w:rsidRDefault="00047094" w:rsidP="00047094">
            <w:pPr>
              <w:spacing w:line="259" w:lineRule="auto"/>
            </w:pPr>
            <w:r>
              <w:t xml:space="preserve">Zawartość wolnych przestrzeni w warstwie a) </w:t>
            </w:r>
          </w:p>
          <w:p w:rsidR="00047094" w:rsidRDefault="00047094" w:rsidP="00047094">
            <w:pPr>
              <w:spacing w:after="2" w:line="237" w:lineRule="auto"/>
              <w:ind w:right="3867"/>
            </w:pPr>
            <w:r>
              <w:t xml:space="preserve">Właściwości przeciwpoślizgowe Połączenia </w:t>
            </w:r>
            <w:proofErr w:type="spellStart"/>
            <w:r>
              <w:t>międzywarstwowe</w:t>
            </w:r>
            <w:proofErr w:type="spellEnd"/>
            <w:r>
              <w:t xml:space="preserve"> </w:t>
            </w:r>
          </w:p>
          <w:p w:rsidR="00047094" w:rsidRDefault="00047094" w:rsidP="00047094">
            <w:pPr>
              <w:spacing w:line="259" w:lineRule="auto"/>
            </w:pPr>
            <w:r>
              <w:t xml:space="preserve">Badanie wydatku skropienia </w:t>
            </w:r>
          </w:p>
          <w:p w:rsidR="00047094" w:rsidRDefault="00047094" w:rsidP="00047094">
            <w:pPr>
              <w:spacing w:line="259" w:lineRule="auto"/>
            </w:pPr>
            <w:proofErr w:type="spellStart"/>
            <w:r>
              <w:t>Koleinowanie</w:t>
            </w:r>
            <w:proofErr w:type="spellEnd"/>
            <w:r>
              <w:t xml:space="preserve"> </w:t>
            </w:r>
          </w:p>
          <w:p w:rsidR="00047094" w:rsidRDefault="00047094" w:rsidP="00047094">
            <w:pPr>
              <w:spacing w:line="259" w:lineRule="auto"/>
            </w:pPr>
            <w:r>
              <w:t xml:space="preserve">Spływność mieszanki metodą </w:t>
            </w:r>
            <w:proofErr w:type="spellStart"/>
            <w:r>
              <w:t>Schellenberga</w:t>
            </w:r>
            <w:proofErr w:type="spellEnd"/>
            <w:r>
              <w:t xml:space="preserve"> </w:t>
            </w:r>
          </w:p>
        </w:tc>
      </w:tr>
      <w:tr w:rsidR="00047094" w:rsidTr="00047094">
        <w:trPr>
          <w:trHeight w:val="859"/>
        </w:trPr>
        <w:tc>
          <w:tcPr>
            <w:tcW w:w="9060" w:type="dxa"/>
            <w:gridSpan w:val="2"/>
            <w:tcBorders>
              <w:top w:val="single" w:sz="4" w:space="0" w:color="000000"/>
              <w:left w:val="single" w:sz="4" w:space="0" w:color="000000"/>
              <w:bottom w:val="single" w:sz="4" w:space="0" w:color="000000"/>
              <w:right w:val="single" w:sz="4" w:space="0" w:color="000000"/>
            </w:tcBorders>
          </w:tcPr>
          <w:p w:rsidR="00047094" w:rsidRDefault="00047094" w:rsidP="00047094">
            <w:pPr>
              <w:tabs>
                <w:tab w:val="clear" w:pos="4535"/>
                <w:tab w:val="center" w:pos="4559"/>
              </w:tabs>
              <w:spacing w:line="259" w:lineRule="auto"/>
            </w:pPr>
            <w:r>
              <w:rPr>
                <w:sz w:val="14"/>
              </w:rPr>
              <w:t xml:space="preserve">a) </w:t>
            </w:r>
            <w:r>
              <w:rPr>
                <w:sz w:val="14"/>
              </w:rPr>
              <w:tab/>
            </w:r>
          </w:p>
          <w:p w:rsidR="00047094" w:rsidRDefault="00047094" w:rsidP="00047094">
            <w:pPr>
              <w:spacing w:line="259" w:lineRule="auto"/>
              <w:ind w:left="144"/>
            </w:pPr>
            <w:r>
              <w:t>do każdej</w:t>
            </w:r>
            <w:r w:rsidR="001A7C14">
              <w:t xml:space="preserve"> warstwy i na każde rozpoczęte 3</w:t>
            </w:r>
            <w:r>
              <w:t xml:space="preserve"> 000 m</w:t>
            </w:r>
            <w:r w:rsidR="001A7C14">
              <w:rPr>
                <w:vertAlign w:val="superscript"/>
              </w:rPr>
              <w:t>2</w:t>
            </w:r>
            <w:r>
              <w:t xml:space="preserve"> nawierzchni jedna próbka; w razie potrzeby </w:t>
            </w:r>
          </w:p>
          <w:p w:rsidR="00047094" w:rsidRDefault="00047094" w:rsidP="00047094">
            <w:pPr>
              <w:spacing w:line="225" w:lineRule="auto"/>
              <w:ind w:right="5361"/>
            </w:pPr>
            <w:r>
              <w:t xml:space="preserve">liczba próbek może zostać zwiększona </w:t>
            </w:r>
            <w:r>
              <w:rPr>
                <w:sz w:val="14"/>
              </w:rPr>
              <w:t xml:space="preserve">b) </w:t>
            </w:r>
          </w:p>
          <w:p w:rsidR="00047094" w:rsidRDefault="00047094" w:rsidP="00047094">
            <w:pPr>
              <w:spacing w:line="259" w:lineRule="auto"/>
              <w:ind w:left="151"/>
            </w:pPr>
            <w:r>
              <w:t xml:space="preserve">w razie potrzeby specjalne kruszywa i dodatki </w:t>
            </w:r>
          </w:p>
        </w:tc>
      </w:tr>
    </w:tbl>
    <w:p w:rsidR="00047094" w:rsidRDefault="00047094" w:rsidP="006238FD">
      <w:pPr>
        <w:pStyle w:val="Nagwek3"/>
        <w:numPr>
          <w:ilvl w:val="0"/>
          <w:numId w:val="0"/>
        </w:numPr>
        <w:spacing w:after="15" w:line="248" w:lineRule="auto"/>
      </w:pPr>
    </w:p>
    <w:p w:rsidR="00047094" w:rsidRDefault="00047094" w:rsidP="006238FD">
      <w:pPr>
        <w:pStyle w:val="Nagwek2"/>
        <w:numPr>
          <w:ilvl w:val="0"/>
          <w:numId w:val="0"/>
        </w:numPr>
        <w:spacing w:after="109"/>
        <w:ind w:left="-3"/>
      </w:pPr>
      <w:r>
        <w:t xml:space="preserve">6.4.2. Warstwa asfaltowa </w:t>
      </w:r>
    </w:p>
    <w:p w:rsidR="00047094" w:rsidRPr="006238FD" w:rsidRDefault="00047094" w:rsidP="006238FD">
      <w:pPr>
        <w:pStyle w:val="Nagwek3"/>
        <w:numPr>
          <w:ilvl w:val="0"/>
          <w:numId w:val="0"/>
        </w:numPr>
        <w:ind w:left="-3"/>
        <w:rPr>
          <w:b/>
        </w:rPr>
      </w:pPr>
      <w:r w:rsidRPr="006238FD">
        <w:rPr>
          <w:b/>
        </w:rPr>
        <w:t xml:space="preserve">6.4.2.1. Grubość warstwy oraz ilość materiału  </w:t>
      </w:r>
    </w:p>
    <w:p w:rsidR="00047094" w:rsidRDefault="00047094" w:rsidP="00047094">
      <w:pPr>
        <w:ind w:right="414"/>
      </w:pPr>
      <w:r>
        <w:t xml:space="preserve">Grubość wykonanej warstwy oznaczana według PN-EN 12697-36 [40] oraz ilość wbudowanego materiału na określoną powierzchnię mogą odbiegać od projektu o wartość ±10% . </w:t>
      </w:r>
    </w:p>
    <w:p w:rsidR="00047094" w:rsidRPr="006238FD" w:rsidRDefault="00047094" w:rsidP="006238FD">
      <w:pPr>
        <w:pStyle w:val="Nagwek3"/>
        <w:numPr>
          <w:ilvl w:val="0"/>
          <w:numId w:val="0"/>
        </w:numPr>
        <w:ind w:left="-3"/>
        <w:rPr>
          <w:b/>
        </w:rPr>
      </w:pPr>
      <w:r w:rsidRPr="006238FD">
        <w:rPr>
          <w:b/>
        </w:rPr>
        <w:t xml:space="preserve">6.4.2.2. Wskaźnik zagęszczenia warstwy i wolna przestrzeń w warstwie  </w:t>
      </w:r>
    </w:p>
    <w:p w:rsidR="00047094" w:rsidRDefault="00047094" w:rsidP="00047094">
      <w:pPr>
        <w:ind w:right="712"/>
      </w:pPr>
      <w:r>
        <w:t xml:space="preserve">Zagęszczenie wykonanej warstwy, wyrażone wskaźnikiem zagęszczenia oraz zawartością wolnych przestrzeni, nie może przekroczyć wartości dopuszczalnych podanych w tablicy 15. Dotyczy to każdego pojedynczego oznaczenia danej właściwości. Obie badane właściwości warstwy należy obliczać z dokładnością do jednego miejsca po przecinku. </w:t>
      </w:r>
    </w:p>
    <w:p w:rsidR="00047094" w:rsidRDefault="00047094" w:rsidP="00047094">
      <w:pPr>
        <w:spacing w:after="114"/>
        <w:ind w:right="414"/>
      </w:pPr>
      <w:r>
        <w:t xml:space="preserve">Określenie gęstości objętościowej należy wykonywać według PN-EN 12697-6 [32]. </w:t>
      </w:r>
    </w:p>
    <w:p w:rsidR="00047094" w:rsidRPr="006238FD" w:rsidRDefault="00047094" w:rsidP="006238FD">
      <w:pPr>
        <w:pStyle w:val="Nagwek3"/>
        <w:numPr>
          <w:ilvl w:val="0"/>
          <w:numId w:val="0"/>
        </w:numPr>
        <w:ind w:left="-3"/>
        <w:rPr>
          <w:b/>
        </w:rPr>
      </w:pPr>
      <w:r w:rsidRPr="006238FD">
        <w:rPr>
          <w:b/>
        </w:rPr>
        <w:t xml:space="preserve">6.4.2.3. Spadki poprzeczne  </w:t>
      </w:r>
    </w:p>
    <w:p w:rsidR="00047094" w:rsidRDefault="00047094" w:rsidP="00047094">
      <w:pPr>
        <w:spacing w:after="119" w:line="244" w:lineRule="auto"/>
        <w:ind w:left="-3" w:right="638"/>
      </w:pPr>
      <w:r>
        <w:t xml:space="preserve">Spadki poprzeczne nawierzchni należy badać nie rzadziej niż co 20 m oraz w punktach głównych łuków poziomych. Spadki poprzeczne powinny być zgodne z dokumentacją projektową, z tolerancją ± 0,5%. </w:t>
      </w:r>
    </w:p>
    <w:p w:rsidR="00047094" w:rsidRPr="006238FD" w:rsidRDefault="00047094" w:rsidP="006238FD">
      <w:pPr>
        <w:pStyle w:val="Nagwek3"/>
        <w:numPr>
          <w:ilvl w:val="0"/>
          <w:numId w:val="0"/>
        </w:numPr>
        <w:ind w:left="-3"/>
        <w:rPr>
          <w:b/>
        </w:rPr>
      </w:pPr>
      <w:r w:rsidRPr="006238FD">
        <w:rPr>
          <w:b/>
        </w:rPr>
        <w:t xml:space="preserve">6.4.2.4. Równość podłużna  </w:t>
      </w:r>
    </w:p>
    <w:p w:rsidR="00047094" w:rsidRDefault="00047094" w:rsidP="00047094">
      <w:pPr>
        <w:ind w:right="414"/>
      </w:pPr>
      <w:r>
        <w:t xml:space="preserve">Pomiary równości podłużnej należy wykonywać w śladzie prawej koleiny każdego ocenianego pasa ruchu. </w:t>
      </w:r>
    </w:p>
    <w:p w:rsidR="00047094" w:rsidRDefault="00047094" w:rsidP="00047094">
      <w:pPr>
        <w:spacing w:after="117"/>
        <w:ind w:right="414"/>
      </w:pPr>
      <w:r>
        <w:t xml:space="preserve">Do oceny równości podłużnej warstwy ścieralnej nawierzchni </w:t>
      </w:r>
      <w:proofErr w:type="spellStart"/>
      <w:r>
        <w:t>dróg</w:t>
      </w:r>
      <w:proofErr w:type="spellEnd"/>
      <w:r>
        <w:t xml:space="preserve"> klasy Z i </w:t>
      </w:r>
      <w:proofErr w:type="spellStart"/>
      <w:r>
        <w:t>dróg</w:t>
      </w:r>
      <w:proofErr w:type="spellEnd"/>
      <w:r>
        <w:t xml:space="preserve"> wyższych klas należy stosować jedną z poniższych metod. Równość podłużna mierzona </w:t>
      </w:r>
      <w:r>
        <w:lastRenderedPageBreak/>
        <w:t xml:space="preserve">obiema metodami (metodą profilometryczną i łaty 4-metrowej) powinna być spełniona jednocześnie dla wykonanej warstwy ścieralnej. </w:t>
      </w:r>
    </w:p>
    <w:p w:rsidR="00047094" w:rsidRPr="006238FD" w:rsidRDefault="00047094" w:rsidP="006238FD">
      <w:pPr>
        <w:pStyle w:val="Nagwek4"/>
        <w:numPr>
          <w:ilvl w:val="0"/>
          <w:numId w:val="0"/>
        </w:numPr>
        <w:ind w:left="-3"/>
        <w:rPr>
          <w:b/>
        </w:rPr>
      </w:pPr>
      <w:r w:rsidRPr="006238FD">
        <w:rPr>
          <w:b/>
        </w:rPr>
        <w:t xml:space="preserve">6.4.2.4.1. Metoda profilometryczna  </w:t>
      </w:r>
    </w:p>
    <w:p w:rsidR="00047094" w:rsidRDefault="00047094" w:rsidP="00047094">
      <w:pPr>
        <w:ind w:right="414"/>
      </w:pPr>
      <w:r>
        <w:t xml:space="preserve">Metoda umożliwiająca wyznaczenie wskaźnika równości IRI. </w:t>
      </w:r>
    </w:p>
    <w:p w:rsidR="00047094" w:rsidRDefault="00047094" w:rsidP="00047094">
      <w:pPr>
        <w:spacing w:after="170"/>
        <w:ind w:right="712"/>
      </w:pPr>
      <w:r>
        <w:t xml:space="preserve">Do pomiarów profilometrycznych powinien być używany sprzęt umożliwiający rejestrację z błędem pomiaru nie większym niż 1,0 mm, profilu podłużnego o charakterystycznej długości 50 m. Wartość IRI wyznacza się dla odcinków miarodajnych o długości nieprzekraczającej 1000 m. Wymagana równość podłużna jest określona przez wartości wskaźnika, których nie można przekroczyć na 50%, 80% i 100% długości wyznaczonego odcinka miarodajnego. Wartości wskaźnika IRI określa tabela: </w:t>
      </w:r>
    </w:p>
    <w:p w:rsidR="00047094" w:rsidRDefault="00047094" w:rsidP="00047094">
      <w:pPr>
        <w:ind w:right="414"/>
      </w:pPr>
      <w:r>
        <w:rPr>
          <w:b/>
        </w:rPr>
        <w:t>Tablica 23.</w:t>
      </w:r>
      <w:r>
        <w:t xml:space="preserve"> Dopuszczalne wartości wskaźnika równości podłużnej IRI dla warstwy z SMA 16 DTS - JENA </w:t>
      </w:r>
    </w:p>
    <w:tbl>
      <w:tblPr>
        <w:tblStyle w:val="TableGrid"/>
        <w:tblW w:w="9271" w:type="dxa"/>
        <w:tblInd w:w="2" w:type="dxa"/>
        <w:tblCellMar>
          <w:top w:w="53" w:type="dxa"/>
          <w:right w:w="3" w:type="dxa"/>
        </w:tblCellMar>
        <w:tblLook w:val="04A0"/>
      </w:tblPr>
      <w:tblGrid>
        <w:gridCol w:w="902"/>
        <w:gridCol w:w="4114"/>
        <w:gridCol w:w="1423"/>
        <w:gridCol w:w="1409"/>
        <w:gridCol w:w="1423"/>
      </w:tblGrid>
      <w:tr w:rsidR="00047094" w:rsidTr="00047094">
        <w:trPr>
          <w:trHeight w:val="298"/>
        </w:trPr>
        <w:tc>
          <w:tcPr>
            <w:tcW w:w="902"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right"/>
            </w:pPr>
            <w:r>
              <w:t>Klasa drogi</w:t>
            </w:r>
          </w:p>
        </w:tc>
        <w:tc>
          <w:tcPr>
            <w:tcW w:w="4114" w:type="dxa"/>
            <w:vMerge w:val="restart"/>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2"/>
              <w:jc w:val="right"/>
            </w:pPr>
            <w:r>
              <w:t>Element nawierzchni</w:t>
            </w:r>
          </w:p>
        </w:tc>
        <w:tc>
          <w:tcPr>
            <w:tcW w:w="4255" w:type="dxa"/>
            <w:gridSpan w:val="3"/>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right"/>
            </w:pPr>
            <w:r>
              <w:t>Wartości wskaźnika IRI [mm/m]</w:t>
            </w:r>
          </w:p>
        </w:tc>
      </w:tr>
      <w:tr w:rsidR="00047094" w:rsidTr="00047094">
        <w:trPr>
          <w:trHeight w:val="298"/>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42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right"/>
            </w:pPr>
            <w:r>
              <w:t>50%</w:t>
            </w:r>
          </w:p>
        </w:tc>
        <w:tc>
          <w:tcPr>
            <w:tcW w:w="1409" w:type="dxa"/>
            <w:tcBorders>
              <w:top w:val="single" w:sz="4" w:space="0" w:color="000000"/>
              <w:left w:val="single" w:sz="4" w:space="0" w:color="000000"/>
              <w:bottom w:val="single" w:sz="4" w:space="0" w:color="000000"/>
              <w:right w:val="single" w:sz="4" w:space="0" w:color="000000"/>
            </w:tcBorders>
          </w:tcPr>
          <w:p w:rsidR="00047094" w:rsidRDefault="00047094" w:rsidP="00047094">
            <w:pPr>
              <w:tabs>
                <w:tab w:val="right" w:pos="1405"/>
              </w:tabs>
              <w:spacing w:line="259" w:lineRule="auto"/>
              <w:ind w:left="-7"/>
            </w:pPr>
            <w:r>
              <w:t xml:space="preserve"> </w:t>
            </w:r>
            <w:r>
              <w:tab/>
              <w:t>80%</w:t>
            </w:r>
          </w:p>
        </w:tc>
        <w:tc>
          <w:tcPr>
            <w:tcW w:w="142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5"/>
              <w:jc w:val="right"/>
            </w:pPr>
            <w:r>
              <w:t>100%</w:t>
            </w:r>
          </w:p>
        </w:tc>
      </w:tr>
      <w:tr w:rsidR="00047094" w:rsidTr="00047094">
        <w:trPr>
          <w:trHeight w:val="499"/>
        </w:trPr>
        <w:tc>
          <w:tcPr>
            <w:tcW w:w="90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82"/>
            </w:pPr>
            <w:proofErr w:type="spellStart"/>
            <w:r>
              <w:t>L,Z,G</w:t>
            </w:r>
            <w:proofErr w:type="spellEnd"/>
            <w:r>
              <w:t xml:space="preserve"> </w:t>
            </w:r>
          </w:p>
        </w:tc>
        <w:tc>
          <w:tcPr>
            <w:tcW w:w="411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5"/>
            </w:pPr>
            <w:r>
              <w:t xml:space="preserve">Pasy ruchu, jezdnie łącznic, utwardzone pobocza </w:t>
            </w:r>
          </w:p>
        </w:tc>
        <w:tc>
          <w:tcPr>
            <w:tcW w:w="1423"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258"/>
              <w:jc w:val="center"/>
            </w:pPr>
            <w:r>
              <w:t xml:space="preserve">2,8 </w:t>
            </w:r>
          </w:p>
        </w:tc>
        <w:tc>
          <w:tcPr>
            <w:tcW w:w="1409"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85"/>
              <w:jc w:val="center"/>
            </w:pPr>
            <w:r>
              <w:t xml:space="preserve">≤ 3,9 </w:t>
            </w:r>
          </w:p>
        </w:tc>
        <w:tc>
          <w:tcPr>
            <w:tcW w:w="1423"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
              <w:jc w:val="center"/>
            </w:pPr>
            <w:r>
              <w:t xml:space="preserve">≤4,9 </w:t>
            </w:r>
          </w:p>
        </w:tc>
      </w:tr>
    </w:tbl>
    <w:p w:rsidR="00047094" w:rsidRDefault="00047094" w:rsidP="00047094">
      <w:pPr>
        <w:spacing w:after="173" w:line="259" w:lineRule="auto"/>
        <w:ind w:left="2"/>
      </w:pPr>
      <w:r>
        <w:t xml:space="preserve"> </w:t>
      </w:r>
    </w:p>
    <w:p w:rsidR="00047094" w:rsidRDefault="00047094" w:rsidP="00047094">
      <w:pPr>
        <w:spacing w:after="114"/>
        <w:ind w:right="712"/>
      </w:pPr>
      <w:r>
        <w:t xml:space="preserve">Jeżeli na odcinku nie można wyznaczyć więcej niż 10 wartości IRI, to wartość miarodajna będąca sumą wartości średniej E(IRI) i odchylenia standardowego D : E(IRI) + D nie powinna przekroczyć wartości odpowiedniej dla 80% długości badanego odcinka nawierzchni. </w:t>
      </w:r>
    </w:p>
    <w:p w:rsidR="00047094" w:rsidRPr="006238FD" w:rsidRDefault="00047094" w:rsidP="006238FD">
      <w:pPr>
        <w:pStyle w:val="Nagwek4"/>
        <w:numPr>
          <w:ilvl w:val="0"/>
          <w:numId w:val="0"/>
        </w:numPr>
        <w:ind w:left="-3"/>
        <w:rPr>
          <w:b/>
        </w:rPr>
      </w:pPr>
      <w:r w:rsidRPr="006238FD">
        <w:rPr>
          <w:b/>
        </w:rPr>
        <w:t xml:space="preserve">6.4.2.4.2. Metoda czterometrowej łaty i klina  </w:t>
      </w:r>
    </w:p>
    <w:p w:rsidR="00047094" w:rsidRDefault="00047094" w:rsidP="00047094">
      <w:pPr>
        <w:spacing w:after="109"/>
        <w:ind w:right="712"/>
      </w:pPr>
      <w:r>
        <w:t xml:space="preserve">Do oceny równości podłużnej warstwy ścieralnej niezależnie od pomiarów profilometrycznych należy stosować metodę z wykorzystaniem łaty 4-metrowej i klina lub metodę równoważną, mierząc wysokość prześwitu w połowie długości łaty. Pomiar wykonuje się nie rzadziej niż co 10 m. Wymagana równość podłużna jest określona przez wartość odchylenia równości (prześwitu). Przez odchylenie równości rozumie się największą odległość między łatą a mierzoną powierzchnią. Dopuszczalne nierówności określa tabela: </w:t>
      </w:r>
    </w:p>
    <w:p w:rsidR="00047094" w:rsidRDefault="00047094" w:rsidP="00047094">
      <w:pPr>
        <w:ind w:right="414"/>
      </w:pPr>
      <w:r>
        <w:rPr>
          <w:b/>
        </w:rPr>
        <w:t>Tablica 24.</w:t>
      </w:r>
      <w:r>
        <w:t xml:space="preserve"> Dopuszczalne nierówności podłużne dla warstwy ścieralnej </w:t>
      </w:r>
    </w:p>
    <w:tbl>
      <w:tblPr>
        <w:tblStyle w:val="TableGrid"/>
        <w:tblW w:w="9271" w:type="dxa"/>
        <w:tblInd w:w="2" w:type="dxa"/>
        <w:tblCellMar>
          <w:top w:w="53" w:type="dxa"/>
          <w:left w:w="182" w:type="dxa"/>
          <w:right w:w="5" w:type="dxa"/>
        </w:tblCellMar>
        <w:tblLook w:val="04A0"/>
      </w:tblPr>
      <w:tblGrid>
        <w:gridCol w:w="902"/>
        <w:gridCol w:w="4114"/>
        <w:gridCol w:w="4255"/>
      </w:tblGrid>
      <w:tr w:rsidR="00047094" w:rsidTr="00047094">
        <w:trPr>
          <w:trHeight w:val="590"/>
        </w:trPr>
        <w:tc>
          <w:tcPr>
            <w:tcW w:w="90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jc w:val="right"/>
            </w:pPr>
            <w:r>
              <w:t>Klasa drogi</w:t>
            </w:r>
          </w:p>
        </w:tc>
        <w:tc>
          <w:tcPr>
            <w:tcW w:w="4114"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right="1"/>
              <w:jc w:val="right"/>
            </w:pPr>
            <w:r>
              <w:t>Element nawierzchni</w:t>
            </w:r>
          </w:p>
        </w:tc>
        <w:tc>
          <w:tcPr>
            <w:tcW w:w="42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83"/>
              <w:jc w:val="center"/>
            </w:pPr>
            <w:r>
              <w:t xml:space="preserve">Dopuszczalna nierówność [mm] </w:t>
            </w:r>
          </w:p>
        </w:tc>
      </w:tr>
      <w:tr w:rsidR="00047094" w:rsidTr="00047094">
        <w:trPr>
          <w:trHeight w:val="295"/>
        </w:trPr>
        <w:tc>
          <w:tcPr>
            <w:tcW w:w="902"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pPr>
            <w:proofErr w:type="spellStart"/>
            <w:r>
              <w:t>L,Z,G</w:t>
            </w:r>
            <w:proofErr w:type="spellEnd"/>
            <w:r>
              <w:t xml:space="preserve"> </w:t>
            </w:r>
          </w:p>
        </w:tc>
        <w:tc>
          <w:tcPr>
            <w:tcW w:w="411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77"/>
              <w:jc w:val="center"/>
            </w:pPr>
            <w:r>
              <w:t xml:space="preserve">Pasy ruchu </w:t>
            </w:r>
          </w:p>
        </w:tc>
        <w:tc>
          <w:tcPr>
            <w:tcW w:w="4255"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180"/>
              <w:jc w:val="center"/>
            </w:pPr>
            <w:r>
              <w:t xml:space="preserve">≤ 6 </w:t>
            </w:r>
          </w:p>
        </w:tc>
      </w:tr>
    </w:tbl>
    <w:p w:rsidR="00047094" w:rsidRPr="006238FD" w:rsidRDefault="00047094" w:rsidP="006238FD">
      <w:pPr>
        <w:pStyle w:val="Nagwek3"/>
        <w:numPr>
          <w:ilvl w:val="0"/>
          <w:numId w:val="0"/>
        </w:numPr>
        <w:ind w:left="-3"/>
        <w:rPr>
          <w:b/>
        </w:rPr>
      </w:pPr>
      <w:r w:rsidRPr="006238FD">
        <w:rPr>
          <w:b/>
        </w:rPr>
        <w:t xml:space="preserve">6.4.2.5. Równość poprzeczna  </w:t>
      </w:r>
    </w:p>
    <w:p w:rsidR="00047094" w:rsidRDefault="00047094" w:rsidP="00047094">
      <w:pPr>
        <w:spacing w:after="110"/>
        <w:ind w:right="710"/>
      </w:pPr>
      <w:r>
        <w:t xml:space="preserve">Do pomiaru poprzecznej równości nawierzchni powinna być stosowana metoda z wykorzystaniem 4- metrowej łaty i klina lub metody równoważnej użyciu łaty i klina. Pomiar należy wykonywać w kierunku prostopadłym do osi jezdni, na każdym ocenianym pasie ruchu, nie rzadziej niż co 5 m, a liczba pomiarów nie może być mniejsza niż 20. Wymagana równość poprzeczna jest określona przez wartości odchyleń równości, które nie mogą być przekroczone w liczbie pomiarów stanowiących 90% i 100% albo 95% i 100% liczby pomiarów na wyznaczonym odcinku miarodajnym o długości 100 m. Odchylenie równości oznacza największą odległość między łatą a mierzoną powierzchnią w danym profilu. Wartości odchyleń, wyrażone w mm, określa tabela: </w:t>
      </w:r>
    </w:p>
    <w:p w:rsidR="006238FD" w:rsidRDefault="006238FD" w:rsidP="00047094">
      <w:pPr>
        <w:spacing w:after="110"/>
        <w:ind w:right="710"/>
      </w:pPr>
    </w:p>
    <w:p w:rsidR="00047094" w:rsidRDefault="00047094" w:rsidP="00047094">
      <w:pPr>
        <w:ind w:right="414"/>
      </w:pPr>
      <w:r>
        <w:rPr>
          <w:b/>
        </w:rPr>
        <w:lastRenderedPageBreak/>
        <w:t>Tablica 25.</w:t>
      </w:r>
      <w:r>
        <w:t xml:space="preserve"> Dopuszczalne nierówności poprzeczne dla warstwy ścieralnej. </w:t>
      </w:r>
    </w:p>
    <w:tbl>
      <w:tblPr>
        <w:tblStyle w:val="TableGrid"/>
        <w:tblW w:w="9254" w:type="dxa"/>
        <w:tblInd w:w="2" w:type="dxa"/>
        <w:tblCellMar>
          <w:top w:w="53" w:type="dxa"/>
          <w:right w:w="6" w:type="dxa"/>
        </w:tblCellMar>
        <w:tblLook w:val="04A0"/>
      </w:tblPr>
      <w:tblGrid>
        <w:gridCol w:w="887"/>
        <w:gridCol w:w="4114"/>
        <w:gridCol w:w="1416"/>
        <w:gridCol w:w="1416"/>
        <w:gridCol w:w="1421"/>
      </w:tblGrid>
      <w:tr w:rsidR="00047094" w:rsidTr="00047094">
        <w:trPr>
          <w:trHeight w:val="300"/>
        </w:trPr>
        <w:tc>
          <w:tcPr>
            <w:tcW w:w="888"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2"/>
              <w:jc w:val="right"/>
            </w:pPr>
            <w:r>
              <w:t>Klasa drogi</w:t>
            </w:r>
          </w:p>
        </w:tc>
        <w:tc>
          <w:tcPr>
            <w:tcW w:w="4114" w:type="dxa"/>
            <w:vMerge w:val="restart"/>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
            </w:pPr>
            <w:r>
              <w:t xml:space="preserve"> </w:t>
            </w:r>
          </w:p>
          <w:p w:rsidR="00047094" w:rsidRDefault="00047094" w:rsidP="00047094">
            <w:pPr>
              <w:spacing w:line="259" w:lineRule="auto"/>
              <w:jc w:val="right"/>
            </w:pPr>
            <w:r>
              <w:t>Element nawierzchni</w:t>
            </w:r>
          </w:p>
          <w:p w:rsidR="00047094" w:rsidRDefault="00047094" w:rsidP="00047094">
            <w:pPr>
              <w:spacing w:line="259" w:lineRule="auto"/>
              <w:ind w:left="-7"/>
            </w:pPr>
            <w:r>
              <w:t xml:space="preserve"> </w:t>
            </w:r>
          </w:p>
        </w:tc>
        <w:tc>
          <w:tcPr>
            <w:tcW w:w="4253" w:type="dxa"/>
            <w:gridSpan w:val="3"/>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Dopuszczalna nierówność [mm] </w:t>
            </w:r>
          </w:p>
        </w:tc>
      </w:tr>
      <w:tr w:rsidR="00047094" w:rsidTr="00047094">
        <w:trPr>
          <w:trHeight w:val="295"/>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41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90% </w:t>
            </w:r>
          </w:p>
        </w:tc>
        <w:tc>
          <w:tcPr>
            <w:tcW w:w="1416"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95% </w:t>
            </w:r>
          </w:p>
        </w:tc>
        <w:tc>
          <w:tcPr>
            <w:tcW w:w="1421"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2"/>
              <w:jc w:val="center"/>
            </w:pPr>
            <w:r>
              <w:t xml:space="preserve">100% </w:t>
            </w:r>
          </w:p>
        </w:tc>
      </w:tr>
      <w:tr w:rsidR="00047094" w:rsidTr="00047094">
        <w:trPr>
          <w:trHeight w:val="499"/>
        </w:trPr>
        <w:tc>
          <w:tcPr>
            <w:tcW w:w="88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175"/>
            </w:pPr>
            <w:proofErr w:type="spellStart"/>
            <w:r>
              <w:t>L,Z,G</w:t>
            </w:r>
            <w:proofErr w:type="spellEnd"/>
            <w:r>
              <w:t xml:space="preserve"> </w:t>
            </w:r>
          </w:p>
        </w:tc>
        <w:tc>
          <w:tcPr>
            <w:tcW w:w="4114"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left="-7" w:firstLine="12"/>
            </w:pPr>
            <w:r>
              <w:t xml:space="preserve">Pasy ruchu, jezdnie łącznic, utwardzone  pobocza </w:t>
            </w:r>
          </w:p>
        </w:tc>
        <w:tc>
          <w:tcPr>
            <w:tcW w:w="141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6"/>
              <w:jc w:val="center"/>
            </w:pPr>
            <w:r>
              <w:t xml:space="preserve">≤ 6 </w:t>
            </w:r>
          </w:p>
        </w:tc>
        <w:tc>
          <w:tcPr>
            <w:tcW w:w="1416"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7"/>
              <w:jc w:val="center"/>
            </w:pPr>
            <w: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rsidR="00047094" w:rsidRDefault="00047094" w:rsidP="00047094">
            <w:pPr>
              <w:spacing w:line="259" w:lineRule="auto"/>
              <w:ind w:left="3"/>
              <w:jc w:val="center"/>
            </w:pPr>
            <w:r>
              <w:t xml:space="preserve">≤9 </w:t>
            </w:r>
          </w:p>
        </w:tc>
      </w:tr>
    </w:tbl>
    <w:p w:rsidR="00047094" w:rsidRDefault="00047094" w:rsidP="00047094">
      <w:pPr>
        <w:pStyle w:val="Nagwek3"/>
        <w:ind w:left="-3"/>
      </w:pPr>
      <w:r>
        <w:t xml:space="preserve">6.4.2.6. Właściwości przeciwpoślizgowe  </w:t>
      </w:r>
    </w:p>
    <w:p w:rsidR="00047094" w:rsidRDefault="00047094" w:rsidP="00047094">
      <w:pPr>
        <w:ind w:right="709"/>
      </w:pPr>
      <w:r>
        <w:t xml:space="preserve">Przy ocenie właściwości przeciwpoślizgowych nawierzchni drogi klasy L, Z, G i </w:t>
      </w:r>
      <w:proofErr w:type="spellStart"/>
      <w:r>
        <w:t>dróg</w:t>
      </w:r>
      <w:proofErr w:type="spellEnd"/>
      <w:r>
        <w:t xml:space="preserve"> wyższych klas powinien być określony współczynnik tarcia na mokrej nawierzchni przy całkowitym poślizgu opony testowej. Pomiar wykonuje się nie rzadziej niż co 50 m na nawierzchni zwilżanej wodą w ilości 0,5 l/m2, a wynik pomiaru powinien być przeliczalny na wartość przy 100% poślizgu opony </w:t>
      </w:r>
      <w:proofErr w:type="spellStart"/>
      <w:r>
        <w:t>bezbieżnikowej</w:t>
      </w:r>
      <w:proofErr w:type="spellEnd"/>
      <w:r>
        <w:t xml:space="preserve"> rozmiaru 5,60S x 13. Miarą właściwości przeciwpoślizgowych jest miarodajny współczynnik tarcia. Za miarodajny współczynnik tarcia przyjmuje się różnicę wartości średniej E(p) i odchylenia standardowego D : E(p) – D ustaloną dla odcinków o długości 1000 m. </w:t>
      </w:r>
    </w:p>
    <w:p w:rsidR="00047094" w:rsidRDefault="00047094" w:rsidP="00047094">
      <w:pPr>
        <w:ind w:right="414"/>
      </w:pPr>
      <w:r>
        <w:t xml:space="preserve">Parametry miarodajnego współczynnika tarcia nawierzchni wymagane po dwóch miesiącach od oddania drogi do użytkowania określa tabela: </w:t>
      </w:r>
    </w:p>
    <w:p w:rsidR="00047094" w:rsidRDefault="00047094" w:rsidP="00047094">
      <w:pPr>
        <w:ind w:right="414"/>
      </w:pPr>
      <w:r>
        <w:rPr>
          <w:b/>
        </w:rPr>
        <w:t>Tablica 26.</w:t>
      </w:r>
      <w:r>
        <w:t xml:space="preserve"> Wymagane właściwości przeciwpoślizgowe dla warstwy ścieralnej. </w:t>
      </w:r>
    </w:p>
    <w:tbl>
      <w:tblPr>
        <w:tblStyle w:val="TableGrid"/>
        <w:tblW w:w="9214" w:type="dxa"/>
        <w:tblInd w:w="2" w:type="dxa"/>
        <w:tblCellMar>
          <w:left w:w="180" w:type="dxa"/>
          <w:right w:w="115" w:type="dxa"/>
        </w:tblCellMar>
        <w:tblLook w:val="04A0"/>
      </w:tblPr>
      <w:tblGrid>
        <w:gridCol w:w="1599"/>
        <w:gridCol w:w="3259"/>
        <w:gridCol w:w="1238"/>
        <w:gridCol w:w="1560"/>
        <w:gridCol w:w="1558"/>
      </w:tblGrid>
      <w:tr w:rsidR="00047094" w:rsidTr="00047094">
        <w:trPr>
          <w:trHeight w:val="484"/>
        </w:trPr>
        <w:tc>
          <w:tcPr>
            <w:tcW w:w="1598"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3259" w:type="dxa"/>
            <w:tcBorders>
              <w:top w:val="single" w:sz="4" w:space="0" w:color="000000"/>
              <w:left w:val="single" w:sz="4" w:space="0" w:color="000000"/>
              <w:bottom w:val="nil"/>
              <w:right w:val="single" w:sz="4" w:space="0" w:color="000000"/>
            </w:tcBorders>
          </w:tcPr>
          <w:p w:rsidR="00047094" w:rsidRDefault="00047094" w:rsidP="00047094">
            <w:pPr>
              <w:spacing w:after="160" w:line="259" w:lineRule="auto"/>
            </w:pPr>
          </w:p>
        </w:tc>
        <w:tc>
          <w:tcPr>
            <w:tcW w:w="4356" w:type="dxa"/>
            <w:gridSpan w:val="3"/>
            <w:tcBorders>
              <w:top w:val="single" w:sz="4" w:space="0" w:color="000000"/>
              <w:left w:val="single" w:sz="4" w:space="0" w:color="000000"/>
              <w:bottom w:val="nil"/>
              <w:right w:val="single" w:sz="4" w:space="0" w:color="000000"/>
            </w:tcBorders>
          </w:tcPr>
          <w:p w:rsidR="00047094" w:rsidRDefault="00047094" w:rsidP="00047094">
            <w:pPr>
              <w:spacing w:line="259" w:lineRule="auto"/>
              <w:jc w:val="center"/>
            </w:pPr>
            <w:r>
              <w:t xml:space="preserve">Miarodajny współczynnik tarcia przy prędkości zablokowanej opony </w:t>
            </w:r>
          </w:p>
        </w:tc>
      </w:tr>
      <w:tr w:rsidR="00047094" w:rsidTr="00047094">
        <w:trPr>
          <w:trHeight w:val="255"/>
        </w:trPr>
        <w:tc>
          <w:tcPr>
            <w:tcW w:w="1598"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ind w:right="71"/>
              <w:jc w:val="center"/>
            </w:pPr>
            <w:r>
              <w:t xml:space="preserve">Klasa drogi </w:t>
            </w:r>
          </w:p>
        </w:tc>
        <w:tc>
          <w:tcPr>
            <w:tcW w:w="3259" w:type="dxa"/>
            <w:vMerge w:val="restart"/>
            <w:tcBorders>
              <w:top w:val="nil"/>
              <w:left w:val="single" w:sz="4" w:space="0" w:color="000000"/>
              <w:bottom w:val="single" w:sz="4" w:space="0" w:color="000000"/>
              <w:right w:val="single" w:sz="4" w:space="0" w:color="000000"/>
            </w:tcBorders>
          </w:tcPr>
          <w:p w:rsidR="00047094" w:rsidRDefault="00047094" w:rsidP="00047094">
            <w:pPr>
              <w:spacing w:line="259" w:lineRule="auto"/>
              <w:ind w:right="68"/>
              <w:jc w:val="center"/>
            </w:pPr>
            <w:r>
              <w:t xml:space="preserve">Element nawierzchni </w:t>
            </w:r>
          </w:p>
        </w:tc>
        <w:tc>
          <w:tcPr>
            <w:tcW w:w="4356" w:type="dxa"/>
            <w:gridSpan w:val="3"/>
            <w:tcBorders>
              <w:top w:val="nil"/>
              <w:left w:val="single" w:sz="4" w:space="0" w:color="000000"/>
              <w:bottom w:val="single" w:sz="4" w:space="0" w:color="000000"/>
              <w:right w:val="single" w:sz="4" w:space="0" w:color="000000"/>
            </w:tcBorders>
          </w:tcPr>
          <w:p w:rsidR="00047094" w:rsidRDefault="00047094" w:rsidP="00047094">
            <w:pPr>
              <w:spacing w:line="259" w:lineRule="auto"/>
              <w:ind w:right="66"/>
              <w:jc w:val="center"/>
            </w:pPr>
            <w:r>
              <w:t xml:space="preserve">względem nawierzchni </w:t>
            </w:r>
          </w:p>
        </w:tc>
      </w:tr>
      <w:tr w:rsidR="00047094" w:rsidTr="00047094">
        <w:trPr>
          <w:trHeight w:val="355"/>
        </w:trPr>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0" w:type="auto"/>
            <w:vMerge/>
            <w:tcBorders>
              <w:top w:val="nil"/>
              <w:left w:val="single" w:sz="4" w:space="0" w:color="000000"/>
              <w:bottom w:val="single" w:sz="4" w:space="0" w:color="000000"/>
              <w:right w:val="single" w:sz="4" w:space="0" w:color="000000"/>
            </w:tcBorders>
          </w:tcPr>
          <w:p w:rsidR="00047094" w:rsidRDefault="00047094" w:rsidP="00047094">
            <w:pPr>
              <w:spacing w:after="160" w:line="259" w:lineRule="auto"/>
            </w:pPr>
          </w:p>
        </w:tc>
        <w:tc>
          <w:tcPr>
            <w:tcW w:w="123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7"/>
              <w:jc w:val="center"/>
            </w:pPr>
            <w:r>
              <w:t xml:space="preserve">30 km/h </w:t>
            </w:r>
          </w:p>
        </w:tc>
        <w:tc>
          <w:tcPr>
            <w:tcW w:w="1560"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7"/>
              <w:jc w:val="center"/>
            </w:pPr>
            <w:r>
              <w:t xml:space="preserve">60 km/h </w:t>
            </w:r>
          </w:p>
        </w:tc>
        <w:tc>
          <w:tcPr>
            <w:tcW w:w="155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5"/>
              <w:jc w:val="center"/>
            </w:pPr>
            <w:r>
              <w:t xml:space="preserve">90 km/h </w:t>
            </w:r>
          </w:p>
        </w:tc>
      </w:tr>
      <w:tr w:rsidR="00047094" w:rsidTr="00047094">
        <w:trPr>
          <w:trHeight w:val="413"/>
        </w:trPr>
        <w:tc>
          <w:tcPr>
            <w:tcW w:w="1598" w:type="dxa"/>
            <w:tcBorders>
              <w:top w:val="single" w:sz="4" w:space="0" w:color="000000"/>
              <w:left w:val="single" w:sz="4" w:space="0" w:color="000000"/>
              <w:bottom w:val="single" w:sz="4" w:space="0" w:color="000000"/>
              <w:right w:val="single" w:sz="4" w:space="0" w:color="000000"/>
            </w:tcBorders>
          </w:tcPr>
          <w:p w:rsidR="00047094" w:rsidRDefault="00047094" w:rsidP="00047094">
            <w:pPr>
              <w:spacing w:line="259" w:lineRule="auto"/>
              <w:ind w:right="66"/>
              <w:jc w:val="center"/>
            </w:pPr>
            <w:proofErr w:type="spellStart"/>
            <w:r>
              <w:t>L,Z,G</w:t>
            </w:r>
            <w:proofErr w:type="spellEnd"/>
            <w:r>
              <w:t xml:space="preserve"> </w:t>
            </w:r>
          </w:p>
        </w:tc>
        <w:tc>
          <w:tcPr>
            <w:tcW w:w="3259"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pPr>
            <w:r>
              <w:t xml:space="preserve">Pasy ruchu, utwardzone pobocza </w:t>
            </w:r>
          </w:p>
        </w:tc>
        <w:tc>
          <w:tcPr>
            <w:tcW w:w="123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67"/>
              <w:jc w:val="center"/>
            </w:pPr>
            <w:r>
              <w:t xml:space="preserve">≥ 0,48 </w:t>
            </w:r>
          </w:p>
        </w:tc>
        <w:tc>
          <w:tcPr>
            <w:tcW w:w="1560"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67"/>
              <w:jc w:val="center"/>
            </w:pPr>
            <w:r>
              <w:t xml:space="preserve">≥ 0,39 </w:t>
            </w:r>
          </w:p>
        </w:tc>
        <w:tc>
          <w:tcPr>
            <w:tcW w:w="1558" w:type="dxa"/>
            <w:tcBorders>
              <w:top w:val="single" w:sz="4" w:space="0" w:color="000000"/>
              <w:left w:val="single" w:sz="4" w:space="0" w:color="000000"/>
              <w:bottom w:val="single" w:sz="4" w:space="0" w:color="000000"/>
              <w:right w:val="single" w:sz="4" w:space="0" w:color="000000"/>
            </w:tcBorders>
            <w:vAlign w:val="bottom"/>
          </w:tcPr>
          <w:p w:rsidR="00047094" w:rsidRDefault="00047094" w:rsidP="00047094">
            <w:pPr>
              <w:spacing w:line="259" w:lineRule="auto"/>
              <w:ind w:right="65"/>
              <w:jc w:val="center"/>
            </w:pPr>
            <w:r>
              <w:t xml:space="preserve">≥ 0,32 </w:t>
            </w:r>
          </w:p>
        </w:tc>
      </w:tr>
    </w:tbl>
    <w:p w:rsidR="00047094" w:rsidRPr="006238FD" w:rsidRDefault="00047094" w:rsidP="006238FD">
      <w:pPr>
        <w:pStyle w:val="Nagwek3"/>
        <w:numPr>
          <w:ilvl w:val="0"/>
          <w:numId w:val="0"/>
        </w:numPr>
        <w:ind w:left="-3"/>
        <w:rPr>
          <w:b/>
        </w:rPr>
      </w:pPr>
      <w:r w:rsidRPr="006238FD">
        <w:rPr>
          <w:b/>
        </w:rPr>
        <w:t xml:space="preserve">6.4.2.7. Pozostałe właściwości warstwy asfaltowej </w:t>
      </w:r>
    </w:p>
    <w:p w:rsidR="00047094" w:rsidRDefault="00047094" w:rsidP="00047094">
      <w:pPr>
        <w:ind w:right="414"/>
      </w:pPr>
      <w:r>
        <w:t xml:space="preserve">Szerokość warstwy, mierzona 10 razy na 1 km każdej jezdni, nie może się różnić od szerokości projektowanej o więcej niż ± 5 </w:t>
      </w:r>
      <w:proofErr w:type="spellStart"/>
      <w:r>
        <w:t>cm</w:t>
      </w:r>
      <w:proofErr w:type="spellEnd"/>
      <w:r>
        <w:t xml:space="preserve">. </w:t>
      </w:r>
    </w:p>
    <w:p w:rsidR="00047094" w:rsidRDefault="00047094" w:rsidP="00047094">
      <w:pPr>
        <w:ind w:right="712"/>
      </w:pPr>
      <w:r>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Ukształtowanie osi w planie, mierzone co 100 m, nie powinno różnić się od dokumentacji projektowej o ± 5 </w:t>
      </w:r>
      <w:proofErr w:type="spellStart"/>
      <w:r>
        <w:t>cm</w:t>
      </w:r>
      <w:proofErr w:type="spellEnd"/>
      <w:r>
        <w:t xml:space="preserve">. </w:t>
      </w:r>
    </w:p>
    <w:p w:rsidR="00047094" w:rsidRDefault="00047094" w:rsidP="00047094">
      <w:pPr>
        <w:spacing w:after="115"/>
        <w:ind w:right="711"/>
      </w:pPr>
      <w:r>
        <w:t xml:space="preserve">Złącza podłużne i poprzeczne, sprawdzone wizualnie, powinny być równe i związane, wykonane w linii prostej, równolegle lub prostopadle do osi drogi. Przylegające warstwy powinny być w jednym poziomie. Wygląd zewnętrzny warstwy, sprawdzony wizualnie, powinien być jednorodny, bez spękań, deformacji, plam i wykruszeń. </w:t>
      </w:r>
    </w:p>
    <w:p w:rsidR="00047094" w:rsidRDefault="00047094" w:rsidP="006238FD">
      <w:pPr>
        <w:pStyle w:val="Nagwek1"/>
        <w:numPr>
          <w:ilvl w:val="0"/>
          <w:numId w:val="0"/>
        </w:numPr>
        <w:ind w:left="-3"/>
      </w:pPr>
      <w:r>
        <w:rPr>
          <w:rFonts w:ascii="Tahoma" w:eastAsia="Tahoma" w:hAnsi="Tahoma" w:cs="Tahoma"/>
        </w:rPr>
        <w:t>7.</w:t>
      </w:r>
      <w:r>
        <w:rPr>
          <w:rFonts w:ascii="Arial" w:eastAsia="Arial" w:hAnsi="Arial" w:cs="Arial"/>
        </w:rPr>
        <w:t xml:space="preserve"> </w:t>
      </w:r>
      <w:r>
        <w:t xml:space="preserve">OBMIAR ROBÓT </w:t>
      </w:r>
    </w:p>
    <w:p w:rsidR="00047094" w:rsidRDefault="00047094" w:rsidP="00047094">
      <w:pPr>
        <w:ind w:left="-3"/>
      </w:pPr>
      <w:r>
        <w:rPr>
          <w:b/>
        </w:rPr>
        <w:t xml:space="preserve">7.1. Ogólne zasady obmiaru robót </w:t>
      </w:r>
    </w:p>
    <w:p w:rsidR="00047094" w:rsidRDefault="00047094" w:rsidP="00047094">
      <w:pPr>
        <w:spacing w:after="111"/>
        <w:ind w:right="414"/>
      </w:pPr>
      <w:r>
        <w:t xml:space="preserve">Ogólne zasady obmiaru robót podano w SST D-00.00.00 „Wymagania ogólne” </w:t>
      </w:r>
      <w:proofErr w:type="spellStart"/>
      <w:r>
        <w:t>pkt</w:t>
      </w:r>
      <w:proofErr w:type="spellEnd"/>
      <w:r>
        <w:t xml:space="preserve"> 7. </w:t>
      </w:r>
    </w:p>
    <w:p w:rsidR="00047094" w:rsidRDefault="00047094" w:rsidP="006238FD">
      <w:pPr>
        <w:pStyle w:val="Nagwek2"/>
        <w:numPr>
          <w:ilvl w:val="0"/>
          <w:numId w:val="0"/>
        </w:numPr>
        <w:ind w:left="-3"/>
      </w:pPr>
      <w:r>
        <w:t xml:space="preserve">7.2. Jednostka obmiarowa </w:t>
      </w:r>
    </w:p>
    <w:p w:rsidR="00047094" w:rsidRDefault="00047094" w:rsidP="00047094">
      <w:pPr>
        <w:spacing w:after="115"/>
        <w:ind w:right="414"/>
      </w:pPr>
      <w:r>
        <w:t xml:space="preserve">Jednostką obmiarową jest Mg (Megagram - tona) warstwy ścieralno – wiążącej nawierzchni z SMA 16 DTS. </w:t>
      </w:r>
    </w:p>
    <w:p w:rsidR="00047094" w:rsidRDefault="00047094" w:rsidP="006238FD">
      <w:pPr>
        <w:pStyle w:val="Nagwek1"/>
        <w:numPr>
          <w:ilvl w:val="0"/>
          <w:numId w:val="0"/>
        </w:numPr>
        <w:ind w:left="-3"/>
      </w:pPr>
      <w:r>
        <w:rPr>
          <w:rFonts w:ascii="Tahoma" w:eastAsia="Tahoma" w:hAnsi="Tahoma" w:cs="Tahoma"/>
        </w:rPr>
        <w:t>8.</w:t>
      </w:r>
      <w:r>
        <w:rPr>
          <w:rFonts w:ascii="Arial" w:eastAsia="Arial" w:hAnsi="Arial" w:cs="Arial"/>
        </w:rPr>
        <w:t xml:space="preserve"> </w:t>
      </w:r>
      <w:r>
        <w:t xml:space="preserve">ODBIÓR ROBÓT </w:t>
      </w:r>
    </w:p>
    <w:p w:rsidR="00047094" w:rsidRDefault="00047094" w:rsidP="00047094">
      <w:pPr>
        <w:ind w:right="414"/>
      </w:pPr>
      <w:r>
        <w:t xml:space="preserve">Ogólne zasady odbioru robót podano w SST D-00.00.00 „Wymagania ogólne” </w:t>
      </w:r>
      <w:proofErr w:type="spellStart"/>
      <w:r>
        <w:t>pkt</w:t>
      </w:r>
      <w:proofErr w:type="spellEnd"/>
      <w:r>
        <w:t xml:space="preserve"> 8. </w:t>
      </w:r>
    </w:p>
    <w:p w:rsidR="00047094" w:rsidRDefault="00047094" w:rsidP="00047094">
      <w:pPr>
        <w:spacing w:after="115"/>
        <w:ind w:right="712"/>
      </w:pPr>
      <w:r>
        <w:t xml:space="preserve">Roboty uznaje się za wykonane zgodnie z dokumentacją projektową, ST i wymaganiami Przedstawiciela Zamawiającego, jeżeli wszystkie pomiary i badania z zachowaniem tolerancji według </w:t>
      </w:r>
      <w:proofErr w:type="spellStart"/>
      <w:r>
        <w:t>pkt</w:t>
      </w:r>
      <w:proofErr w:type="spellEnd"/>
      <w:r>
        <w:t xml:space="preserve"> 6 dały wyniki pozytywne. Jeśli warunki umowy </w:t>
      </w:r>
      <w:r>
        <w:lastRenderedPageBreak/>
        <w:t xml:space="preserve">przewidują dokonywanie potrąceń, to Zamawiający może w razie niedotrzymania wartości dopuszczalnych dokonać takich potrąceń. Ewentualne potrącenia zostaną naliczone wg </w:t>
      </w:r>
      <w:proofErr w:type="spellStart"/>
      <w:r>
        <w:t>pkt</w:t>
      </w:r>
      <w:proofErr w:type="spellEnd"/>
      <w:r>
        <w:t xml:space="preserve"> 6.4. </w:t>
      </w:r>
    </w:p>
    <w:p w:rsidR="00047094" w:rsidRDefault="00047094" w:rsidP="006238FD">
      <w:pPr>
        <w:pStyle w:val="Nagwek1"/>
        <w:numPr>
          <w:ilvl w:val="0"/>
          <w:numId w:val="0"/>
        </w:numPr>
        <w:ind w:left="-3"/>
      </w:pPr>
      <w:r>
        <w:t xml:space="preserve">9. PODSTAWA PŁATNOŚCI </w:t>
      </w:r>
    </w:p>
    <w:p w:rsidR="00047094" w:rsidRDefault="00047094" w:rsidP="006238FD">
      <w:pPr>
        <w:pStyle w:val="Nagwek2"/>
        <w:numPr>
          <w:ilvl w:val="0"/>
          <w:numId w:val="0"/>
        </w:numPr>
        <w:ind w:left="-3"/>
      </w:pPr>
      <w:r>
        <w:t xml:space="preserve">9.1. Ogólne ustalenia dotyczące podstawy płatności </w:t>
      </w:r>
    </w:p>
    <w:p w:rsidR="00047094" w:rsidRDefault="00047094" w:rsidP="00047094">
      <w:pPr>
        <w:spacing w:after="117"/>
        <w:ind w:right="414"/>
      </w:pPr>
      <w:r>
        <w:t xml:space="preserve">Ogólne ustalenia dotyczące podstawy płatności podano w SST D-00.00.00 „Wymagania ogólne” </w:t>
      </w:r>
      <w:proofErr w:type="spellStart"/>
      <w:r>
        <w:t>pkt</w:t>
      </w:r>
      <w:proofErr w:type="spellEnd"/>
      <w:r>
        <w:t xml:space="preserve"> 9. </w:t>
      </w:r>
    </w:p>
    <w:p w:rsidR="00047094" w:rsidRDefault="00047094" w:rsidP="006238FD">
      <w:pPr>
        <w:pStyle w:val="Nagwek2"/>
        <w:numPr>
          <w:ilvl w:val="0"/>
          <w:numId w:val="0"/>
        </w:numPr>
        <w:ind w:left="-3"/>
      </w:pPr>
      <w:r>
        <w:t xml:space="preserve">9.2. Cena jednostki obmiarowej </w:t>
      </w:r>
    </w:p>
    <w:p w:rsidR="00047094" w:rsidRDefault="00047094" w:rsidP="00047094">
      <w:pPr>
        <w:ind w:right="414"/>
      </w:pPr>
      <w:r>
        <w:t>Cena wbudowania 1 Mg warstwy ścieralnej – wiążącej - wyrównawczej z mastyksu grysowego SMA 16 DTS</w:t>
      </w:r>
      <w:r w:rsidR="006238FD">
        <w:t>/JENA</w:t>
      </w:r>
      <w:r>
        <w:t xml:space="preserve"> obejmuje: </w:t>
      </w:r>
    </w:p>
    <w:p w:rsidR="00047094" w:rsidRDefault="00047094" w:rsidP="00047094">
      <w:pPr>
        <w:tabs>
          <w:tab w:val="center" w:pos="2363"/>
        </w:tabs>
        <w:ind w:left="-10"/>
      </w:pPr>
      <w:r>
        <w:rPr>
          <w:rFonts w:ascii="Arial" w:eastAsia="Arial" w:hAnsi="Arial" w:cs="Arial"/>
          <w:sz w:val="20"/>
        </w:rPr>
        <w:t xml:space="preserve">— </w:t>
      </w:r>
      <w:r>
        <w:rPr>
          <w:rFonts w:ascii="Arial" w:eastAsia="Arial" w:hAnsi="Arial" w:cs="Arial"/>
          <w:sz w:val="20"/>
        </w:rPr>
        <w:tab/>
      </w:r>
      <w:r>
        <w:t xml:space="preserve">prace pomiarowe i roboty przygotowawcze, </w:t>
      </w:r>
    </w:p>
    <w:p w:rsidR="00047094" w:rsidRDefault="00047094" w:rsidP="00047094">
      <w:pPr>
        <w:tabs>
          <w:tab w:val="center" w:pos="1298"/>
        </w:tabs>
        <w:ind w:left="-10"/>
      </w:pPr>
      <w:r>
        <w:rPr>
          <w:rFonts w:ascii="Arial" w:eastAsia="Arial" w:hAnsi="Arial" w:cs="Arial"/>
          <w:sz w:val="20"/>
        </w:rPr>
        <w:t xml:space="preserve">— </w:t>
      </w:r>
      <w:r>
        <w:rPr>
          <w:rFonts w:ascii="Arial" w:eastAsia="Arial" w:hAnsi="Arial" w:cs="Arial"/>
          <w:sz w:val="20"/>
        </w:rPr>
        <w:tab/>
      </w:r>
      <w:r>
        <w:t xml:space="preserve">oznakowanie robót, </w:t>
      </w:r>
    </w:p>
    <w:p w:rsidR="00047094" w:rsidRDefault="00047094" w:rsidP="00047094">
      <w:pPr>
        <w:tabs>
          <w:tab w:val="center" w:pos="1957"/>
        </w:tabs>
        <w:ind w:left="-10"/>
      </w:pPr>
      <w:r>
        <w:rPr>
          <w:rFonts w:ascii="Arial" w:eastAsia="Arial" w:hAnsi="Arial" w:cs="Arial"/>
          <w:sz w:val="20"/>
        </w:rPr>
        <w:t xml:space="preserve">— </w:t>
      </w:r>
      <w:r>
        <w:rPr>
          <w:rFonts w:ascii="Arial" w:eastAsia="Arial" w:hAnsi="Arial" w:cs="Arial"/>
          <w:sz w:val="20"/>
        </w:rPr>
        <w:tab/>
      </w:r>
      <w:r>
        <w:t xml:space="preserve">oczyszczenie i skropienie podłoża, </w:t>
      </w:r>
    </w:p>
    <w:p w:rsidR="00047094" w:rsidRDefault="00047094" w:rsidP="00047094">
      <w:pPr>
        <w:tabs>
          <w:tab w:val="center" w:pos="1933"/>
        </w:tabs>
        <w:ind w:left="-10"/>
      </w:pPr>
      <w:r>
        <w:rPr>
          <w:rFonts w:ascii="Arial" w:eastAsia="Arial" w:hAnsi="Arial" w:cs="Arial"/>
          <w:sz w:val="20"/>
        </w:rPr>
        <w:t xml:space="preserve">— </w:t>
      </w:r>
      <w:r>
        <w:rPr>
          <w:rFonts w:ascii="Arial" w:eastAsia="Arial" w:hAnsi="Arial" w:cs="Arial"/>
          <w:sz w:val="20"/>
        </w:rPr>
        <w:tab/>
      </w:r>
      <w:r>
        <w:t xml:space="preserve">dostarczenie materiałów i sprzętu, </w:t>
      </w:r>
    </w:p>
    <w:p w:rsidR="00047094" w:rsidRDefault="00047094" w:rsidP="00047094">
      <w:pPr>
        <w:tabs>
          <w:tab w:val="center" w:pos="2016"/>
        </w:tabs>
        <w:ind w:left="-10"/>
      </w:pPr>
      <w:r>
        <w:rPr>
          <w:rFonts w:ascii="Arial" w:eastAsia="Arial" w:hAnsi="Arial" w:cs="Arial"/>
          <w:sz w:val="20"/>
        </w:rPr>
        <w:t xml:space="preserve">— </w:t>
      </w:r>
      <w:r>
        <w:rPr>
          <w:rFonts w:ascii="Arial" w:eastAsia="Arial" w:hAnsi="Arial" w:cs="Arial"/>
          <w:sz w:val="20"/>
        </w:rPr>
        <w:tab/>
      </w:r>
      <w:r>
        <w:t xml:space="preserve">opracowanie recepty laboratoryjnej, </w:t>
      </w:r>
    </w:p>
    <w:p w:rsidR="00047094" w:rsidRDefault="00047094" w:rsidP="00047094">
      <w:pPr>
        <w:ind w:left="417" w:right="712" w:hanging="427"/>
      </w:pPr>
      <w:r>
        <w:rPr>
          <w:rFonts w:ascii="Arial" w:eastAsia="Arial" w:hAnsi="Arial" w:cs="Arial"/>
          <w:sz w:val="20"/>
        </w:rPr>
        <w:t xml:space="preserve">— </w:t>
      </w:r>
      <w:r>
        <w:t xml:space="preserve">wykonanie próby technologicznej i odcinka próbnego (z dopuszczeniem wykonania  na odcinku remontowanej drogi),wyprodukowanie mieszanki SMA i jej transport na miejsce wbudowania, pokrycie taśmą asfaltową lub innym dopuszczonym preparatem złączy </w:t>
      </w:r>
    </w:p>
    <w:p w:rsidR="00047094" w:rsidRDefault="00047094" w:rsidP="00047094">
      <w:pPr>
        <w:ind w:left="440" w:right="414"/>
      </w:pPr>
      <w:r>
        <w:t xml:space="preserve">technologicznych, krawędzi urządzeń obcych i krawężników, </w:t>
      </w:r>
    </w:p>
    <w:p w:rsidR="00047094" w:rsidRDefault="00047094" w:rsidP="00047094">
      <w:pPr>
        <w:tabs>
          <w:tab w:val="center" w:pos="2314"/>
        </w:tabs>
        <w:ind w:left="-10"/>
      </w:pPr>
      <w:r>
        <w:rPr>
          <w:rFonts w:ascii="Arial" w:eastAsia="Arial" w:hAnsi="Arial" w:cs="Arial"/>
          <w:sz w:val="20"/>
        </w:rPr>
        <w:t xml:space="preserve">— </w:t>
      </w:r>
      <w:r>
        <w:rPr>
          <w:rFonts w:ascii="Arial" w:eastAsia="Arial" w:hAnsi="Arial" w:cs="Arial"/>
          <w:sz w:val="20"/>
        </w:rPr>
        <w:tab/>
      </w:r>
      <w:r>
        <w:t xml:space="preserve">rozłożenie i zagęszczenie mieszanki SMA, </w:t>
      </w:r>
    </w:p>
    <w:p w:rsidR="00047094" w:rsidRDefault="00047094" w:rsidP="00047094">
      <w:pPr>
        <w:tabs>
          <w:tab w:val="center" w:pos="1865"/>
        </w:tabs>
        <w:ind w:left="-10"/>
      </w:pPr>
      <w:r>
        <w:rPr>
          <w:rFonts w:ascii="Arial" w:eastAsia="Arial" w:hAnsi="Arial" w:cs="Arial"/>
          <w:sz w:val="20"/>
        </w:rPr>
        <w:t xml:space="preserve">— </w:t>
      </w:r>
      <w:r>
        <w:rPr>
          <w:rFonts w:ascii="Arial" w:eastAsia="Arial" w:hAnsi="Arial" w:cs="Arial"/>
          <w:sz w:val="20"/>
        </w:rPr>
        <w:tab/>
      </w:r>
      <w:r>
        <w:t xml:space="preserve">obcięcie krawędzi zewnętrznych  </w:t>
      </w:r>
    </w:p>
    <w:p w:rsidR="006238FD" w:rsidRDefault="00047094" w:rsidP="006238FD">
      <w:pPr>
        <w:tabs>
          <w:tab w:val="left" w:pos="8931"/>
        </w:tabs>
        <w:spacing w:after="143"/>
        <w:ind w:right="141"/>
      </w:pPr>
      <w:r>
        <w:rPr>
          <w:rFonts w:ascii="Arial" w:eastAsia="Arial" w:hAnsi="Arial" w:cs="Arial"/>
          <w:sz w:val="20"/>
        </w:rPr>
        <w:t xml:space="preserve">— </w:t>
      </w:r>
      <w:r>
        <w:t>przeprowadzenie pomiarów i badań wymaganych w specyfikacji technicznej,</w:t>
      </w:r>
    </w:p>
    <w:p w:rsidR="00047094" w:rsidRDefault="00047094" w:rsidP="006238FD">
      <w:pPr>
        <w:tabs>
          <w:tab w:val="left" w:pos="8931"/>
        </w:tabs>
        <w:spacing w:after="143"/>
        <w:ind w:right="141"/>
      </w:pPr>
      <w:r>
        <w:t xml:space="preserve"> </w:t>
      </w:r>
      <w:r>
        <w:rPr>
          <w:rFonts w:ascii="Arial" w:eastAsia="Arial" w:hAnsi="Arial" w:cs="Arial"/>
          <w:sz w:val="20"/>
        </w:rPr>
        <w:t xml:space="preserve">— </w:t>
      </w:r>
      <w:r>
        <w:t xml:space="preserve">odwiezienie sprzętu. </w:t>
      </w:r>
    </w:p>
    <w:p w:rsidR="00047094" w:rsidRDefault="006238FD" w:rsidP="006238FD">
      <w:pPr>
        <w:pStyle w:val="Nagwek2"/>
        <w:numPr>
          <w:ilvl w:val="0"/>
          <w:numId w:val="0"/>
        </w:numPr>
        <w:tabs>
          <w:tab w:val="center" w:pos="426"/>
          <w:tab w:val="center" w:pos="2352"/>
          <w:tab w:val="center" w:pos="3535"/>
          <w:tab w:val="center" w:pos="4889"/>
          <w:tab w:val="center" w:pos="6016"/>
          <w:tab w:val="center" w:pos="6681"/>
          <w:tab w:val="center" w:pos="8053"/>
        </w:tabs>
        <w:ind w:left="-13"/>
        <w:jc w:val="left"/>
      </w:pPr>
      <w:r>
        <w:t xml:space="preserve">9.3. </w:t>
      </w:r>
      <w:r>
        <w:tab/>
        <w:t xml:space="preserve">Sposób rozliczenia robót tymczasowych i </w:t>
      </w:r>
      <w:r w:rsidR="00047094">
        <w:t xml:space="preserve">prac </w:t>
      </w:r>
      <w:r w:rsidR="00047094">
        <w:tab/>
        <w:t xml:space="preserve">towarzyszących </w:t>
      </w:r>
    </w:p>
    <w:p w:rsidR="00047094" w:rsidRDefault="00047094" w:rsidP="00047094">
      <w:pPr>
        <w:ind w:right="414"/>
      </w:pPr>
      <w:r>
        <w:t xml:space="preserve">Cena wykonania robót określonych niniejszą SST obejmuje: </w:t>
      </w:r>
    </w:p>
    <w:p w:rsidR="00047094" w:rsidRDefault="00047094" w:rsidP="00047094">
      <w:pPr>
        <w:ind w:left="417" w:right="414" w:hanging="427"/>
      </w:pPr>
      <w:r>
        <w:rPr>
          <w:rFonts w:ascii="Arial" w:eastAsia="Arial" w:hAnsi="Arial" w:cs="Arial"/>
          <w:sz w:val="20"/>
        </w:rPr>
        <w:t xml:space="preserve">— </w:t>
      </w:r>
      <w:r>
        <w:t xml:space="preserve">roboty tymczasowe, które są potrzebne do wykonania robót podstawowych, Zamawiającemu i są usuwane po wykonaniu robót podstawowych, </w:t>
      </w:r>
    </w:p>
    <w:p w:rsidR="00047094" w:rsidRDefault="00047094" w:rsidP="00047094">
      <w:pPr>
        <w:ind w:left="417" w:right="414" w:hanging="427"/>
      </w:pPr>
      <w:r>
        <w:rPr>
          <w:rFonts w:ascii="Arial" w:eastAsia="Arial" w:hAnsi="Arial" w:cs="Arial"/>
          <w:sz w:val="20"/>
        </w:rPr>
        <w:t xml:space="preserve">— </w:t>
      </w:r>
      <w:r>
        <w:t xml:space="preserve">prace towarzyszące, które są niezbędne do wykonania robót tymczasowych, jak geodezyjne wytyczenie robót itd. </w:t>
      </w:r>
    </w:p>
    <w:p w:rsidR="00047094" w:rsidRDefault="00047094" w:rsidP="006238FD">
      <w:pPr>
        <w:pStyle w:val="Nagwek1"/>
        <w:numPr>
          <w:ilvl w:val="0"/>
          <w:numId w:val="0"/>
        </w:numPr>
        <w:ind w:left="-3"/>
      </w:pPr>
      <w:r>
        <w:t xml:space="preserve">10. PRZEPISY ZWIĄZANE </w:t>
      </w:r>
    </w:p>
    <w:p w:rsidR="00047094" w:rsidRDefault="00047094" w:rsidP="00047094">
      <w:pPr>
        <w:ind w:left="-3"/>
      </w:pPr>
      <w:r>
        <w:rPr>
          <w:b/>
        </w:rPr>
        <w:t xml:space="preserve">10.1. Ogólne specyfikacje techniczne (SST) </w:t>
      </w:r>
    </w:p>
    <w:p w:rsidR="00047094" w:rsidRDefault="00047094" w:rsidP="00047094">
      <w:pPr>
        <w:tabs>
          <w:tab w:val="center" w:pos="3228"/>
        </w:tabs>
        <w:ind w:left="-10"/>
      </w:pPr>
      <w:r>
        <w:t xml:space="preserve">1. D-00.00.00 </w:t>
      </w:r>
      <w:r>
        <w:tab/>
        <w:t xml:space="preserve">Wymagania ogólne </w:t>
      </w:r>
    </w:p>
    <w:p w:rsidR="00047094" w:rsidRDefault="00047094" w:rsidP="006238FD">
      <w:pPr>
        <w:pStyle w:val="Nagwek2"/>
        <w:numPr>
          <w:ilvl w:val="0"/>
          <w:numId w:val="0"/>
        </w:numPr>
        <w:ind w:left="-3"/>
      </w:pPr>
      <w:r>
        <w:t xml:space="preserve">10.2. Normy </w:t>
      </w:r>
    </w:p>
    <w:p w:rsidR="00047094" w:rsidRDefault="00047094" w:rsidP="00047094">
      <w:pPr>
        <w:spacing w:after="37"/>
        <w:ind w:right="500"/>
      </w:pPr>
      <w:r>
        <w:t xml:space="preserve">(Zestawienie zawiera dodatkowo normy PN-EN związane z badaniami materiałów występujących w niniejszej SST)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196-21 </w:t>
      </w:r>
      <w:r>
        <w:tab/>
        <w:t xml:space="preserve">Metody badania cementu – Oznaczanie zawartości chlorków, dwutlenku węgla i alkaliów w cemencie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459-2 </w:t>
      </w:r>
      <w:r>
        <w:tab/>
        <w:t xml:space="preserve">Wapno budowlane – Część 2: Metody badań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932-3 </w:t>
      </w:r>
      <w:r>
        <w:tab/>
        <w:t xml:space="preserve">Badania podstawowych właściwości kruszyw – Procedura i terminologia uproszczonego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933-1 </w:t>
      </w:r>
      <w:r>
        <w:tab/>
        <w:t xml:space="preserve">Badania geometrycznych właściwości kruszyw – Oznaczanie składu ziarnowego – </w:t>
      </w:r>
    </w:p>
    <w:p w:rsidR="00047094" w:rsidRDefault="00047094" w:rsidP="00047094">
      <w:pPr>
        <w:tabs>
          <w:tab w:val="center" w:pos="430"/>
          <w:tab w:val="center" w:pos="3067"/>
        </w:tabs>
        <w:ind w:left="-10"/>
      </w:pPr>
      <w:r>
        <w:t xml:space="preserve"> </w:t>
      </w:r>
      <w:r>
        <w:tab/>
        <w:t xml:space="preserve"> </w:t>
      </w:r>
      <w:r>
        <w:tab/>
        <w:t xml:space="preserve">Metoda przesiewania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933-3 </w:t>
      </w:r>
      <w:r>
        <w:tab/>
        <w:t xml:space="preserve">Badania geometrycznych właściwości kruszyw – Oznaczanie kształtu ziaren za pomocą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lastRenderedPageBreak/>
        <w:t xml:space="preserve">PN-EN 933-4 </w:t>
      </w:r>
      <w:r>
        <w:tab/>
        <w:t xml:space="preserve">Badania geometrycznych właściwości kruszyw – Część 4: Oznaczanie kształtu </w:t>
      </w:r>
    </w:p>
    <w:p w:rsidR="00047094" w:rsidRDefault="00047094" w:rsidP="00047094">
      <w:pPr>
        <w:tabs>
          <w:tab w:val="center" w:pos="430"/>
          <w:tab w:val="center" w:pos="2940"/>
        </w:tabs>
        <w:ind w:left="-10"/>
      </w:pPr>
      <w:r>
        <w:t xml:space="preserve"> </w:t>
      </w:r>
      <w:r>
        <w:tab/>
        <w:t xml:space="preserve"> </w:t>
      </w:r>
      <w:r>
        <w:tab/>
        <w:t xml:space="preserve">Wskaźnik kształtu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933-5 </w:t>
      </w:r>
      <w:r>
        <w:tab/>
        <w:t xml:space="preserve">Badania geometrycznych właściwości kruszyw – Oznaczanie procentowej zawartości </w:t>
      </w:r>
    </w:p>
    <w:p w:rsidR="00047094" w:rsidRDefault="00047094" w:rsidP="00047094">
      <w:pPr>
        <w:spacing w:line="259" w:lineRule="auto"/>
        <w:ind w:right="77"/>
        <w:jc w:val="right"/>
      </w:pPr>
      <w:r>
        <w:t xml:space="preserve">ziaren o powierzchniach powstałych w wyniku </w:t>
      </w:r>
      <w:proofErr w:type="spellStart"/>
      <w:r>
        <w:t>przekruszenia</w:t>
      </w:r>
      <w:proofErr w:type="spellEnd"/>
      <w:r>
        <w:t xml:space="preserve"> lub łamania kruszyw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933-6 </w:t>
      </w:r>
      <w:r>
        <w:tab/>
        <w:t xml:space="preserve">Badania geometrycznych właściwości kruszyw – Część 6: Ocena właściwości powierzchni – Wskaźnik przepływu kruszywa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933-9 </w:t>
      </w:r>
      <w:r>
        <w:tab/>
        <w:t xml:space="preserve">Badania geometrycznych właściwości kruszyw – Ocena zawartości drobnych </w:t>
      </w:r>
    </w:p>
    <w:p w:rsidR="00047094" w:rsidRDefault="00047094" w:rsidP="00047094">
      <w:pPr>
        <w:tabs>
          <w:tab w:val="center" w:pos="430"/>
          <w:tab w:val="center" w:pos="3559"/>
        </w:tabs>
        <w:ind w:left="-10"/>
      </w:pPr>
      <w:r>
        <w:t xml:space="preserve"> </w:t>
      </w:r>
      <w:r>
        <w:tab/>
        <w:t xml:space="preserve"> </w:t>
      </w:r>
      <w:r>
        <w:tab/>
        <w:t xml:space="preserve">Badania błękitem metylenowym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933-10 </w:t>
      </w:r>
      <w:r>
        <w:tab/>
        <w:t xml:space="preserve">Badania geometrycznych właściwości kruszyw – Część 10: Ocena zawartości drobnych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1097-2 </w:t>
      </w:r>
      <w:r>
        <w:tab/>
        <w:t xml:space="preserve">Badania mechanicznych i fizycznych właściwości kruszyw – Metody oznaczania odporności na rozdrabnianie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1097-3 </w:t>
      </w:r>
      <w:r>
        <w:tab/>
        <w:t xml:space="preserve">Badania mechanicznych i fizycznych właściwości kruszyw – Oznaczanie gęstości nasypowej i jamistości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1097-4 </w:t>
      </w:r>
      <w:r>
        <w:tab/>
        <w:t xml:space="preserve">Badania mechanicznych i fizycznych właściwości kruszyw – Część 4: Oznaczanie pustych przestrzeni suchego, zagęszczonego wypełniacza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1097-5 Badania mechanicznych i fizycznych właściwości kruszyw – Część 5: Oznaczanie zawartości wody przez suszenie w suszarce z wentylacją </w:t>
      </w:r>
    </w:p>
    <w:p w:rsidR="00047094" w:rsidRDefault="00047094" w:rsidP="00047094">
      <w:pPr>
        <w:numPr>
          <w:ilvl w:val="0"/>
          <w:numId w:val="29"/>
        </w:numPr>
        <w:tabs>
          <w:tab w:val="clear" w:pos="0"/>
          <w:tab w:val="clear" w:pos="4535"/>
          <w:tab w:val="clear" w:pos="9071"/>
        </w:tabs>
        <w:suppressAutoHyphens w:val="0"/>
        <w:spacing w:after="15" w:line="248" w:lineRule="auto"/>
        <w:ind w:hanging="427"/>
        <w:jc w:val="both"/>
      </w:pPr>
      <w:r>
        <w:t xml:space="preserve">PN-EN 1097-6 Badania mechanicznych i fizycznych właściwości kruszyw – Część 6: Oznaczanie gęstości ziaren i nasiąkliwości </w:t>
      </w:r>
    </w:p>
    <w:p w:rsidR="009C0ECE" w:rsidRPr="009C0ECE" w:rsidRDefault="00047094" w:rsidP="00AB594A">
      <w:pPr>
        <w:numPr>
          <w:ilvl w:val="0"/>
          <w:numId w:val="29"/>
        </w:numPr>
        <w:tabs>
          <w:tab w:val="clear" w:pos="0"/>
          <w:tab w:val="clear" w:pos="4535"/>
          <w:tab w:val="clear" w:pos="9071"/>
        </w:tabs>
        <w:suppressAutoHyphens w:val="0"/>
        <w:spacing w:after="15" w:line="248" w:lineRule="auto"/>
        <w:ind w:hanging="427"/>
        <w:jc w:val="both"/>
      </w:pPr>
      <w:r w:rsidRPr="009C0ECE">
        <w:t xml:space="preserve">PN-EN 1097-7  </w:t>
      </w:r>
      <w:r w:rsidR="009C0ECE">
        <w:t xml:space="preserve">Badania mechanicznych i fizycznych właściwości kruszyw – Część 7: Oznaczanie gęstości wypełniacza – Metoda piknometryczna </w:t>
      </w:r>
    </w:p>
    <w:p w:rsidR="00AB594A" w:rsidRDefault="00047094" w:rsidP="00AB594A">
      <w:pPr>
        <w:pStyle w:val="Akapitzlist"/>
        <w:numPr>
          <w:ilvl w:val="0"/>
          <w:numId w:val="29"/>
        </w:numPr>
        <w:tabs>
          <w:tab w:val="clear" w:pos="0"/>
          <w:tab w:val="clear" w:pos="4535"/>
          <w:tab w:val="clear" w:pos="9071"/>
        </w:tabs>
        <w:suppressAutoHyphens w:val="0"/>
        <w:spacing w:after="15" w:line="248" w:lineRule="auto"/>
        <w:ind w:hanging="427"/>
        <w:jc w:val="both"/>
      </w:pPr>
      <w:r w:rsidRPr="00AB594A">
        <w:t xml:space="preserve">PN-EN 1097-8  </w:t>
      </w:r>
      <w:r w:rsidR="00AB594A">
        <w:t xml:space="preserve">Badania mechanicznych i fizycznych właściwości kruszyw – Część 8: Oznaczanie </w:t>
      </w:r>
      <w:proofErr w:type="spellStart"/>
      <w:r w:rsidR="00AB594A">
        <w:t>polerowalności</w:t>
      </w:r>
      <w:proofErr w:type="spellEnd"/>
      <w:r w:rsidR="00AB594A">
        <w:t xml:space="preserve"> kamienia</w:t>
      </w:r>
    </w:p>
    <w:p w:rsidR="00AB594A" w:rsidRPr="00AB594A" w:rsidRDefault="00047094" w:rsidP="00AB594A">
      <w:pPr>
        <w:pStyle w:val="Akapitzlist"/>
        <w:numPr>
          <w:ilvl w:val="0"/>
          <w:numId w:val="29"/>
        </w:numPr>
        <w:tabs>
          <w:tab w:val="clear" w:pos="0"/>
          <w:tab w:val="clear" w:pos="4535"/>
          <w:tab w:val="clear" w:pos="9071"/>
        </w:tabs>
        <w:suppressAutoHyphens w:val="0"/>
        <w:spacing w:after="15" w:line="248" w:lineRule="auto"/>
        <w:ind w:hanging="427"/>
        <w:jc w:val="both"/>
      </w:pPr>
      <w:r w:rsidRPr="00AB594A">
        <w:t xml:space="preserve">PN-EN 1367-1  </w:t>
      </w:r>
      <w:r w:rsidR="00AB594A">
        <w:t xml:space="preserve">Badania właściwości cieplnych i odporności kruszyw na działanie czynników atmosferycznych </w:t>
      </w:r>
      <w:r w:rsidR="00AB594A" w:rsidRPr="00AB594A">
        <w:rPr>
          <w:rFonts w:ascii="Arial" w:eastAsia="Arial" w:hAnsi="Arial" w:cs="Arial"/>
          <w:sz w:val="20"/>
        </w:rPr>
        <w:t xml:space="preserve">– </w:t>
      </w:r>
      <w:r w:rsidR="00AB594A">
        <w:t xml:space="preserve">Część 1: Oznaczanie mrozoodporności </w:t>
      </w:r>
    </w:p>
    <w:p w:rsidR="00AB594A" w:rsidRPr="00AB594A" w:rsidRDefault="00047094" w:rsidP="000B3C68">
      <w:pPr>
        <w:pStyle w:val="Akapitzlist"/>
        <w:numPr>
          <w:ilvl w:val="0"/>
          <w:numId w:val="29"/>
        </w:numPr>
        <w:tabs>
          <w:tab w:val="clear" w:pos="0"/>
          <w:tab w:val="clear" w:pos="4535"/>
          <w:tab w:val="clear" w:pos="9071"/>
        </w:tabs>
        <w:suppressAutoHyphens w:val="0"/>
        <w:spacing w:after="15" w:line="248" w:lineRule="auto"/>
        <w:ind w:hanging="427"/>
        <w:jc w:val="both"/>
      </w:pPr>
      <w:r w:rsidRPr="00AB594A">
        <w:t xml:space="preserve">PN-EN 1367-3  </w:t>
      </w:r>
      <w:r w:rsidR="00AB594A">
        <w:t xml:space="preserve">Badania właściwości cieplnych i odporności kruszyw na działanie czynników atmosferycznych </w:t>
      </w:r>
      <w:r w:rsidR="00AB594A" w:rsidRPr="00AB594A">
        <w:rPr>
          <w:rFonts w:ascii="Arial" w:eastAsia="Arial" w:hAnsi="Arial" w:cs="Arial"/>
          <w:sz w:val="20"/>
        </w:rPr>
        <w:t xml:space="preserve">– </w:t>
      </w:r>
      <w:r w:rsidR="00AB594A">
        <w:t xml:space="preserve">Część 3: Badanie bazaltowej zgorzeli słonecznej metodą gotowania </w:t>
      </w:r>
    </w:p>
    <w:p w:rsidR="00047094" w:rsidRPr="00AB594A" w:rsidRDefault="00047094" w:rsidP="00B62084">
      <w:pPr>
        <w:pStyle w:val="Akapitzlist"/>
        <w:numPr>
          <w:ilvl w:val="0"/>
          <w:numId w:val="29"/>
        </w:numPr>
        <w:tabs>
          <w:tab w:val="clear" w:pos="0"/>
          <w:tab w:val="clear" w:pos="4535"/>
          <w:tab w:val="clear" w:pos="9071"/>
        </w:tabs>
        <w:suppressAutoHyphens w:val="0"/>
        <w:spacing w:after="15" w:line="248" w:lineRule="auto"/>
        <w:ind w:hanging="427"/>
        <w:jc w:val="both"/>
      </w:pPr>
      <w:r w:rsidRPr="00AB594A">
        <w:t xml:space="preserve">PN-EN 1426 </w:t>
      </w:r>
      <w:r w:rsidR="00B62084">
        <w:t>Asfalty i produkty asfaltowe – Oznaczanie penetracji igłą</w:t>
      </w:r>
      <w:r w:rsidRPr="00AB594A">
        <w:t xml:space="preserve"> </w:t>
      </w:r>
    </w:p>
    <w:p w:rsidR="00AB594A" w:rsidRPr="00AB594A" w:rsidRDefault="00047094" w:rsidP="00AB594A">
      <w:pPr>
        <w:pStyle w:val="Akapitzlist"/>
        <w:numPr>
          <w:ilvl w:val="0"/>
          <w:numId w:val="29"/>
        </w:numPr>
        <w:ind w:right="414" w:hanging="427"/>
      </w:pPr>
      <w:r w:rsidRPr="00AB594A">
        <w:t xml:space="preserve">PN-EN 1427  </w:t>
      </w:r>
      <w:r w:rsidR="000B3C68">
        <w:t xml:space="preserve">Asfalty i produkty asfaltowe – Oznaczanie temperatury </w:t>
      </w:r>
      <w:proofErr w:type="spellStart"/>
      <w:r w:rsidR="000B3C68">
        <w:t>mięknienia</w:t>
      </w:r>
      <w:proofErr w:type="spellEnd"/>
      <w:r w:rsidR="000B3C68">
        <w:t xml:space="preserve"> – Metoda Pierścień i Kula</w:t>
      </w:r>
    </w:p>
    <w:p w:rsidR="00AB594A" w:rsidRPr="00AB594A" w:rsidRDefault="00047094" w:rsidP="000B3C68">
      <w:pPr>
        <w:pStyle w:val="Akapitzlist"/>
        <w:numPr>
          <w:ilvl w:val="0"/>
          <w:numId w:val="29"/>
        </w:numPr>
        <w:ind w:right="414" w:hanging="427"/>
      </w:pPr>
      <w:r w:rsidRPr="00AB594A">
        <w:t xml:space="preserve">PN-EN 1428  </w:t>
      </w:r>
      <w:r w:rsidR="000B3C68">
        <w:rPr>
          <w:rStyle w:val="st"/>
        </w:rPr>
        <w:t>Asfalty i lepiszcza asfaltowe. Oznaczenie zawartości wody w emulsjach asfaltowych. Metoda destylacji azeotropowej</w:t>
      </w:r>
    </w:p>
    <w:p w:rsidR="00AB594A" w:rsidRDefault="00047094" w:rsidP="00AB594A">
      <w:pPr>
        <w:pStyle w:val="Akapitzlist"/>
        <w:numPr>
          <w:ilvl w:val="0"/>
          <w:numId w:val="29"/>
        </w:numPr>
        <w:ind w:right="414" w:hanging="427"/>
      </w:pPr>
      <w:r w:rsidRPr="000B3C68">
        <w:t xml:space="preserve">PN-EN 1429 </w:t>
      </w:r>
      <w:r w:rsidR="00AB594A">
        <w:t>Asfalty i lepiszcza asfaltowe – Oznaczanie pozostałości na sicie emulsji asfaltowych oraz trwałości podczas magazynowania metodą pozostałości na sicie</w:t>
      </w:r>
    </w:p>
    <w:p w:rsidR="00671F35" w:rsidRPr="00671F35" w:rsidRDefault="00047094" w:rsidP="00047094">
      <w:pPr>
        <w:pStyle w:val="Akapitzlist"/>
        <w:numPr>
          <w:ilvl w:val="0"/>
          <w:numId w:val="29"/>
        </w:numPr>
        <w:ind w:right="414" w:hanging="427"/>
      </w:pPr>
      <w:r w:rsidRPr="00671F35">
        <w:t xml:space="preserve">PN-EN 1744-1  </w:t>
      </w:r>
      <w:r w:rsidR="00671F35">
        <w:t xml:space="preserve">Badania chemicznych właściwości kruszyw – Analiza chemiczna </w:t>
      </w:r>
    </w:p>
    <w:p w:rsidR="00671F35" w:rsidRDefault="00047094" w:rsidP="00671F35">
      <w:pPr>
        <w:pStyle w:val="Akapitzlist"/>
        <w:numPr>
          <w:ilvl w:val="0"/>
          <w:numId w:val="29"/>
        </w:numPr>
        <w:ind w:right="414" w:hanging="427"/>
      </w:pPr>
      <w:r w:rsidRPr="00671F35">
        <w:t xml:space="preserve">PN-EN 1744-4 </w:t>
      </w:r>
      <w:r w:rsidR="00671F35">
        <w:t>Badania chemicznych właściwości kruszyw – Część 4: Oznaczanie podatności wypełniaczy do mieszanek mineralno-asfaltowych na działanie wody</w:t>
      </w:r>
    </w:p>
    <w:p w:rsidR="002B4E4D" w:rsidRPr="002B4E4D" w:rsidRDefault="00047094" w:rsidP="002B4E4D">
      <w:pPr>
        <w:pStyle w:val="Akapitzlist"/>
        <w:numPr>
          <w:ilvl w:val="0"/>
          <w:numId w:val="29"/>
        </w:numPr>
        <w:ind w:right="414" w:hanging="427"/>
      </w:pPr>
      <w:r w:rsidRPr="002B4E4D">
        <w:t xml:space="preserve">PN-EN 12591 </w:t>
      </w:r>
      <w:r w:rsidR="002B4E4D">
        <w:t xml:space="preserve">Asfalty i produkty asfaltowe – Wymagania dla asfaltów drogowych </w:t>
      </w:r>
    </w:p>
    <w:p w:rsidR="00671F35" w:rsidRPr="002B4E4D" w:rsidRDefault="00671F35" w:rsidP="00047094">
      <w:pPr>
        <w:ind w:right="414"/>
      </w:pPr>
    </w:p>
    <w:p w:rsidR="002B4E4D" w:rsidRPr="002B4E4D" w:rsidRDefault="00047094" w:rsidP="002B4E4D">
      <w:pPr>
        <w:pStyle w:val="Akapitzlist"/>
        <w:numPr>
          <w:ilvl w:val="0"/>
          <w:numId w:val="29"/>
        </w:numPr>
        <w:ind w:right="414" w:hanging="427"/>
      </w:pPr>
      <w:r w:rsidRPr="002B4E4D">
        <w:t xml:space="preserve">PN-EN 12592  </w:t>
      </w:r>
      <w:r w:rsidR="002B4E4D">
        <w:t>Asfalty i produkty asfaltowe – Oznaczanie rozpuszczalności</w:t>
      </w:r>
    </w:p>
    <w:p w:rsidR="002B4E4D" w:rsidRDefault="00047094" w:rsidP="002B4E4D">
      <w:pPr>
        <w:pStyle w:val="Akapitzlist"/>
        <w:numPr>
          <w:ilvl w:val="0"/>
          <w:numId w:val="29"/>
        </w:numPr>
        <w:ind w:right="414" w:hanging="427"/>
      </w:pPr>
      <w:r w:rsidRPr="002B4E4D">
        <w:t xml:space="preserve">PN-EN 12593  </w:t>
      </w:r>
      <w:r w:rsidR="002B4E4D">
        <w:t xml:space="preserve">Asfalty i produkty asfaltowe – Oznaczanie temperatury łamliwości </w:t>
      </w:r>
      <w:proofErr w:type="spellStart"/>
      <w:r w:rsidR="002B4E4D">
        <w:t>Fraassa</w:t>
      </w:r>
      <w:proofErr w:type="spellEnd"/>
    </w:p>
    <w:p w:rsidR="002B4E4D" w:rsidRPr="002B4E4D" w:rsidRDefault="00047094" w:rsidP="002B4E4D">
      <w:pPr>
        <w:pStyle w:val="Akapitzlist"/>
        <w:numPr>
          <w:ilvl w:val="0"/>
          <w:numId w:val="29"/>
        </w:numPr>
        <w:ind w:right="414" w:hanging="427"/>
      </w:pPr>
      <w:r w:rsidRPr="002B4E4D">
        <w:t xml:space="preserve"> PN-EN 12606-1  </w:t>
      </w:r>
      <w:r w:rsidR="002B4E4D">
        <w:t xml:space="preserve">Asfalty i produkty asfaltowe – Oznaczanie zawartości parafiny – Część 1: Metoda destylacyjna </w:t>
      </w:r>
    </w:p>
    <w:p w:rsidR="002B4E4D" w:rsidRPr="002B4E4D" w:rsidRDefault="002B4E4D" w:rsidP="00047094">
      <w:pPr>
        <w:ind w:right="414"/>
      </w:pPr>
    </w:p>
    <w:p w:rsidR="002B4E4D" w:rsidRPr="002B4E4D" w:rsidRDefault="00047094" w:rsidP="002B4E4D">
      <w:pPr>
        <w:pStyle w:val="Akapitzlist"/>
        <w:numPr>
          <w:ilvl w:val="0"/>
          <w:numId w:val="30"/>
        </w:numPr>
        <w:tabs>
          <w:tab w:val="clear" w:pos="0"/>
          <w:tab w:val="clear" w:pos="4535"/>
          <w:tab w:val="clear" w:pos="9071"/>
        </w:tabs>
        <w:suppressAutoHyphens w:val="0"/>
        <w:spacing w:after="15" w:line="248" w:lineRule="auto"/>
        <w:ind w:right="414" w:hanging="288"/>
        <w:jc w:val="both"/>
      </w:pPr>
      <w:r w:rsidRPr="002B4E4D">
        <w:t xml:space="preserve">PN-EN 12607-1 </w:t>
      </w:r>
      <w:r w:rsidR="002B4E4D">
        <w:t>Asfalty i produkty asfaltowe – Oznaczanie odporności na twardnienie pod wpływem ciepła i powietrza</w:t>
      </w:r>
      <w:r w:rsidR="0089541D">
        <w:t xml:space="preserve"> -</w:t>
      </w:r>
      <w:r w:rsidR="002B4E4D">
        <w:t xml:space="preserve">Część 1: Metoda RTFOT </w:t>
      </w:r>
    </w:p>
    <w:p w:rsidR="002B4E4D" w:rsidRPr="002B4E4D" w:rsidRDefault="00047094" w:rsidP="00047094">
      <w:pPr>
        <w:ind w:right="414"/>
      </w:pPr>
      <w:r w:rsidRPr="002B4E4D">
        <w:t xml:space="preserve">32. PN-EN 12607-3 </w:t>
      </w:r>
      <w:r w:rsidR="002B4E4D">
        <w:t>Asfalty i produkty asfaltowe – Oznaczanie odporności na twardnienie pod wpływem ciepła i powietrza</w:t>
      </w:r>
      <w:r w:rsidR="002B4E4D" w:rsidRPr="002B4E4D">
        <w:t xml:space="preserve"> </w:t>
      </w:r>
      <w:r w:rsidR="002B4E4D">
        <w:t>- Część 3: Metoda RFT</w:t>
      </w:r>
    </w:p>
    <w:p w:rsidR="002B4E4D" w:rsidRDefault="00047094" w:rsidP="00047094">
      <w:pPr>
        <w:ind w:right="414"/>
        <w:rPr>
          <w:lang w:val="en-US"/>
        </w:rPr>
      </w:pPr>
      <w:r w:rsidRPr="00A71357">
        <w:rPr>
          <w:lang w:val="en-US"/>
        </w:rPr>
        <w:t xml:space="preserve">33. PN-EN 12697-6 </w:t>
      </w:r>
    </w:p>
    <w:p w:rsidR="002B4E4D" w:rsidRPr="008043E7" w:rsidRDefault="008043E7" w:rsidP="0089541D">
      <w:pPr>
        <w:ind w:right="414"/>
      </w:pPr>
      <w:r>
        <w:t>Mieszanki mineralno-asfaltowe – Metody badań mieszanek mineralno-asfaltowych na gorąco</w:t>
      </w:r>
      <w:r w:rsidR="0089541D">
        <w:t xml:space="preserve"> - </w:t>
      </w:r>
      <w:r>
        <w:t xml:space="preserve">Część 6: Oznaczanie gęstości objętościowej metodą hydrostatyczną </w:t>
      </w:r>
    </w:p>
    <w:p w:rsidR="008043E7" w:rsidRPr="008043E7" w:rsidRDefault="00047094" w:rsidP="00047094">
      <w:pPr>
        <w:ind w:right="414"/>
      </w:pPr>
      <w:r w:rsidRPr="008043E7">
        <w:t xml:space="preserve">34. PN-EN 12697-8  </w:t>
      </w:r>
      <w:r w:rsidR="008043E7">
        <w:t xml:space="preserve">Mieszanki mineralno-asfaltowe – Metody badań mieszanek mineralno-asfaltowych na gorąco </w:t>
      </w:r>
      <w:r w:rsidR="008043E7">
        <w:rPr>
          <w:rFonts w:ascii="Arial" w:eastAsia="Arial" w:hAnsi="Arial" w:cs="Arial"/>
          <w:sz w:val="20"/>
        </w:rPr>
        <w:t xml:space="preserve">– </w:t>
      </w:r>
      <w:r w:rsidR="008043E7">
        <w:t xml:space="preserve">Część 8: Oznaczanie zawartości wolnej przestrzeni </w:t>
      </w:r>
    </w:p>
    <w:p w:rsidR="008043E7" w:rsidRPr="008043E7" w:rsidRDefault="00047094" w:rsidP="00047094">
      <w:pPr>
        <w:ind w:right="414"/>
      </w:pPr>
      <w:r w:rsidRPr="008043E7">
        <w:t xml:space="preserve">35. PN-EN 12697-11 </w:t>
      </w:r>
      <w:r w:rsidR="008043E7">
        <w:t xml:space="preserve">Mieszanki mineralno-asfaltowe – Metody badań mieszanek mineralno-asfaltowych na gorąco </w:t>
      </w:r>
      <w:r w:rsidR="008043E7">
        <w:rPr>
          <w:rFonts w:ascii="Arial" w:eastAsia="Arial" w:hAnsi="Arial" w:cs="Arial"/>
          <w:sz w:val="20"/>
        </w:rPr>
        <w:t xml:space="preserve">– </w:t>
      </w:r>
      <w:r w:rsidR="008043E7">
        <w:t xml:space="preserve">Część 11: Określenie powiązania pomiędzy kruszywem i asfaltem </w:t>
      </w:r>
    </w:p>
    <w:p w:rsidR="008043E7" w:rsidRPr="008043E7" w:rsidRDefault="00047094" w:rsidP="00047094">
      <w:pPr>
        <w:ind w:right="414"/>
      </w:pPr>
      <w:r w:rsidRPr="008043E7">
        <w:t xml:space="preserve">36. PN-EN 12697-12  </w:t>
      </w:r>
      <w:r w:rsidR="008043E7">
        <w:t xml:space="preserve">Mieszanki mineralno-asfaltowe – Metody badań mieszanek mineralno-asfaltowych na gorąco </w:t>
      </w:r>
      <w:r w:rsidR="008043E7">
        <w:rPr>
          <w:rFonts w:ascii="Arial" w:eastAsia="Arial" w:hAnsi="Arial" w:cs="Arial"/>
          <w:sz w:val="20"/>
        </w:rPr>
        <w:t xml:space="preserve">– </w:t>
      </w:r>
      <w:r w:rsidR="008043E7">
        <w:t xml:space="preserve">Część 12: Określanie wrażliwości na wodę </w:t>
      </w:r>
    </w:p>
    <w:p w:rsidR="008043E7" w:rsidRPr="0089541D" w:rsidRDefault="00047094" w:rsidP="0089541D">
      <w:pPr>
        <w:ind w:right="414"/>
      </w:pPr>
      <w:r w:rsidRPr="0089541D">
        <w:t xml:space="preserve">37. PN-EN 12697-13 </w:t>
      </w:r>
      <w:r w:rsidR="008043E7">
        <w:t xml:space="preserve">Mieszanki mineralno-asfaltowe – Metody badań mieszanek mineralno-asfaltowych na gorąco </w:t>
      </w:r>
      <w:r w:rsidR="008043E7">
        <w:rPr>
          <w:rFonts w:ascii="Arial" w:eastAsia="Arial" w:hAnsi="Arial" w:cs="Arial"/>
          <w:sz w:val="20"/>
        </w:rPr>
        <w:t xml:space="preserve">– </w:t>
      </w:r>
      <w:r w:rsidR="008043E7">
        <w:t xml:space="preserve">Część 13: Pomiar temperatury </w:t>
      </w:r>
    </w:p>
    <w:p w:rsidR="008043E7" w:rsidRPr="0089541D" w:rsidRDefault="00047094" w:rsidP="008043E7">
      <w:pPr>
        <w:ind w:right="414"/>
      </w:pPr>
      <w:r w:rsidRPr="0089541D">
        <w:t xml:space="preserve">38. PN-EN 12697-18  </w:t>
      </w:r>
      <w:r w:rsidR="008043E7">
        <w:t xml:space="preserve">Mieszanki mineralno-asfaltowe – Metody badań mieszanek mineralno-asfaltowych na gorąco - Część 18: Spływanie lepiszcza </w:t>
      </w:r>
    </w:p>
    <w:p w:rsidR="00047094" w:rsidRPr="008043E7" w:rsidRDefault="00047094" w:rsidP="00047094">
      <w:pPr>
        <w:ind w:right="414"/>
      </w:pPr>
      <w:r w:rsidRPr="008043E7">
        <w:t xml:space="preserve">39. PN-EN 12697-22 </w:t>
      </w:r>
      <w:r w:rsidR="008043E7">
        <w:t xml:space="preserve">Mieszanki mineralno-asfaltowe – Metody badań mieszanek mineralno-asfaltowych na gorąco - Część 22: </w:t>
      </w:r>
      <w:proofErr w:type="spellStart"/>
      <w:r w:rsidR="008043E7">
        <w:t>Koleinowanie</w:t>
      </w:r>
      <w:proofErr w:type="spellEnd"/>
      <w:r w:rsidR="008043E7">
        <w:t xml:space="preserve"> </w:t>
      </w:r>
    </w:p>
    <w:p w:rsidR="008043E7" w:rsidRPr="003E20B3" w:rsidRDefault="00047094" w:rsidP="00047094">
      <w:pPr>
        <w:ind w:right="414"/>
      </w:pPr>
      <w:r w:rsidRPr="003E20B3">
        <w:t xml:space="preserve">40. PN-EN 12697-27 </w:t>
      </w:r>
      <w:r w:rsidR="003E20B3">
        <w:t xml:space="preserve">Mieszanki mineralno-asfaltowe – Metody badań mieszanek mineralno-asfaltowych na gorąco - Część 27: Pobieranie próbek </w:t>
      </w:r>
    </w:p>
    <w:p w:rsidR="003E20B3" w:rsidRDefault="00047094" w:rsidP="00883944">
      <w:pPr>
        <w:ind w:right="414"/>
      </w:pPr>
      <w:r w:rsidRPr="003E20B3">
        <w:t xml:space="preserve">41. PN-EN 12697-36  </w:t>
      </w:r>
      <w:r w:rsidR="003E20B3">
        <w:t xml:space="preserve">Mieszanki mineralno-asfaltowe – Metody badań mieszanek mineralno-asfaltowych na gorąco </w:t>
      </w:r>
      <w:r w:rsidR="00883944">
        <w:t xml:space="preserve">- </w:t>
      </w:r>
      <w:r w:rsidR="003E20B3">
        <w:t xml:space="preserve">Część 36: Oznaczanie grubości nawierzchni asfaltowych </w:t>
      </w:r>
    </w:p>
    <w:p w:rsidR="003E20B3" w:rsidRPr="00883944" w:rsidRDefault="00047094" w:rsidP="00047094">
      <w:pPr>
        <w:ind w:right="414"/>
      </w:pPr>
      <w:r w:rsidRPr="003E20B3">
        <w:t xml:space="preserve">42. </w:t>
      </w:r>
      <w:r w:rsidRPr="00883944">
        <w:t>PN-EN 12846</w:t>
      </w:r>
      <w:r w:rsidR="00883944">
        <w:t>-1</w:t>
      </w:r>
      <w:r w:rsidRPr="00883944">
        <w:t xml:space="preserve"> </w:t>
      </w:r>
      <w:r w:rsidR="00883944">
        <w:t>Asfalty i lepiszcza asfaltowe –Oznaczanie czasu wypływu lepkościomierzem wypływowym -</w:t>
      </w:r>
      <w:r w:rsidR="00883944" w:rsidRPr="00883944">
        <w:t xml:space="preserve"> </w:t>
      </w:r>
      <w:r w:rsidR="00883944">
        <w:t>Część 1:Emulsje asfaltowe</w:t>
      </w:r>
    </w:p>
    <w:p w:rsidR="00047094" w:rsidRPr="0089541D" w:rsidRDefault="00047094" w:rsidP="00047094">
      <w:pPr>
        <w:ind w:right="414"/>
      </w:pPr>
      <w:r w:rsidRPr="0089541D">
        <w:t xml:space="preserve">43. PN-EN 12847 </w:t>
      </w:r>
      <w:r w:rsidR="0089541D">
        <w:t>Asfalty i lepiszcza asfaltowe – Oznaczanie sedymentacji emulsji asfaltowych</w:t>
      </w:r>
    </w:p>
    <w:p w:rsidR="0089541D" w:rsidRPr="0089541D" w:rsidRDefault="00047094" w:rsidP="00047094">
      <w:pPr>
        <w:ind w:right="414"/>
      </w:pPr>
      <w:r w:rsidRPr="0089541D">
        <w:t xml:space="preserve">44. PN-EN12850 </w:t>
      </w:r>
      <w:r w:rsidR="0089541D">
        <w:t>Asfalty i lepiszcza asfaltowe – Oznaczanie wartości pH emulsji asfaltowych</w:t>
      </w:r>
    </w:p>
    <w:p w:rsidR="0089541D" w:rsidRDefault="00047094" w:rsidP="0089541D">
      <w:pPr>
        <w:ind w:right="712"/>
      </w:pPr>
      <w:r w:rsidRPr="0089541D">
        <w:t xml:space="preserve">45. </w:t>
      </w:r>
      <w:r>
        <w:t xml:space="preserve">PN-EN 13043 </w:t>
      </w:r>
      <w:r w:rsidR="0089541D">
        <w:t xml:space="preserve">Kruszywa do mieszanek bitumicznych i powierzchniowych utrwaleń stosowanych na drogach, lotniskach i innych powierzchniach przeznaczonych do ruchu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13074 Asfalty i lepiszcza asfaltowe – Oznaczanie lepiszczy z emulsji asfaltowych przez odparowanie </w:t>
      </w:r>
    </w:p>
    <w:p w:rsidR="00047094" w:rsidRDefault="00047094" w:rsidP="00FF6BF8">
      <w:pPr>
        <w:numPr>
          <w:ilvl w:val="0"/>
          <w:numId w:val="31"/>
        </w:numPr>
        <w:tabs>
          <w:tab w:val="clear" w:pos="0"/>
          <w:tab w:val="clear" w:pos="4535"/>
          <w:tab w:val="clear" w:pos="9071"/>
        </w:tabs>
        <w:suppressAutoHyphens w:val="0"/>
        <w:spacing w:after="15" w:line="248" w:lineRule="auto"/>
        <w:ind w:hanging="787"/>
        <w:jc w:val="both"/>
      </w:pPr>
      <w:r>
        <w:t>PN-EN 13075-</w:t>
      </w:r>
      <w:r w:rsidR="00347A41">
        <w:t>1</w:t>
      </w:r>
      <w:r>
        <w:t xml:space="preserve"> Asfalty i lepiszcza asfaltowe – Badanie rozpadu – Część 1: Oznaczanie indeksu </w:t>
      </w:r>
      <w:r>
        <w:tab/>
        <w:t xml:space="preserve">kationowych emulsji asfaltowych, metoda z wypełniaczem mineralnym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PN-EN 13108-</w:t>
      </w:r>
      <w:r w:rsidR="00FF6BF8">
        <w:t>1</w:t>
      </w:r>
      <w:r>
        <w:t xml:space="preserve"> Mieszanki mineralno-asfaltowe – Wymagania – Część 1: Beton Asfaltowy </w:t>
      </w:r>
    </w:p>
    <w:p w:rsidR="00047094" w:rsidRDefault="00347A41" w:rsidP="00347A41">
      <w:pPr>
        <w:pStyle w:val="Akapitzlist"/>
        <w:numPr>
          <w:ilvl w:val="0"/>
          <w:numId w:val="31"/>
        </w:numPr>
        <w:tabs>
          <w:tab w:val="center" w:pos="845"/>
          <w:tab w:val="center" w:pos="5539"/>
        </w:tabs>
        <w:ind w:hanging="787"/>
      </w:pPr>
      <w:r>
        <w:t>PN-EN 13108- 5</w:t>
      </w:r>
      <w:r w:rsidR="00047094">
        <w:t xml:space="preserve"> </w:t>
      </w:r>
      <w:r w:rsidR="00047094">
        <w:tab/>
        <w:t xml:space="preserve">Mieszanki mineralno-asfaltowe – Wymagania – Część 5: Mieszanka SMA  </w:t>
      </w:r>
      <w:r w:rsidR="00047094">
        <w:tab/>
        <w:t xml:space="preserve"> </w:t>
      </w:r>
    </w:p>
    <w:p w:rsidR="00047094" w:rsidRDefault="00047094" w:rsidP="00FF6BF8">
      <w:pPr>
        <w:numPr>
          <w:ilvl w:val="0"/>
          <w:numId w:val="31"/>
        </w:numPr>
        <w:tabs>
          <w:tab w:val="clear" w:pos="0"/>
          <w:tab w:val="clear" w:pos="4535"/>
          <w:tab w:val="clear" w:pos="9071"/>
        </w:tabs>
        <w:suppressAutoHyphens w:val="0"/>
        <w:spacing w:after="15" w:line="248" w:lineRule="auto"/>
        <w:ind w:hanging="787"/>
        <w:jc w:val="both"/>
      </w:pPr>
      <w:r>
        <w:t xml:space="preserve">PN-EN 13108- </w:t>
      </w:r>
      <w:r w:rsidR="00347A41">
        <w:t xml:space="preserve">20 </w:t>
      </w:r>
      <w:r>
        <w:t xml:space="preserve">Mieszanki mineralno-asfaltowe – Wymagania – Część 20: Badanie typu </w:t>
      </w:r>
      <w:r>
        <w:tab/>
        <w:t xml:space="preserve"> </w:t>
      </w:r>
    </w:p>
    <w:p w:rsidR="00047094" w:rsidRDefault="00347A41" w:rsidP="00FF6BF8">
      <w:pPr>
        <w:numPr>
          <w:ilvl w:val="0"/>
          <w:numId w:val="31"/>
        </w:numPr>
        <w:tabs>
          <w:tab w:val="clear" w:pos="0"/>
          <w:tab w:val="clear" w:pos="4535"/>
          <w:tab w:val="clear" w:pos="9071"/>
        </w:tabs>
        <w:suppressAutoHyphens w:val="0"/>
        <w:spacing w:after="15" w:line="248" w:lineRule="auto"/>
        <w:ind w:hanging="787"/>
        <w:jc w:val="both"/>
      </w:pPr>
      <w:r>
        <w:t xml:space="preserve">PN-EN </w:t>
      </w:r>
      <w:r w:rsidR="00047094">
        <w:t>13179-</w:t>
      </w:r>
      <w:r>
        <w:t>1</w:t>
      </w:r>
      <w:r w:rsidR="00047094">
        <w:t xml:space="preserve"> Badania kruszyw wypełniających stosowanych do mieszanek bitumicznych – Część 1: Badanie metodą Pierścienia i Kuli </w:t>
      </w:r>
    </w:p>
    <w:p w:rsidR="00047094" w:rsidRDefault="00047094" w:rsidP="00347A41">
      <w:pPr>
        <w:numPr>
          <w:ilvl w:val="0"/>
          <w:numId w:val="31"/>
        </w:numPr>
        <w:tabs>
          <w:tab w:val="clear" w:pos="0"/>
          <w:tab w:val="clear" w:pos="4535"/>
          <w:tab w:val="clear" w:pos="9071"/>
        </w:tabs>
        <w:suppressAutoHyphens w:val="0"/>
        <w:spacing w:after="15" w:line="248" w:lineRule="auto"/>
        <w:ind w:hanging="787"/>
        <w:jc w:val="both"/>
      </w:pPr>
      <w:r>
        <w:lastRenderedPageBreak/>
        <w:t>PN-EN 13179-</w:t>
      </w:r>
      <w:r w:rsidR="00347A41">
        <w:t>2</w:t>
      </w:r>
      <w:r>
        <w:t xml:space="preserve"> Badania kruszyw wypełniających stosowanych do mieszanek bitumicznych – </w:t>
      </w:r>
      <w:r w:rsidR="00347A41">
        <w:t xml:space="preserve">Część 2: </w:t>
      </w:r>
      <w:r>
        <w:t xml:space="preserve">Liczba bitumiczna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13398 Asfalty i lepiszcza asfaltowe – Oznaczanie nawrotu sprężystego asfaltów modyfikowanych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13399 Asfalty i lepiszcza asfaltowe – Oznaczanie odporności na magazynowanie modyfikowanych asfaltów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13587 Asfalty i lepiszcza asfaltowe – Oznaczanie ciągliwości lepiszczy asfaltowych metodą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13588 Asfalty i lepiszcza asfaltowe – Oznaczanie kohezji lepiszczy asfaltowych metodą testu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13589 Asfalty i lepiszcza asfaltowe – Oznaczanie ciągliwości modyfikowanych asfaltów </w:t>
      </w:r>
    </w:p>
    <w:p w:rsidR="00047094" w:rsidRDefault="00047094" w:rsidP="00047094">
      <w:pPr>
        <w:tabs>
          <w:tab w:val="center" w:pos="790"/>
          <w:tab w:val="center" w:pos="3362"/>
        </w:tabs>
        <w:ind w:left="-10"/>
      </w:pPr>
      <w:r>
        <w:t xml:space="preserve"> </w:t>
      </w:r>
      <w:r>
        <w:tab/>
        <w:t xml:space="preserve"> </w:t>
      </w:r>
      <w:r>
        <w:tab/>
        <w:t xml:space="preserve">Metoda z </w:t>
      </w:r>
      <w:proofErr w:type="spellStart"/>
      <w:r>
        <w:t>duktylometrem</w:t>
      </w:r>
      <w:proofErr w:type="spellEnd"/>
      <w:r>
        <w:t xml:space="preserve">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13614 Asfalty i lepiszcza asfaltowe – Oznaczanie przyczepności emulsji bitumicznych przez </w:t>
      </w:r>
    </w:p>
    <w:p w:rsidR="00047094" w:rsidRDefault="00047094" w:rsidP="00047094">
      <w:pPr>
        <w:tabs>
          <w:tab w:val="center" w:pos="790"/>
          <w:tab w:val="center" w:pos="3279"/>
        </w:tabs>
        <w:ind w:left="-10"/>
      </w:pPr>
      <w:r>
        <w:t xml:space="preserve"> </w:t>
      </w:r>
      <w:r>
        <w:tab/>
        <w:t xml:space="preserve"> </w:t>
      </w:r>
      <w:r>
        <w:tab/>
        <w:t xml:space="preserve">– Metoda z kruszywem </w:t>
      </w:r>
    </w:p>
    <w:p w:rsidR="00047094" w:rsidRDefault="00047094" w:rsidP="00047094">
      <w:pPr>
        <w:numPr>
          <w:ilvl w:val="0"/>
          <w:numId w:val="31"/>
        </w:numPr>
        <w:tabs>
          <w:tab w:val="clear" w:pos="0"/>
          <w:tab w:val="clear" w:pos="4535"/>
          <w:tab w:val="clear" w:pos="9071"/>
        </w:tabs>
        <w:suppressAutoHyphens w:val="0"/>
        <w:spacing w:after="15" w:line="248" w:lineRule="auto"/>
        <w:ind w:hanging="787"/>
        <w:jc w:val="both"/>
      </w:pPr>
      <w:r>
        <w:t xml:space="preserve">PN-EN 13703 Asfalty i lepiszcza asfaltowe – Oznaczanie energii deformacji </w:t>
      </w:r>
    </w:p>
    <w:p w:rsidR="00FF6BF8" w:rsidRDefault="00047094" w:rsidP="00047094">
      <w:pPr>
        <w:numPr>
          <w:ilvl w:val="0"/>
          <w:numId w:val="31"/>
        </w:numPr>
        <w:tabs>
          <w:tab w:val="clear" w:pos="0"/>
          <w:tab w:val="clear" w:pos="4535"/>
          <w:tab w:val="clear" w:pos="9071"/>
        </w:tabs>
        <w:suppressAutoHyphens w:val="0"/>
        <w:spacing w:after="3" w:line="244" w:lineRule="auto"/>
        <w:ind w:hanging="787"/>
        <w:jc w:val="both"/>
      </w:pPr>
      <w:r>
        <w:t xml:space="preserve">PN-EN 13808 Asfalty i lepiszcza asfaltowe – Zasady specyfikacji kationowych emulsji </w:t>
      </w:r>
    </w:p>
    <w:p w:rsidR="00047094" w:rsidRDefault="00047094" w:rsidP="00047094">
      <w:pPr>
        <w:numPr>
          <w:ilvl w:val="0"/>
          <w:numId w:val="31"/>
        </w:numPr>
        <w:tabs>
          <w:tab w:val="clear" w:pos="0"/>
          <w:tab w:val="clear" w:pos="4535"/>
          <w:tab w:val="clear" w:pos="9071"/>
        </w:tabs>
        <w:suppressAutoHyphens w:val="0"/>
        <w:spacing w:after="3" w:line="244" w:lineRule="auto"/>
        <w:ind w:hanging="787"/>
        <w:jc w:val="both"/>
      </w:pPr>
      <w:r>
        <w:t xml:space="preserve">PN-EN 14023 Asfalty i lepiszcza asfaltowe – Zasady specyfikacji asfaltów modyfikowanych polimerami </w:t>
      </w:r>
    </w:p>
    <w:p w:rsidR="00047094" w:rsidRDefault="00047094" w:rsidP="00FF6BF8">
      <w:pPr>
        <w:numPr>
          <w:ilvl w:val="0"/>
          <w:numId w:val="32"/>
        </w:numPr>
        <w:tabs>
          <w:tab w:val="clear" w:pos="0"/>
          <w:tab w:val="clear" w:pos="4535"/>
          <w:tab w:val="clear" w:pos="9071"/>
        </w:tabs>
        <w:suppressAutoHyphens w:val="0"/>
        <w:spacing w:after="15" w:line="248" w:lineRule="auto"/>
        <w:ind w:right="414" w:hanging="787"/>
        <w:jc w:val="both"/>
      </w:pPr>
      <w:r>
        <w:t>PN-EN 14188-</w:t>
      </w:r>
      <w:r w:rsidR="0089541D">
        <w:t>1</w:t>
      </w:r>
      <w:r>
        <w:t xml:space="preserve"> Wypełniacze złączy i zalewy – Część 1: Specyfikacja zalew na gorąco </w:t>
      </w:r>
      <w:r>
        <w:tab/>
        <w:t xml:space="preserve"> </w:t>
      </w:r>
    </w:p>
    <w:p w:rsidR="00047094" w:rsidRDefault="00047094" w:rsidP="00FF6BF8">
      <w:pPr>
        <w:numPr>
          <w:ilvl w:val="0"/>
          <w:numId w:val="32"/>
        </w:numPr>
        <w:tabs>
          <w:tab w:val="clear" w:pos="0"/>
          <w:tab w:val="clear" w:pos="4535"/>
          <w:tab w:val="clear" w:pos="9071"/>
        </w:tabs>
        <w:suppressAutoHyphens w:val="0"/>
        <w:spacing w:after="15" w:line="248" w:lineRule="auto"/>
        <w:ind w:right="414" w:hanging="787"/>
        <w:jc w:val="both"/>
      </w:pPr>
      <w:r>
        <w:t>PN-EN 14188-</w:t>
      </w:r>
      <w:r w:rsidR="0089541D">
        <w:t>2</w:t>
      </w:r>
      <w:r>
        <w:t xml:space="preserve"> Wypełniacze złączy i zalewy – Część 2: Specyfikacja zalew na zimno </w:t>
      </w:r>
      <w:r>
        <w:tab/>
        <w:t xml:space="preserve"> </w:t>
      </w:r>
    </w:p>
    <w:p w:rsidR="00047094" w:rsidRDefault="00047094" w:rsidP="00047094">
      <w:pPr>
        <w:numPr>
          <w:ilvl w:val="0"/>
          <w:numId w:val="32"/>
        </w:numPr>
        <w:tabs>
          <w:tab w:val="clear" w:pos="0"/>
          <w:tab w:val="clear" w:pos="4535"/>
          <w:tab w:val="clear" w:pos="9071"/>
        </w:tabs>
        <w:suppressAutoHyphens w:val="0"/>
        <w:spacing w:after="15" w:line="248" w:lineRule="auto"/>
        <w:ind w:right="414" w:hanging="787"/>
        <w:jc w:val="both"/>
      </w:pPr>
      <w:r>
        <w:t xml:space="preserve">PN-EN 22592 Przetwory naftowe – Oznaczanie temperatury zapłonu i palenia – Pomiar metodą otwartego tygla Clevelanda </w:t>
      </w:r>
    </w:p>
    <w:p w:rsidR="00047094" w:rsidRDefault="00047094" w:rsidP="00FF6BF8">
      <w:pPr>
        <w:numPr>
          <w:ilvl w:val="0"/>
          <w:numId w:val="32"/>
        </w:numPr>
        <w:tabs>
          <w:tab w:val="clear" w:pos="0"/>
          <w:tab w:val="clear" w:pos="4535"/>
          <w:tab w:val="clear" w:pos="9071"/>
        </w:tabs>
        <w:suppressAutoHyphens w:val="0"/>
        <w:spacing w:after="15" w:line="248" w:lineRule="auto"/>
        <w:ind w:right="414" w:hanging="787"/>
        <w:jc w:val="both"/>
      </w:pPr>
      <w:r>
        <w:t xml:space="preserve">PN-EN ISO </w:t>
      </w:r>
      <w:r>
        <w:tab/>
        <w:t xml:space="preserve">Oznaczanie temperatury zapłonu i palenia – Metoda otwartego tygla Clevelanda </w:t>
      </w:r>
      <w:r>
        <w:tab/>
        <w:t xml:space="preserve"> </w:t>
      </w:r>
    </w:p>
    <w:p w:rsidR="00047094" w:rsidRDefault="0089541D" w:rsidP="00047094">
      <w:pPr>
        <w:tabs>
          <w:tab w:val="center" w:pos="5028"/>
        </w:tabs>
        <w:spacing w:after="45"/>
        <w:ind w:left="-10"/>
      </w:pPr>
      <w:r>
        <w:t>64.</w:t>
      </w:r>
      <w:r w:rsidR="00047094">
        <w:t xml:space="preserve"> </w:t>
      </w:r>
      <w:r w:rsidR="00047094">
        <w:tab/>
        <w:t xml:space="preserve">PN-EN 13108- </w:t>
      </w:r>
      <w:r>
        <w:t>21</w:t>
      </w:r>
      <w:r w:rsidR="00047094">
        <w:t xml:space="preserve">Mieszanki mineralno-asfaltowe – Wymagania – Część 21: Zakładowa Kontrola Produkcji </w:t>
      </w:r>
    </w:p>
    <w:p w:rsidR="00047094" w:rsidRDefault="00047094" w:rsidP="00047094">
      <w:pPr>
        <w:spacing w:line="259" w:lineRule="auto"/>
        <w:ind w:left="2"/>
        <w:rPr>
          <w:b/>
        </w:rPr>
      </w:pPr>
      <w:r>
        <w:rPr>
          <w:b/>
        </w:rPr>
        <w:t xml:space="preserve"> </w:t>
      </w:r>
    </w:p>
    <w:p w:rsidR="006238FD" w:rsidRDefault="006238FD" w:rsidP="00047094">
      <w:pPr>
        <w:spacing w:line="259" w:lineRule="auto"/>
        <w:ind w:left="2"/>
        <w:rPr>
          <w:b/>
        </w:rPr>
      </w:pPr>
    </w:p>
    <w:p w:rsidR="006238FD" w:rsidRDefault="006238FD" w:rsidP="00047094">
      <w:pPr>
        <w:spacing w:line="259" w:lineRule="auto"/>
        <w:ind w:left="2"/>
      </w:pPr>
    </w:p>
    <w:p w:rsidR="00047094" w:rsidRDefault="00047094" w:rsidP="00047094">
      <w:pPr>
        <w:pStyle w:val="Nagwek2"/>
        <w:numPr>
          <w:ilvl w:val="0"/>
          <w:numId w:val="0"/>
        </w:numPr>
      </w:pPr>
      <w:r>
        <w:t xml:space="preserve">10.3. Wymagania techniczne </w:t>
      </w:r>
    </w:p>
    <w:p w:rsidR="00047094" w:rsidRDefault="00047094" w:rsidP="00047094">
      <w:pPr>
        <w:spacing w:line="259" w:lineRule="auto"/>
        <w:ind w:left="2"/>
      </w:pPr>
      <w:r>
        <w:rPr>
          <w:b/>
        </w:rPr>
        <w:t xml:space="preserve"> </w:t>
      </w:r>
    </w:p>
    <w:p w:rsidR="00047094" w:rsidRDefault="00047094" w:rsidP="00047094">
      <w:pPr>
        <w:ind w:left="350" w:right="414" w:hanging="360"/>
      </w:pPr>
      <w:r>
        <w:t xml:space="preserve">65.WT-1:2010 Wymagania Techniczne. Kruszywa do mieszanek mineralno-asfaltowych i powierzchniowych utrwaleń na drogach krajowych, </w:t>
      </w:r>
    </w:p>
    <w:p w:rsidR="00047094" w:rsidRDefault="00047094" w:rsidP="00047094">
      <w:pPr>
        <w:ind w:right="575"/>
      </w:pPr>
      <w:r>
        <w:t xml:space="preserve">66.WT-2:2010 Mieszanki mineralno-asfaltowe. Wymagania Techniczne. Nawierzchnie asfaltowe       na drogach krajowych </w:t>
      </w:r>
    </w:p>
    <w:p w:rsidR="00047094" w:rsidRDefault="00047094" w:rsidP="00047094">
      <w:pPr>
        <w:spacing w:line="356" w:lineRule="auto"/>
        <w:ind w:right="1170"/>
      </w:pPr>
      <w:r>
        <w:t xml:space="preserve">67.WT-3 Emulsje asfaltowe 2009. Kationowe emulsje asfaltowe na drogach publicznych </w:t>
      </w:r>
    </w:p>
    <w:p w:rsidR="0089541D" w:rsidRDefault="0089541D" w:rsidP="00047094">
      <w:pPr>
        <w:spacing w:line="356" w:lineRule="auto"/>
        <w:ind w:right="1170"/>
      </w:pPr>
    </w:p>
    <w:p w:rsidR="0089541D" w:rsidRDefault="0089541D" w:rsidP="00047094">
      <w:pPr>
        <w:spacing w:line="356" w:lineRule="auto"/>
        <w:ind w:right="1170"/>
      </w:pPr>
    </w:p>
    <w:p w:rsidR="0089541D" w:rsidRDefault="0089541D" w:rsidP="00047094">
      <w:pPr>
        <w:spacing w:line="356" w:lineRule="auto"/>
        <w:ind w:right="1170"/>
      </w:pPr>
    </w:p>
    <w:p w:rsidR="00047094" w:rsidRDefault="00047094" w:rsidP="00047094">
      <w:pPr>
        <w:spacing w:line="356" w:lineRule="auto"/>
        <w:ind w:right="1170"/>
      </w:pPr>
      <w:r>
        <w:rPr>
          <w:b/>
        </w:rPr>
        <w:lastRenderedPageBreak/>
        <w:t xml:space="preserve">10.4. Inne dokumenty </w:t>
      </w:r>
    </w:p>
    <w:p w:rsidR="00047094" w:rsidRDefault="00047094" w:rsidP="00047094">
      <w:pPr>
        <w:spacing w:line="259" w:lineRule="auto"/>
        <w:ind w:left="2"/>
      </w:pPr>
      <w:r>
        <w:rPr>
          <w:b/>
        </w:rPr>
        <w:t xml:space="preserve"> </w:t>
      </w:r>
    </w:p>
    <w:p w:rsidR="00047094" w:rsidRDefault="00047094" w:rsidP="00047094">
      <w:pPr>
        <w:ind w:left="290" w:right="712" w:hanging="300"/>
      </w:pPr>
      <w:r>
        <w:t>68.</w:t>
      </w:r>
      <w:r>
        <w:rPr>
          <w:rFonts w:ascii="Arial" w:eastAsia="Arial" w:hAnsi="Arial" w:cs="Arial"/>
        </w:rPr>
        <w:t xml:space="preserve"> </w:t>
      </w:r>
      <w:r>
        <w:t>Rozporządzenie Ministra Transportu i Gospodarki Morskiej z dnia 2 marca 1999 r. w sprawie warunków technicznych, jakim powinny odpowiadać drogi publiczne i ich usytuowanie (</w:t>
      </w:r>
      <w:proofErr w:type="spellStart"/>
      <w:r>
        <w:t>Dz.U</w:t>
      </w:r>
      <w:proofErr w:type="spellEnd"/>
      <w:r>
        <w:t xml:space="preserve">. nr 43, poz. 430) </w:t>
      </w:r>
    </w:p>
    <w:p w:rsidR="00047094" w:rsidRDefault="00047094" w:rsidP="00047094">
      <w:pPr>
        <w:ind w:right="414"/>
      </w:pPr>
      <w:r>
        <w:t xml:space="preserve">69.Katalog typowych konstrukcji nawierzchni podatnych i półsztywnych. Generalna Dyrekcja Dróg Publicznych – Instytut Badawczy Dróg i Mostów, Warszawa 1997 </w:t>
      </w:r>
    </w:p>
    <w:p w:rsidR="004D5691" w:rsidRDefault="004D5691" w:rsidP="00047094">
      <w:pPr>
        <w:spacing w:after="7" w:line="259" w:lineRule="auto"/>
        <w:ind w:right="420"/>
        <w:jc w:val="center"/>
        <w:rPr>
          <w:rFonts w:ascii="Arial" w:hAnsi="Arial" w:cs="Arial"/>
          <w:b/>
          <w:sz w:val="28"/>
          <w:szCs w:val="28"/>
        </w:rPr>
      </w:pPr>
      <w:r w:rsidRPr="00CC10F5">
        <w:br w:type="page"/>
      </w:r>
      <w:r w:rsidR="00047094">
        <w:rPr>
          <w:rFonts w:ascii="Arial" w:hAnsi="Arial" w:cs="Arial"/>
          <w:b/>
          <w:sz w:val="28"/>
          <w:szCs w:val="28"/>
        </w:rPr>
        <w:lastRenderedPageBreak/>
        <w:t xml:space="preserve"> </w:t>
      </w: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r w:rsidRPr="002618AF">
        <w:rPr>
          <w:rFonts w:ascii="Arial" w:hAnsi="Arial" w:cs="Arial"/>
          <w:b/>
          <w:sz w:val="28"/>
          <w:szCs w:val="28"/>
        </w:rPr>
        <w:t>SZCZEGÓŁOWA SPECYFIKACJA TECHNICZNA</w:t>
      </w: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r w:rsidRPr="002618AF">
        <w:rPr>
          <w:rFonts w:ascii="Arial" w:hAnsi="Arial" w:cs="Arial"/>
          <w:b/>
          <w:sz w:val="28"/>
          <w:szCs w:val="28"/>
        </w:rPr>
        <w:t>D-05.03.11.</w:t>
      </w: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r w:rsidRPr="002618AF">
        <w:rPr>
          <w:rFonts w:ascii="Arial" w:hAnsi="Arial" w:cs="Arial"/>
          <w:b/>
          <w:sz w:val="28"/>
          <w:szCs w:val="28"/>
        </w:rPr>
        <w:t>FREZOWANIE NAWIERZCHNI ASFALTOWYCH NA ZIMNO</w:t>
      </w:r>
    </w:p>
    <w:p w:rsidR="004D5691" w:rsidRPr="002618AF" w:rsidRDefault="004D5691" w:rsidP="004D5691">
      <w:pPr>
        <w:jc w:val="center"/>
        <w:rPr>
          <w:rFonts w:ascii="Arial" w:hAnsi="Arial" w:cs="Arial"/>
          <w:b/>
          <w:sz w:val="28"/>
          <w:szCs w:val="28"/>
        </w:rPr>
      </w:pPr>
    </w:p>
    <w:p w:rsidR="004D5691" w:rsidRPr="002618AF" w:rsidRDefault="004D5691" w:rsidP="004D5691">
      <w:pPr>
        <w:jc w:val="center"/>
        <w:rPr>
          <w:rFonts w:ascii="Arial" w:hAnsi="Arial" w:cs="Arial"/>
          <w:b/>
          <w:sz w:val="28"/>
          <w:szCs w:val="28"/>
        </w:rPr>
      </w:pPr>
      <w:r w:rsidRPr="002618AF">
        <w:rPr>
          <w:rFonts w:ascii="Arial" w:hAnsi="Arial" w:cs="Arial"/>
          <w:b/>
          <w:sz w:val="28"/>
          <w:szCs w:val="28"/>
        </w:rPr>
        <w:t>CPV 45233000-9</w:t>
      </w:r>
    </w:p>
    <w:p w:rsidR="004D5691" w:rsidRPr="002618AF" w:rsidRDefault="004D5691" w:rsidP="004D5691">
      <w:pPr>
        <w:tabs>
          <w:tab w:val="clear" w:pos="0"/>
          <w:tab w:val="clear" w:pos="4535"/>
          <w:tab w:val="clear" w:pos="9071"/>
        </w:tabs>
        <w:suppressAutoHyphens w:val="0"/>
        <w:spacing w:after="200" w:line="276" w:lineRule="auto"/>
        <w:rPr>
          <w:rFonts w:ascii="Arial" w:hAnsi="Arial" w:cs="Arial"/>
          <w:b/>
          <w:sz w:val="28"/>
          <w:szCs w:val="28"/>
        </w:rPr>
      </w:pPr>
      <w:r w:rsidRPr="002618AF">
        <w:rPr>
          <w:rFonts w:ascii="Arial" w:hAnsi="Arial" w:cs="Arial"/>
          <w:b/>
          <w:sz w:val="28"/>
          <w:szCs w:val="28"/>
        </w:rPr>
        <w:br w:type="page"/>
      </w:r>
    </w:p>
    <w:p w:rsidR="004D5691" w:rsidRPr="002618AF" w:rsidRDefault="004D5691" w:rsidP="004D5691">
      <w:pPr>
        <w:rPr>
          <w:rFonts w:ascii="Arial" w:hAnsi="Arial" w:cs="Arial"/>
          <w:b/>
          <w:sz w:val="20"/>
          <w:szCs w:val="20"/>
        </w:rPr>
      </w:pPr>
      <w:r w:rsidRPr="002618AF">
        <w:rPr>
          <w:rFonts w:ascii="Arial" w:hAnsi="Arial" w:cs="Arial"/>
          <w:b/>
          <w:sz w:val="20"/>
          <w:szCs w:val="20"/>
        </w:rPr>
        <w:lastRenderedPageBreak/>
        <w:t>1.</w:t>
      </w:r>
      <w:r w:rsidRPr="002618AF">
        <w:rPr>
          <w:rFonts w:ascii="Arial" w:hAnsi="Arial" w:cs="Arial"/>
          <w:b/>
          <w:spacing w:val="-2"/>
          <w:sz w:val="20"/>
          <w:szCs w:val="20"/>
        </w:rPr>
        <w:t xml:space="preserve"> </w:t>
      </w:r>
      <w:r w:rsidRPr="002618AF">
        <w:rPr>
          <w:rFonts w:ascii="Arial" w:hAnsi="Arial" w:cs="Arial"/>
          <w:b/>
          <w:sz w:val="20"/>
          <w:szCs w:val="20"/>
        </w:rPr>
        <w:t>W</w:t>
      </w:r>
      <w:r w:rsidRPr="002618AF">
        <w:rPr>
          <w:rFonts w:ascii="Arial" w:hAnsi="Arial" w:cs="Arial"/>
          <w:b/>
          <w:spacing w:val="1"/>
          <w:sz w:val="20"/>
          <w:szCs w:val="20"/>
        </w:rPr>
        <w:t>S</w:t>
      </w:r>
      <w:r w:rsidRPr="002618AF">
        <w:rPr>
          <w:rFonts w:ascii="Arial" w:hAnsi="Arial" w:cs="Arial"/>
          <w:b/>
          <w:sz w:val="20"/>
          <w:szCs w:val="20"/>
        </w:rPr>
        <w:t>T</w:t>
      </w:r>
      <w:r w:rsidRPr="002618AF">
        <w:rPr>
          <w:rFonts w:ascii="Arial" w:hAnsi="Arial" w:cs="Arial"/>
          <w:b/>
          <w:spacing w:val="1"/>
          <w:sz w:val="20"/>
          <w:szCs w:val="20"/>
        </w:rPr>
        <w:t>Ę</w:t>
      </w:r>
      <w:r w:rsidRPr="002618AF">
        <w:rPr>
          <w:rFonts w:ascii="Arial" w:hAnsi="Arial" w:cs="Arial"/>
          <w:b/>
          <w:sz w:val="20"/>
          <w:szCs w:val="20"/>
        </w:rPr>
        <w:t>P</w:t>
      </w:r>
    </w:p>
    <w:p w:rsidR="004D5691" w:rsidRPr="002618AF" w:rsidRDefault="004D5691" w:rsidP="004D5691">
      <w:pPr>
        <w:rPr>
          <w:rFonts w:ascii="Arial" w:hAnsi="Arial" w:cs="Arial"/>
          <w:b/>
          <w:sz w:val="20"/>
          <w:szCs w:val="20"/>
        </w:rPr>
      </w:pPr>
      <w:r w:rsidRPr="002618AF">
        <w:rPr>
          <w:rFonts w:ascii="Arial" w:hAnsi="Arial" w:cs="Arial"/>
          <w:b/>
          <w:sz w:val="20"/>
          <w:szCs w:val="20"/>
        </w:rPr>
        <w:t>1.1.</w:t>
      </w:r>
      <w:r w:rsidRPr="002618AF">
        <w:rPr>
          <w:rFonts w:ascii="Arial" w:hAnsi="Arial" w:cs="Arial"/>
          <w:b/>
          <w:spacing w:val="-4"/>
          <w:sz w:val="20"/>
          <w:szCs w:val="20"/>
        </w:rPr>
        <w:t xml:space="preserve"> </w:t>
      </w:r>
      <w:r w:rsidRPr="002618AF">
        <w:rPr>
          <w:rFonts w:ascii="Arial" w:hAnsi="Arial" w:cs="Arial"/>
          <w:b/>
          <w:sz w:val="20"/>
          <w:szCs w:val="20"/>
        </w:rPr>
        <w:t>Prz</w:t>
      </w:r>
      <w:r w:rsidRPr="002618AF">
        <w:rPr>
          <w:rFonts w:ascii="Arial" w:hAnsi="Arial" w:cs="Arial"/>
          <w:b/>
          <w:spacing w:val="-1"/>
          <w:sz w:val="20"/>
          <w:szCs w:val="20"/>
        </w:rPr>
        <w:t>e</w:t>
      </w:r>
      <w:r w:rsidRPr="002618AF">
        <w:rPr>
          <w:rFonts w:ascii="Arial" w:hAnsi="Arial" w:cs="Arial"/>
          <w:b/>
          <w:sz w:val="20"/>
          <w:szCs w:val="20"/>
        </w:rPr>
        <w:t>d</w:t>
      </w:r>
      <w:r w:rsidRPr="002618AF">
        <w:rPr>
          <w:rFonts w:ascii="Arial" w:hAnsi="Arial" w:cs="Arial"/>
          <w:b/>
          <w:spacing w:val="3"/>
          <w:sz w:val="20"/>
          <w:szCs w:val="20"/>
        </w:rPr>
        <w:t>m</w:t>
      </w:r>
      <w:r w:rsidRPr="002618AF">
        <w:rPr>
          <w:rFonts w:ascii="Arial" w:hAnsi="Arial" w:cs="Arial"/>
          <w:b/>
          <w:spacing w:val="1"/>
          <w:sz w:val="20"/>
          <w:szCs w:val="20"/>
        </w:rPr>
        <w:t>i</w:t>
      </w:r>
      <w:r w:rsidRPr="002618AF">
        <w:rPr>
          <w:rFonts w:ascii="Arial" w:hAnsi="Arial" w:cs="Arial"/>
          <w:b/>
          <w:sz w:val="20"/>
          <w:szCs w:val="20"/>
        </w:rPr>
        <w:t>ot</w:t>
      </w:r>
      <w:r w:rsidRPr="002618AF">
        <w:rPr>
          <w:rFonts w:ascii="Arial" w:hAnsi="Arial" w:cs="Arial"/>
          <w:b/>
          <w:spacing w:val="-6"/>
          <w:sz w:val="20"/>
          <w:szCs w:val="20"/>
        </w:rPr>
        <w:t xml:space="preserve"> </w:t>
      </w:r>
      <w:r w:rsidRPr="002618AF">
        <w:rPr>
          <w:rFonts w:ascii="Arial" w:hAnsi="Arial" w:cs="Arial"/>
          <w:b/>
          <w:spacing w:val="1"/>
          <w:sz w:val="20"/>
          <w:szCs w:val="20"/>
        </w:rPr>
        <w:t>SST</w:t>
      </w:r>
    </w:p>
    <w:p w:rsidR="004D5691" w:rsidRPr="002618AF" w:rsidRDefault="004D5691" w:rsidP="004D5691">
      <w:pPr>
        <w:rPr>
          <w:rFonts w:ascii="Arial" w:hAnsi="Arial" w:cs="Arial"/>
          <w:sz w:val="20"/>
          <w:szCs w:val="20"/>
        </w:rPr>
      </w:pPr>
    </w:p>
    <w:p w:rsidR="00837354" w:rsidRPr="00CC10F5" w:rsidRDefault="004D5691" w:rsidP="00837354">
      <w:pPr>
        <w:rPr>
          <w:rFonts w:ascii="Arial" w:hAnsi="Arial" w:cs="Arial"/>
          <w:sz w:val="20"/>
          <w:szCs w:val="20"/>
        </w:rPr>
      </w:pPr>
      <w:r w:rsidRPr="002618AF">
        <w:rPr>
          <w:rFonts w:ascii="Arial" w:hAnsi="Arial" w:cs="Arial"/>
          <w:spacing w:val="1"/>
          <w:sz w:val="20"/>
          <w:szCs w:val="20"/>
        </w:rPr>
        <w:t>P</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d</w:t>
      </w:r>
      <w:r w:rsidRPr="002618AF">
        <w:rPr>
          <w:rFonts w:ascii="Arial" w:hAnsi="Arial" w:cs="Arial"/>
          <w:spacing w:val="1"/>
          <w:sz w:val="20"/>
          <w:szCs w:val="20"/>
        </w:rPr>
        <w:t>mi</w:t>
      </w:r>
      <w:r w:rsidRPr="002618AF">
        <w:rPr>
          <w:rFonts w:ascii="Arial" w:hAnsi="Arial" w:cs="Arial"/>
          <w:sz w:val="20"/>
          <w:szCs w:val="20"/>
        </w:rPr>
        <w:t>o</w:t>
      </w:r>
      <w:r w:rsidRPr="002618AF">
        <w:rPr>
          <w:rFonts w:ascii="Arial" w:hAnsi="Arial" w:cs="Arial"/>
          <w:spacing w:val="1"/>
          <w:sz w:val="20"/>
          <w:szCs w:val="20"/>
        </w:rPr>
        <w:t>t</w:t>
      </w:r>
      <w:r w:rsidRPr="002618AF">
        <w:rPr>
          <w:rFonts w:ascii="Arial" w:hAnsi="Arial" w:cs="Arial"/>
          <w:spacing w:val="-1"/>
          <w:sz w:val="20"/>
          <w:szCs w:val="20"/>
        </w:rPr>
        <w:t>e</w:t>
      </w:r>
      <w:r w:rsidRPr="002618AF">
        <w:rPr>
          <w:rFonts w:ascii="Arial" w:hAnsi="Arial" w:cs="Arial"/>
          <w:sz w:val="20"/>
          <w:szCs w:val="20"/>
        </w:rPr>
        <w:t>m</w:t>
      </w:r>
      <w:r w:rsidRPr="002618AF">
        <w:rPr>
          <w:rFonts w:ascii="Arial" w:hAnsi="Arial" w:cs="Arial"/>
          <w:spacing w:val="-5"/>
          <w:sz w:val="20"/>
          <w:szCs w:val="20"/>
        </w:rPr>
        <w:t xml:space="preserve"> </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pacing w:val="1"/>
          <w:sz w:val="20"/>
          <w:szCs w:val="20"/>
        </w:rPr>
        <w:t>j</w:t>
      </w:r>
      <w:r w:rsidRPr="002618AF">
        <w:rPr>
          <w:rFonts w:ascii="Arial" w:hAnsi="Arial" w:cs="Arial"/>
          <w:spacing w:val="-2"/>
          <w:sz w:val="20"/>
          <w:szCs w:val="20"/>
        </w:rPr>
        <w:t>s</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j</w:t>
      </w:r>
      <w:r w:rsidRPr="002618AF">
        <w:rPr>
          <w:rFonts w:ascii="Arial" w:hAnsi="Arial" w:cs="Arial"/>
          <w:spacing w:val="-3"/>
          <w:sz w:val="20"/>
          <w:szCs w:val="20"/>
        </w:rPr>
        <w:t xml:space="preserve"> </w:t>
      </w:r>
      <w:r w:rsidRPr="002618AF">
        <w:rPr>
          <w:rFonts w:ascii="Arial" w:hAnsi="Arial" w:cs="Arial"/>
          <w:spacing w:val="-2"/>
          <w:sz w:val="20"/>
          <w:szCs w:val="20"/>
        </w:rPr>
        <w:t>s</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ł</w:t>
      </w:r>
      <w:r w:rsidRPr="002618AF">
        <w:rPr>
          <w:rFonts w:ascii="Arial" w:hAnsi="Arial" w:cs="Arial"/>
          <w:sz w:val="20"/>
          <w:szCs w:val="20"/>
        </w:rPr>
        <w:t>ow</w:t>
      </w:r>
      <w:r w:rsidRPr="002618AF">
        <w:rPr>
          <w:rFonts w:ascii="Arial" w:hAnsi="Arial" w:cs="Arial"/>
          <w:spacing w:val="-1"/>
          <w:sz w:val="20"/>
          <w:szCs w:val="20"/>
        </w:rPr>
        <w:t>e</w:t>
      </w:r>
      <w:r w:rsidRPr="002618AF">
        <w:rPr>
          <w:rFonts w:ascii="Arial" w:hAnsi="Arial" w:cs="Arial"/>
          <w:sz w:val="20"/>
          <w:szCs w:val="20"/>
        </w:rPr>
        <w:t>j</w:t>
      </w:r>
      <w:r w:rsidRPr="002618AF">
        <w:rPr>
          <w:rFonts w:ascii="Arial" w:hAnsi="Arial" w:cs="Arial"/>
          <w:spacing w:val="-6"/>
          <w:sz w:val="20"/>
          <w:szCs w:val="20"/>
        </w:rPr>
        <w:t xml:space="preserve"> </w:t>
      </w:r>
      <w:r w:rsidRPr="002618AF">
        <w:rPr>
          <w:rFonts w:ascii="Arial" w:hAnsi="Arial" w:cs="Arial"/>
          <w:sz w:val="20"/>
          <w:szCs w:val="20"/>
        </w:rPr>
        <w:t>sp</w:t>
      </w:r>
      <w:r w:rsidRPr="002618AF">
        <w:rPr>
          <w:rFonts w:ascii="Arial" w:hAnsi="Arial" w:cs="Arial"/>
          <w:spacing w:val="-1"/>
          <w:sz w:val="20"/>
          <w:szCs w:val="20"/>
        </w:rPr>
        <w:t>e</w:t>
      </w:r>
      <w:r w:rsidRPr="002618AF">
        <w:rPr>
          <w:rFonts w:ascii="Arial" w:hAnsi="Arial" w:cs="Arial"/>
          <w:spacing w:val="4"/>
          <w:sz w:val="20"/>
          <w:szCs w:val="20"/>
        </w:rPr>
        <w:t>c</w:t>
      </w:r>
      <w:r w:rsidRPr="002618AF">
        <w:rPr>
          <w:rFonts w:ascii="Arial" w:hAnsi="Arial" w:cs="Arial"/>
          <w:spacing w:val="-5"/>
          <w:sz w:val="20"/>
          <w:szCs w:val="20"/>
        </w:rPr>
        <w:t>y</w:t>
      </w:r>
      <w:r w:rsidRPr="002618AF">
        <w:rPr>
          <w:rFonts w:ascii="Arial" w:hAnsi="Arial" w:cs="Arial"/>
          <w:spacing w:val="2"/>
          <w:sz w:val="20"/>
          <w:szCs w:val="20"/>
        </w:rPr>
        <w:t>f</w:t>
      </w:r>
      <w:r w:rsidRPr="002618AF">
        <w:rPr>
          <w:rFonts w:ascii="Arial" w:hAnsi="Arial" w:cs="Arial"/>
          <w:spacing w:val="1"/>
          <w:sz w:val="20"/>
          <w:szCs w:val="20"/>
        </w:rPr>
        <w:t>i</w:t>
      </w:r>
      <w:r w:rsidRPr="002618AF">
        <w:rPr>
          <w:rFonts w:ascii="Arial" w:hAnsi="Arial" w:cs="Arial"/>
          <w:sz w:val="20"/>
          <w:szCs w:val="20"/>
        </w:rPr>
        <w:t>k</w:t>
      </w:r>
      <w:r w:rsidRPr="002618AF">
        <w:rPr>
          <w:rFonts w:ascii="Arial" w:hAnsi="Arial" w:cs="Arial"/>
          <w:spacing w:val="-1"/>
          <w:sz w:val="20"/>
          <w:szCs w:val="20"/>
        </w:rPr>
        <w:t>ac</w:t>
      </w:r>
      <w:r w:rsidRPr="002618AF">
        <w:rPr>
          <w:rFonts w:ascii="Arial" w:hAnsi="Arial" w:cs="Arial"/>
          <w:spacing w:val="1"/>
          <w:sz w:val="20"/>
          <w:szCs w:val="20"/>
        </w:rPr>
        <w:t>j</w:t>
      </w:r>
      <w:r w:rsidRPr="002618AF">
        <w:rPr>
          <w:rFonts w:ascii="Arial" w:hAnsi="Arial" w:cs="Arial"/>
          <w:sz w:val="20"/>
          <w:szCs w:val="20"/>
        </w:rPr>
        <w:t>i</w:t>
      </w:r>
      <w:r w:rsidRPr="002618AF">
        <w:rPr>
          <w:rFonts w:ascii="Arial" w:hAnsi="Arial" w:cs="Arial"/>
          <w:spacing w:val="-2"/>
          <w:sz w:val="20"/>
          <w:szCs w:val="20"/>
        </w:rPr>
        <w:t xml:space="preserve"> </w:t>
      </w:r>
      <w:r w:rsidRPr="002618AF">
        <w:rPr>
          <w:rFonts w:ascii="Arial" w:hAnsi="Arial" w:cs="Arial"/>
          <w:spacing w:val="1"/>
          <w:sz w:val="20"/>
          <w:szCs w:val="20"/>
        </w:rPr>
        <w:t>t</w:t>
      </w:r>
      <w:r w:rsidRPr="002618AF">
        <w:rPr>
          <w:rFonts w:ascii="Arial" w:hAnsi="Arial" w:cs="Arial"/>
          <w:spacing w:val="-1"/>
          <w:sz w:val="20"/>
          <w:szCs w:val="20"/>
        </w:rPr>
        <w:t>ec</w:t>
      </w:r>
      <w:r w:rsidRPr="002618AF">
        <w:rPr>
          <w:rFonts w:ascii="Arial" w:hAnsi="Arial" w:cs="Arial"/>
          <w:sz w:val="20"/>
          <w:szCs w:val="20"/>
        </w:rPr>
        <w:t>hn</w:t>
      </w:r>
      <w:r w:rsidRPr="002618AF">
        <w:rPr>
          <w:rFonts w:ascii="Arial" w:hAnsi="Arial" w:cs="Arial"/>
          <w:spacing w:val="1"/>
          <w:sz w:val="20"/>
          <w:szCs w:val="20"/>
        </w:rPr>
        <w:t>i</w:t>
      </w:r>
      <w:r w:rsidRPr="002618AF">
        <w:rPr>
          <w:rFonts w:ascii="Arial" w:hAnsi="Arial" w:cs="Arial"/>
          <w:spacing w:val="-1"/>
          <w:sz w:val="20"/>
          <w:szCs w:val="20"/>
        </w:rPr>
        <w:t>c</w:t>
      </w:r>
      <w:r w:rsidRPr="002618AF">
        <w:rPr>
          <w:rFonts w:ascii="Arial" w:hAnsi="Arial" w:cs="Arial"/>
          <w:spacing w:val="2"/>
          <w:sz w:val="20"/>
          <w:szCs w:val="20"/>
        </w:rPr>
        <w:t>z</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j</w:t>
      </w:r>
      <w:r w:rsidRPr="002618AF">
        <w:rPr>
          <w:rFonts w:ascii="Arial" w:hAnsi="Arial" w:cs="Arial"/>
          <w:spacing w:val="-4"/>
          <w:sz w:val="20"/>
          <w:szCs w:val="20"/>
        </w:rPr>
        <w:t xml:space="preserve"> </w:t>
      </w:r>
      <w:r w:rsidRPr="002618AF">
        <w:rPr>
          <w:rFonts w:ascii="Arial" w:hAnsi="Arial" w:cs="Arial"/>
          <w:spacing w:val="-1"/>
          <w:sz w:val="20"/>
          <w:szCs w:val="20"/>
        </w:rPr>
        <w:t>(</w:t>
      </w:r>
      <w:r w:rsidRPr="002618AF">
        <w:rPr>
          <w:rFonts w:ascii="Arial" w:hAnsi="Arial" w:cs="Arial"/>
          <w:spacing w:val="1"/>
          <w:sz w:val="20"/>
          <w:szCs w:val="20"/>
        </w:rPr>
        <w:t>SST</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 xml:space="preserve">są </w:t>
      </w:r>
      <w:r w:rsidRPr="002618AF">
        <w:rPr>
          <w:rFonts w:ascii="Arial" w:hAnsi="Arial" w:cs="Arial"/>
          <w:spacing w:val="2"/>
          <w:sz w:val="20"/>
          <w:szCs w:val="20"/>
        </w:rPr>
        <w:t>w</w:t>
      </w:r>
      <w:r w:rsidRPr="002618AF">
        <w:rPr>
          <w:rFonts w:ascii="Arial" w:hAnsi="Arial" w:cs="Arial"/>
          <w:spacing w:val="-5"/>
          <w:sz w:val="20"/>
          <w:szCs w:val="20"/>
        </w:rPr>
        <w:t>y</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6"/>
          <w:sz w:val="20"/>
          <w:szCs w:val="20"/>
        </w:rPr>
        <w:t xml:space="preserve"> d</w:t>
      </w:r>
      <w:r w:rsidRPr="002618AF">
        <w:rPr>
          <w:rFonts w:ascii="Arial" w:hAnsi="Arial" w:cs="Arial"/>
          <w:sz w:val="20"/>
          <w:szCs w:val="20"/>
        </w:rPr>
        <w:t>o</w:t>
      </w:r>
      <w:r w:rsidRPr="002618AF">
        <w:rPr>
          <w:rFonts w:ascii="Arial" w:hAnsi="Arial" w:cs="Arial"/>
          <w:spacing w:val="5"/>
          <w:sz w:val="20"/>
          <w:szCs w:val="20"/>
        </w:rPr>
        <w:t>t</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pacing w:val="1"/>
          <w:sz w:val="20"/>
          <w:szCs w:val="20"/>
        </w:rPr>
        <w:t>z</w:t>
      </w:r>
      <w:r w:rsidRPr="002618AF">
        <w:rPr>
          <w:rFonts w:ascii="Arial" w:hAnsi="Arial" w:cs="Arial"/>
          <w:spacing w:val="-1"/>
          <w:sz w:val="20"/>
          <w:szCs w:val="20"/>
        </w:rPr>
        <w:t>ą</w:t>
      </w:r>
      <w:r w:rsidRPr="002618AF">
        <w:rPr>
          <w:rFonts w:ascii="Arial" w:hAnsi="Arial" w:cs="Arial"/>
          <w:spacing w:val="2"/>
          <w:sz w:val="20"/>
          <w:szCs w:val="20"/>
        </w:rPr>
        <w:t>c</w:t>
      </w:r>
      <w:r w:rsidRPr="002618AF">
        <w:rPr>
          <w:rFonts w:ascii="Arial" w:hAnsi="Arial" w:cs="Arial"/>
          <w:sz w:val="20"/>
          <w:szCs w:val="20"/>
        </w:rPr>
        <w:t>e</w:t>
      </w:r>
      <w:r w:rsidRPr="002618AF">
        <w:rPr>
          <w:rFonts w:ascii="Arial" w:hAnsi="Arial" w:cs="Arial"/>
          <w:spacing w:val="-5"/>
          <w:sz w:val="20"/>
          <w:szCs w:val="20"/>
        </w:rPr>
        <w:t xml:space="preserve"> </w:t>
      </w:r>
      <w:r w:rsidRPr="002618AF">
        <w:rPr>
          <w:rFonts w:ascii="Arial" w:hAnsi="Arial" w:cs="Arial"/>
          <w:spacing w:val="2"/>
          <w:sz w:val="20"/>
          <w:szCs w:val="20"/>
        </w:rPr>
        <w:t>w</w:t>
      </w:r>
      <w:r w:rsidRPr="002618AF">
        <w:rPr>
          <w:rFonts w:ascii="Arial" w:hAnsi="Arial" w:cs="Arial"/>
          <w:spacing w:val="-5"/>
          <w:sz w:val="20"/>
          <w:szCs w:val="20"/>
        </w:rPr>
        <w:t>y</w:t>
      </w:r>
      <w:r w:rsidRPr="002618AF">
        <w:rPr>
          <w:rFonts w:ascii="Arial" w:hAnsi="Arial" w:cs="Arial"/>
          <w:spacing w:val="2"/>
          <w:sz w:val="20"/>
          <w:szCs w:val="20"/>
        </w:rPr>
        <w:t>k</w:t>
      </w:r>
      <w:r w:rsidRPr="002618AF">
        <w:rPr>
          <w:rFonts w:ascii="Arial" w:hAnsi="Arial" w:cs="Arial"/>
          <w:sz w:val="20"/>
          <w:szCs w:val="20"/>
        </w:rPr>
        <w:t>on</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w:t>
      </w:r>
      <w:r w:rsidRPr="002618AF">
        <w:rPr>
          <w:rFonts w:ascii="Arial" w:hAnsi="Arial" w:cs="Arial"/>
          <w:spacing w:val="-9"/>
          <w:sz w:val="20"/>
          <w:szCs w:val="20"/>
        </w:rPr>
        <w:t xml:space="preserve"> </w:t>
      </w:r>
      <w:r w:rsidRPr="002618AF">
        <w:rPr>
          <w:rFonts w:ascii="Arial" w:hAnsi="Arial" w:cs="Arial"/>
          <w:sz w:val="20"/>
          <w:szCs w:val="20"/>
        </w:rPr>
        <w:t>i odb</w:t>
      </w:r>
      <w:r w:rsidRPr="002618AF">
        <w:rPr>
          <w:rFonts w:ascii="Arial" w:hAnsi="Arial" w:cs="Arial"/>
          <w:spacing w:val="1"/>
          <w:sz w:val="20"/>
          <w:szCs w:val="20"/>
        </w:rPr>
        <w:t>i</w:t>
      </w:r>
      <w:r w:rsidRPr="002618AF">
        <w:rPr>
          <w:rFonts w:ascii="Arial" w:hAnsi="Arial" w:cs="Arial"/>
          <w:sz w:val="20"/>
          <w:szCs w:val="20"/>
        </w:rPr>
        <w:t>o</w:t>
      </w:r>
      <w:r w:rsidRPr="002618AF">
        <w:rPr>
          <w:rFonts w:ascii="Arial" w:hAnsi="Arial" w:cs="Arial"/>
          <w:spacing w:val="-1"/>
          <w:sz w:val="20"/>
          <w:szCs w:val="20"/>
        </w:rPr>
        <w:t>r</w:t>
      </w:r>
      <w:r w:rsidRPr="002618AF">
        <w:rPr>
          <w:rFonts w:ascii="Arial" w:hAnsi="Arial" w:cs="Arial"/>
          <w:sz w:val="20"/>
          <w:szCs w:val="20"/>
        </w:rPr>
        <w:t>u</w:t>
      </w:r>
      <w:r w:rsidRPr="002618AF">
        <w:rPr>
          <w:rFonts w:ascii="Arial" w:hAnsi="Arial" w:cs="Arial"/>
          <w:spacing w:val="-7"/>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1"/>
          <w:sz w:val="20"/>
          <w:szCs w:val="20"/>
        </w:rPr>
        <w:t xml:space="preserve"> </w:t>
      </w:r>
      <w:r w:rsidRPr="002618AF">
        <w:rPr>
          <w:rFonts w:ascii="Arial" w:hAnsi="Arial" w:cs="Arial"/>
          <w:spacing w:val="2"/>
          <w:sz w:val="20"/>
          <w:szCs w:val="20"/>
        </w:rPr>
        <w:t>z</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ą</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pacing w:val="2"/>
          <w:sz w:val="20"/>
          <w:szCs w:val="20"/>
        </w:rPr>
        <w:t>n</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5"/>
          <w:sz w:val="20"/>
          <w:szCs w:val="20"/>
        </w:rPr>
        <w:t xml:space="preserve"> </w:t>
      </w:r>
      <w:r w:rsidRPr="002618AF">
        <w:rPr>
          <w:rFonts w:ascii="Arial" w:hAnsi="Arial" w:cs="Arial"/>
          <w:sz w:val="20"/>
          <w:szCs w:val="20"/>
        </w:rPr>
        <w:t>z</w:t>
      </w:r>
      <w:r w:rsidRPr="002618AF">
        <w:rPr>
          <w:rFonts w:ascii="Arial" w:hAnsi="Arial" w:cs="Arial"/>
          <w:spacing w:val="2"/>
          <w:sz w:val="20"/>
          <w:szCs w:val="20"/>
        </w:rPr>
        <w:t xml:space="preserve">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pacing w:val="2"/>
          <w:sz w:val="20"/>
          <w:szCs w:val="20"/>
        </w:rPr>
        <w:t>e</w:t>
      </w:r>
      <w:r w:rsidRPr="002618AF">
        <w:rPr>
          <w:rFonts w:ascii="Arial" w:hAnsi="Arial" w:cs="Arial"/>
          <w:sz w:val="20"/>
          <w:szCs w:val="20"/>
        </w:rPr>
        <w:t>m</w:t>
      </w:r>
      <w:r w:rsidRPr="002618AF">
        <w:rPr>
          <w:rFonts w:ascii="Arial" w:hAnsi="Arial" w:cs="Arial"/>
          <w:spacing w:val="-6"/>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 xml:space="preserve">hni </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1"/>
          <w:sz w:val="20"/>
          <w:szCs w:val="20"/>
        </w:rPr>
        <w:t>fa</w:t>
      </w:r>
      <w:r w:rsidRPr="002618AF">
        <w:rPr>
          <w:rFonts w:ascii="Arial" w:hAnsi="Arial" w:cs="Arial"/>
          <w:spacing w:val="1"/>
          <w:sz w:val="20"/>
          <w:szCs w:val="20"/>
        </w:rPr>
        <w:t>lt</w:t>
      </w:r>
      <w:r w:rsidRPr="002618AF">
        <w:rPr>
          <w:rFonts w:ascii="Arial" w:hAnsi="Arial" w:cs="Arial"/>
          <w:sz w:val="20"/>
          <w:szCs w:val="20"/>
        </w:rPr>
        <w:t>o</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7"/>
          <w:sz w:val="20"/>
          <w:szCs w:val="20"/>
        </w:rPr>
        <w:t xml:space="preserve"> </w:t>
      </w:r>
      <w:r w:rsidRPr="002618AF">
        <w:rPr>
          <w:rFonts w:ascii="Arial" w:hAnsi="Arial" w:cs="Arial"/>
          <w:spacing w:val="2"/>
          <w:sz w:val="20"/>
          <w:szCs w:val="20"/>
        </w:rPr>
        <w:t>n</w:t>
      </w:r>
      <w:r w:rsidRPr="002618AF">
        <w:rPr>
          <w:rFonts w:ascii="Arial" w:hAnsi="Arial" w:cs="Arial"/>
          <w:sz w:val="20"/>
          <w:szCs w:val="20"/>
        </w:rPr>
        <w:t>a</w:t>
      </w:r>
      <w:r w:rsidRPr="002618AF">
        <w:rPr>
          <w:rFonts w:ascii="Arial" w:hAnsi="Arial" w:cs="Arial"/>
          <w:spacing w:val="-2"/>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im</w:t>
      </w:r>
      <w:r w:rsidRPr="002618AF">
        <w:rPr>
          <w:rFonts w:ascii="Arial" w:hAnsi="Arial" w:cs="Arial"/>
          <w:sz w:val="20"/>
          <w:szCs w:val="20"/>
        </w:rPr>
        <w:t>no,</w:t>
      </w:r>
      <w:r w:rsidRPr="002618AF">
        <w:rPr>
          <w:rFonts w:ascii="Arial" w:hAnsi="Arial" w:cs="Arial"/>
          <w:spacing w:val="-3"/>
          <w:sz w:val="20"/>
          <w:szCs w:val="20"/>
        </w:rPr>
        <w:t xml:space="preserve"> </w:t>
      </w:r>
      <w:r w:rsidRPr="002618AF">
        <w:rPr>
          <w:rFonts w:ascii="Arial" w:hAnsi="Arial" w:cs="Arial"/>
          <w:spacing w:val="4"/>
          <w:sz w:val="20"/>
          <w:szCs w:val="20"/>
        </w:rPr>
        <w:t>które zostaną wykonane</w:t>
      </w:r>
      <w:r w:rsidRPr="002618AF">
        <w:rPr>
          <w:rFonts w:ascii="Arial" w:hAnsi="Arial" w:cs="Arial"/>
          <w:spacing w:val="-10"/>
          <w:sz w:val="20"/>
          <w:szCs w:val="20"/>
        </w:rPr>
        <w:t xml:space="preserve"> </w:t>
      </w:r>
      <w:r w:rsidRPr="002618AF">
        <w:rPr>
          <w:rFonts w:ascii="Arial" w:hAnsi="Arial" w:cs="Arial"/>
          <w:sz w:val="20"/>
          <w:szCs w:val="20"/>
        </w:rPr>
        <w:t xml:space="preserve">w </w:t>
      </w:r>
      <w:r w:rsidRPr="002618AF">
        <w:rPr>
          <w:rFonts w:ascii="Arial" w:hAnsi="Arial" w:cs="Arial"/>
          <w:spacing w:val="-1"/>
          <w:sz w:val="20"/>
          <w:szCs w:val="20"/>
        </w:rPr>
        <w:t>ra</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2"/>
          <w:sz w:val="20"/>
          <w:szCs w:val="20"/>
        </w:rPr>
        <w:t xml:space="preserve"> </w:t>
      </w:r>
      <w:r w:rsidRPr="002618AF">
        <w:rPr>
          <w:rFonts w:ascii="Arial" w:hAnsi="Arial" w:cs="Arial"/>
          <w:spacing w:val="1"/>
          <w:sz w:val="20"/>
          <w:szCs w:val="20"/>
        </w:rPr>
        <w:t>zadania</w:t>
      </w:r>
      <w:r w:rsidRPr="002618AF">
        <w:rPr>
          <w:rFonts w:ascii="Arial" w:hAnsi="Arial" w:cs="Arial"/>
          <w:sz w:val="20"/>
          <w:szCs w:val="20"/>
        </w:rPr>
        <w:t xml:space="preserve">: </w:t>
      </w:r>
      <w:r w:rsidR="00837354" w:rsidRPr="00CC10F5">
        <w:rPr>
          <w:rFonts w:ascii="Arial" w:hAnsi="Arial" w:cs="Arial"/>
          <w:b/>
          <w:sz w:val="20"/>
          <w:szCs w:val="20"/>
        </w:rPr>
        <w:t>„</w:t>
      </w:r>
      <w:r w:rsidR="00837354" w:rsidRPr="004D5691">
        <w:rPr>
          <w:rFonts w:ascii="Arial" w:hAnsi="Arial" w:cs="Arial"/>
          <w:b/>
          <w:sz w:val="20"/>
          <w:szCs w:val="20"/>
        </w:rPr>
        <w:t xml:space="preserve">Wykonanie nakładki bitumicznej na drodze powiatowej nr 4129W ul. Świerkowej w m. Bronisze </w:t>
      </w:r>
      <w:proofErr w:type="spellStart"/>
      <w:r w:rsidR="00837354" w:rsidRPr="004D5691">
        <w:rPr>
          <w:rFonts w:ascii="Arial" w:hAnsi="Arial" w:cs="Arial"/>
          <w:b/>
          <w:sz w:val="20"/>
          <w:szCs w:val="20"/>
        </w:rPr>
        <w:t>gm</w:t>
      </w:r>
      <w:proofErr w:type="spellEnd"/>
      <w:r w:rsidR="00837354" w:rsidRPr="004D5691">
        <w:rPr>
          <w:rFonts w:ascii="Arial" w:hAnsi="Arial" w:cs="Arial"/>
          <w:b/>
          <w:sz w:val="20"/>
          <w:szCs w:val="20"/>
        </w:rPr>
        <w:t>. Ożarów Mazowiecki</w:t>
      </w:r>
      <w:r w:rsidR="00837354" w:rsidRPr="00CC10F5">
        <w:rPr>
          <w:rFonts w:ascii="Arial" w:hAnsi="Arial" w:cs="Arial"/>
          <w:b/>
          <w:sz w:val="20"/>
          <w:szCs w:val="20"/>
        </w:rPr>
        <w:t>”.</w:t>
      </w:r>
    </w:p>
    <w:p w:rsidR="004D5691" w:rsidRPr="002618AF" w:rsidRDefault="004D5691" w:rsidP="004D5691">
      <w:pPr>
        <w:rPr>
          <w:rFonts w:ascii="Arial" w:hAnsi="Arial" w:cs="Arial"/>
          <w:b/>
          <w:i/>
          <w:spacing w:val="-1"/>
          <w:sz w:val="20"/>
          <w:szCs w:val="20"/>
        </w:rPr>
      </w:pPr>
    </w:p>
    <w:p w:rsidR="004D5691" w:rsidRPr="002618AF" w:rsidRDefault="004D5691" w:rsidP="004D5691">
      <w:pPr>
        <w:rPr>
          <w:rFonts w:ascii="Arial" w:hAnsi="Arial" w:cs="Arial"/>
          <w:i/>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1.2.</w:t>
      </w:r>
      <w:r w:rsidRPr="002618AF">
        <w:rPr>
          <w:rFonts w:ascii="Arial" w:hAnsi="Arial" w:cs="Arial"/>
          <w:b/>
          <w:spacing w:val="-4"/>
          <w:sz w:val="20"/>
          <w:szCs w:val="20"/>
        </w:rPr>
        <w:t xml:space="preserve"> </w:t>
      </w:r>
      <w:r w:rsidRPr="002618AF">
        <w:rPr>
          <w:rFonts w:ascii="Arial" w:hAnsi="Arial" w:cs="Arial"/>
          <w:b/>
          <w:sz w:val="20"/>
          <w:szCs w:val="20"/>
        </w:rPr>
        <w:t>Zakr</w:t>
      </w:r>
      <w:r w:rsidRPr="002618AF">
        <w:rPr>
          <w:rFonts w:ascii="Arial" w:hAnsi="Arial" w:cs="Arial"/>
          <w:b/>
          <w:spacing w:val="-1"/>
          <w:sz w:val="20"/>
          <w:szCs w:val="20"/>
        </w:rPr>
        <w:t>e</w:t>
      </w:r>
      <w:r w:rsidRPr="002618AF">
        <w:rPr>
          <w:rFonts w:ascii="Arial" w:hAnsi="Arial" w:cs="Arial"/>
          <w:b/>
          <w:sz w:val="20"/>
          <w:szCs w:val="20"/>
        </w:rPr>
        <w:t>s</w:t>
      </w:r>
      <w:r w:rsidRPr="002618AF">
        <w:rPr>
          <w:rFonts w:ascii="Arial" w:hAnsi="Arial" w:cs="Arial"/>
          <w:b/>
          <w:spacing w:val="-4"/>
          <w:sz w:val="20"/>
          <w:szCs w:val="20"/>
        </w:rPr>
        <w:t xml:space="preserve"> </w:t>
      </w:r>
      <w:r w:rsidRPr="002618AF">
        <w:rPr>
          <w:rFonts w:ascii="Arial" w:hAnsi="Arial" w:cs="Arial"/>
          <w:b/>
          <w:sz w:val="20"/>
          <w:szCs w:val="20"/>
        </w:rPr>
        <w:t>s</w:t>
      </w:r>
      <w:r w:rsidRPr="002618AF">
        <w:rPr>
          <w:rFonts w:ascii="Arial" w:hAnsi="Arial" w:cs="Arial"/>
          <w:b/>
          <w:spacing w:val="1"/>
          <w:sz w:val="20"/>
          <w:szCs w:val="20"/>
        </w:rPr>
        <w:t>t</w:t>
      </w:r>
      <w:r w:rsidRPr="002618AF">
        <w:rPr>
          <w:rFonts w:ascii="Arial" w:hAnsi="Arial" w:cs="Arial"/>
          <w:b/>
          <w:sz w:val="20"/>
          <w:szCs w:val="20"/>
        </w:rPr>
        <w:t>oso</w:t>
      </w:r>
      <w:r w:rsidRPr="002618AF">
        <w:rPr>
          <w:rFonts w:ascii="Arial" w:hAnsi="Arial" w:cs="Arial"/>
          <w:b/>
          <w:spacing w:val="1"/>
          <w:sz w:val="20"/>
          <w:szCs w:val="20"/>
        </w:rPr>
        <w:t>w</w:t>
      </w:r>
      <w:r w:rsidRPr="002618AF">
        <w:rPr>
          <w:rFonts w:ascii="Arial" w:hAnsi="Arial" w:cs="Arial"/>
          <w:b/>
          <w:sz w:val="20"/>
          <w:szCs w:val="20"/>
        </w:rPr>
        <w:t>a</w:t>
      </w:r>
      <w:r w:rsidRPr="002618AF">
        <w:rPr>
          <w:rFonts w:ascii="Arial" w:hAnsi="Arial" w:cs="Arial"/>
          <w:b/>
          <w:spacing w:val="1"/>
          <w:sz w:val="20"/>
          <w:szCs w:val="20"/>
        </w:rPr>
        <w:t>ni</w:t>
      </w:r>
      <w:r w:rsidRPr="002618AF">
        <w:rPr>
          <w:rFonts w:ascii="Arial" w:hAnsi="Arial" w:cs="Arial"/>
          <w:b/>
          <w:sz w:val="20"/>
          <w:szCs w:val="20"/>
        </w:rPr>
        <w:t>a</w:t>
      </w:r>
      <w:r w:rsidRPr="002618AF">
        <w:rPr>
          <w:rFonts w:ascii="Arial" w:hAnsi="Arial" w:cs="Arial"/>
          <w:b/>
          <w:spacing w:val="-8"/>
          <w:sz w:val="20"/>
          <w:szCs w:val="20"/>
        </w:rPr>
        <w:t xml:space="preserve"> </w:t>
      </w:r>
      <w:r w:rsidRPr="002618AF">
        <w:rPr>
          <w:rFonts w:ascii="Arial" w:hAnsi="Arial" w:cs="Arial"/>
          <w:b/>
          <w:spacing w:val="-1"/>
          <w:sz w:val="20"/>
          <w:szCs w:val="20"/>
        </w:rPr>
        <w:t>SST</w:t>
      </w:r>
    </w:p>
    <w:p w:rsidR="004D5691" w:rsidRPr="002618AF" w:rsidRDefault="004D5691" w:rsidP="004D5691">
      <w:pPr>
        <w:rPr>
          <w:rFonts w:ascii="Arial" w:hAnsi="Arial" w:cs="Arial"/>
          <w:sz w:val="20"/>
          <w:szCs w:val="20"/>
        </w:rPr>
      </w:pPr>
    </w:p>
    <w:p w:rsidR="00837354" w:rsidRPr="00CC10F5" w:rsidRDefault="004D5691" w:rsidP="00837354">
      <w:pPr>
        <w:rPr>
          <w:rFonts w:ascii="Arial" w:hAnsi="Arial" w:cs="Arial"/>
          <w:sz w:val="20"/>
          <w:szCs w:val="20"/>
        </w:rPr>
      </w:pPr>
      <w:r w:rsidRPr="002618AF">
        <w:rPr>
          <w:rFonts w:ascii="Arial" w:hAnsi="Arial" w:cs="Arial"/>
          <w:spacing w:val="1"/>
          <w:sz w:val="20"/>
          <w:szCs w:val="20"/>
        </w:rPr>
        <w:t xml:space="preserve">SST jest stosowana, jako dokument przetargowy i kontraktowy przy zlecaniu i realizacji robót związanych z </w:t>
      </w:r>
      <w:r w:rsidR="00837354" w:rsidRPr="00CC10F5">
        <w:rPr>
          <w:rFonts w:ascii="Arial" w:hAnsi="Arial" w:cs="Arial"/>
          <w:b/>
          <w:sz w:val="20"/>
          <w:szCs w:val="20"/>
        </w:rPr>
        <w:t>„</w:t>
      </w:r>
      <w:r w:rsidR="00837354" w:rsidRPr="004D5691">
        <w:rPr>
          <w:rFonts w:ascii="Arial" w:hAnsi="Arial" w:cs="Arial"/>
          <w:b/>
          <w:sz w:val="20"/>
          <w:szCs w:val="20"/>
        </w:rPr>
        <w:t xml:space="preserve">Wykonanie nakładki bitumicznej na drodze powiatowej nr 4129W ul. Świerkowej w m. Bronisze </w:t>
      </w:r>
      <w:proofErr w:type="spellStart"/>
      <w:r w:rsidR="00837354" w:rsidRPr="004D5691">
        <w:rPr>
          <w:rFonts w:ascii="Arial" w:hAnsi="Arial" w:cs="Arial"/>
          <w:b/>
          <w:sz w:val="20"/>
          <w:szCs w:val="20"/>
        </w:rPr>
        <w:t>gm</w:t>
      </w:r>
      <w:proofErr w:type="spellEnd"/>
      <w:r w:rsidR="00837354" w:rsidRPr="004D5691">
        <w:rPr>
          <w:rFonts w:ascii="Arial" w:hAnsi="Arial" w:cs="Arial"/>
          <w:b/>
          <w:sz w:val="20"/>
          <w:szCs w:val="20"/>
        </w:rPr>
        <w:t>. Ożarów Mazowiecki</w:t>
      </w:r>
      <w:r w:rsidR="00837354" w:rsidRPr="00CC10F5">
        <w:rPr>
          <w:rFonts w:ascii="Arial" w:hAnsi="Arial" w:cs="Arial"/>
          <w:b/>
          <w:sz w:val="20"/>
          <w:szCs w:val="20"/>
        </w:rPr>
        <w:t>”.</w:t>
      </w:r>
    </w:p>
    <w:p w:rsidR="004D5691" w:rsidRPr="002618AF" w:rsidRDefault="004D5691" w:rsidP="004D5691">
      <w:pPr>
        <w:rPr>
          <w:rFonts w:ascii="Arial" w:hAnsi="Arial" w:cs="Arial"/>
          <w:spacing w:val="1"/>
          <w:sz w:val="20"/>
          <w:szCs w:val="20"/>
        </w:rPr>
      </w:pP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1.3.</w:t>
      </w:r>
      <w:r w:rsidRPr="002618AF">
        <w:rPr>
          <w:rFonts w:ascii="Arial" w:hAnsi="Arial" w:cs="Arial"/>
          <w:b/>
          <w:spacing w:val="-4"/>
          <w:sz w:val="20"/>
          <w:szCs w:val="20"/>
        </w:rPr>
        <w:t xml:space="preserve"> </w:t>
      </w:r>
      <w:r w:rsidRPr="002618AF">
        <w:rPr>
          <w:rFonts w:ascii="Arial" w:hAnsi="Arial" w:cs="Arial"/>
          <w:b/>
          <w:sz w:val="20"/>
          <w:szCs w:val="20"/>
        </w:rPr>
        <w:t>Zakr</w:t>
      </w:r>
      <w:r w:rsidRPr="002618AF">
        <w:rPr>
          <w:rFonts w:ascii="Arial" w:hAnsi="Arial" w:cs="Arial"/>
          <w:b/>
          <w:spacing w:val="-1"/>
          <w:sz w:val="20"/>
          <w:szCs w:val="20"/>
        </w:rPr>
        <w:t>e</w:t>
      </w:r>
      <w:r w:rsidRPr="002618AF">
        <w:rPr>
          <w:rFonts w:ascii="Arial" w:hAnsi="Arial" w:cs="Arial"/>
          <w:b/>
          <w:sz w:val="20"/>
          <w:szCs w:val="20"/>
        </w:rPr>
        <w:t>s</w:t>
      </w:r>
      <w:r w:rsidRPr="002618AF">
        <w:rPr>
          <w:rFonts w:ascii="Arial" w:hAnsi="Arial" w:cs="Arial"/>
          <w:b/>
          <w:spacing w:val="-4"/>
          <w:sz w:val="20"/>
          <w:szCs w:val="20"/>
        </w:rPr>
        <w:t xml:space="preserve"> </w:t>
      </w:r>
      <w:r w:rsidRPr="002618AF">
        <w:rPr>
          <w:rFonts w:ascii="Arial" w:hAnsi="Arial" w:cs="Arial"/>
          <w:b/>
          <w:sz w:val="20"/>
          <w:szCs w:val="20"/>
        </w:rPr>
        <w:t>robót</w:t>
      </w:r>
      <w:r w:rsidRPr="002618AF">
        <w:rPr>
          <w:rFonts w:ascii="Arial" w:hAnsi="Arial" w:cs="Arial"/>
          <w:b/>
          <w:spacing w:val="-5"/>
          <w:sz w:val="20"/>
          <w:szCs w:val="20"/>
        </w:rPr>
        <w:t xml:space="preserve"> </w:t>
      </w:r>
      <w:r w:rsidRPr="002618AF">
        <w:rPr>
          <w:rFonts w:ascii="Arial" w:hAnsi="Arial" w:cs="Arial"/>
          <w:b/>
          <w:sz w:val="20"/>
          <w:szCs w:val="20"/>
        </w:rPr>
        <w:t>ob</w:t>
      </w:r>
      <w:r w:rsidRPr="002618AF">
        <w:rPr>
          <w:rFonts w:ascii="Arial" w:hAnsi="Arial" w:cs="Arial"/>
          <w:b/>
          <w:spacing w:val="1"/>
          <w:sz w:val="20"/>
          <w:szCs w:val="20"/>
        </w:rPr>
        <w:t>j</w:t>
      </w:r>
      <w:r w:rsidRPr="002618AF">
        <w:rPr>
          <w:rFonts w:ascii="Arial" w:hAnsi="Arial" w:cs="Arial"/>
          <w:b/>
          <w:spacing w:val="-1"/>
          <w:sz w:val="20"/>
          <w:szCs w:val="20"/>
        </w:rPr>
        <w:t>ę</w:t>
      </w:r>
      <w:r w:rsidRPr="002618AF">
        <w:rPr>
          <w:rFonts w:ascii="Arial" w:hAnsi="Arial" w:cs="Arial"/>
          <w:b/>
          <w:spacing w:val="1"/>
          <w:sz w:val="20"/>
          <w:szCs w:val="20"/>
        </w:rPr>
        <w:t>t</w:t>
      </w:r>
      <w:r w:rsidRPr="002618AF">
        <w:rPr>
          <w:rFonts w:ascii="Arial" w:hAnsi="Arial" w:cs="Arial"/>
          <w:b/>
          <w:spacing w:val="-1"/>
          <w:sz w:val="20"/>
          <w:szCs w:val="20"/>
        </w:rPr>
        <w:t>y</w:t>
      </w:r>
      <w:r w:rsidRPr="002618AF">
        <w:rPr>
          <w:rFonts w:ascii="Arial" w:hAnsi="Arial" w:cs="Arial"/>
          <w:b/>
          <w:spacing w:val="2"/>
          <w:sz w:val="20"/>
          <w:szCs w:val="20"/>
        </w:rPr>
        <w:t>c</w:t>
      </w:r>
      <w:r w:rsidRPr="002618AF">
        <w:rPr>
          <w:rFonts w:ascii="Arial" w:hAnsi="Arial" w:cs="Arial"/>
          <w:b/>
          <w:sz w:val="20"/>
          <w:szCs w:val="20"/>
        </w:rPr>
        <w:t>h</w:t>
      </w:r>
      <w:r w:rsidRPr="002618AF">
        <w:rPr>
          <w:rFonts w:ascii="Arial" w:hAnsi="Arial" w:cs="Arial"/>
          <w:b/>
          <w:spacing w:val="-3"/>
          <w:sz w:val="20"/>
          <w:szCs w:val="20"/>
        </w:rPr>
        <w:t xml:space="preserve"> </w:t>
      </w:r>
      <w:r w:rsidRPr="002618AF">
        <w:rPr>
          <w:rFonts w:ascii="Arial" w:hAnsi="Arial" w:cs="Arial"/>
          <w:b/>
          <w:spacing w:val="1"/>
          <w:sz w:val="20"/>
          <w:szCs w:val="20"/>
        </w:rPr>
        <w:t>SST</w:t>
      </w:r>
    </w:p>
    <w:p w:rsidR="004D5691" w:rsidRPr="002618AF" w:rsidRDefault="004D5691" w:rsidP="004D5691">
      <w:pPr>
        <w:rPr>
          <w:rFonts w:ascii="Arial" w:hAnsi="Arial" w:cs="Arial"/>
          <w:spacing w:val="-10"/>
          <w:sz w:val="20"/>
          <w:szCs w:val="20"/>
        </w:rPr>
      </w:pPr>
    </w:p>
    <w:p w:rsidR="004D5691" w:rsidRPr="002618AF" w:rsidRDefault="004D5691" w:rsidP="004D5691">
      <w:pPr>
        <w:rPr>
          <w:rFonts w:ascii="Arial" w:hAnsi="Arial" w:cs="Arial"/>
          <w:sz w:val="20"/>
          <w:szCs w:val="20"/>
        </w:rPr>
      </w:pPr>
      <w:r w:rsidRPr="002618AF">
        <w:rPr>
          <w:rFonts w:ascii="Arial" w:hAnsi="Arial" w:cs="Arial"/>
          <w:spacing w:val="-10"/>
          <w:sz w:val="20"/>
          <w:szCs w:val="20"/>
        </w:rPr>
        <w:t>U</w:t>
      </w:r>
      <w:r w:rsidRPr="002618AF">
        <w:rPr>
          <w:rFonts w:ascii="Arial" w:hAnsi="Arial" w:cs="Arial"/>
          <w:spacing w:val="-9"/>
          <w:sz w:val="20"/>
          <w:szCs w:val="20"/>
        </w:rPr>
        <w:t>st</w:t>
      </w:r>
      <w:r w:rsidRPr="002618AF">
        <w:rPr>
          <w:rFonts w:ascii="Arial" w:hAnsi="Arial" w:cs="Arial"/>
          <w:spacing w:val="-10"/>
          <w:sz w:val="20"/>
          <w:szCs w:val="20"/>
        </w:rPr>
        <w:t>a</w:t>
      </w:r>
      <w:r w:rsidRPr="002618AF">
        <w:rPr>
          <w:rFonts w:ascii="Arial" w:hAnsi="Arial" w:cs="Arial"/>
          <w:spacing w:val="-7"/>
          <w:sz w:val="20"/>
          <w:szCs w:val="20"/>
        </w:rPr>
        <w:t>l</w:t>
      </w:r>
      <w:r w:rsidRPr="002618AF">
        <w:rPr>
          <w:rFonts w:ascii="Arial" w:hAnsi="Arial" w:cs="Arial"/>
          <w:spacing w:val="-10"/>
          <w:sz w:val="20"/>
          <w:szCs w:val="20"/>
        </w:rPr>
        <w:t>en</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12"/>
          <w:sz w:val="20"/>
          <w:szCs w:val="20"/>
        </w:rPr>
        <w:t xml:space="preserve"> </w:t>
      </w:r>
      <w:r w:rsidRPr="002618AF">
        <w:rPr>
          <w:rFonts w:ascii="Arial" w:hAnsi="Arial" w:cs="Arial"/>
          <w:spacing w:val="-8"/>
          <w:sz w:val="20"/>
          <w:szCs w:val="20"/>
        </w:rPr>
        <w:t>za</w:t>
      </w:r>
      <w:r w:rsidRPr="002618AF">
        <w:rPr>
          <w:rFonts w:ascii="Arial" w:hAnsi="Arial" w:cs="Arial"/>
          <w:spacing w:val="-10"/>
          <w:sz w:val="20"/>
          <w:szCs w:val="20"/>
        </w:rPr>
        <w:t>w</w:t>
      </w:r>
      <w:r w:rsidRPr="002618AF">
        <w:rPr>
          <w:rFonts w:ascii="Arial" w:hAnsi="Arial" w:cs="Arial"/>
          <w:spacing w:val="-8"/>
          <w:sz w:val="20"/>
          <w:szCs w:val="20"/>
        </w:rPr>
        <w:t>a</w:t>
      </w:r>
      <w:r w:rsidRPr="002618AF">
        <w:rPr>
          <w:rFonts w:ascii="Arial" w:hAnsi="Arial" w:cs="Arial"/>
          <w:spacing w:val="-10"/>
          <w:sz w:val="20"/>
          <w:szCs w:val="20"/>
        </w:rPr>
        <w:t>r</w:t>
      </w:r>
      <w:r w:rsidRPr="002618AF">
        <w:rPr>
          <w:rFonts w:ascii="Arial" w:hAnsi="Arial" w:cs="Arial"/>
          <w:spacing w:val="-7"/>
          <w:sz w:val="20"/>
          <w:szCs w:val="20"/>
        </w:rPr>
        <w:t>t</w:t>
      </w:r>
      <w:r w:rsidRPr="002618AF">
        <w:rPr>
          <w:rFonts w:ascii="Arial" w:hAnsi="Arial" w:cs="Arial"/>
          <w:sz w:val="20"/>
          <w:szCs w:val="20"/>
        </w:rPr>
        <w:t>e</w:t>
      </w:r>
      <w:r w:rsidRPr="002618AF">
        <w:rPr>
          <w:rFonts w:ascii="Arial" w:hAnsi="Arial" w:cs="Arial"/>
          <w:spacing w:val="13"/>
          <w:sz w:val="20"/>
          <w:szCs w:val="20"/>
        </w:rPr>
        <w:t xml:space="preserve"> </w:t>
      </w:r>
      <w:r w:rsidRPr="002618AF">
        <w:rPr>
          <w:rFonts w:ascii="Arial" w:hAnsi="Arial" w:cs="Arial"/>
          <w:sz w:val="20"/>
          <w:szCs w:val="20"/>
        </w:rPr>
        <w:t>w</w:t>
      </w:r>
      <w:r w:rsidRPr="002618AF">
        <w:rPr>
          <w:rFonts w:ascii="Arial" w:hAnsi="Arial" w:cs="Arial"/>
          <w:spacing w:val="14"/>
          <w:sz w:val="20"/>
          <w:szCs w:val="20"/>
        </w:rPr>
        <w:t xml:space="preserve"> </w:t>
      </w:r>
      <w:r w:rsidRPr="002618AF">
        <w:rPr>
          <w:rFonts w:ascii="Arial" w:hAnsi="Arial" w:cs="Arial"/>
          <w:spacing w:val="-7"/>
          <w:sz w:val="20"/>
          <w:szCs w:val="20"/>
        </w:rPr>
        <w:t>n</w:t>
      </w:r>
      <w:r w:rsidRPr="002618AF">
        <w:rPr>
          <w:rFonts w:ascii="Arial" w:hAnsi="Arial" w:cs="Arial"/>
          <w:spacing w:val="-9"/>
          <w:sz w:val="20"/>
          <w:szCs w:val="20"/>
        </w:rPr>
        <w:t>i</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pacing w:val="-10"/>
          <w:sz w:val="20"/>
          <w:szCs w:val="20"/>
        </w:rPr>
        <w:t>e</w:t>
      </w:r>
      <w:r w:rsidRPr="002618AF">
        <w:rPr>
          <w:rFonts w:ascii="Arial" w:hAnsi="Arial" w:cs="Arial"/>
          <w:spacing w:val="-7"/>
          <w:sz w:val="20"/>
          <w:szCs w:val="20"/>
        </w:rPr>
        <w:t>j</w:t>
      </w:r>
      <w:r w:rsidRPr="002618AF">
        <w:rPr>
          <w:rFonts w:ascii="Arial" w:hAnsi="Arial" w:cs="Arial"/>
          <w:spacing w:val="-9"/>
          <w:sz w:val="20"/>
          <w:szCs w:val="20"/>
        </w:rPr>
        <w:t>s</w:t>
      </w:r>
      <w:r w:rsidRPr="002618AF">
        <w:rPr>
          <w:rFonts w:ascii="Arial" w:hAnsi="Arial" w:cs="Arial"/>
          <w:spacing w:val="-8"/>
          <w:sz w:val="20"/>
          <w:szCs w:val="20"/>
        </w:rPr>
        <w:t>z</w:t>
      </w:r>
      <w:r w:rsidRPr="002618AF">
        <w:rPr>
          <w:rFonts w:ascii="Arial" w:hAnsi="Arial" w:cs="Arial"/>
          <w:spacing w:val="-10"/>
          <w:sz w:val="20"/>
          <w:szCs w:val="20"/>
        </w:rPr>
        <w:t>e</w:t>
      </w:r>
      <w:r w:rsidRPr="002618AF">
        <w:rPr>
          <w:rFonts w:ascii="Arial" w:hAnsi="Arial" w:cs="Arial"/>
          <w:sz w:val="20"/>
          <w:szCs w:val="20"/>
        </w:rPr>
        <w:t>j</w:t>
      </w:r>
      <w:r w:rsidRPr="002618AF">
        <w:rPr>
          <w:rFonts w:ascii="Arial" w:hAnsi="Arial" w:cs="Arial"/>
          <w:spacing w:val="14"/>
          <w:sz w:val="20"/>
          <w:szCs w:val="20"/>
        </w:rPr>
        <w:t xml:space="preserve"> </w:t>
      </w:r>
      <w:r w:rsidRPr="002618AF">
        <w:rPr>
          <w:rFonts w:ascii="Arial" w:hAnsi="Arial" w:cs="Arial"/>
          <w:spacing w:val="-9"/>
          <w:sz w:val="20"/>
          <w:szCs w:val="20"/>
        </w:rPr>
        <w:t>s</w:t>
      </w:r>
      <w:r w:rsidRPr="002618AF">
        <w:rPr>
          <w:rFonts w:ascii="Arial" w:hAnsi="Arial" w:cs="Arial"/>
          <w:spacing w:val="-7"/>
          <w:sz w:val="20"/>
          <w:szCs w:val="20"/>
        </w:rPr>
        <w:t>p</w:t>
      </w:r>
      <w:r w:rsidRPr="002618AF">
        <w:rPr>
          <w:rFonts w:ascii="Arial" w:hAnsi="Arial" w:cs="Arial"/>
          <w:spacing w:val="-10"/>
          <w:sz w:val="20"/>
          <w:szCs w:val="20"/>
        </w:rPr>
        <w:t>e</w:t>
      </w:r>
      <w:r w:rsidRPr="002618AF">
        <w:rPr>
          <w:rFonts w:ascii="Arial" w:hAnsi="Arial" w:cs="Arial"/>
          <w:spacing w:val="-6"/>
          <w:sz w:val="20"/>
          <w:szCs w:val="20"/>
        </w:rPr>
        <w:t>c</w:t>
      </w:r>
      <w:r w:rsidRPr="002618AF">
        <w:rPr>
          <w:rFonts w:ascii="Arial" w:hAnsi="Arial" w:cs="Arial"/>
          <w:spacing w:val="-14"/>
          <w:sz w:val="20"/>
          <w:szCs w:val="20"/>
        </w:rPr>
        <w:t>y</w:t>
      </w:r>
      <w:r w:rsidRPr="002618AF">
        <w:rPr>
          <w:rFonts w:ascii="Arial" w:hAnsi="Arial" w:cs="Arial"/>
          <w:spacing w:val="-8"/>
          <w:sz w:val="20"/>
          <w:szCs w:val="20"/>
        </w:rPr>
        <w:t>f</w:t>
      </w:r>
      <w:r w:rsidRPr="002618AF">
        <w:rPr>
          <w:rFonts w:ascii="Arial" w:hAnsi="Arial" w:cs="Arial"/>
          <w:spacing w:val="-9"/>
          <w:sz w:val="20"/>
          <w:szCs w:val="20"/>
        </w:rPr>
        <w:t>i</w:t>
      </w:r>
      <w:r w:rsidRPr="002618AF">
        <w:rPr>
          <w:rFonts w:ascii="Arial" w:hAnsi="Arial" w:cs="Arial"/>
          <w:spacing w:val="-7"/>
          <w:sz w:val="20"/>
          <w:szCs w:val="20"/>
        </w:rPr>
        <w:t>k</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pacing w:val="-9"/>
          <w:sz w:val="20"/>
          <w:szCs w:val="20"/>
        </w:rPr>
        <w:t>j</w:t>
      </w:r>
      <w:r w:rsidRPr="002618AF">
        <w:rPr>
          <w:rFonts w:ascii="Arial" w:hAnsi="Arial" w:cs="Arial"/>
          <w:sz w:val="20"/>
          <w:szCs w:val="20"/>
        </w:rPr>
        <w:t>i</w:t>
      </w:r>
      <w:r w:rsidRPr="002618AF">
        <w:rPr>
          <w:rFonts w:ascii="Arial" w:hAnsi="Arial" w:cs="Arial"/>
          <w:spacing w:val="12"/>
          <w:sz w:val="20"/>
          <w:szCs w:val="20"/>
        </w:rPr>
        <w:t xml:space="preserve"> </w:t>
      </w:r>
      <w:r w:rsidRPr="002618AF">
        <w:rPr>
          <w:rFonts w:ascii="Arial" w:hAnsi="Arial" w:cs="Arial"/>
          <w:spacing w:val="-10"/>
          <w:sz w:val="20"/>
          <w:szCs w:val="20"/>
        </w:rPr>
        <w:t>do</w:t>
      </w:r>
      <w:r w:rsidRPr="002618AF">
        <w:rPr>
          <w:rFonts w:ascii="Arial" w:hAnsi="Arial" w:cs="Arial"/>
          <w:spacing w:val="-4"/>
          <w:sz w:val="20"/>
          <w:szCs w:val="20"/>
        </w:rPr>
        <w:t>t</w:t>
      </w:r>
      <w:r w:rsidRPr="002618AF">
        <w:rPr>
          <w:rFonts w:ascii="Arial" w:hAnsi="Arial" w:cs="Arial"/>
          <w:spacing w:val="-14"/>
          <w:sz w:val="20"/>
          <w:szCs w:val="20"/>
        </w:rPr>
        <w:t>y</w:t>
      </w:r>
      <w:r w:rsidRPr="002618AF">
        <w:rPr>
          <w:rFonts w:ascii="Arial" w:hAnsi="Arial" w:cs="Arial"/>
          <w:spacing w:val="-8"/>
          <w:sz w:val="20"/>
          <w:szCs w:val="20"/>
        </w:rPr>
        <w:t>cz</w:t>
      </w:r>
      <w:r w:rsidRPr="002618AF">
        <w:rPr>
          <w:rFonts w:ascii="Arial" w:hAnsi="Arial" w:cs="Arial"/>
          <w:sz w:val="20"/>
          <w:szCs w:val="20"/>
        </w:rPr>
        <w:t>ą</w:t>
      </w:r>
      <w:r w:rsidRPr="002618AF">
        <w:rPr>
          <w:rFonts w:ascii="Arial" w:hAnsi="Arial" w:cs="Arial"/>
          <w:spacing w:val="17"/>
          <w:sz w:val="20"/>
          <w:szCs w:val="20"/>
        </w:rPr>
        <w:t xml:space="preserve"> </w:t>
      </w:r>
      <w:r w:rsidRPr="002618AF">
        <w:rPr>
          <w:rFonts w:ascii="Arial" w:hAnsi="Arial" w:cs="Arial"/>
          <w:spacing w:val="-5"/>
          <w:sz w:val="20"/>
          <w:szCs w:val="20"/>
        </w:rPr>
        <w:t>w</w:t>
      </w:r>
      <w:r w:rsidRPr="002618AF">
        <w:rPr>
          <w:rFonts w:ascii="Arial" w:hAnsi="Arial" w:cs="Arial"/>
          <w:spacing w:val="-14"/>
          <w:sz w:val="20"/>
          <w:szCs w:val="20"/>
        </w:rPr>
        <w:t>y</w:t>
      </w:r>
      <w:r w:rsidRPr="002618AF">
        <w:rPr>
          <w:rFonts w:ascii="Arial" w:hAnsi="Arial" w:cs="Arial"/>
          <w:spacing w:val="-10"/>
          <w:sz w:val="20"/>
          <w:szCs w:val="20"/>
        </w:rPr>
        <w:t>ko</w:t>
      </w:r>
      <w:r w:rsidRPr="002618AF">
        <w:rPr>
          <w:rFonts w:ascii="Arial" w:hAnsi="Arial" w:cs="Arial"/>
          <w:spacing w:val="-7"/>
          <w:sz w:val="20"/>
          <w:szCs w:val="20"/>
        </w:rPr>
        <w:t>n</w:t>
      </w:r>
      <w:r w:rsidRPr="002618AF">
        <w:rPr>
          <w:rFonts w:ascii="Arial" w:hAnsi="Arial" w:cs="Arial"/>
          <w:spacing w:val="-10"/>
          <w:sz w:val="20"/>
          <w:szCs w:val="20"/>
        </w:rPr>
        <w:t>an</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8"/>
          <w:sz w:val="20"/>
          <w:szCs w:val="20"/>
        </w:rPr>
        <w:t xml:space="preserve"> </w:t>
      </w:r>
      <w:r w:rsidRPr="002618AF">
        <w:rPr>
          <w:rFonts w:ascii="Arial" w:hAnsi="Arial" w:cs="Arial"/>
          <w:spacing w:val="-9"/>
          <w:sz w:val="20"/>
          <w:szCs w:val="20"/>
        </w:rPr>
        <w:t>R</w:t>
      </w:r>
      <w:r w:rsidRPr="002618AF">
        <w:rPr>
          <w:rFonts w:ascii="Arial" w:hAnsi="Arial" w:cs="Arial"/>
          <w:spacing w:val="-7"/>
          <w:sz w:val="20"/>
          <w:szCs w:val="20"/>
        </w:rPr>
        <w:t>o</w:t>
      </w:r>
      <w:r w:rsidRPr="002618AF">
        <w:rPr>
          <w:rFonts w:ascii="Arial" w:hAnsi="Arial" w:cs="Arial"/>
          <w:spacing w:val="-10"/>
          <w:sz w:val="20"/>
          <w:szCs w:val="20"/>
        </w:rPr>
        <w:t>bó</w:t>
      </w:r>
      <w:r w:rsidRPr="002618AF">
        <w:rPr>
          <w:rFonts w:ascii="Arial" w:hAnsi="Arial" w:cs="Arial"/>
          <w:sz w:val="20"/>
          <w:szCs w:val="20"/>
        </w:rPr>
        <w:t>t</w:t>
      </w:r>
      <w:r w:rsidRPr="002618AF">
        <w:rPr>
          <w:rFonts w:ascii="Arial" w:hAnsi="Arial" w:cs="Arial"/>
          <w:spacing w:val="13"/>
          <w:sz w:val="20"/>
          <w:szCs w:val="20"/>
        </w:rPr>
        <w:t xml:space="preserve"> </w:t>
      </w:r>
      <w:r w:rsidRPr="002618AF">
        <w:rPr>
          <w:rFonts w:ascii="Arial" w:hAnsi="Arial" w:cs="Arial"/>
          <w:spacing w:val="-5"/>
          <w:sz w:val="20"/>
          <w:szCs w:val="20"/>
        </w:rPr>
        <w:t>w</w:t>
      </w:r>
      <w:r w:rsidRPr="002618AF">
        <w:rPr>
          <w:rFonts w:ascii="Arial" w:hAnsi="Arial" w:cs="Arial"/>
          <w:spacing w:val="-14"/>
          <w:sz w:val="20"/>
          <w:szCs w:val="20"/>
        </w:rPr>
        <w:t>y</w:t>
      </w:r>
      <w:r w:rsidRPr="002618AF">
        <w:rPr>
          <w:rFonts w:ascii="Arial" w:hAnsi="Arial" w:cs="Arial"/>
          <w:spacing w:val="-7"/>
          <w:sz w:val="20"/>
          <w:szCs w:val="20"/>
        </w:rPr>
        <w:t>m</w:t>
      </w:r>
      <w:r w:rsidRPr="002618AF">
        <w:rPr>
          <w:rFonts w:ascii="Arial" w:hAnsi="Arial" w:cs="Arial"/>
          <w:spacing w:val="-9"/>
          <w:sz w:val="20"/>
          <w:szCs w:val="20"/>
        </w:rPr>
        <w:t>i</w:t>
      </w:r>
      <w:r w:rsidRPr="002618AF">
        <w:rPr>
          <w:rFonts w:ascii="Arial" w:hAnsi="Arial" w:cs="Arial"/>
          <w:spacing w:val="-8"/>
          <w:sz w:val="20"/>
          <w:szCs w:val="20"/>
        </w:rPr>
        <w:t>e</w:t>
      </w:r>
      <w:r w:rsidRPr="002618AF">
        <w:rPr>
          <w:rFonts w:ascii="Arial" w:hAnsi="Arial" w:cs="Arial"/>
          <w:spacing w:val="-7"/>
          <w:sz w:val="20"/>
          <w:szCs w:val="20"/>
        </w:rPr>
        <w:t>n</w:t>
      </w:r>
      <w:r w:rsidRPr="002618AF">
        <w:rPr>
          <w:rFonts w:ascii="Arial" w:hAnsi="Arial" w:cs="Arial"/>
          <w:spacing w:val="-9"/>
          <w:sz w:val="20"/>
          <w:szCs w:val="20"/>
        </w:rPr>
        <w:t>i</w:t>
      </w:r>
      <w:r w:rsidRPr="002618AF">
        <w:rPr>
          <w:rFonts w:ascii="Arial" w:hAnsi="Arial" w:cs="Arial"/>
          <w:spacing w:val="-10"/>
          <w:sz w:val="20"/>
          <w:szCs w:val="20"/>
        </w:rPr>
        <w:t>o</w:t>
      </w:r>
      <w:r w:rsidRPr="002618AF">
        <w:rPr>
          <w:rFonts w:ascii="Arial" w:hAnsi="Arial" w:cs="Arial"/>
          <w:spacing w:val="-5"/>
          <w:sz w:val="20"/>
          <w:szCs w:val="20"/>
        </w:rPr>
        <w:t>n</w:t>
      </w:r>
      <w:r w:rsidRPr="002618AF">
        <w:rPr>
          <w:rFonts w:ascii="Arial" w:hAnsi="Arial" w:cs="Arial"/>
          <w:spacing w:val="-14"/>
          <w:sz w:val="20"/>
          <w:szCs w:val="20"/>
        </w:rPr>
        <w:t>y</w:t>
      </w:r>
      <w:r w:rsidRPr="002618AF">
        <w:rPr>
          <w:rFonts w:ascii="Arial" w:hAnsi="Arial" w:cs="Arial"/>
          <w:spacing w:val="-8"/>
          <w:sz w:val="20"/>
          <w:szCs w:val="20"/>
        </w:rPr>
        <w:t>c</w:t>
      </w:r>
      <w:r w:rsidRPr="002618AF">
        <w:rPr>
          <w:rFonts w:ascii="Arial" w:hAnsi="Arial" w:cs="Arial"/>
          <w:sz w:val="20"/>
          <w:szCs w:val="20"/>
        </w:rPr>
        <w:t>h</w:t>
      </w:r>
      <w:r w:rsidRPr="002618AF">
        <w:rPr>
          <w:rFonts w:ascii="Arial" w:hAnsi="Arial" w:cs="Arial"/>
          <w:spacing w:val="8"/>
          <w:sz w:val="20"/>
          <w:szCs w:val="20"/>
        </w:rPr>
        <w:t xml:space="preserve"> </w:t>
      </w:r>
      <w:r w:rsidRPr="002618AF">
        <w:rPr>
          <w:rFonts w:ascii="Arial" w:hAnsi="Arial" w:cs="Arial"/>
          <w:sz w:val="20"/>
          <w:szCs w:val="20"/>
        </w:rPr>
        <w:t>w</w:t>
      </w:r>
      <w:r w:rsidRPr="002618AF">
        <w:rPr>
          <w:rFonts w:ascii="Arial" w:hAnsi="Arial" w:cs="Arial"/>
          <w:spacing w:val="17"/>
          <w:sz w:val="20"/>
          <w:szCs w:val="20"/>
        </w:rPr>
        <w:t xml:space="preserve"> </w:t>
      </w:r>
      <w:r w:rsidRPr="002618AF">
        <w:rPr>
          <w:rFonts w:ascii="Arial" w:hAnsi="Arial" w:cs="Arial"/>
          <w:spacing w:val="-10"/>
          <w:sz w:val="20"/>
          <w:szCs w:val="20"/>
        </w:rPr>
        <w:t>pk</w:t>
      </w:r>
      <w:r w:rsidRPr="002618AF">
        <w:rPr>
          <w:rFonts w:ascii="Arial" w:hAnsi="Arial" w:cs="Arial"/>
          <w:spacing w:val="-9"/>
          <w:sz w:val="20"/>
          <w:szCs w:val="20"/>
        </w:rPr>
        <w:t>t</w:t>
      </w:r>
      <w:r w:rsidRPr="002618AF">
        <w:rPr>
          <w:rFonts w:ascii="Arial" w:hAnsi="Arial" w:cs="Arial"/>
          <w:sz w:val="20"/>
          <w:szCs w:val="20"/>
        </w:rPr>
        <w:t xml:space="preserve">. </w:t>
      </w:r>
      <w:r w:rsidRPr="002618AF">
        <w:rPr>
          <w:rFonts w:ascii="Arial" w:hAnsi="Arial" w:cs="Arial"/>
          <w:spacing w:val="-10"/>
          <w:sz w:val="20"/>
          <w:szCs w:val="20"/>
        </w:rPr>
        <w:t>1.1</w:t>
      </w:r>
      <w:r w:rsidRPr="002618AF">
        <w:rPr>
          <w:rFonts w:ascii="Arial" w:hAnsi="Arial" w:cs="Arial"/>
          <w:sz w:val="20"/>
          <w:szCs w:val="20"/>
        </w:rPr>
        <w:t xml:space="preserve">, </w:t>
      </w:r>
      <w:r w:rsidRPr="002618AF">
        <w:rPr>
          <w:rFonts w:ascii="Arial" w:hAnsi="Arial" w:cs="Arial"/>
          <w:spacing w:val="-8"/>
          <w:sz w:val="20"/>
          <w:szCs w:val="20"/>
        </w:rPr>
        <w:t>z</w:t>
      </w:r>
      <w:r w:rsidRPr="002618AF">
        <w:rPr>
          <w:rFonts w:ascii="Arial" w:hAnsi="Arial" w:cs="Arial"/>
          <w:spacing w:val="-10"/>
          <w:sz w:val="20"/>
          <w:szCs w:val="20"/>
        </w:rPr>
        <w:t>w</w:t>
      </w:r>
      <w:r w:rsidRPr="002618AF">
        <w:rPr>
          <w:rFonts w:ascii="Arial" w:hAnsi="Arial" w:cs="Arial"/>
          <w:spacing w:val="-7"/>
          <w:sz w:val="20"/>
          <w:szCs w:val="20"/>
        </w:rPr>
        <w:t>i</w:t>
      </w:r>
      <w:r w:rsidRPr="002618AF">
        <w:rPr>
          <w:rFonts w:ascii="Arial" w:hAnsi="Arial" w:cs="Arial"/>
          <w:spacing w:val="-10"/>
          <w:sz w:val="20"/>
          <w:szCs w:val="20"/>
        </w:rPr>
        <w:t>ą</w:t>
      </w:r>
      <w:r w:rsidRPr="002618AF">
        <w:rPr>
          <w:rFonts w:ascii="Arial" w:hAnsi="Arial" w:cs="Arial"/>
          <w:spacing w:val="-8"/>
          <w:sz w:val="20"/>
          <w:szCs w:val="20"/>
        </w:rPr>
        <w:t>z</w:t>
      </w:r>
      <w:r w:rsidRPr="002618AF">
        <w:rPr>
          <w:rFonts w:ascii="Arial" w:hAnsi="Arial" w:cs="Arial"/>
          <w:spacing w:val="-10"/>
          <w:sz w:val="20"/>
          <w:szCs w:val="20"/>
        </w:rPr>
        <w:t>a</w:t>
      </w:r>
      <w:r w:rsidRPr="002618AF">
        <w:rPr>
          <w:rFonts w:ascii="Arial" w:hAnsi="Arial" w:cs="Arial"/>
          <w:spacing w:val="-5"/>
          <w:sz w:val="20"/>
          <w:szCs w:val="20"/>
        </w:rPr>
        <w:t>n</w:t>
      </w:r>
      <w:r w:rsidRPr="002618AF">
        <w:rPr>
          <w:rFonts w:ascii="Arial" w:hAnsi="Arial" w:cs="Arial"/>
          <w:spacing w:val="-14"/>
          <w:sz w:val="20"/>
          <w:szCs w:val="20"/>
        </w:rPr>
        <w:t>y</w:t>
      </w:r>
      <w:r w:rsidRPr="002618AF">
        <w:rPr>
          <w:rFonts w:ascii="Arial" w:hAnsi="Arial" w:cs="Arial"/>
          <w:spacing w:val="-8"/>
          <w:sz w:val="20"/>
          <w:szCs w:val="20"/>
        </w:rPr>
        <w:t>c</w:t>
      </w:r>
      <w:r w:rsidRPr="002618AF">
        <w:rPr>
          <w:rFonts w:ascii="Arial" w:hAnsi="Arial" w:cs="Arial"/>
          <w:sz w:val="20"/>
          <w:szCs w:val="20"/>
        </w:rPr>
        <w:t xml:space="preserve">h </w:t>
      </w:r>
      <w:r w:rsidRPr="002618AF">
        <w:rPr>
          <w:rFonts w:ascii="Arial" w:hAnsi="Arial" w:cs="Arial"/>
          <w:spacing w:val="41"/>
          <w:sz w:val="20"/>
          <w:szCs w:val="20"/>
        </w:rPr>
        <w:t xml:space="preserve"> </w:t>
      </w:r>
      <w:r w:rsidRPr="002618AF">
        <w:rPr>
          <w:rFonts w:ascii="Arial" w:hAnsi="Arial" w:cs="Arial"/>
          <w:spacing w:val="41"/>
          <w:sz w:val="20"/>
          <w:szCs w:val="20"/>
        </w:rPr>
        <w:br/>
      </w:r>
      <w:r w:rsidRPr="002618AF">
        <w:rPr>
          <w:rFonts w:ascii="Arial" w:hAnsi="Arial" w:cs="Arial"/>
          <w:sz w:val="20"/>
          <w:szCs w:val="20"/>
        </w:rPr>
        <w:t xml:space="preserve">z </w:t>
      </w:r>
      <w:r w:rsidRPr="002618AF">
        <w:rPr>
          <w:rFonts w:ascii="Arial" w:hAnsi="Arial" w:cs="Arial"/>
          <w:spacing w:val="2"/>
          <w:sz w:val="20"/>
          <w:szCs w:val="20"/>
        </w:rPr>
        <w:t>f</w:t>
      </w:r>
      <w:r w:rsidRPr="002618AF">
        <w:rPr>
          <w:rFonts w:ascii="Arial" w:hAnsi="Arial" w:cs="Arial"/>
          <w:spacing w:val="-1"/>
          <w:sz w:val="20"/>
          <w:szCs w:val="20"/>
        </w:rPr>
        <w:t>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z w:val="20"/>
          <w:szCs w:val="20"/>
        </w:rPr>
        <w:t>m 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 xml:space="preserve">hni </w:t>
      </w:r>
      <w:r w:rsidRPr="002618AF">
        <w:rPr>
          <w:rFonts w:ascii="Arial" w:hAnsi="Arial" w:cs="Arial"/>
          <w:spacing w:val="2"/>
          <w:sz w:val="20"/>
          <w:szCs w:val="20"/>
        </w:rPr>
        <w:t xml:space="preserve"> </w:t>
      </w:r>
      <w:r w:rsidRPr="002618AF">
        <w:rPr>
          <w:rFonts w:ascii="Arial" w:hAnsi="Arial" w:cs="Arial"/>
          <w:sz w:val="20"/>
          <w:szCs w:val="20"/>
        </w:rPr>
        <w:t>b</w:t>
      </w:r>
      <w:r w:rsidRPr="002618AF">
        <w:rPr>
          <w:rFonts w:ascii="Arial" w:hAnsi="Arial" w:cs="Arial"/>
          <w:spacing w:val="1"/>
          <w:sz w:val="20"/>
          <w:szCs w:val="20"/>
        </w:rPr>
        <w:t>it</w:t>
      </w:r>
      <w:r w:rsidRPr="002618AF">
        <w:rPr>
          <w:rFonts w:ascii="Arial" w:hAnsi="Arial" w:cs="Arial"/>
          <w:sz w:val="20"/>
          <w:szCs w:val="20"/>
        </w:rPr>
        <w:t>u</w:t>
      </w:r>
      <w:r w:rsidRPr="002618AF">
        <w:rPr>
          <w:rFonts w:ascii="Arial" w:hAnsi="Arial" w:cs="Arial"/>
          <w:spacing w:val="1"/>
          <w:sz w:val="20"/>
          <w:szCs w:val="20"/>
        </w:rPr>
        <w:t>mi</w:t>
      </w:r>
      <w:r w:rsidRPr="002618AF">
        <w:rPr>
          <w:rFonts w:ascii="Arial" w:hAnsi="Arial" w:cs="Arial"/>
          <w:spacing w:val="-1"/>
          <w:sz w:val="20"/>
          <w:szCs w:val="20"/>
        </w:rPr>
        <w:t>c</w:t>
      </w:r>
      <w:r w:rsidRPr="002618AF">
        <w:rPr>
          <w:rFonts w:ascii="Arial" w:hAnsi="Arial" w:cs="Arial"/>
          <w:spacing w:val="2"/>
          <w:sz w:val="20"/>
          <w:szCs w:val="20"/>
        </w:rPr>
        <w:t>zn</w:t>
      </w:r>
      <w:r w:rsidRPr="002618AF">
        <w:rPr>
          <w:rFonts w:ascii="Arial" w:hAnsi="Arial" w:cs="Arial"/>
          <w:spacing w:val="-7"/>
          <w:sz w:val="20"/>
          <w:szCs w:val="20"/>
        </w:rPr>
        <w:t>y</w:t>
      </w:r>
      <w:r w:rsidRPr="002618AF">
        <w:rPr>
          <w:rFonts w:ascii="Arial" w:hAnsi="Arial" w:cs="Arial"/>
          <w:spacing w:val="-1"/>
          <w:sz w:val="20"/>
          <w:szCs w:val="20"/>
        </w:rPr>
        <w:t>c</w:t>
      </w:r>
      <w:r w:rsidRPr="002618AF">
        <w:rPr>
          <w:rFonts w:ascii="Arial" w:hAnsi="Arial" w:cs="Arial"/>
          <w:sz w:val="20"/>
          <w:szCs w:val="20"/>
        </w:rPr>
        <w:t xml:space="preserve">h w </w:t>
      </w:r>
      <w:r w:rsidRPr="002618AF">
        <w:rPr>
          <w:rFonts w:ascii="Arial" w:hAnsi="Arial" w:cs="Arial"/>
          <w:spacing w:val="-9"/>
          <w:sz w:val="20"/>
          <w:szCs w:val="20"/>
        </w:rPr>
        <w:t>l</w:t>
      </w:r>
      <w:r w:rsidRPr="002618AF">
        <w:rPr>
          <w:rFonts w:ascii="Arial" w:hAnsi="Arial" w:cs="Arial"/>
          <w:spacing w:val="-10"/>
          <w:sz w:val="20"/>
          <w:szCs w:val="20"/>
        </w:rPr>
        <w:t>o</w:t>
      </w:r>
      <w:r w:rsidRPr="002618AF">
        <w:rPr>
          <w:rFonts w:ascii="Arial" w:hAnsi="Arial" w:cs="Arial"/>
          <w:spacing w:val="-7"/>
          <w:sz w:val="20"/>
          <w:szCs w:val="20"/>
        </w:rPr>
        <w:t>k</w:t>
      </w:r>
      <w:r w:rsidRPr="002618AF">
        <w:rPr>
          <w:rFonts w:ascii="Arial" w:hAnsi="Arial" w:cs="Arial"/>
          <w:spacing w:val="-10"/>
          <w:sz w:val="20"/>
          <w:szCs w:val="20"/>
        </w:rPr>
        <w:t>a</w:t>
      </w:r>
      <w:r w:rsidRPr="002618AF">
        <w:rPr>
          <w:rFonts w:ascii="Arial" w:hAnsi="Arial" w:cs="Arial"/>
          <w:spacing w:val="-9"/>
          <w:sz w:val="20"/>
          <w:szCs w:val="20"/>
        </w:rPr>
        <w:t>li</w:t>
      </w:r>
      <w:r w:rsidRPr="002618AF">
        <w:rPr>
          <w:rFonts w:ascii="Arial" w:hAnsi="Arial" w:cs="Arial"/>
          <w:spacing w:val="-8"/>
          <w:sz w:val="20"/>
          <w:szCs w:val="20"/>
        </w:rPr>
        <w:t>z</w:t>
      </w:r>
      <w:r w:rsidRPr="002618AF">
        <w:rPr>
          <w:rFonts w:ascii="Arial" w:hAnsi="Arial" w:cs="Arial"/>
          <w:spacing w:val="-10"/>
          <w:sz w:val="20"/>
          <w:szCs w:val="20"/>
        </w:rPr>
        <w:t>ac</w:t>
      </w:r>
      <w:r w:rsidRPr="002618AF">
        <w:rPr>
          <w:rFonts w:ascii="Arial" w:hAnsi="Arial" w:cs="Arial"/>
          <w:spacing w:val="-7"/>
          <w:sz w:val="20"/>
          <w:szCs w:val="20"/>
        </w:rPr>
        <w:t>j</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z w:val="20"/>
          <w:szCs w:val="20"/>
        </w:rPr>
        <w:t xml:space="preserve">h i na głębokość </w:t>
      </w:r>
      <w:r w:rsidRPr="002618AF">
        <w:rPr>
          <w:rFonts w:ascii="Arial" w:hAnsi="Arial" w:cs="Arial"/>
          <w:spacing w:val="-6"/>
          <w:sz w:val="20"/>
          <w:szCs w:val="20"/>
        </w:rPr>
        <w:t>z</w:t>
      </w:r>
      <w:r w:rsidRPr="002618AF">
        <w:rPr>
          <w:rFonts w:ascii="Arial" w:hAnsi="Arial" w:cs="Arial"/>
          <w:spacing w:val="-12"/>
          <w:sz w:val="20"/>
          <w:szCs w:val="20"/>
        </w:rPr>
        <w:t>g</w:t>
      </w:r>
      <w:r w:rsidRPr="002618AF">
        <w:rPr>
          <w:rFonts w:ascii="Arial" w:hAnsi="Arial" w:cs="Arial"/>
          <w:spacing w:val="-10"/>
          <w:sz w:val="20"/>
          <w:szCs w:val="20"/>
        </w:rPr>
        <w:t>od</w:t>
      </w:r>
      <w:r w:rsidRPr="002618AF">
        <w:rPr>
          <w:rFonts w:ascii="Arial" w:hAnsi="Arial" w:cs="Arial"/>
          <w:spacing w:val="-5"/>
          <w:sz w:val="20"/>
          <w:szCs w:val="20"/>
        </w:rPr>
        <w:t>n</w:t>
      </w:r>
      <w:r w:rsidRPr="002618AF">
        <w:rPr>
          <w:rFonts w:ascii="Arial" w:hAnsi="Arial" w:cs="Arial"/>
          <w:spacing w:val="-14"/>
          <w:sz w:val="20"/>
          <w:szCs w:val="20"/>
        </w:rPr>
        <w:t>ą z</w:t>
      </w:r>
      <w:r w:rsidRPr="002618AF">
        <w:rPr>
          <w:rFonts w:ascii="Arial" w:hAnsi="Arial" w:cs="Arial"/>
          <w:sz w:val="20"/>
          <w:szCs w:val="20"/>
        </w:rPr>
        <w:t xml:space="preserve"> dokumentacją </w:t>
      </w:r>
      <w:r w:rsidRPr="002618AF">
        <w:rPr>
          <w:rFonts w:ascii="Arial" w:hAnsi="Arial" w:cs="Arial"/>
          <w:spacing w:val="-6"/>
          <w:sz w:val="20"/>
          <w:szCs w:val="20"/>
        </w:rPr>
        <w:t>P</w:t>
      </w:r>
      <w:r w:rsidRPr="002618AF">
        <w:rPr>
          <w:rFonts w:ascii="Arial" w:hAnsi="Arial" w:cs="Arial"/>
          <w:spacing w:val="-10"/>
          <w:sz w:val="20"/>
          <w:szCs w:val="20"/>
        </w:rPr>
        <w:t>ro</w:t>
      </w:r>
      <w:r w:rsidRPr="002618AF">
        <w:rPr>
          <w:rFonts w:ascii="Arial" w:hAnsi="Arial" w:cs="Arial"/>
          <w:spacing w:val="-7"/>
          <w:sz w:val="20"/>
          <w:szCs w:val="20"/>
        </w:rPr>
        <w:t>j</w:t>
      </w:r>
      <w:r w:rsidRPr="002618AF">
        <w:rPr>
          <w:rFonts w:ascii="Arial" w:hAnsi="Arial" w:cs="Arial"/>
          <w:spacing w:val="-10"/>
          <w:sz w:val="20"/>
          <w:szCs w:val="20"/>
        </w:rPr>
        <w:t>ek</w:t>
      </w:r>
      <w:r w:rsidRPr="002618AF">
        <w:rPr>
          <w:rFonts w:ascii="Arial" w:hAnsi="Arial" w:cs="Arial"/>
          <w:spacing w:val="-9"/>
          <w:sz w:val="20"/>
          <w:szCs w:val="20"/>
        </w:rPr>
        <w:t>t</w:t>
      </w:r>
      <w:r w:rsidRPr="002618AF">
        <w:rPr>
          <w:rFonts w:ascii="Arial" w:hAnsi="Arial" w:cs="Arial"/>
          <w:spacing w:val="-7"/>
          <w:sz w:val="20"/>
          <w:szCs w:val="20"/>
        </w:rPr>
        <w:t>o</w:t>
      </w:r>
      <w:r w:rsidRPr="002618AF">
        <w:rPr>
          <w:rFonts w:ascii="Arial" w:hAnsi="Arial" w:cs="Arial"/>
          <w:spacing w:val="-10"/>
          <w:sz w:val="20"/>
          <w:szCs w:val="20"/>
        </w:rPr>
        <w:t>w</w:t>
      </w:r>
      <w:r w:rsidRPr="002618AF">
        <w:rPr>
          <w:rFonts w:ascii="Arial" w:hAnsi="Arial" w:cs="Arial"/>
          <w:sz w:val="20"/>
          <w:szCs w:val="20"/>
        </w:rPr>
        <w:t>ą.</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1.4.</w:t>
      </w:r>
      <w:r w:rsidRPr="002618AF">
        <w:rPr>
          <w:rFonts w:ascii="Arial" w:hAnsi="Arial" w:cs="Arial"/>
          <w:b/>
          <w:spacing w:val="-4"/>
          <w:sz w:val="20"/>
          <w:szCs w:val="20"/>
        </w:rPr>
        <w:t xml:space="preserve"> </w:t>
      </w:r>
      <w:r w:rsidRPr="002618AF">
        <w:rPr>
          <w:rFonts w:ascii="Arial" w:hAnsi="Arial" w:cs="Arial"/>
          <w:b/>
          <w:sz w:val="20"/>
          <w:szCs w:val="20"/>
        </w:rPr>
        <w:t>Okr</w:t>
      </w:r>
      <w:r w:rsidRPr="002618AF">
        <w:rPr>
          <w:rFonts w:ascii="Arial" w:hAnsi="Arial" w:cs="Arial"/>
          <w:b/>
          <w:spacing w:val="-1"/>
          <w:sz w:val="20"/>
          <w:szCs w:val="20"/>
        </w:rPr>
        <w:t>e</w:t>
      </w:r>
      <w:r w:rsidRPr="002618AF">
        <w:rPr>
          <w:rFonts w:ascii="Arial" w:hAnsi="Arial" w:cs="Arial"/>
          <w:b/>
          <w:sz w:val="20"/>
          <w:szCs w:val="20"/>
        </w:rPr>
        <w:t>ś</w:t>
      </w:r>
      <w:r w:rsidRPr="002618AF">
        <w:rPr>
          <w:rFonts w:ascii="Arial" w:hAnsi="Arial" w:cs="Arial"/>
          <w:b/>
          <w:spacing w:val="1"/>
          <w:sz w:val="20"/>
          <w:szCs w:val="20"/>
        </w:rPr>
        <w:t>l</w:t>
      </w:r>
      <w:r w:rsidRPr="002618AF">
        <w:rPr>
          <w:rFonts w:ascii="Arial" w:hAnsi="Arial" w:cs="Arial"/>
          <w:b/>
          <w:spacing w:val="-1"/>
          <w:sz w:val="20"/>
          <w:szCs w:val="20"/>
        </w:rPr>
        <w:t>e</w:t>
      </w:r>
      <w:r w:rsidRPr="002618AF">
        <w:rPr>
          <w:rFonts w:ascii="Arial" w:hAnsi="Arial" w:cs="Arial"/>
          <w:b/>
          <w:spacing w:val="1"/>
          <w:sz w:val="20"/>
          <w:szCs w:val="20"/>
        </w:rPr>
        <w:t>ni</w:t>
      </w:r>
      <w:r w:rsidRPr="002618AF">
        <w:rPr>
          <w:rFonts w:ascii="Arial" w:hAnsi="Arial" w:cs="Arial"/>
          <w:b/>
          <w:sz w:val="20"/>
          <w:szCs w:val="20"/>
        </w:rPr>
        <w:t>a</w:t>
      </w:r>
      <w:r w:rsidRPr="002618AF">
        <w:rPr>
          <w:rFonts w:ascii="Arial" w:hAnsi="Arial" w:cs="Arial"/>
          <w:b/>
          <w:spacing w:val="-7"/>
          <w:sz w:val="20"/>
          <w:szCs w:val="20"/>
        </w:rPr>
        <w:t xml:space="preserve"> </w:t>
      </w:r>
      <w:r w:rsidRPr="002618AF">
        <w:rPr>
          <w:rFonts w:ascii="Arial" w:hAnsi="Arial" w:cs="Arial"/>
          <w:b/>
          <w:sz w:val="20"/>
          <w:szCs w:val="20"/>
        </w:rPr>
        <w:t>pods</w:t>
      </w:r>
      <w:r w:rsidRPr="002618AF">
        <w:rPr>
          <w:rFonts w:ascii="Arial" w:hAnsi="Arial" w:cs="Arial"/>
          <w:b/>
          <w:spacing w:val="1"/>
          <w:sz w:val="20"/>
          <w:szCs w:val="20"/>
        </w:rPr>
        <w:t>t</w:t>
      </w:r>
      <w:r w:rsidRPr="002618AF">
        <w:rPr>
          <w:rFonts w:ascii="Arial" w:hAnsi="Arial" w:cs="Arial"/>
          <w:b/>
          <w:sz w:val="20"/>
          <w:szCs w:val="20"/>
        </w:rPr>
        <w:t>a</w:t>
      </w:r>
      <w:r w:rsidRPr="002618AF">
        <w:rPr>
          <w:rFonts w:ascii="Arial" w:hAnsi="Arial" w:cs="Arial"/>
          <w:b/>
          <w:spacing w:val="-2"/>
          <w:sz w:val="20"/>
          <w:szCs w:val="20"/>
        </w:rPr>
        <w:t>w</w:t>
      </w:r>
      <w:r w:rsidRPr="002618AF">
        <w:rPr>
          <w:rFonts w:ascii="Arial" w:hAnsi="Arial" w:cs="Arial"/>
          <w:b/>
          <w:sz w:val="20"/>
          <w:szCs w:val="20"/>
        </w:rPr>
        <w:t>o</w:t>
      </w:r>
      <w:r w:rsidRPr="002618AF">
        <w:rPr>
          <w:rFonts w:ascii="Arial" w:hAnsi="Arial" w:cs="Arial"/>
          <w:b/>
          <w:spacing w:val="1"/>
          <w:sz w:val="20"/>
          <w:szCs w:val="20"/>
        </w:rPr>
        <w:t>w</w:t>
      </w:r>
      <w:r w:rsidRPr="002618AF">
        <w:rPr>
          <w:rFonts w:ascii="Arial" w:hAnsi="Arial" w:cs="Arial"/>
          <w:b/>
          <w:sz w:val="20"/>
          <w:szCs w:val="20"/>
        </w:rPr>
        <w:t>e</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b/>
          <w:sz w:val="20"/>
          <w:szCs w:val="20"/>
        </w:rPr>
        <w:t>1.4.1.</w:t>
      </w:r>
      <w:r w:rsidRPr="002618AF">
        <w:rPr>
          <w:rFonts w:ascii="Arial" w:hAnsi="Arial" w:cs="Arial"/>
          <w:b/>
          <w:spacing w:val="-5"/>
          <w:sz w:val="20"/>
          <w:szCs w:val="20"/>
        </w:rPr>
        <w:t xml:space="preserve"> </w:t>
      </w:r>
      <w:r w:rsidRPr="002618AF">
        <w:rPr>
          <w:rFonts w:ascii="Arial" w:hAnsi="Arial" w:cs="Arial"/>
          <w:b/>
          <w:spacing w:val="-1"/>
          <w:sz w:val="20"/>
          <w:szCs w:val="20"/>
        </w:rPr>
        <w:t>Fre</w:t>
      </w:r>
      <w:r w:rsidRPr="002618AF">
        <w:rPr>
          <w:rFonts w:ascii="Arial" w:hAnsi="Arial" w:cs="Arial"/>
          <w:b/>
          <w:spacing w:val="2"/>
          <w:sz w:val="20"/>
          <w:szCs w:val="20"/>
        </w:rPr>
        <w:t>z</w:t>
      </w:r>
      <w:r w:rsidRPr="002618AF">
        <w:rPr>
          <w:rFonts w:ascii="Arial" w:hAnsi="Arial" w:cs="Arial"/>
          <w:b/>
          <w:sz w:val="20"/>
          <w:szCs w:val="20"/>
        </w:rPr>
        <w:t>ow</w:t>
      </w:r>
      <w:r w:rsidRPr="002618AF">
        <w:rPr>
          <w:rFonts w:ascii="Arial" w:hAnsi="Arial" w:cs="Arial"/>
          <w:b/>
          <w:spacing w:val="-1"/>
          <w:sz w:val="20"/>
          <w:szCs w:val="20"/>
        </w:rPr>
        <w:t>a</w:t>
      </w:r>
      <w:r w:rsidRPr="002618AF">
        <w:rPr>
          <w:rFonts w:ascii="Arial" w:hAnsi="Arial" w:cs="Arial"/>
          <w:b/>
          <w:sz w:val="20"/>
          <w:szCs w:val="20"/>
        </w:rPr>
        <w:t>n</w:t>
      </w:r>
      <w:r w:rsidRPr="002618AF">
        <w:rPr>
          <w:rFonts w:ascii="Arial" w:hAnsi="Arial" w:cs="Arial"/>
          <w:b/>
          <w:spacing w:val="3"/>
          <w:sz w:val="20"/>
          <w:szCs w:val="20"/>
        </w:rPr>
        <w:t>i</w:t>
      </w:r>
      <w:r w:rsidRPr="002618AF">
        <w:rPr>
          <w:rFonts w:ascii="Arial" w:hAnsi="Arial" w:cs="Arial"/>
          <w:b/>
          <w:sz w:val="20"/>
          <w:szCs w:val="20"/>
        </w:rPr>
        <w:t>e</w:t>
      </w:r>
      <w:r w:rsidRPr="002618AF">
        <w:rPr>
          <w:rFonts w:ascii="Arial" w:hAnsi="Arial" w:cs="Arial"/>
          <w:b/>
          <w:spacing w:val="-7"/>
          <w:sz w:val="20"/>
          <w:szCs w:val="20"/>
        </w:rPr>
        <w:t xml:space="preserve"> </w:t>
      </w:r>
      <w:r w:rsidRPr="002618AF">
        <w:rPr>
          <w:rFonts w:ascii="Arial" w:hAnsi="Arial" w:cs="Arial"/>
          <w:b/>
          <w:sz w:val="20"/>
          <w:szCs w:val="20"/>
        </w:rPr>
        <w:t>n</w:t>
      </w:r>
      <w:r w:rsidRPr="002618AF">
        <w:rPr>
          <w:rFonts w:ascii="Arial" w:hAnsi="Arial" w:cs="Arial"/>
          <w:b/>
          <w:spacing w:val="-1"/>
          <w:sz w:val="20"/>
          <w:szCs w:val="20"/>
        </w:rPr>
        <w:t>a</w:t>
      </w:r>
      <w:r w:rsidRPr="002618AF">
        <w:rPr>
          <w:rFonts w:ascii="Arial" w:hAnsi="Arial" w:cs="Arial"/>
          <w:b/>
          <w:sz w:val="20"/>
          <w:szCs w:val="20"/>
        </w:rPr>
        <w:t>w</w:t>
      </w:r>
      <w:r w:rsidRPr="002618AF">
        <w:rPr>
          <w:rFonts w:ascii="Arial" w:hAnsi="Arial" w:cs="Arial"/>
          <w:b/>
          <w:spacing w:val="1"/>
          <w:sz w:val="20"/>
          <w:szCs w:val="20"/>
        </w:rPr>
        <w:t>i</w:t>
      </w:r>
      <w:r w:rsidRPr="002618AF">
        <w:rPr>
          <w:rFonts w:ascii="Arial" w:hAnsi="Arial" w:cs="Arial"/>
          <w:b/>
          <w:spacing w:val="2"/>
          <w:sz w:val="20"/>
          <w:szCs w:val="20"/>
        </w:rPr>
        <w:t>erz</w:t>
      </w:r>
      <w:r w:rsidRPr="002618AF">
        <w:rPr>
          <w:rFonts w:ascii="Arial" w:hAnsi="Arial" w:cs="Arial"/>
          <w:b/>
          <w:spacing w:val="-1"/>
          <w:sz w:val="20"/>
          <w:szCs w:val="20"/>
        </w:rPr>
        <w:t>c</w:t>
      </w:r>
      <w:r w:rsidRPr="002618AF">
        <w:rPr>
          <w:rFonts w:ascii="Arial" w:hAnsi="Arial" w:cs="Arial"/>
          <w:b/>
          <w:sz w:val="20"/>
          <w:szCs w:val="20"/>
        </w:rPr>
        <w:t>hni</w:t>
      </w:r>
      <w:r w:rsidRPr="002618AF">
        <w:rPr>
          <w:rFonts w:ascii="Arial" w:hAnsi="Arial" w:cs="Arial"/>
          <w:b/>
          <w:spacing w:val="-6"/>
          <w:sz w:val="20"/>
          <w:szCs w:val="20"/>
        </w:rPr>
        <w:t xml:space="preserve"> </w:t>
      </w:r>
      <w:r w:rsidRPr="002618AF">
        <w:rPr>
          <w:rFonts w:ascii="Arial" w:hAnsi="Arial" w:cs="Arial"/>
          <w:b/>
          <w:spacing w:val="-1"/>
          <w:sz w:val="20"/>
          <w:szCs w:val="20"/>
        </w:rPr>
        <w:t>a</w:t>
      </w:r>
      <w:r w:rsidRPr="002618AF">
        <w:rPr>
          <w:rFonts w:ascii="Arial" w:hAnsi="Arial" w:cs="Arial"/>
          <w:b/>
          <w:sz w:val="20"/>
          <w:szCs w:val="20"/>
        </w:rPr>
        <w:t>s</w:t>
      </w:r>
      <w:r w:rsidRPr="002618AF">
        <w:rPr>
          <w:rFonts w:ascii="Arial" w:hAnsi="Arial" w:cs="Arial"/>
          <w:b/>
          <w:spacing w:val="-1"/>
          <w:sz w:val="20"/>
          <w:szCs w:val="20"/>
        </w:rPr>
        <w:t>fa</w:t>
      </w:r>
      <w:r w:rsidRPr="002618AF">
        <w:rPr>
          <w:rFonts w:ascii="Arial" w:hAnsi="Arial" w:cs="Arial"/>
          <w:b/>
          <w:spacing w:val="1"/>
          <w:sz w:val="20"/>
          <w:szCs w:val="20"/>
        </w:rPr>
        <w:t>lt</w:t>
      </w:r>
      <w:r w:rsidRPr="002618AF">
        <w:rPr>
          <w:rFonts w:ascii="Arial" w:hAnsi="Arial" w:cs="Arial"/>
          <w:b/>
          <w:sz w:val="20"/>
          <w:szCs w:val="20"/>
        </w:rPr>
        <w:t>ow</w:t>
      </w:r>
      <w:r w:rsidRPr="002618AF">
        <w:rPr>
          <w:rFonts w:ascii="Arial" w:hAnsi="Arial" w:cs="Arial"/>
          <w:b/>
          <w:spacing w:val="-1"/>
          <w:sz w:val="20"/>
          <w:szCs w:val="20"/>
        </w:rPr>
        <w:t>e</w:t>
      </w:r>
      <w:r w:rsidRPr="002618AF">
        <w:rPr>
          <w:rFonts w:ascii="Arial" w:hAnsi="Arial" w:cs="Arial"/>
          <w:b/>
          <w:sz w:val="20"/>
          <w:szCs w:val="20"/>
        </w:rPr>
        <w:t>j</w:t>
      </w:r>
      <w:r w:rsidRPr="002618AF">
        <w:rPr>
          <w:rFonts w:ascii="Arial" w:hAnsi="Arial" w:cs="Arial"/>
          <w:b/>
          <w:spacing w:val="-5"/>
          <w:sz w:val="20"/>
          <w:szCs w:val="20"/>
        </w:rPr>
        <w:t xml:space="preserve"> </w:t>
      </w:r>
      <w:r w:rsidRPr="002618AF">
        <w:rPr>
          <w:rFonts w:ascii="Arial" w:hAnsi="Arial" w:cs="Arial"/>
          <w:b/>
          <w:sz w:val="20"/>
          <w:szCs w:val="20"/>
        </w:rPr>
        <w:t>na</w:t>
      </w:r>
      <w:r w:rsidRPr="002618AF">
        <w:rPr>
          <w:rFonts w:ascii="Arial" w:hAnsi="Arial" w:cs="Arial"/>
          <w:b/>
          <w:spacing w:val="-2"/>
          <w:sz w:val="20"/>
          <w:szCs w:val="20"/>
        </w:rPr>
        <w:t xml:space="preserve"> </w:t>
      </w:r>
      <w:r w:rsidRPr="002618AF">
        <w:rPr>
          <w:rFonts w:ascii="Arial" w:hAnsi="Arial" w:cs="Arial"/>
          <w:b/>
          <w:spacing w:val="2"/>
          <w:sz w:val="20"/>
          <w:szCs w:val="20"/>
        </w:rPr>
        <w:t>z</w:t>
      </w:r>
      <w:r w:rsidRPr="002618AF">
        <w:rPr>
          <w:rFonts w:ascii="Arial" w:hAnsi="Arial" w:cs="Arial"/>
          <w:b/>
          <w:spacing w:val="1"/>
          <w:sz w:val="20"/>
          <w:szCs w:val="20"/>
        </w:rPr>
        <w:t>im</w:t>
      </w:r>
      <w:r w:rsidRPr="002618AF">
        <w:rPr>
          <w:rFonts w:ascii="Arial" w:hAnsi="Arial" w:cs="Arial"/>
          <w:b/>
          <w:sz w:val="20"/>
          <w:szCs w:val="20"/>
        </w:rPr>
        <w:t>no</w:t>
      </w:r>
      <w:r w:rsidRPr="002618AF">
        <w:rPr>
          <w:rFonts w:ascii="Arial" w:hAnsi="Arial" w:cs="Arial"/>
          <w:spacing w:val="-2"/>
          <w:sz w:val="20"/>
          <w:szCs w:val="20"/>
        </w:rPr>
        <w:t xml:space="preserve"> </w:t>
      </w:r>
      <w:r w:rsidRPr="002618AF">
        <w:rPr>
          <w:rFonts w:ascii="Arial" w:hAnsi="Arial" w:cs="Arial"/>
          <w:sz w:val="20"/>
          <w:szCs w:val="20"/>
        </w:rPr>
        <w:t>-</w:t>
      </w:r>
      <w:r w:rsidRPr="002618AF">
        <w:rPr>
          <w:rFonts w:ascii="Arial" w:hAnsi="Arial" w:cs="Arial"/>
          <w:spacing w:val="-2"/>
          <w:sz w:val="20"/>
          <w:szCs w:val="20"/>
        </w:rPr>
        <w:t xml:space="preserve"> </w:t>
      </w:r>
      <w:r w:rsidRPr="002618AF">
        <w:rPr>
          <w:rFonts w:ascii="Arial" w:hAnsi="Arial" w:cs="Arial"/>
          <w:sz w:val="20"/>
          <w:szCs w:val="20"/>
        </w:rPr>
        <w:t>kon</w:t>
      </w:r>
      <w:r w:rsidRPr="002618AF">
        <w:rPr>
          <w:rFonts w:ascii="Arial" w:hAnsi="Arial" w:cs="Arial"/>
          <w:spacing w:val="1"/>
          <w:sz w:val="20"/>
          <w:szCs w:val="20"/>
        </w:rPr>
        <w:t>t</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l</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pacing w:val="5"/>
          <w:sz w:val="20"/>
          <w:szCs w:val="20"/>
        </w:rPr>
        <w:t>n</w:t>
      </w:r>
      <w:r w:rsidRPr="002618AF">
        <w:rPr>
          <w:rFonts w:ascii="Arial" w:hAnsi="Arial" w:cs="Arial"/>
          <w:sz w:val="20"/>
          <w:szCs w:val="20"/>
        </w:rPr>
        <w:t>y</w:t>
      </w:r>
      <w:r w:rsidRPr="002618AF">
        <w:rPr>
          <w:rFonts w:ascii="Arial" w:hAnsi="Arial" w:cs="Arial"/>
          <w:spacing w:val="-16"/>
          <w:sz w:val="20"/>
          <w:szCs w:val="20"/>
        </w:rPr>
        <w:t xml:space="preserve"> </w:t>
      </w:r>
      <w:r w:rsidRPr="002618AF">
        <w:rPr>
          <w:rFonts w:ascii="Arial" w:hAnsi="Arial" w:cs="Arial"/>
          <w:sz w:val="20"/>
          <w:szCs w:val="20"/>
        </w:rPr>
        <w:t>p</w:t>
      </w:r>
      <w:r w:rsidRPr="002618AF">
        <w:rPr>
          <w:rFonts w:ascii="Arial" w:hAnsi="Arial" w:cs="Arial"/>
          <w:spacing w:val="-1"/>
          <w:sz w:val="20"/>
          <w:szCs w:val="20"/>
        </w:rPr>
        <w:t>r</w:t>
      </w:r>
      <w:r w:rsidRPr="002618AF">
        <w:rPr>
          <w:rFonts w:ascii="Arial" w:hAnsi="Arial" w:cs="Arial"/>
          <w:spacing w:val="2"/>
          <w:sz w:val="20"/>
          <w:szCs w:val="20"/>
        </w:rPr>
        <w:t>o</w:t>
      </w:r>
      <w:r w:rsidRPr="002618AF">
        <w:rPr>
          <w:rFonts w:ascii="Arial" w:hAnsi="Arial" w:cs="Arial"/>
          <w:spacing w:val="-1"/>
          <w:sz w:val="20"/>
          <w:szCs w:val="20"/>
        </w:rPr>
        <w:t>ce</w:t>
      </w:r>
      <w:r w:rsidRPr="002618AF">
        <w:rPr>
          <w:rFonts w:ascii="Arial" w:hAnsi="Arial" w:cs="Arial"/>
          <w:sz w:val="20"/>
          <w:szCs w:val="20"/>
        </w:rPr>
        <w:t>s</w:t>
      </w:r>
      <w:r w:rsidRPr="002618AF">
        <w:rPr>
          <w:rFonts w:ascii="Arial" w:hAnsi="Arial" w:cs="Arial"/>
          <w:spacing w:val="-1"/>
          <w:sz w:val="20"/>
          <w:szCs w:val="20"/>
        </w:rPr>
        <w:t xml:space="preserve"> </w:t>
      </w:r>
      <w:r w:rsidRPr="002618AF">
        <w:rPr>
          <w:rFonts w:ascii="Arial" w:hAnsi="Arial" w:cs="Arial"/>
          <w:sz w:val="20"/>
          <w:szCs w:val="20"/>
        </w:rPr>
        <w:t>sk</w:t>
      </w:r>
      <w:r w:rsidRPr="002618AF">
        <w:rPr>
          <w:rFonts w:ascii="Arial" w:hAnsi="Arial" w:cs="Arial"/>
          <w:spacing w:val="-1"/>
          <w:sz w:val="20"/>
          <w:szCs w:val="20"/>
        </w:rPr>
        <w:t>ra</w:t>
      </w:r>
      <w:r w:rsidRPr="002618AF">
        <w:rPr>
          <w:rFonts w:ascii="Arial" w:hAnsi="Arial" w:cs="Arial"/>
          <w:sz w:val="20"/>
          <w:szCs w:val="20"/>
        </w:rPr>
        <w:t>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4"/>
          <w:sz w:val="20"/>
          <w:szCs w:val="20"/>
        </w:rPr>
        <w:t xml:space="preserve"> </w:t>
      </w:r>
      <w:r w:rsidRPr="002618AF">
        <w:rPr>
          <w:rFonts w:ascii="Arial" w:hAnsi="Arial" w:cs="Arial"/>
          <w:spacing w:val="-2"/>
          <w:sz w:val="20"/>
          <w:szCs w:val="20"/>
        </w:rPr>
        <w:t>g</w:t>
      </w:r>
      <w:r w:rsidRPr="002618AF">
        <w:rPr>
          <w:rFonts w:ascii="Arial" w:hAnsi="Arial" w:cs="Arial"/>
          <w:spacing w:val="2"/>
          <w:sz w:val="20"/>
          <w:szCs w:val="20"/>
        </w:rPr>
        <w:t>ó</w:t>
      </w:r>
      <w:r w:rsidRPr="002618AF">
        <w:rPr>
          <w:rFonts w:ascii="Arial" w:hAnsi="Arial" w:cs="Arial"/>
          <w:spacing w:val="-1"/>
          <w:sz w:val="20"/>
          <w:szCs w:val="20"/>
        </w:rPr>
        <w:t>r</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j w</w:t>
      </w:r>
      <w:r w:rsidRPr="002618AF">
        <w:rPr>
          <w:rFonts w:ascii="Arial" w:hAnsi="Arial" w:cs="Arial"/>
          <w:spacing w:val="-1"/>
          <w:sz w:val="20"/>
          <w:szCs w:val="20"/>
        </w:rPr>
        <w:t>ar</w:t>
      </w:r>
      <w:r w:rsidRPr="002618AF">
        <w:rPr>
          <w:rFonts w:ascii="Arial" w:hAnsi="Arial" w:cs="Arial"/>
          <w:sz w:val="20"/>
          <w:szCs w:val="20"/>
        </w:rPr>
        <w:t>s</w:t>
      </w:r>
      <w:r w:rsidRPr="002618AF">
        <w:rPr>
          <w:rFonts w:ascii="Arial" w:hAnsi="Arial" w:cs="Arial"/>
          <w:spacing w:val="1"/>
          <w:sz w:val="20"/>
          <w:szCs w:val="20"/>
        </w:rPr>
        <w:t>t</w:t>
      </w:r>
      <w:r w:rsidRPr="002618AF">
        <w:rPr>
          <w:rFonts w:ascii="Arial" w:hAnsi="Arial" w:cs="Arial"/>
          <w:spacing w:val="4"/>
          <w:sz w:val="20"/>
          <w:szCs w:val="20"/>
        </w:rPr>
        <w:t>w</w:t>
      </w:r>
      <w:r w:rsidRPr="002618AF">
        <w:rPr>
          <w:rFonts w:ascii="Arial" w:hAnsi="Arial" w:cs="Arial"/>
          <w:sz w:val="20"/>
          <w:szCs w:val="20"/>
        </w:rPr>
        <w:t>y</w:t>
      </w:r>
      <w:r w:rsidRPr="002618AF">
        <w:rPr>
          <w:rFonts w:ascii="Arial" w:hAnsi="Arial" w:cs="Arial"/>
          <w:spacing w:val="-11"/>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3"/>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6"/>
          <w:sz w:val="20"/>
          <w:szCs w:val="20"/>
        </w:rPr>
        <w:t xml:space="preserve"> </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2"/>
          <w:sz w:val="20"/>
          <w:szCs w:val="20"/>
        </w:rPr>
        <w:t>f</w:t>
      </w:r>
      <w:r w:rsidRPr="002618AF">
        <w:rPr>
          <w:rFonts w:ascii="Arial" w:hAnsi="Arial" w:cs="Arial"/>
          <w:spacing w:val="-1"/>
          <w:sz w:val="20"/>
          <w:szCs w:val="20"/>
        </w:rPr>
        <w:t>a</w:t>
      </w:r>
      <w:r w:rsidRPr="002618AF">
        <w:rPr>
          <w:rFonts w:ascii="Arial" w:hAnsi="Arial" w:cs="Arial"/>
          <w:spacing w:val="1"/>
          <w:sz w:val="20"/>
          <w:szCs w:val="20"/>
        </w:rPr>
        <w:t>lt</w:t>
      </w:r>
      <w:r w:rsidRPr="002618AF">
        <w:rPr>
          <w:rFonts w:ascii="Arial" w:hAnsi="Arial" w:cs="Arial"/>
          <w:sz w:val="20"/>
          <w:szCs w:val="20"/>
        </w:rPr>
        <w:t>ow</w:t>
      </w:r>
      <w:r w:rsidRPr="002618AF">
        <w:rPr>
          <w:rFonts w:ascii="Arial" w:hAnsi="Arial" w:cs="Arial"/>
          <w:spacing w:val="-1"/>
          <w:sz w:val="20"/>
          <w:szCs w:val="20"/>
        </w:rPr>
        <w:t>e</w:t>
      </w:r>
      <w:r w:rsidRPr="002618AF">
        <w:rPr>
          <w:rFonts w:ascii="Arial" w:hAnsi="Arial" w:cs="Arial"/>
          <w:spacing w:val="1"/>
          <w:sz w:val="20"/>
          <w:szCs w:val="20"/>
        </w:rPr>
        <w:t>j</w:t>
      </w:r>
      <w:r w:rsidRPr="002618AF">
        <w:rPr>
          <w:rFonts w:ascii="Arial" w:hAnsi="Arial" w:cs="Arial"/>
          <w:sz w:val="20"/>
          <w:szCs w:val="20"/>
        </w:rPr>
        <w:t>,</w:t>
      </w:r>
      <w:r w:rsidRPr="002618AF">
        <w:rPr>
          <w:rFonts w:ascii="Arial" w:hAnsi="Arial" w:cs="Arial"/>
          <w:spacing w:val="-5"/>
          <w:sz w:val="20"/>
          <w:szCs w:val="20"/>
        </w:rPr>
        <w:t xml:space="preserve"> </w:t>
      </w:r>
      <w:r w:rsidRPr="002618AF">
        <w:rPr>
          <w:rFonts w:ascii="Arial" w:hAnsi="Arial" w:cs="Arial"/>
          <w:sz w:val="20"/>
          <w:szCs w:val="20"/>
        </w:rPr>
        <w:t>b</w:t>
      </w:r>
      <w:r w:rsidRPr="002618AF">
        <w:rPr>
          <w:rFonts w:ascii="Arial" w:hAnsi="Arial" w:cs="Arial"/>
          <w:spacing w:val="-1"/>
          <w:sz w:val="20"/>
          <w:szCs w:val="20"/>
        </w:rPr>
        <w:t>e</w:t>
      </w:r>
      <w:r w:rsidRPr="002618AF">
        <w:rPr>
          <w:rFonts w:ascii="Arial" w:hAnsi="Arial" w:cs="Arial"/>
          <w:sz w:val="20"/>
          <w:szCs w:val="20"/>
        </w:rPr>
        <w:t>z</w:t>
      </w:r>
      <w:r w:rsidRPr="002618AF">
        <w:rPr>
          <w:rFonts w:ascii="Arial" w:hAnsi="Arial" w:cs="Arial"/>
          <w:spacing w:val="1"/>
          <w:sz w:val="20"/>
          <w:szCs w:val="20"/>
        </w:rPr>
        <w:t xml:space="preserve"> j</w:t>
      </w:r>
      <w:r w:rsidRPr="002618AF">
        <w:rPr>
          <w:rFonts w:ascii="Arial" w:hAnsi="Arial" w:cs="Arial"/>
          <w:spacing w:val="-1"/>
          <w:sz w:val="20"/>
          <w:szCs w:val="20"/>
        </w:rPr>
        <w:t>e</w:t>
      </w:r>
      <w:r w:rsidRPr="002618AF">
        <w:rPr>
          <w:rFonts w:ascii="Arial" w:hAnsi="Arial" w:cs="Arial"/>
          <w:sz w:val="20"/>
          <w:szCs w:val="20"/>
        </w:rPr>
        <w:t>j o</w:t>
      </w:r>
      <w:r w:rsidRPr="002618AF">
        <w:rPr>
          <w:rFonts w:ascii="Arial" w:hAnsi="Arial" w:cs="Arial"/>
          <w:spacing w:val="-2"/>
          <w:sz w:val="20"/>
          <w:szCs w:val="20"/>
        </w:rPr>
        <w:t>g</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a</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z w:val="20"/>
          <w:szCs w:val="20"/>
        </w:rPr>
        <w:t>ok</w:t>
      </w:r>
      <w:r w:rsidRPr="002618AF">
        <w:rPr>
          <w:rFonts w:ascii="Arial" w:hAnsi="Arial" w:cs="Arial"/>
          <w:spacing w:val="-1"/>
          <w:sz w:val="20"/>
          <w:szCs w:val="20"/>
        </w:rPr>
        <w:t>re</w:t>
      </w:r>
      <w:r w:rsidRPr="002618AF">
        <w:rPr>
          <w:rFonts w:ascii="Arial" w:hAnsi="Arial" w:cs="Arial"/>
          <w:sz w:val="20"/>
          <w:szCs w:val="20"/>
        </w:rPr>
        <w:t>ś</w:t>
      </w:r>
      <w:r w:rsidRPr="002618AF">
        <w:rPr>
          <w:rFonts w:ascii="Arial" w:hAnsi="Arial" w:cs="Arial"/>
          <w:spacing w:val="1"/>
          <w:sz w:val="20"/>
          <w:szCs w:val="20"/>
        </w:rPr>
        <w:t>l</w:t>
      </w:r>
      <w:r w:rsidRPr="002618AF">
        <w:rPr>
          <w:rFonts w:ascii="Arial" w:hAnsi="Arial" w:cs="Arial"/>
          <w:sz w:val="20"/>
          <w:szCs w:val="20"/>
        </w:rPr>
        <w:t>oną</w:t>
      </w:r>
      <w:r w:rsidRPr="002618AF">
        <w:rPr>
          <w:rFonts w:ascii="Arial" w:hAnsi="Arial" w:cs="Arial"/>
          <w:spacing w:val="-5"/>
          <w:sz w:val="20"/>
          <w:szCs w:val="20"/>
        </w:rPr>
        <w:t xml:space="preserve"> </w:t>
      </w:r>
      <w:r w:rsidRPr="002618AF">
        <w:rPr>
          <w:rFonts w:ascii="Arial" w:hAnsi="Arial" w:cs="Arial"/>
          <w:spacing w:val="-2"/>
          <w:sz w:val="20"/>
          <w:szCs w:val="20"/>
        </w:rPr>
        <w:t>g</w:t>
      </w:r>
      <w:r w:rsidRPr="002618AF">
        <w:rPr>
          <w:rFonts w:ascii="Arial" w:hAnsi="Arial" w:cs="Arial"/>
          <w:spacing w:val="1"/>
          <w:sz w:val="20"/>
          <w:szCs w:val="20"/>
        </w:rPr>
        <w:t>ł</w:t>
      </w:r>
      <w:r w:rsidRPr="002618AF">
        <w:rPr>
          <w:rFonts w:ascii="Arial" w:hAnsi="Arial" w:cs="Arial"/>
          <w:spacing w:val="-1"/>
          <w:sz w:val="20"/>
          <w:szCs w:val="20"/>
        </w:rPr>
        <w:t>ę</w:t>
      </w:r>
      <w:r w:rsidRPr="002618AF">
        <w:rPr>
          <w:rFonts w:ascii="Arial" w:hAnsi="Arial" w:cs="Arial"/>
          <w:sz w:val="20"/>
          <w:szCs w:val="20"/>
        </w:rPr>
        <w:t>boko</w:t>
      </w:r>
      <w:r w:rsidRPr="002618AF">
        <w:rPr>
          <w:rFonts w:ascii="Arial" w:hAnsi="Arial" w:cs="Arial"/>
          <w:spacing w:val="3"/>
          <w:sz w:val="20"/>
          <w:szCs w:val="20"/>
        </w:rPr>
        <w:t>ś</w:t>
      </w:r>
      <w:r w:rsidRPr="002618AF">
        <w:rPr>
          <w:rFonts w:ascii="Arial" w:hAnsi="Arial" w:cs="Arial"/>
          <w:spacing w:val="-1"/>
          <w:sz w:val="20"/>
          <w:szCs w:val="20"/>
        </w:rPr>
        <w:t>ć</w:t>
      </w:r>
      <w:r w:rsidRPr="002618AF">
        <w:rPr>
          <w:rFonts w:ascii="Arial" w:hAnsi="Arial" w:cs="Arial"/>
          <w:sz w:val="20"/>
          <w:szCs w:val="20"/>
        </w:rPr>
        <w:t>.</w:t>
      </w:r>
    </w:p>
    <w:p w:rsidR="004D5691" w:rsidRPr="002618AF" w:rsidRDefault="004D5691" w:rsidP="004D5691">
      <w:pPr>
        <w:rPr>
          <w:rFonts w:ascii="Arial" w:hAnsi="Arial" w:cs="Arial"/>
          <w:b/>
          <w:sz w:val="20"/>
          <w:szCs w:val="20"/>
        </w:rPr>
      </w:pPr>
    </w:p>
    <w:p w:rsidR="004D5691" w:rsidRPr="002618AF" w:rsidRDefault="004D5691" w:rsidP="004D5691">
      <w:pPr>
        <w:rPr>
          <w:rFonts w:ascii="Arial" w:hAnsi="Arial" w:cs="Arial"/>
          <w:sz w:val="20"/>
          <w:szCs w:val="20"/>
        </w:rPr>
      </w:pPr>
      <w:r w:rsidRPr="002618AF">
        <w:rPr>
          <w:rFonts w:ascii="Arial" w:hAnsi="Arial" w:cs="Arial"/>
          <w:b/>
          <w:sz w:val="20"/>
          <w:szCs w:val="20"/>
        </w:rPr>
        <w:t>1.4.2.</w:t>
      </w:r>
      <w:r w:rsidRPr="002618AF">
        <w:rPr>
          <w:rFonts w:ascii="Arial" w:hAnsi="Arial" w:cs="Arial"/>
          <w:b/>
          <w:spacing w:val="-5"/>
          <w:sz w:val="20"/>
          <w:szCs w:val="20"/>
        </w:rPr>
        <w:t xml:space="preserve"> </w:t>
      </w:r>
      <w:r w:rsidRPr="002618AF">
        <w:rPr>
          <w:rFonts w:ascii="Arial" w:hAnsi="Arial" w:cs="Arial"/>
          <w:spacing w:val="1"/>
          <w:sz w:val="20"/>
          <w:szCs w:val="20"/>
        </w:rPr>
        <w:t>P</w:t>
      </w:r>
      <w:r w:rsidRPr="002618AF">
        <w:rPr>
          <w:rFonts w:ascii="Arial" w:hAnsi="Arial" w:cs="Arial"/>
          <w:sz w:val="20"/>
          <w:szCs w:val="20"/>
        </w:rPr>
        <w:t>o</w:t>
      </w:r>
      <w:r w:rsidRPr="002618AF">
        <w:rPr>
          <w:rFonts w:ascii="Arial" w:hAnsi="Arial" w:cs="Arial"/>
          <w:spacing w:val="2"/>
          <w:sz w:val="20"/>
          <w:szCs w:val="20"/>
        </w:rPr>
        <w:t>z</w:t>
      </w:r>
      <w:r w:rsidRPr="002618AF">
        <w:rPr>
          <w:rFonts w:ascii="Arial" w:hAnsi="Arial" w:cs="Arial"/>
          <w:sz w:val="20"/>
          <w:szCs w:val="20"/>
        </w:rPr>
        <w:t>os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pacing w:val="1"/>
          <w:sz w:val="20"/>
          <w:szCs w:val="20"/>
        </w:rPr>
        <w:t>ł</w:t>
      </w:r>
      <w:r w:rsidRPr="002618AF">
        <w:rPr>
          <w:rFonts w:ascii="Arial" w:hAnsi="Arial" w:cs="Arial"/>
          <w:sz w:val="20"/>
          <w:szCs w:val="20"/>
        </w:rPr>
        <w:t>e</w:t>
      </w:r>
      <w:r w:rsidRPr="002618AF">
        <w:rPr>
          <w:rFonts w:ascii="Arial" w:hAnsi="Arial" w:cs="Arial"/>
          <w:spacing w:val="-6"/>
          <w:sz w:val="20"/>
          <w:szCs w:val="20"/>
        </w:rPr>
        <w:t xml:space="preserve"> </w:t>
      </w:r>
      <w:r w:rsidRPr="002618AF">
        <w:rPr>
          <w:rFonts w:ascii="Arial" w:hAnsi="Arial" w:cs="Arial"/>
          <w:sz w:val="20"/>
          <w:szCs w:val="20"/>
        </w:rPr>
        <w:t>ok</w:t>
      </w:r>
      <w:r w:rsidRPr="002618AF">
        <w:rPr>
          <w:rFonts w:ascii="Arial" w:hAnsi="Arial" w:cs="Arial"/>
          <w:spacing w:val="-1"/>
          <w:sz w:val="20"/>
          <w:szCs w:val="20"/>
        </w:rPr>
        <w:t>re</w:t>
      </w:r>
      <w:r w:rsidRPr="002618AF">
        <w:rPr>
          <w:rFonts w:ascii="Arial" w:hAnsi="Arial" w:cs="Arial"/>
          <w:sz w:val="20"/>
          <w:szCs w:val="20"/>
        </w:rPr>
        <w:t>ś</w:t>
      </w:r>
      <w:r w:rsidRPr="002618AF">
        <w:rPr>
          <w:rFonts w:ascii="Arial" w:hAnsi="Arial" w:cs="Arial"/>
          <w:spacing w:val="1"/>
          <w:sz w:val="20"/>
          <w:szCs w:val="20"/>
        </w:rPr>
        <w:t>l</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6"/>
          <w:sz w:val="20"/>
          <w:szCs w:val="20"/>
        </w:rPr>
        <w:t xml:space="preserve"> </w:t>
      </w:r>
      <w:r w:rsidRPr="002618AF">
        <w:rPr>
          <w:rFonts w:ascii="Arial" w:hAnsi="Arial" w:cs="Arial"/>
          <w:sz w:val="20"/>
          <w:szCs w:val="20"/>
        </w:rPr>
        <w:t>są</w:t>
      </w:r>
      <w:r w:rsidRPr="002618AF">
        <w:rPr>
          <w:rFonts w:ascii="Arial" w:hAnsi="Arial" w:cs="Arial"/>
          <w:spacing w:val="-2"/>
          <w:sz w:val="20"/>
          <w:szCs w:val="20"/>
        </w:rPr>
        <w:t xml:space="preserve"> </w:t>
      </w:r>
      <w:r w:rsidRPr="002618AF">
        <w:rPr>
          <w:rFonts w:ascii="Arial" w:hAnsi="Arial" w:cs="Arial"/>
          <w:spacing w:val="2"/>
          <w:sz w:val="20"/>
          <w:szCs w:val="20"/>
        </w:rPr>
        <w:t>z</w:t>
      </w:r>
      <w:r w:rsidRPr="002618AF">
        <w:rPr>
          <w:rFonts w:ascii="Arial" w:hAnsi="Arial" w:cs="Arial"/>
          <w:spacing w:val="-2"/>
          <w:sz w:val="20"/>
          <w:szCs w:val="20"/>
        </w:rPr>
        <w:t>g</w:t>
      </w:r>
      <w:r w:rsidRPr="002618AF">
        <w:rPr>
          <w:rFonts w:ascii="Arial" w:hAnsi="Arial" w:cs="Arial"/>
          <w:sz w:val="20"/>
          <w:szCs w:val="20"/>
        </w:rPr>
        <w:t>odne</w:t>
      </w:r>
      <w:r w:rsidRPr="002618AF">
        <w:rPr>
          <w:rFonts w:ascii="Arial" w:hAnsi="Arial" w:cs="Arial"/>
          <w:spacing w:val="-6"/>
          <w:sz w:val="20"/>
          <w:szCs w:val="20"/>
        </w:rPr>
        <w:t xml:space="preserve"> </w:t>
      </w:r>
      <w:r w:rsidRPr="002618AF">
        <w:rPr>
          <w:rFonts w:ascii="Arial" w:hAnsi="Arial" w:cs="Arial"/>
          <w:sz w:val="20"/>
          <w:szCs w:val="20"/>
        </w:rPr>
        <w:t>z</w:t>
      </w:r>
      <w:r w:rsidRPr="002618AF">
        <w:rPr>
          <w:rFonts w:ascii="Arial" w:hAnsi="Arial" w:cs="Arial"/>
          <w:spacing w:val="2"/>
          <w:sz w:val="20"/>
          <w:szCs w:val="20"/>
        </w:rPr>
        <w:t xml:space="preserve"> </w:t>
      </w:r>
      <w:r w:rsidRPr="002618AF">
        <w:rPr>
          <w:rFonts w:ascii="Arial" w:hAnsi="Arial" w:cs="Arial"/>
          <w:sz w:val="20"/>
          <w:szCs w:val="20"/>
        </w:rPr>
        <w:t>obow</w:t>
      </w:r>
      <w:r w:rsidRPr="002618AF">
        <w:rPr>
          <w:rFonts w:ascii="Arial" w:hAnsi="Arial" w:cs="Arial"/>
          <w:spacing w:val="1"/>
          <w:sz w:val="20"/>
          <w:szCs w:val="20"/>
        </w:rPr>
        <w:t>i</w:t>
      </w:r>
      <w:r w:rsidRPr="002618AF">
        <w:rPr>
          <w:rFonts w:ascii="Arial" w:hAnsi="Arial" w:cs="Arial"/>
          <w:spacing w:val="-1"/>
          <w:sz w:val="20"/>
          <w:szCs w:val="20"/>
        </w:rPr>
        <w:t>ą</w:t>
      </w:r>
      <w:r w:rsidRPr="002618AF">
        <w:rPr>
          <w:rFonts w:ascii="Arial" w:hAnsi="Arial" w:cs="Arial"/>
          <w:spacing w:val="2"/>
          <w:sz w:val="20"/>
          <w:szCs w:val="20"/>
        </w:rPr>
        <w:t>z</w:t>
      </w:r>
      <w:r w:rsidRPr="002618AF">
        <w:rPr>
          <w:rFonts w:ascii="Arial" w:hAnsi="Arial" w:cs="Arial"/>
          <w:sz w:val="20"/>
          <w:szCs w:val="20"/>
        </w:rPr>
        <w:t>u</w:t>
      </w:r>
      <w:r w:rsidRPr="002618AF">
        <w:rPr>
          <w:rFonts w:ascii="Arial" w:hAnsi="Arial" w:cs="Arial"/>
          <w:spacing w:val="1"/>
          <w:sz w:val="20"/>
          <w:szCs w:val="20"/>
        </w:rPr>
        <w:t>j</w:t>
      </w:r>
      <w:r w:rsidRPr="002618AF">
        <w:rPr>
          <w:rFonts w:ascii="Arial" w:hAnsi="Arial" w:cs="Arial"/>
          <w:spacing w:val="-1"/>
          <w:sz w:val="20"/>
          <w:szCs w:val="20"/>
        </w:rPr>
        <w:t>ą</w:t>
      </w:r>
      <w:r w:rsidRPr="002618AF">
        <w:rPr>
          <w:rFonts w:ascii="Arial" w:hAnsi="Arial" w:cs="Arial"/>
          <w:spacing w:val="4"/>
          <w:sz w:val="20"/>
          <w:szCs w:val="20"/>
        </w:rPr>
        <w:t>c</w:t>
      </w:r>
      <w:r w:rsidRPr="002618AF">
        <w:rPr>
          <w:rFonts w:ascii="Arial" w:hAnsi="Arial" w:cs="Arial"/>
          <w:spacing w:val="-5"/>
          <w:sz w:val="20"/>
          <w:szCs w:val="20"/>
        </w:rPr>
        <w:t>y</w:t>
      </w:r>
      <w:r w:rsidRPr="002618AF">
        <w:rPr>
          <w:rFonts w:ascii="Arial" w:hAnsi="Arial" w:cs="Arial"/>
          <w:spacing w:val="1"/>
          <w:sz w:val="20"/>
          <w:szCs w:val="20"/>
        </w:rPr>
        <w:t>mi</w:t>
      </w:r>
      <w:r w:rsidRPr="002618AF">
        <w:rPr>
          <w:rFonts w:ascii="Arial" w:hAnsi="Arial" w:cs="Arial"/>
          <w:sz w:val="20"/>
          <w:szCs w:val="20"/>
        </w:rPr>
        <w:t>,</w:t>
      </w:r>
      <w:r w:rsidRPr="002618AF">
        <w:rPr>
          <w:rFonts w:ascii="Arial" w:hAnsi="Arial" w:cs="Arial"/>
          <w:spacing w:val="-8"/>
          <w:sz w:val="20"/>
          <w:szCs w:val="20"/>
        </w:rPr>
        <w:t xml:space="preserve"> </w:t>
      </w:r>
      <w:r w:rsidRPr="002618AF">
        <w:rPr>
          <w:rFonts w:ascii="Arial" w:hAnsi="Arial" w:cs="Arial"/>
          <w:sz w:val="20"/>
          <w:szCs w:val="20"/>
        </w:rPr>
        <w:t>odpow</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z w:val="20"/>
          <w:szCs w:val="20"/>
        </w:rPr>
        <w:t>dn</w:t>
      </w:r>
      <w:r w:rsidRPr="002618AF">
        <w:rPr>
          <w:rFonts w:ascii="Arial" w:hAnsi="Arial" w:cs="Arial"/>
          <w:spacing w:val="1"/>
          <w:sz w:val="20"/>
          <w:szCs w:val="20"/>
        </w:rPr>
        <w:t>im</w:t>
      </w:r>
      <w:r w:rsidRPr="002618AF">
        <w:rPr>
          <w:rFonts w:ascii="Arial" w:hAnsi="Arial" w:cs="Arial"/>
          <w:sz w:val="20"/>
          <w:szCs w:val="20"/>
        </w:rPr>
        <w:t>i</w:t>
      </w:r>
      <w:r w:rsidRPr="002618AF">
        <w:rPr>
          <w:rFonts w:ascii="Arial" w:hAnsi="Arial" w:cs="Arial"/>
          <w:spacing w:val="-9"/>
          <w:sz w:val="20"/>
          <w:szCs w:val="20"/>
        </w:rPr>
        <w:t xml:space="preserve"> </w:t>
      </w:r>
      <w:r w:rsidRPr="002618AF">
        <w:rPr>
          <w:rFonts w:ascii="Arial" w:hAnsi="Arial" w:cs="Arial"/>
          <w:sz w:val="20"/>
          <w:szCs w:val="20"/>
        </w:rPr>
        <w:t>no</w:t>
      </w:r>
      <w:r w:rsidRPr="002618AF">
        <w:rPr>
          <w:rFonts w:ascii="Arial" w:hAnsi="Arial" w:cs="Arial"/>
          <w:spacing w:val="-1"/>
          <w:sz w:val="20"/>
          <w:szCs w:val="20"/>
        </w:rPr>
        <w:t>r</w:t>
      </w:r>
      <w:r w:rsidRPr="002618AF">
        <w:rPr>
          <w:rFonts w:ascii="Arial" w:hAnsi="Arial" w:cs="Arial"/>
          <w:spacing w:val="1"/>
          <w:sz w:val="20"/>
          <w:szCs w:val="20"/>
        </w:rPr>
        <w:t>m</w:t>
      </w:r>
      <w:r w:rsidRPr="002618AF">
        <w:rPr>
          <w:rFonts w:ascii="Arial" w:hAnsi="Arial" w:cs="Arial"/>
          <w:spacing w:val="-1"/>
          <w:sz w:val="20"/>
          <w:szCs w:val="20"/>
        </w:rPr>
        <w:t>a</w:t>
      </w:r>
      <w:r w:rsidRPr="002618AF">
        <w:rPr>
          <w:rFonts w:ascii="Arial" w:hAnsi="Arial" w:cs="Arial"/>
          <w:spacing w:val="1"/>
          <w:sz w:val="20"/>
          <w:szCs w:val="20"/>
        </w:rPr>
        <w:t>mi</w:t>
      </w:r>
      <w:r w:rsidRPr="002618AF">
        <w:rPr>
          <w:rFonts w:ascii="Arial" w:hAnsi="Arial" w:cs="Arial"/>
          <w:sz w:val="20"/>
          <w:szCs w:val="20"/>
        </w:rPr>
        <w:t xml:space="preserve">, </w:t>
      </w:r>
      <w:r w:rsidRPr="002618AF">
        <w:rPr>
          <w:rFonts w:ascii="Arial" w:hAnsi="Arial" w:cs="Arial"/>
          <w:spacing w:val="2"/>
          <w:sz w:val="20"/>
          <w:szCs w:val="20"/>
        </w:rPr>
        <w:t>w</w:t>
      </w:r>
      <w:r w:rsidRPr="002618AF">
        <w:rPr>
          <w:rFonts w:ascii="Arial" w:hAnsi="Arial" w:cs="Arial"/>
          <w:spacing w:val="-5"/>
          <w:sz w:val="20"/>
          <w:szCs w:val="20"/>
        </w:rPr>
        <w:t>y</w:t>
      </w:r>
      <w:r w:rsidRPr="002618AF">
        <w:rPr>
          <w:rFonts w:ascii="Arial" w:hAnsi="Arial" w:cs="Arial"/>
          <w:spacing w:val="5"/>
          <w:sz w:val="20"/>
          <w:szCs w:val="20"/>
        </w:rPr>
        <w:t>t</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pacing w:val="2"/>
          <w:sz w:val="20"/>
          <w:szCs w:val="20"/>
        </w:rPr>
        <w:t>z</w:t>
      </w:r>
      <w:r w:rsidRPr="002618AF">
        <w:rPr>
          <w:rFonts w:ascii="Arial" w:hAnsi="Arial" w:cs="Arial"/>
          <w:spacing w:val="5"/>
          <w:sz w:val="20"/>
          <w:szCs w:val="20"/>
        </w:rPr>
        <w:t>n</w:t>
      </w:r>
      <w:r w:rsidRPr="002618AF">
        <w:rPr>
          <w:rFonts w:ascii="Arial" w:hAnsi="Arial" w:cs="Arial"/>
          <w:spacing w:val="-5"/>
          <w:sz w:val="20"/>
          <w:szCs w:val="20"/>
        </w:rPr>
        <w:t>y</w:t>
      </w:r>
      <w:r w:rsidRPr="002618AF">
        <w:rPr>
          <w:rFonts w:ascii="Arial" w:hAnsi="Arial" w:cs="Arial"/>
          <w:spacing w:val="1"/>
          <w:sz w:val="20"/>
          <w:szCs w:val="20"/>
        </w:rPr>
        <w:t>m</w:t>
      </w:r>
      <w:r w:rsidRPr="002618AF">
        <w:rPr>
          <w:rFonts w:ascii="Arial" w:hAnsi="Arial" w:cs="Arial"/>
          <w:sz w:val="20"/>
          <w:szCs w:val="20"/>
        </w:rPr>
        <w:t>i</w:t>
      </w:r>
      <w:r w:rsidRPr="002618AF">
        <w:rPr>
          <w:rFonts w:ascii="Arial" w:hAnsi="Arial" w:cs="Arial"/>
          <w:spacing w:val="-7"/>
          <w:sz w:val="20"/>
          <w:szCs w:val="20"/>
        </w:rPr>
        <w:t xml:space="preserve"> </w:t>
      </w:r>
      <w:r w:rsidRPr="002618AF">
        <w:rPr>
          <w:rFonts w:ascii="Arial" w:hAnsi="Arial" w:cs="Arial"/>
          <w:spacing w:val="-7"/>
          <w:sz w:val="20"/>
          <w:szCs w:val="20"/>
        </w:rPr>
        <w:br/>
      </w:r>
      <w:r w:rsidRPr="002618AF">
        <w:rPr>
          <w:rFonts w:ascii="Arial" w:hAnsi="Arial" w:cs="Arial"/>
          <w:sz w:val="20"/>
          <w:szCs w:val="20"/>
        </w:rPr>
        <w:t>i ok</w:t>
      </w:r>
      <w:r w:rsidRPr="002618AF">
        <w:rPr>
          <w:rFonts w:ascii="Arial" w:hAnsi="Arial" w:cs="Arial"/>
          <w:spacing w:val="-1"/>
          <w:sz w:val="20"/>
          <w:szCs w:val="20"/>
        </w:rPr>
        <w:t>re</w:t>
      </w:r>
      <w:r w:rsidRPr="002618AF">
        <w:rPr>
          <w:rFonts w:ascii="Arial" w:hAnsi="Arial" w:cs="Arial"/>
          <w:sz w:val="20"/>
          <w:szCs w:val="20"/>
        </w:rPr>
        <w:t>ś</w:t>
      </w:r>
      <w:r w:rsidRPr="002618AF">
        <w:rPr>
          <w:rFonts w:ascii="Arial" w:hAnsi="Arial" w:cs="Arial"/>
          <w:spacing w:val="1"/>
          <w:sz w:val="20"/>
          <w:szCs w:val="20"/>
        </w:rPr>
        <w:t>l</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2"/>
          <w:sz w:val="20"/>
          <w:szCs w:val="20"/>
        </w:rPr>
        <w:t>a</w:t>
      </w:r>
      <w:r w:rsidRPr="002618AF">
        <w:rPr>
          <w:rFonts w:ascii="Arial" w:hAnsi="Arial" w:cs="Arial"/>
          <w:spacing w:val="1"/>
          <w:sz w:val="20"/>
          <w:szCs w:val="20"/>
        </w:rPr>
        <w:t>m</w:t>
      </w:r>
      <w:r w:rsidRPr="002618AF">
        <w:rPr>
          <w:rFonts w:ascii="Arial" w:hAnsi="Arial" w:cs="Arial"/>
          <w:sz w:val="20"/>
          <w:szCs w:val="20"/>
        </w:rPr>
        <w:t>i</w:t>
      </w:r>
      <w:r w:rsidRPr="002618AF">
        <w:rPr>
          <w:rFonts w:ascii="Arial" w:hAnsi="Arial" w:cs="Arial"/>
          <w:spacing w:val="-5"/>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pacing w:val="2"/>
          <w:sz w:val="20"/>
          <w:szCs w:val="20"/>
        </w:rPr>
        <w:t>n</w:t>
      </w:r>
      <w:r w:rsidRPr="002618AF">
        <w:rPr>
          <w:rFonts w:ascii="Arial" w:hAnsi="Arial" w:cs="Arial"/>
          <w:spacing w:val="-5"/>
          <w:sz w:val="20"/>
          <w:szCs w:val="20"/>
        </w:rPr>
        <w:t>y</w:t>
      </w:r>
      <w:r w:rsidRPr="002618AF">
        <w:rPr>
          <w:rFonts w:ascii="Arial" w:hAnsi="Arial" w:cs="Arial"/>
          <w:spacing w:val="1"/>
          <w:sz w:val="20"/>
          <w:szCs w:val="20"/>
        </w:rPr>
        <w:t>m</w:t>
      </w:r>
      <w:r w:rsidRPr="002618AF">
        <w:rPr>
          <w:rFonts w:ascii="Arial" w:hAnsi="Arial" w:cs="Arial"/>
          <w:sz w:val="20"/>
          <w:szCs w:val="20"/>
        </w:rPr>
        <w:t>i</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D-00.00.00</w:t>
      </w:r>
      <w:r w:rsidRPr="002618AF">
        <w:rPr>
          <w:rFonts w:ascii="Arial" w:hAnsi="Arial" w:cs="Arial"/>
          <w:spacing w:val="-13"/>
          <w:sz w:val="20"/>
          <w:szCs w:val="20"/>
        </w:rPr>
        <w:t xml:space="preserve">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3"/>
          <w:sz w:val="20"/>
          <w:szCs w:val="20"/>
        </w:rPr>
        <w:t>m</w:t>
      </w:r>
      <w:r w:rsidRPr="002618AF">
        <w:rPr>
          <w:rFonts w:ascii="Arial" w:hAnsi="Arial" w:cs="Arial"/>
          <w:spacing w:val="-1"/>
          <w:sz w:val="20"/>
          <w:szCs w:val="20"/>
        </w:rPr>
        <w:t>a</w:t>
      </w:r>
      <w:r w:rsidRPr="002618AF">
        <w:rPr>
          <w:rFonts w:ascii="Arial" w:hAnsi="Arial" w:cs="Arial"/>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2"/>
          <w:sz w:val="20"/>
          <w:szCs w:val="20"/>
        </w:rPr>
        <w:t>e</w:t>
      </w:r>
      <w:r w:rsidRPr="002618AF">
        <w:rPr>
          <w:rFonts w:ascii="Arial" w:hAnsi="Arial" w:cs="Arial"/>
          <w:sz w:val="20"/>
          <w:szCs w:val="20"/>
        </w:rPr>
        <w:t>” pk</w:t>
      </w:r>
      <w:r w:rsidRPr="002618AF">
        <w:rPr>
          <w:rFonts w:ascii="Arial" w:hAnsi="Arial" w:cs="Arial"/>
          <w:spacing w:val="1"/>
          <w:sz w:val="20"/>
          <w:szCs w:val="20"/>
        </w:rPr>
        <w:t>t</w:t>
      </w:r>
      <w:r w:rsidRPr="002618AF">
        <w:rPr>
          <w:rFonts w:ascii="Arial" w:hAnsi="Arial" w:cs="Arial"/>
          <w:sz w:val="20"/>
          <w:szCs w:val="20"/>
        </w:rPr>
        <w:t>.1.4.</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1.5.</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pacing w:val="1"/>
          <w:sz w:val="20"/>
          <w:szCs w:val="20"/>
        </w:rPr>
        <w:t>w</w:t>
      </w:r>
      <w:r w:rsidRPr="002618AF">
        <w:rPr>
          <w:rFonts w:ascii="Arial" w:hAnsi="Arial" w:cs="Arial"/>
          <w:b/>
          <w:spacing w:val="-1"/>
          <w:sz w:val="20"/>
          <w:szCs w:val="20"/>
        </w:rPr>
        <w:t>y</w:t>
      </w:r>
      <w:r w:rsidRPr="002618AF">
        <w:rPr>
          <w:rFonts w:ascii="Arial" w:hAnsi="Arial" w:cs="Arial"/>
          <w:b/>
          <w:spacing w:val="3"/>
          <w:sz w:val="20"/>
          <w:szCs w:val="20"/>
        </w:rPr>
        <w:t>m</w:t>
      </w:r>
      <w:r w:rsidRPr="002618AF">
        <w:rPr>
          <w:rFonts w:ascii="Arial" w:hAnsi="Arial" w:cs="Arial"/>
          <w:b/>
          <w:sz w:val="20"/>
          <w:szCs w:val="20"/>
        </w:rPr>
        <w:t>aga</w:t>
      </w:r>
      <w:r w:rsidRPr="002618AF">
        <w:rPr>
          <w:rFonts w:ascii="Arial" w:hAnsi="Arial" w:cs="Arial"/>
          <w:b/>
          <w:spacing w:val="-1"/>
          <w:sz w:val="20"/>
          <w:szCs w:val="20"/>
        </w:rPr>
        <w:t>n</w:t>
      </w:r>
      <w:r w:rsidRPr="002618AF">
        <w:rPr>
          <w:rFonts w:ascii="Arial" w:hAnsi="Arial" w:cs="Arial"/>
          <w:b/>
          <w:spacing w:val="1"/>
          <w:sz w:val="20"/>
          <w:szCs w:val="20"/>
        </w:rPr>
        <w:t>i</w:t>
      </w:r>
      <w:r w:rsidRPr="002618AF">
        <w:rPr>
          <w:rFonts w:ascii="Arial" w:hAnsi="Arial" w:cs="Arial"/>
          <w:b/>
          <w:sz w:val="20"/>
          <w:szCs w:val="20"/>
        </w:rPr>
        <w:t>a</w:t>
      </w:r>
      <w:r w:rsidRPr="002618AF">
        <w:rPr>
          <w:rFonts w:ascii="Arial" w:hAnsi="Arial" w:cs="Arial"/>
          <w:b/>
          <w:spacing w:val="-8"/>
          <w:sz w:val="20"/>
          <w:szCs w:val="20"/>
        </w:rPr>
        <w:t xml:space="preserve"> </w:t>
      </w:r>
      <w:r w:rsidRPr="002618AF">
        <w:rPr>
          <w:rFonts w:ascii="Arial" w:hAnsi="Arial" w:cs="Arial"/>
          <w:b/>
          <w:sz w:val="20"/>
          <w:szCs w:val="20"/>
        </w:rPr>
        <w:t>do</w:t>
      </w:r>
      <w:r w:rsidRPr="002618AF">
        <w:rPr>
          <w:rFonts w:ascii="Arial" w:hAnsi="Arial" w:cs="Arial"/>
          <w:b/>
          <w:spacing w:val="1"/>
          <w:sz w:val="20"/>
          <w:szCs w:val="20"/>
        </w:rPr>
        <w:t>t</w:t>
      </w:r>
      <w:r w:rsidRPr="002618AF">
        <w:rPr>
          <w:rFonts w:ascii="Arial" w:hAnsi="Arial" w:cs="Arial"/>
          <w:b/>
          <w:spacing w:val="-1"/>
          <w:sz w:val="20"/>
          <w:szCs w:val="20"/>
        </w:rPr>
        <w:t>yc</w:t>
      </w:r>
      <w:r w:rsidRPr="002618AF">
        <w:rPr>
          <w:rFonts w:ascii="Arial" w:hAnsi="Arial" w:cs="Arial"/>
          <w:b/>
          <w:sz w:val="20"/>
          <w:szCs w:val="20"/>
        </w:rPr>
        <w:t>zą</w:t>
      </w:r>
      <w:r w:rsidRPr="002618AF">
        <w:rPr>
          <w:rFonts w:ascii="Arial" w:hAnsi="Arial" w:cs="Arial"/>
          <w:b/>
          <w:spacing w:val="-1"/>
          <w:sz w:val="20"/>
          <w:szCs w:val="20"/>
        </w:rPr>
        <w:t>c</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robót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1"/>
          <w:sz w:val="20"/>
          <w:szCs w:val="20"/>
        </w:rPr>
        <w:t>W</w:t>
      </w:r>
      <w:r w:rsidRPr="002618AF">
        <w:rPr>
          <w:rFonts w:ascii="Arial" w:hAnsi="Arial" w:cs="Arial"/>
          <w:spacing w:val="-12"/>
          <w:sz w:val="20"/>
          <w:szCs w:val="20"/>
        </w:rPr>
        <w:t>y</w:t>
      </w:r>
      <w:r w:rsidRPr="002618AF">
        <w:rPr>
          <w:rFonts w:ascii="Arial" w:hAnsi="Arial" w:cs="Arial"/>
          <w:spacing w:val="-5"/>
          <w:sz w:val="20"/>
          <w:szCs w:val="20"/>
        </w:rPr>
        <w:t>kon</w:t>
      </w:r>
      <w:r w:rsidRPr="002618AF">
        <w:rPr>
          <w:rFonts w:ascii="Arial" w:hAnsi="Arial" w:cs="Arial"/>
          <w:spacing w:val="-6"/>
          <w:sz w:val="20"/>
          <w:szCs w:val="20"/>
        </w:rPr>
        <w:t>a</w:t>
      </w:r>
      <w:r w:rsidRPr="002618AF">
        <w:rPr>
          <w:rFonts w:ascii="Arial" w:hAnsi="Arial" w:cs="Arial"/>
          <w:spacing w:val="-3"/>
          <w:sz w:val="20"/>
          <w:szCs w:val="20"/>
        </w:rPr>
        <w:t>w</w:t>
      </w:r>
      <w:r w:rsidRPr="002618AF">
        <w:rPr>
          <w:rFonts w:ascii="Arial" w:hAnsi="Arial" w:cs="Arial"/>
          <w:spacing w:val="-6"/>
          <w:sz w:val="20"/>
          <w:szCs w:val="20"/>
        </w:rPr>
        <w:t>c</w:t>
      </w:r>
      <w:r w:rsidRPr="002618AF">
        <w:rPr>
          <w:rFonts w:ascii="Arial" w:hAnsi="Arial" w:cs="Arial"/>
          <w:sz w:val="20"/>
          <w:szCs w:val="20"/>
        </w:rPr>
        <w:t>ą</w:t>
      </w:r>
      <w:r w:rsidRPr="002618AF">
        <w:rPr>
          <w:rFonts w:ascii="Arial" w:hAnsi="Arial" w:cs="Arial"/>
          <w:spacing w:val="-17"/>
          <w:sz w:val="20"/>
          <w:szCs w:val="20"/>
        </w:rPr>
        <w:t xml:space="preserve"> </w:t>
      </w:r>
      <w:r w:rsidRPr="002618AF">
        <w:rPr>
          <w:rFonts w:ascii="Arial" w:hAnsi="Arial" w:cs="Arial"/>
          <w:spacing w:val="-4"/>
          <w:sz w:val="20"/>
          <w:szCs w:val="20"/>
        </w:rPr>
        <w:t>R</w:t>
      </w:r>
      <w:r w:rsidRPr="002618AF">
        <w:rPr>
          <w:rFonts w:ascii="Arial" w:hAnsi="Arial" w:cs="Arial"/>
          <w:spacing w:val="-5"/>
          <w:sz w:val="20"/>
          <w:szCs w:val="20"/>
        </w:rPr>
        <w:t>obó</w:t>
      </w:r>
      <w:r w:rsidRPr="002618AF">
        <w:rPr>
          <w:rFonts w:ascii="Arial" w:hAnsi="Arial" w:cs="Arial"/>
          <w:sz w:val="20"/>
          <w:szCs w:val="20"/>
        </w:rPr>
        <w:t>t</w:t>
      </w:r>
      <w:r w:rsidRPr="002618AF">
        <w:rPr>
          <w:rFonts w:ascii="Arial" w:hAnsi="Arial" w:cs="Arial"/>
          <w:spacing w:val="-13"/>
          <w:sz w:val="20"/>
          <w:szCs w:val="20"/>
        </w:rPr>
        <w:t xml:space="preserve"> </w:t>
      </w:r>
      <w:r w:rsidRPr="002618AF">
        <w:rPr>
          <w:rFonts w:ascii="Arial" w:hAnsi="Arial" w:cs="Arial"/>
          <w:spacing w:val="-4"/>
          <w:sz w:val="20"/>
          <w:szCs w:val="20"/>
        </w:rPr>
        <w:t>j</w:t>
      </w:r>
      <w:r w:rsidRPr="002618AF">
        <w:rPr>
          <w:rFonts w:ascii="Arial" w:hAnsi="Arial" w:cs="Arial"/>
          <w:spacing w:val="-6"/>
          <w:sz w:val="20"/>
          <w:szCs w:val="20"/>
        </w:rPr>
        <w:t>e</w:t>
      </w:r>
      <w:r w:rsidRPr="002618AF">
        <w:rPr>
          <w:rFonts w:ascii="Arial" w:hAnsi="Arial" w:cs="Arial"/>
          <w:spacing w:val="-5"/>
          <w:sz w:val="20"/>
          <w:szCs w:val="20"/>
        </w:rPr>
        <w:t>s</w:t>
      </w:r>
      <w:r w:rsidRPr="002618AF">
        <w:rPr>
          <w:rFonts w:ascii="Arial" w:hAnsi="Arial" w:cs="Arial"/>
          <w:sz w:val="20"/>
          <w:szCs w:val="20"/>
        </w:rPr>
        <w:t xml:space="preserve">t odpowiedzialny </w:t>
      </w:r>
      <w:r w:rsidRPr="002618AF">
        <w:rPr>
          <w:rFonts w:ascii="Arial" w:hAnsi="Arial" w:cs="Arial"/>
          <w:spacing w:val="-3"/>
          <w:sz w:val="20"/>
          <w:szCs w:val="20"/>
        </w:rPr>
        <w:t>z</w:t>
      </w:r>
      <w:r w:rsidRPr="002618AF">
        <w:rPr>
          <w:rFonts w:ascii="Arial" w:hAnsi="Arial" w:cs="Arial"/>
          <w:sz w:val="20"/>
          <w:szCs w:val="20"/>
        </w:rPr>
        <w:t>a</w:t>
      </w:r>
      <w:r w:rsidRPr="002618AF">
        <w:rPr>
          <w:rFonts w:ascii="Arial" w:hAnsi="Arial" w:cs="Arial"/>
          <w:spacing w:val="-10"/>
          <w:sz w:val="20"/>
          <w:szCs w:val="20"/>
        </w:rPr>
        <w:t xml:space="preserve"> </w:t>
      </w:r>
      <w:r w:rsidRPr="002618AF">
        <w:rPr>
          <w:rFonts w:ascii="Arial" w:hAnsi="Arial" w:cs="Arial"/>
          <w:spacing w:val="-4"/>
          <w:sz w:val="20"/>
          <w:szCs w:val="20"/>
        </w:rPr>
        <w:t>j</w:t>
      </w:r>
      <w:r w:rsidRPr="002618AF">
        <w:rPr>
          <w:rFonts w:ascii="Arial" w:hAnsi="Arial" w:cs="Arial"/>
          <w:spacing w:val="-6"/>
          <w:sz w:val="20"/>
          <w:szCs w:val="20"/>
        </w:rPr>
        <w:t>a</w:t>
      </w:r>
      <w:r w:rsidRPr="002618AF">
        <w:rPr>
          <w:rFonts w:ascii="Arial" w:hAnsi="Arial" w:cs="Arial"/>
          <w:spacing w:val="-5"/>
          <w:sz w:val="20"/>
          <w:szCs w:val="20"/>
        </w:rPr>
        <w:t>koś</w:t>
      </w:r>
      <w:r w:rsidRPr="002618AF">
        <w:rPr>
          <w:rFonts w:ascii="Arial" w:hAnsi="Arial" w:cs="Arial"/>
          <w:sz w:val="20"/>
          <w:szCs w:val="20"/>
        </w:rPr>
        <w:t>ć</w:t>
      </w:r>
      <w:r w:rsidRPr="002618AF">
        <w:rPr>
          <w:rFonts w:ascii="Arial" w:hAnsi="Arial" w:cs="Arial"/>
          <w:spacing w:val="-13"/>
          <w:sz w:val="20"/>
          <w:szCs w:val="20"/>
        </w:rPr>
        <w:t xml:space="preserve"> </w:t>
      </w:r>
      <w:r w:rsidRPr="002618AF">
        <w:rPr>
          <w:rFonts w:ascii="Arial" w:hAnsi="Arial" w:cs="Arial"/>
          <w:spacing w:val="-5"/>
          <w:sz w:val="20"/>
          <w:szCs w:val="20"/>
        </w:rPr>
        <w:t>w</w:t>
      </w:r>
      <w:r w:rsidRPr="002618AF">
        <w:rPr>
          <w:rFonts w:ascii="Arial" w:hAnsi="Arial" w:cs="Arial"/>
          <w:spacing w:val="-10"/>
          <w:sz w:val="20"/>
          <w:szCs w:val="20"/>
        </w:rPr>
        <w:t>y</w:t>
      </w:r>
      <w:r w:rsidRPr="002618AF">
        <w:rPr>
          <w:rFonts w:ascii="Arial" w:hAnsi="Arial" w:cs="Arial"/>
          <w:spacing w:val="-2"/>
          <w:sz w:val="20"/>
          <w:szCs w:val="20"/>
        </w:rPr>
        <w:t>k</w:t>
      </w:r>
      <w:r w:rsidRPr="002618AF">
        <w:rPr>
          <w:rFonts w:ascii="Arial" w:hAnsi="Arial" w:cs="Arial"/>
          <w:spacing w:val="-5"/>
          <w:sz w:val="20"/>
          <w:szCs w:val="20"/>
        </w:rPr>
        <w:t>on</w:t>
      </w:r>
      <w:r w:rsidRPr="002618AF">
        <w:rPr>
          <w:rFonts w:ascii="Arial" w:hAnsi="Arial" w:cs="Arial"/>
          <w:spacing w:val="-6"/>
          <w:sz w:val="20"/>
          <w:szCs w:val="20"/>
        </w:rPr>
        <w:t>a</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a</w:t>
      </w:r>
      <w:r w:rsidRPr="002618AF">
        <w:rPr>
          <w:rFonts w:ascii="Arial" w:hAnsi="Arial" w:cs="Arial"/>
          <w:spacing w:val="-18"/>
          <w:sz w:val="20"/>
          <w:szCs w:val="20"/>
        </w:rPr>
        <w:t xml:space="preserve"> </w:t>
      </w:r>
      <w:r w:rsidRPr="002618AF">
        <w:rPr>
          <w:rFonts w:ascii="Arial" w:hAnsi="Arial" w:cs="Arial"/>
          <w:spacing w:val="-4"/>
          <w:sz w:val="20"/>
          <w:szCs w:val="20"/>
        </w:rPr>
        <w:t>R</w:t>
      </w:r>
      <w:r w:rsidRPr="002618AF">
        <w:rPr>
          <w:rFonts w:ascii="Arial" w:hAnsi="Arial" w:cs="Arial"/>
          <w:spacing w:val="-5"/>
          <w:sz w:val="20"/>
          <w:szCs w:val="20"/>
        </w:rPr>
        <w:t>obó</w:t>
      </w:r>
      <w:r w:rsidRPr="002618AF">
        <w:rPr>
          <w:rFonts w:ascii="Arial" w:hAnsi="Arial" w:cs="Arial"/>
          <w:sz w:val="20"/>
          <w:szCs w:val="20"/>
        </w:rPr>
        <w:t>t</w:t>
      </w:r>
      <w:r w:rsidRPr="002618AF">
        <w:rPr>
          <w:rFonts w:ascii="Arial" w:hAnsi="Arial" w:cs="Arial"/>
          <w:spacing w:val="-13"/>
          <w:sz w:val="20"/>
          <w:szCs w:val="20"/>
        </w:rPr>
        <w:t xml:space="preserve"> </w:t>
      </w:r>
      <w:r w:rsidRPr="002618AF">
        <w:rPr>
          <w:rFonts w:ascii="Arial" w:hAnsi="Arial" w:cs="Arial"/>
          <w:sz w:val="20"/>
          <w:szCs w:val="20"/>
        </w:rPr>
        <w:t>i</w:t>
      </w:r>
      <w:r w:rsidRPr="002618AF">
        <w:rPr>
          <w:rFonts w:ascii="Arial" w:hAnsi="Arial" w:cs="Arial"/>
          <w:spacing w:val="-9"/>
          <w:sz w:val="20"/>
          <w:szCs w:val="20"/>
        </w:rPr>
        <w:t xml:space="preserve"> </w:t>
      </w:r>
      <w:r w:rsidRPr="002618AF">
        <w:rPr>
          <w:rFonts w:ascii="Arial" w:hAnsi="Arial" w:cs="Arial"/>
          <w:spacing w:val="-4"/>
          <w:sz w:val="20"/>
          <w:szCs w:val="20"/>
        </w:rPr>
        <w:t>i</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11"/>
          <w:sz w:val="20"/>
          <w:szCs w:val="20"/>
        </w:rPr>
        <w:t xml:space="preserve"> </w:t>
      </w:r>
      <w:r w:rsidRPr="002618AF">
        <w:rPr>
          <w:rFonts w:ascii="Arial" w:hAnsi="Arial" w:cs="Arial"/>
          <w:spacing w:val="-3"/>
          <w:sz w:val="20"/>
          <w:szCs w:val="20"/>
        </w:rPr>
        <w:t>z</w:t>
      </w:r>
      <w:r w:rsidRPr="002618AF">
        <w:rPr>
          <w:rFonts w:ascii="Arial" w:hAnsi="Arial" w:cs="Arial"/>
          <w:spacing w:val="-7"/>
          <w:sz w:val="20"/>
          <w:szCs w:val="20"/>
        </w:rPr>
        <w:t>g</w:t>
      </w:r>
      <w:r w:rsidRPr="002618AF">
        <w:rPr>
          <w:rFonts w:ascii="Arial" w:hAnsi="Arial" w:cs="Arial"/>
          <w:spacing w:val="-5"/>
          <w:sz w:val="20"/>
          <w:szCs w:val="20"/>
        </w:rPr>
        <w:t>o</w:t>
      </w:r>
      <w:r w:rsidRPr="002618AF">
        <w:rPr>
          <w:rFonts w:ascii="Arial" w:hAnsi="Arial" w:cs="Arial"/>
          <w:spacing w:val="-7"/>
          <w:sz w:val="20"/>
          <w:szCs w:val="20"/>
        </w:rPr>
        <w:t>d</w:t>
      </w:r>
      <w:r w:rsidRPr="002618AF">
        <w:rPr>
          <w:rFonts w:ascii="Arial" w:hAnsi="Arial" w:cs="Arial"/>
          <w:spacing w:val="-5"/>
          <w:sz w:val="20"/>
          <w:szCs w:val="20"/>
        </w:rPr>
        <w:t>noś</w:t>
      </w:r>
      <w:r w:rsidRPr="002618AF">
        <w:rPr>
          <w:rFonts w:ascii="Arial" w:hAnsi="Arial" w:cs="Arial"/>
          <w:sz w:val="20"/>
          <w:szCs w:val="20"/>
        </w:rPr>
        <w:t>ć</w:t>
      </w:r>
      <w:r w:rsidRPr="002618AF">
        <w:rPr>
          <w:rFonts w:ascii="Arial" w:hAnsi="Arial" w:cs="Arial"/>
          <w:spacing w:val="-17"/>
          <w:sz w:val="20"/>
          <w:szCs w:val="20"/>
        </w:rPr>
        <w:t xml:space="preserve"> </w:t>
      </w:r>
      <w:r w:rsidRPr="002618AF">
        <w:rPr>
          <w:rFonts w:ascii="Arial" w:hAnsi="Arial" w:cs="Arial"/>
          <w:sz w:val="20"/>
          <w:szCs w:val="20"/>
        </w:rPr>
        <w:t xml:space="preserve">z </w:t>
      </w:r>
      <w:r w:rsidRPr="002618AF">
        <w:rPr>
          <w:rFonts w:ascii="Arial" w:hAnsi="Arial" w:cs="Arial"/>
          <w:spacing w:val="-5"/>
          <w:sz w:val="20"/>
          <w:szCs w:val="20"/>
        </w:rPr>
        <w:t>Doku</w:t>
      </w:r>
      <w:r w:rsidRPr="002618AF">
        <w:rPr>
          <w:rFonts w:ascii="Arial" w:hAnsi="Arial" w:cs="Arial"/>
          <w:spacing w:val="-4"/>
          <w:sz w:val="20"/>
          <w:szCs w:val="20"/>
        </w:rPr>
        <w:t>m</w:t>
      </w:r>
      <w:r w:rsidRPr="002618AF">
        <w:rPr>
          <w:rFonts w:ascii="Arial" w:hAnsi="Arial" w:cs="Arial"/>
          <w:spacing w:val="-6"/>
          <w:sz w:val="20"/>
          <w:szCs w:val="20"/>
        </w:rPr>
        <w:t>e</w:t>
      </w:r>
      <w:r w:rsidRPr="002618AF">
        <w:rPr>
          <w:rFonts w:ascii="Arial" w:hAnsi="Arial" w:cs="Arial"/>
          <w:spacing w:val="-5"/>
          <w:sz w:val="20"/>
          <w:szCs w:val="20"/>
        </w:rPr>
        <w:t>n</w:t>
      </w:r>
      <w:r w:rsidRPr="002618AF">
        <w:rPr>
          <w:rFonts w:ascii="Arial" w:hAnsi="Arial" w:cs="Arial"/>
          <w:spacing w:val="-4"/>
          <w:sz w:val="20"/>
          <w:szCs w:val="20"/>
        </w:rPr>
        <w:t>t</w:t>
      </w:r>
      <w:r w:rsidRPr="002618AF">
        <w:rPr>
          <w:rFonts w:ascii="Arial" w:hAnsi="Arial" w:cs="Arial"/>
          <w:spacing w:val="-6"/>
          <w:sz w:val="20"/>
          <w:szCs w:val="20"/>
        </w:rPr>
        <w:t>ac</w:t>
      </w:r>
      <w:r w:rsidRPr="002618AF">
        <w:rPr>
          <w:rFonts w:ascii="Arial" w:hAnsi="Arial" w:cs="Arial"/>
          <w:spacing w:val="-4"/>
          <w:sz w:val="20"/>
          <w:szCs w:val="20"/>
        </w:rPr>
        <w:t>j</w:t>
      </w:r>
      <w:r w:rsidRPr="002618AF">
        <w:rPr>
          <w:rFonts w:ascii="Arial" w:hAnsi="Arial" w:cs="Arial"/>
          <w:sz w:val="20"/>
          <w:szCs w:val="20"/>
        </w:rPr>
        <w:t>ą</w:t>
      </w:r>
      <w:r w:rsidRPr="002618AF">
        <w:rPr>
          <w:rFonts w:ascii="Arial" w:hAnsi="Arial" w:cs="Arial"/>
          <w:spacing w:val="-17"/>
          <w:sz w:val="20"/>
          <w:szCs w:val="20"/>
        </w:rPr>
        <w:t xml:space="preserve"> </w:t>
      </w:r>
      <w:r w:rsidRPr="002618AF">
        <w:rPr>
          <w:rFonts w:ascii="Arial" w:hAnsi="Arial" w:cs="Arial"/>
          <w:spacing w:val="1"/>
          <w:sz w:val="20"/>
          <w:szCs w:val="20"/>
        </w:rPr>
        <w:t>P</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k</w:t>
      </w:r>
      <w:r w:rsidRPr="002618AF">
        <w:rPr>
          <w:rFonts w:ascii="Arial" w:hAnsi="Arial" w:cs="Arial"/>
          <w:spacing w:val="1"/>
          <w:sz w:val="20"/>
          <w:szCs w:val="20"/>
        </w:rPr>
        <w:t>t</w:t>
      </w:r>
      <w:r w:rsidRPr="002618AF">
        <w:rPr>
          <w:rFonts w:ascii="Arial" w:hAnsi="Arial" w:cs="Arial"/>
          <w:sz w:val="20"/>
          <w:szCs w:val="20"/>
        </w:rPr>
        <w:t>ow</w:t>
      </w:r>
      <w:r w:rsidRPr="002618AF">
        <w:rPr>
          <w:rFonts w:ascii="Arial" w:hAnsi="Arial" w:cs="Arial"/>
          <w:spacing w:val="-1"/>
          <w:sz w:val="20"/>
          <w:szCs w:val="20"/>
        </w:rPr>
        <w:t>ą</w:t>
      </w:r>
      <w:r w:rsidRPr="002618AF">
        <w:rPr>
          <w:rFonts w:ascii="Arial" w:hAnsi="Arial" w:cs="Arial"/>
          <w:sz w:val="20"/>
          <w:szCs w:val="20"/>
        </w:rPr>
        <w:t>,</w:t>
      </w:r>
      <w:r w:rsidRPr="002618AF">
        <w:rPr>
          <w:rFonts w:ascii="Arial" w:hAnsi="Arial" w:cs="Arial"/>
          <w:spacing w:val="-8"/>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i po</w:t>
      </w:r>
      <w:r w:rsidRPr="002618AF">
        <w:rPr>
          <w:rFonts w:ascii="Arial" w:hAnsi="Arial" w:cs="Arial"/>
          <w:spacing w:val="1"/>
          <w:sz w:val="20"/>
          <w:szCs w:val="20"/>
        </w:rPr>
        <w:t>l</w:t>
      </w:r>
      <w:r w:rsidRPr="002618AF">
        <w:rPr>
          <w:rFonts w:ascii="Arial" w:hAnsi="Arial" w:cs="Arial"/>
          <w:spacing w:val="-1"/>
          <w:sz w:val="20"/>
          <w:szCs w:val="20"/>
        </w:rPr>
        <w:t>ece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2"/>
          <w:sz w:val="20"/>
          <w:szCs w:val="20"/>
        </w:rPr>
        <w:t>a</w:t>
      </w:r>
      <w:r w:rsidRPr="002618AF">
        <w:rPr>
          <w:rFonts w:ascii="Arial" w:hAnsi="Arial" w:cs="Arial"/>
          <w:spacing w:val="1"/>
          <w:sz w:val="20"/>
          <w:szCs w:val="20"/>
        </w:rPr>
        <w:t>m</w:t>
      </w:r>
      <w:r w:rsidRPr="002618AF">
        <w:rPr>
          <w:rFonts w:ascii="Arial" w:hAnsi="Arial" w:cs="Arial"/>
          <w:sz w:val="20"/>
          <w:szCs w:val="20"/>
        </w:rPr>
        <w:t xml:space="preserve">i Inżyniera. </w:t>
      </w:r>
    </w:p>
    <w:p w:rsidR="004D5691" w:rsidRPr="002618AF" w:rsidRDefault="004D5691" w:rsidP="004D5691">
      <w:pPr>
        <w:rPr>
          <w:rFonts w:ascii="Arial" w:hAnsi="Arial" w:cs="Arial"/>
          <w:sz w:val="20"/>
          <w:szCs w:val="20"/>
        </w:rPr>
      </w:pPr>
      <w:r w:rsidRPr="002618AF">
        <w:rPr>
          <w:rFonts w:ascii="Arial" w:hAnsi="Arial" w:cs="Arial"/>
          <w:spacing w:val="-8"/>
          <w:sz w:val="20"/>
          <w:szCs w:val="20"/>
        </w:rPr>
        <w:t>O</w:t>
      </w:r>
      <w:r w:rsidRPr="002618AF">
        <w:rPr>
          <w:rFonts w:ascii="Arial" w:hAnsi="Arial" w:cs="Arial"/>
          <w:spacing w:val="-12"/>
          <w:sz w:val="20"/>
          <w:szCs w:val="20"/>
        </w:rPr>
        <w:t>g</w:t>
      </w:r>
      <w:r w:rsidRPr="002618AF">
        <w:rPr>
          <w:rFonts w:ascii="Arial" w:hAnsi="Arial" w:cs="Arial"/>
          <w:spacing w:val="-10"/>
          <w:sz w:val="20"/>
          <w:szCs w:val="20"/>
        </w:rPr>
        <w:t>ó</w:t>
      </w:r>
      <w:r w:rsidRPr="002618AF">
        <w:rPr>
          <w:rFonts w:ascii="Arial" w:hAnsi="Arial" w:cs="Arial"/>
          <w:spacing w:val="-9"/>
          <w:sz w:val="20"/>
          <w:szCs w:val="20"/>
        </w:rPr>
        <w:t>l</w:t>
      </w:r>
      <w:r w:rsidRPr="002618AF">
        <w:rPr>
          <w:rFonts w:ascii="Arial" w:hAnsi="Arial" w:cs="Arial"/>
          <w:spacing w:val="-7"/>
          <w:sz w:val="20"/>
          <w:szCs w:val="20"/>
        </w:rPr>
        <w:t>n</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pacing w:val="-5"/>
          <w:sz w:val="20"/>
          <w:szCs w:val="20"/>
        </w:rPr>
        <w:t>w</w:t>
      </w:r>
      <w:r w:rsidRPr="002618AF">
        <w:rPr>
          <w:rFonts w:ascii="Arial" w:hAnsi="Arial" w:cs="Arial"/>
          <w:spacing w:val="-14"/>
          <w:sz w:val="20"/>
          <w:szCs w:val="20"/>
        </w:rPr>
        <w:t>y</w:t>
      </w:r>
      <w:r w:rsidRPr="002618AF">
        <w:rPr>
          <w:rFonts w:ascii="Arial" w:hAnsi="Arial" w:cs="Arial"/>
          <w:spacing w:val="-7"/>
          <w:sz w:val="20"/>
          <w:szCs w:val="20"/>
        </w:rPr>
        <w:t>m</w:t>
      </w:r>
      <w:r w:rsidRPr="002618AF">
        <w:rPr>
          <w:rFonts w:ascii="Arial" w:hAnsi="Arial" w:cs="Arial"/>
          <w:spacing w:val="-8"/>
          <w:sz w:val="20"/>
          <w:szCs w:val="20"/>
        </w:rPr>
        <w:t>a</w:t>
      </w:r>
      <w:r w:rsidRPr="002618AF">
        <w:rPr>
          <w:rFonts w:ascii="Arial" w:hAnsi="Arial" w:cs="Arial"/>
          <w:spacing w:val="-12"/>
          <w:sz w:val="20"/>
          <w:szCs w:val="20"/>
        </w:rPr>
        <w:t>g</w:t>
      </w:r>
      <w:r w:rsidRPr="002618AF">
        <w:rPr>
          <w:rFonts w:ascii="Arial" w:hAnsi="Arial" w:cs="Arial"/>
          <w:spacing w:val="-8"/>
          <w:sz w:val="20"/>
          <w:szCs w:val="20"/>
        </w:rPr>
        <w:t>a</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z w:val="20"/>
          <w:szCs w:val="20"/>
        </w:rPr>
        <w:t>a</w:t>
      </w:r>
      <w:r w:rsidRPr="002618AF">
        <w:rPr>
          <w:rFonts w:ascii="Arial" w:hAnsi="Arial" w:cs="Arial"/>
          <w:spacing w:val="-23"/>
          <w:sz w:val="20"/>
          <w:szCs w:val="20"/>
        </w:rPr>
        <w:t xml:space="preserve"> </w:t>
      </w:r>
      <w:r w:rsidRPr="002618AF">
        <w:rPr>
          <w:rFonts w:ascii="Arial" w:hAnsi="Arial" w:cs="Arial"/>
          <w:spacing w:val="-9"/>
          <w:sz w:val="20"/>
          <w:szCs w:val="20"/>
        </w:rPr>
        <w:t>R</w:t>
      </w:r>
      <w:r w:rsidRPr="002618AF">
        <w:rPr>
          <w:rFonts w:ascii="Arial" w:hAnsi="Arial" w:cs="Arial"/>
          <w:spacing w:val="-10"/>
          <w:sz w:val="20"/>
          <w:szCs w:val="20"/>
        </w:rPr>
        <w:t>obó</w:t>
      </w:r>
      <w:r w:rsidRPr="002618AF">
        <w:rPr>
          <w:rFonts w:ascii="Arial" w:hAnsi="Arial" w:cs="Arial"/>
          <w:sz w:val="20"/>
          <w:szCs w:val="20"/>
        </w:rPr>
        <w:t>t</w:t>
      </w:r>
      <w:r w:rsidRPr="002618AF">
        <w:rPr>
          <w:rFonts w:ascii="Arial" w:hAnsi="Arial" w:cs="Arial"/>
          <w:spacing w:val="-18"/>
          <w:sz w:val="20"/>
          <w:szCs w:val="20"/>
        </w:rPr>
        <w:t xml:space="preserve"> </w:t>
      </w:r>
      <w:r w:rsidRPr="002618AF">
        <w:rPr>
          <w:rFonts w:ascii="Arial" w:hAnsi="Arial" w:cs="Arial"/>
          <w:spacing w:val="-10"/>
          <w:sz w:val="20"/>
          <w:szCs w:val="20"/>
        </w:rPr>
        <w:t>pod</w:t>
      </w:r>
      <w:r w:rsidRPr="002618AF">
        <w:rPr>
          <w:rFonts w:ascii="Arial" w:hAnsi="Arial" w:cs="Arial"/>
          <w:spacing w:val="-8"/>
          <w:sz w:val="20"/>
          <w:szCs w:val="20"/>
        </w:rPr>
        <w:t>a</w:t>
      </w:r>
      <w:r w:rsidRPr="002618AF">
        <w:rPr>
          <w:rFonts w:ascii="Arial" w:hAnsi="Arial" w:cs="Arial"/>
          <w:spacing w:val="-10"/>
          <w:sz w:val="20"/>
          <w:szCs w:val="20"/>
        </w:rPr>
        <w:t>n</w:t>
      </w:r>
      <w:r w:rsidRPr="002618AF">
        <w:rPr>
          <w:rFonts w:ascii="Arial" w:hAnsi="Arial" w:cs="Arial"/>
          <w:sz w:val="20"/>
          <w:szCs w:val="20"/>
        </w:rPr>
        <w:t>o</w:t>
      </w:r>
      <w:r w:rsidRPr="002618AF">
        <w:rPr>
          <w:rFonts w:ascii="Arial" w:hAnsi="Arial" w:cs="Arial"/>
          <w:spacing w:val="-23"/>
          <w:sz w:val="20"/>
          <w:szCs w:val="20"/>
        </w:rPr>
        <w:t xml:space="preserve"> </w:t>
      </w:r>
      <w:r w:rsidRPr="002618AF">
        <w:rPr>
          <w:rFonts w:ascii="Arial" w:hAnsi="Arial" w:cs="Arial"/>
          <w:sz w:val="20"/>
          <w:szCs w:val="20"/>
        </w:rPr>
        <w:t>w</w:t>
      </w:r>
      <w:r w:rsidRPr="002618AF">
        <w:rPr>
          <w:rFonts w:ascii="Arial" w:hAnsi="Arial" w:cs="Arial"/>
          <w:spacing w:val="-22"/>
          <w:sz w:val="20"/>
          <w:szCs w:val="20"/>
        </w:rPr>
        <w:t xml:space="preserve"> </w:t>
      </w:r>
      <w:r w:rsidRPr="002618AF">
        <w:rPr>
          <w:rFonts w:ascii="Arial" w:hAnsi="Arial" w:cs="Arial"/>
          <w:spacing w:val="1"/>
          <w:sz w:val="20"/>
          <w:szCs w:val="20"/>
        </w:rPr>
        <w:t>SST</w:t>
      </w:r>
      <w:r w:rsidRPr="002618AF">
        <w:rPr>
          <w:rFonts w:ascii="Arial" w:hAnsi="Arial" w:cs="Arial"/>
          <w:sz w:val="20"/>
          <w:szCs w:val="20"/>
        </w:rPr>
        <w:t xml:space="preserve"> D-00.00.00 </w:t>
      </w:r>
      <w:r w:rsidRPr="002618AF">
        <w:rPr>
          <w:rFonts w:ascii="Arial" w:hAnsi="Arial" w:cs="Arial"/>
          <w:spacing w:val="-8"/>
          <w:sz w:val="20"/>
          <w:szCs w:val="20"/>
        </w:rPr>
        <w:t>„</w:t>
      </w:r>
      <w:r w:rsidRPr="002618AF">
        <w:rPr>
          <w:rFonts w:ascii="Arial" w:hAnsi="Arial" w:cs="Arial"/>
          <w:spacing w:val="-6"/>
          <w:sz w:val="20"/>
          <w:szCs w:val="20"/>
        </w:rPr>
        <w:t>W</w:t>
      </w:r>
      <w:r w:rsidRPr="002618AF">
        <w:rPr>
          <w:rFonts w:ascii="Arial" w:hAnsi="Arial" w:cs="Arial"/>
          <w:spacing w:val="-14"/>
          <w:sz w:val="20"/>
          <w:szCs w:val="20"/>
        </w:rPr>
        <w:t>y</w:t>
      </w:r>
      <w:r w:rsidRPr="002618AF">
        <w:rPr>
          <w:rFonts w:ascii="Arial" w:hAnsi="Arial" w:cs="Arial"/>
          <w:spacing w:val="-7"/>
          <w:sz w:val="20"/>
          <w:szCs w:val="20"/>
        </w:rPr>
        <w:t>m</w:t>
      </w:r>
      <w:r w:rsidRPr="002618AF">
        <w:rPr>
          <w:rFonts w:ascii="Arial" w:hAnsi="Arial" w:cs="Arial"/>
          <w:spacing w:val="-8"/>
          <w:sz w:val="20"/>
          <w:szCs w:val="20"/>
        </w:rPr>
        <w:t>a</w:t>
      </w:r>
      <w:r w:rsidRPr="002618AF">
        <w:rPr>
          <w:rFonts w:ascii="Arial" w:hAnsi="Arial" w:cs="Arial"/>
          <w:spacing w:val="-10"/>
          <w:sz w:val="20"/>
          <w:szCs w:val="20"/>
        </w:rPr>
        <w:t>gan</w:t>
      </w:r>
      <w:r w:rsidRPr="002618AF">
        <w:rPr>
          <w:rFonts w:ascii="Arial" w:hAnsi="Arial" w:cs="Arial"/>
          <w:spacing w:val="-7"/>
          <w:sz w:val="20"/>
          <w:szCs w:val="20"/>
        </w:rPr>
        <w:t>i</w:t>
      </w:r>
      <w:r w:rsidRPr="002618AF">
        <w:rPr>
          <w:rFonts w:ascii="Arial" w:hAnsi="Arial" w:cs="Arial"/>
          <w:sz w:val="20"/>
          <w:szCs w:val="20"/>
        </w:rPr>
        <w:t xml:space="preserve">a ogólne” </w:t>
      </w:r>
      <w:r w:rsidRPr="002618AF">
        <w:rPr>
          <w:rFonts w:ascii="Arial" w:hAnsi="Arial" w:cs="Arial"/>
          <w:spacing w:val="-10"/>
          <w:sz w:val="20"/>
          <w:szCs w:val="20"/>
        </w:rPr>
        <w:t>pk</w:t>
      </w:r>
      <w:r w:rsidRPr="002618AF">
        <w:rPr>
          <w:rFonts w:ascii="Arial" w:hAnsi="Arial" w:cs="Arial"/>
          <w:spacing w:val="-9"/>
          <w:sz w:val="20"/>
          <w:szCs w:val="20"/>
        </w:rPr>
        <w:t>t</w:t>
      </w:r>
      <w:r w:rsidRPr="002618AF">
        <w:rPr>
          <w:rFonts w:ascii="Arial" w:hAnsi="Arial" w:cs="Arial"/>
          <w:spacing w:val="-10"/>
          <w:sz w:val="20"/>
          <w:szCs w:val="20"/>
        </w:rPr>
        <w:t>.</w:t>
      </w:r>
      <w:r w:rsidRPr="002618AF">
        <w:rPr>
          <w:rFonts w:ascii="Arial" w:hAnsi="Arial" w:cs="Arial"/>
          <w:spacing w:val="-7"/>
          <w:sz w:val="20"/>
          <w:szCs w:val="20"/>
        </w:rPr>
        <w:t>1</w:t>
      </w:r>
      <w:r w:rsidRPr="002618AF">
        <w:rPr>
          <w:rFonts w:ascii="Arial" w:hAnsi="Arial" w:cs="Arial"/>
          <w:spacing w:val="-10"/>
          <w:sz w:val="20"/>
          <w:szCs w:val="20"/>
        </w:rPr>
        <w:t>.</w:t>
      </w:r>
      <w:r w:rsidRPr="002618AF">
        <w:rPr>
          <w:rFonts w:ascii="Arial" w:hAnsi="Arial" w:cs="Arial"/>
          <w:sz w:val="20"/>
          <w:szCs w:val="20"/>
        </w:rPr>
        <w:t>5</w:t>
      </w:r>
    </w:p>
    <w:p w:rsidR="004D5691" w:rsidRPr="002618AF" w:rsidRDefault="004D5691" w:rsidP="004D5691">
      <w:pPr>
        <w:rPr>
          <w:rFonts w:ascii="Arial" w:hAnsi="Arial" w:cs="Arial"/>
          <w:b/>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2.</w:t>
      </w:r>
      <w:r w:rsidRPr="002618AF">
        <w:rPr>
          <w:rFonts w:ascii="Arial" w:hAnsi="Arial" w:cs="Arial"/>
          <w:b/>
          <w:spacing w:val="-2"/>
          <w:sz w:val="20"/>
          <w:szCs w:val="20"/>
        </w:rPr>
        <w:t xml:space="preserve"> </w:t>
      </w:r>
      <w:r w:rsidRPr="002618AF">
        <w:rPr>
          <w:rFonts w:ascii="Arial" w:hAnsi="Arial" w:cs="Arial"/>
          <w:b/>
          <w:sz w:val="20"/>
          <w:szCs w:val="20"/>
        </w:rPr>
        <w:t>M</w:t>
      </w:r>
      <w:r w:rsidRPr="002618AF">
        <w:rPr>
          <w:rFonts w:ascii="Arial" w:hAnsi="Arial" w:cs="Arial"/>
          <w:b/>
          <w:spacing w:val="1"/>
          <w:sz w:val="20"/>
          <w:szCs w:val="20"/>
        </w:rPr>
        <w:t>A</w:t>
      </w:r>
      <w:r w:rsidRPr="002618AF">
        <w:rPr>
          <w:rFonts w:ascii="Arial" w:hAnsi="Arial" w:cs="Arial"/>
          <w:b/>
          <w:sz w:val="20"/>
          <w:szCs w:val="20"/>
        </w:rPr>
        <w:t>T</w:t>
      </w:r>
      <w:r w:rsidRPr="002618AF">
        <w:rPr>
          <w:rFonts w:ascii="Arial" w:hAnsi="Arial" w:cs="Arial"/>
          <w:b/>
          <w:spacing w:val="1"/>
          <w:sz w:val="20"/>
          <w:szCs w:val="20"/>
        </w:rPr>
        <w:t>ER</w:t>
      </w:r>
      <w:r w:rsidRPr="002618AF">
        <w:rPr>
          <w:rFonts w:ascii="Arial" w:hAnsi="Arial" w:cs="Arial"/>
          <w:b/>
          <w:sz w:val="20"/>
          <w:szCs w:val="20"/>
        </w:rPr>
        <w:t>I</w:t>
      </w:r>
      <w:r w:rsidRPr="002618AF">
        <w:rPr>
          <w:rFonts w:ascii="Arial" w:hAnsi="Arial" w:cs="Arial"/>
          <w:b/>
          <w:spacing w:val="1"/>
          <w:sz w:val="20"/>
          <w:szCs w:val="20"/>
        </w:rPr>
        <w:t>A</w:t>
      </w:r>
      <w:r w:rsidRPr="002618AF">
        <w:rPr>
          <w:rFonts w:ascii="Arial" w:hAnsi="Arial" w:cs="Arial"/>
          <w:b/>
          <w:spacing w:val="-3"/>
          <w:sz w:val="20"/>
          <w:szCs w:val="20"/>
        </w:rPr>
        <w:t>Ł</w:t>
      </w:r>
      <w:r w:rsidRPr="002618AF">
        <w:rPr>
          <w:rFonts w:ascii="Arial" w:hAnsi="Arial" w:cs="Arial"/>
          <w:b/>
          <w:sz w:val="20"/>
          <w:szCs w:val="20"/>
        </w:rPr>
        <w:t>Y</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e</w:t>
      </w:r>
      <w:r w:rsidRPr="002618AF">
        <w:rPr>
          <w:rFonts w:ascii="Arial" w:hAnsi="Arial" w:cs="Arial"/>
          <w:spacing w:val="-3"/>
          <w:sz w:val="20"/>
          <w:szCs w:val="20"/>
        </w:rPr>
        <w:t xml:space="preserve"> </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z w:val="20"/>
          <w:szCs w:val="20"/>
        </w:rPr>
        <w:t>s</w:t>
      </w:r>
      <w:r w:rsidRPr="002618AF">
        <w:rPr>
          <w:rFonts w:ascii="Arial" w:hAnsi="Arial" w:cs="Arial"/>
          <w:spacing w:val="1"/>
          <w:sz w:val="20"/>
          <w:szCs w:val="20"/>
        </w:rPr>
        <w:t>t</w:t>
      </w:r>
      <w:r w:rsidRPr="002618AF">
        <w:rPr>
          <w:rFonts w:ascii="Arial" w:hAnsi="Arial" w:cs="Arial"/>
          <w:spacing w:val="-1"/>
          <w:sz w:val="20"/>
          <w:szCs w:val="20"/>
        </w:rPr>
        <w:t>ę</w:t>
      </w:r>
      <w:r w:rsidRPr="002618AF">
        <w:rPr>
          <w:rFonts w:ascii="Arial" w:hAnsi="Arial" w:cs="Arial"/>
          <w:sz w:val="20"/>
          <w:szCs w:val="20"/>
        </w:rPr>
        <w:t>pu</w:t>
      </w:r>
      <w:r w:rsidRPr="002618AF">
        <w:rPr>
          <w:rFonts w:ascii="Arial" w:hAnsi="Arial" w:cs="Arial"/>
          <w:spacing w:val="1"/>
          <w:sz w:val="20"/>
          <w:szCs w:val="20"/>
        </w:rPr>
        <w:t>j</w:t>
      </w:r>
      <w:r w:rsidRPr="002618AF">
        <w:rPr>
          <w:rFonts w:ascii="Arial" w:hAnsi="Arial" w:cs="Arial"/>
          <w:spacing w:val="-1"/>
          <w:sz w:val="20"/>
          <w:szCs w:val="20"/>
        </w:rPr>
        <w:t>ą</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3.</w:t>
      </w:r>
      <w:r w:rsidRPr="002618AF">
        <w:rPr>
          <w:rFonts w:ascii="Arial" w:hAnsi="Arial" w:cs="Arial"/>
          <w:b/>
          <w:spacing w:val="-2"/>
          <w:sz w:val="20"/>
          <w:szCs w:val="20"/>
        </w:rPr>
        <w:t xml:space="preserve"> </w:t>
      </w:r>
      <w:r w:rsidRPr="002618AF">
        <w:rPr>
          <w:rFonts w:ascii="Arial" w:hAnsi="Arial" w:cs="Arial"/>
          <w:b/>
          <w:spacing w:val="1"/>
          <w:sz w:val="20"/>
          <w:szCs w:val="20"/>
        </w:rPr>
        <w:t>S</w:t>
      </w:r>
      <w:r w:rsidRPr="002618AF">
        <w:rPr>
          <w:rFonts w:ascii="Arial" w:hAnsi="Arial" w:cs="Arial"/>
          <w:b/>
          <w:sz w:val="20"/>
          <w:szCs w:val="20"/>
        </w:rPr>
        <w:t>P</w:t>
      </w:r>
      <w:r w:rsidRPr="002618AF">
        <w:rPr>
          <w:rFonts w:ascii="Arial" w:hAnsi="Arial" w:cs="Arial"/>
          <w:b/>
          <w:spacing w:val="1"/>
          <w:sz w:val="20"/>
          <w:szCs w:val="20"/>
        </w:rPr>
        <w:t>R</w:t>
      </w:r>
      <w:r w:rsidRPr="002618AF">
        <w:rPr>
          <w:rFonts w:ascii="Arial" w:hAnsi="Arial" w:cs="Arial"/>
          <w:b/>
          <w:sz w:val="20"/>
          <w:szCs w:val="20"/>
        </w:rPr>
        <w:t>Z</w:t>
      </w:r>
      <w:r w:rsidRPr="002618AF">
        <w:rPr>
          <w:rFonts w:ascii="Arial" w:hAnsi="Arial" w:cs="Arial"/>
          <w:b/>
          <w:spacing w:val="1"/>
          <w:sz w:val="20"/>
          <w:szCs w:val="20"/>
        </w:rPr>
        <w:t>Ę</w:t>
      </w:r>
      <w:r w:rsidRPr="002618AF">
        <w:rPr>
          <w:rFonts w:ascii="Arial" w:hAnsi="Arial" w:cs="Arial"/>
          <w:b/>
          <w:sz w:val="20"/>
          <w:szCs w:val="20"/>
        </w:rPr>
        <w:t>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3.1.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pacing w:val="1"/>
          <w:sz w:val="20"/>
          <w:szCs w:val="20"/>
        </w:rPr>
        <w:t>w</w:t>
      </w:r>
      <w:r w:rsidRPr="002618AF">
        <w:rPr>
          <w:rFonts w:ascii="Arial" w:hAnsi="Arial" w:cs="Arial"/>
          <w:b/>
          <w:spacing w:val="-1"/>
          <w:sz w:val="20"/>
          <w:szCs w:val="20"/>
        </w:rPr>
        <w:t>y</w:t>
      </w:r>
      <w:r w:rsidRPr="002618AF">
        <w:rPr>
          <w:rFonts w:ascii="Arial" w:hAnsi="Arial" w:cs="Arial"/>
          <w:b/>
          <w:spacing w:val="3"/>
          <w:sz w:val="20"/>
          <w:szCs w:val="20"/>
        </w:rPr>
        <w:t>m</w:t>
      </w:r>
      <w:r w:rsidRPr="002618AF">
        <w:rPr>
          <w:rFonts w:ascii="Arial" w:hAnsi="Arial" w:cs="Arial"/>
          <w:b/>
          <w:sz w:val="20"/>
          <w:szCs w:val="20"/>
        </w:rPr>
        <w:t>aga</w:t>
      </w:r>
      <w:r w:rsidRPr="002618AF">
        <w:rPr>
          <w:rFonts w:ascii="Arial" w:hAnsi="Arial" w:cs="Arial"/>
          <w:b/>
          <w:spacing w:val="-1"/>
          <w:sz w:val="20"/>
          <w:szCs w:val="20"/>
        </w:rPr>
        <w:t>n</w:t>
      </w:r>
      <w:r w:rsidRPr="002618AF">
        <w:rPr>
          <w:rFonts w:ascii="Arial" w:hAnsi="Arial" w:cs="Arial"/>
          <w:b/>
          <w:spacing w:val="1"/>
          <w:sz w:val="20"/>
          <w:szCs w:val="20"/>
        </w:rPr>
        <w:t>i</w:t>
      </w:r>
      <w:r w:rsidRPr="002618AF">
        <w:rPr>
          <w:rFonts w:ascii="Arial" w:hAnsi="Arial" w:cs="Arial"/>
          <w:b/>
          <w:sz w:val="20"/>
          <w:szCs w:val="20"/>
        </w:rPr>
        <w:t>a</w:t>
      </w:r>
      <w:r w:rsidRPr="002618AF">
        <w:rPr>
          <w:rFonts w:ascii="Arial" w:hAnsi="Arial" w:cs="Arial"/>
          <w:b/>
          <w:spacing w:val="-8"/>
          <w:sz w:val="20"/>
          <w:szCs w:val="20"/>
        </w:rPr>
        <w:t xml:space="preserve"> </w:t>
      </w:r>
      <w:r w:rsidRPr="002618AF">
        <w:rPr>
          <w:rFonts w:ascii="Arial" w:hAnsi="Arial" w:cs="Arial"/>
          <w:b/>
          <w:sz w:val="20"/>
          <w:szCs w:val="20"/>
        </w:rPr>
        <w:t>do</w:t>
      </w:r>
      <w:r w:rsidRPr="002618AF">
        <w:rPr>
          <w:rFonts w:ascii="Arial" w:hAnsi="Arial" w:cs="Arial"/>
          <w:b/>
          <w:spacing w:val="1"/>
          <w:sz w:val="20"/>
          <w:szCs w:val="20"/>
        </w:rPr>
        <w:t>t</w:t>
      </w:r>
      <w:r w:rsidRPr="002618AF">
        <w:rPr>
          <w:rFonts w:ascii="Arial" w:hAnsi="Arial" w:cs="Arial"/>
          <w:b/>
          <w:spacing w:val="-1"/>
          <w:sz w:val="20"/>
          <w:szCs w:val="20"/>
        </w:rPr>
        <w:t>yc</w:t>
      </w:r>
      <w:r w:rsidRPr="002618AF">
        <w:rPr>
          <w:rFonts w:ascii="Arial" w:hAnsi="Arial" w:cs="Arial"/>
          <w:b/>
          <w:sz w:val="20"/>
          <w:szCs w:val="20"/>
        </w:rPr>
        <w:t>zą</w:t>
      </w:r>
      <w:r w:rsidRPr="002618AF">
        <w:rPr>
          <w:rFonts w:ascii="Arial" w:hAnsi="Arial" w:cs="Arial"/>
          <w:b/>
          <w:spacing w:val="-1"/>
          <w:sz w:val="20"/>
          <w:szCs w:val="20"/>
        </w:rPr>
        <w:t>c</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sprz</w:t>
      </w:r>
      <w:r w:rsidRPr="002618AF">
        <w:rPr>
          <w:rFonts w:ascii="Arial" w:hAnsi="Arial" w:cs="Arial"/>
          <w:b/>
          <w:spacing w:val="-1"/>
          <w:sz w:val="20"/>
          <w:szCs w:val="20"/>
        </w:rPr>
        <w:t>ę</w:t>
      </w:r>
      <w:r w:rsidRPr="002618AF">
        <w:rPr>
          <w:rFonts w:ascii="Arial" w:hAnsi="Arial" w:cs="Arial"/>
          <w:b/>
          <w:spacing w:val="1"/>
          <w:sz w:val="20"/>
          <w:szCs w:val="20"/>
        </w:rPr>
        <w:t>t</w:t>
      </w:r>
      <w:r w:rsidRPr="002618AF">
        <w:rPr>
          <w:rFonts w:ascii="Arial" w:hAnsi="Arial" w:cs="Arial"/>
          <w:b/>
          <w:sz w:val="20"/>
          <w:szCs w:val="20"/>
        </w:rPr>
        <w:t>u</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3"/>
          <w:sz w:val="20"/>
          <w:szCs w:val="20"/>
        </w:rPr>
        <w:t xml:space="preserve"> </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3"/>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6"/>
          <w:sz w:val="20"/>
          <w:szCs w:val="20"/>
        </w:rPr>
        <w:t xml:space="preserve"> </w:t>
      </w:r>
      <w:r w:rsidRPr="002618AF">
        <w:rPr>
          <w:rFonts w:ascii="Arial" w:hAnsi="Arial" w:cs="Arial"/>
          <w:sz w:val="20"/>
          <w:szCs w:val="20"/>
        </w:rPr>
        <w:t>do</w:t>
      </w:r>
      <w:r w:rsidRPr="002618AF">
        <w:rPr>
          <w:rFonts w:ascii="Arial" w:hAnsi="Arial" w:cs="Arial"/>
          <w:spacing w:val="5"/>
          <w:sz w:val="20"/>
          <w:szCs w:val="20"/>
        </w:rPr>
        <w:t>t</w:t>
      </w:r>
      <w:r w:rsidRPr="002618AF">
        <w:rPr>
          <w:rFonts w:ascii="Arial" w:hAnsi="Arial" w:cs="Arial"/>
          <w:spacing w:val="-2"/>
          <w:sz w:val="20"/>
          <w:szCs w:val="20"/>
        </w:rPr>
        <w:t>y</w:t>
      </w:r>
      <w:r w:rsidRPr="002618AF">
        <w:rPr>
          <w:rFonts w:ascii="Arial" w:hAnsi="Arial" w:cs="Arial"/>
          <w:spacing w:val="-1"/>
          <w:sz w:val="20"/>
          <w:szCs w:val="20"/>
        </w:rPr>
        <w:t>c</w:t>
      </w:r>
      <w:r w:rsidRPr="002618AF">
        <w:rPr>
          <w:rFonts w:ascii="Arial" w:hAnsi="Arial" w:cs="Arial"/>
          <w:spacing w:val="1"/>
          <w:sz w:val="20"/>
          <w:szCs w:val="20"/>
        </w:rPr>
        <w:t>z</w:t>
      </w:r>
      <w:r w:rsidRPr="002618AF">
        <w:rPr>
          <w:rFonts w:ascii="Arial" w:hAnsi="Arial" w:cs="Arial"/>
          <w:spacing w:val="-1"/>
          <w:sz w:val="20"/>
          <w:szCs w:val="20"/>
        </w:rPr>
        <w:t>ąc</w:t>
      </w:r>
      <w:r w:rsidRPr="002618AF">
        <w:rPr>
          <w:rFonts w:ascii="Arial" w:hAnsi="Arial" w:cs="Arial"/>
          <w:sz w:val="20"/>
          <w:szCs w:val="20"/>
        </w:rPr>
        <w:t>e</w:t>
      </w:r>
      <w:r w:rsidRPr="002618AF">
        <w:rPr>
          <w:rFonts w:ascii="Arial" w:hAnsi="Arial" w:cs="Arial"/>
          <w:spacing w:val="-5"/>
          <w:sz w:val="20"/>
          <w:szCs w:val="20"/>
        </w:rPr>
        <w:t xml:space="preserve"> </w:t>
      </w:r>
      <w:r w:rsidRPr="002618AF">
        <w:rPr>
          <w:rFonts w:ascii="Arial" w:hAnsi="Arial" w:cs="Arial"/>
          <w:sz w:val="20"/>
          <w:szCs w:val="20"/>
        </w:rPr>
        <w:t>sp</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ę</w:t>
      </w:r>
      <w:r w:rsidRPr="002618AF">
        <w:rPr>
          <w:rFonts w:ascii="Arial" w:hAnsi="Arial" w:cs="Arial"/>
          <w:spacing w:val="1"/>
          <w:sz w:val="20"/>
          <w:szCs w:val="20"/>
        </w:rPr>
        <w:t>t</w:t>
      </w:r>
      <w:r w:rsidRPr="002618AF">
        <w:rPr>
          <w:rFonts w:ascii="Arial" w:hAnsi="Arial" w:cs="Arial"/>
          <w:sz w:val="20"/>
          <w:szCs w:val="20"/>
        </w:rPr>
        <w:t>u</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6"/>
          <w:sz w:val="20"/>
          <w:szCs w:val="20"/>
        </w:rPr>
        <w:t xml:space="preserve"> </w:t>
      </w:r>
      <w:r w:rsidRPr="002618AF">
        <w:rPr>
          <w:rFonts w:ascii="Arial" w:hAnsi="Arial" w:cs="Arial"/>
          <w:sz w:val="20"/>
          <w:szCs w:val="20"/>
        </w:rPr>
        <w:t xml:space="preserve">w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 xml:space="preserve">D-00.00.00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pk</w:t>
      </w:r>
      <w:r w:rsidRPr="002618AF">
        <w:rPr>
          <w:rFonts w:ascii="Arial" w:hAnsi="Arial" w:cs="Arial"/>
          <w:spacing w:val="3"/>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3.</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3.2.</w:t>
      </w:r>
      <w:r w:rsidRPr="002618AF">
        <w:rPr>
          <w:rFonts w:ascii="Arial" w:hAnsi="Arial" w:cs="Arial"/>
          <w:b/>
          <w:spacing w:val="-4"/>
          <w:sz w:val="20"/>
          <w:szCs w:val="20"/>
        </w:rPr>
        <w:t xml:space="preserve"> </w:t>
      </w:r>
      <w:r w:rsidRPr="002618AF">
        <w:rPr>
          <w:rFonts w:ascii="Arial" w:hAnsi="Arial" w:cs="Arial"/>
          <w:b/>
          <w:spacing w:val="1"/>
          <w:sz w:val="20"/>
          <w:szCs w:val="20"/>
        </w:rPr>
        <w:t>S</w:t>
      </w:r>
      <w:r w:rsidRPr="002618AF">
        <w:rPr>
          <w:rFonts w:ascii="Arial" w:hAnsi="Arial" w:cs="Arial"/>
          <w:b/>
          <w:sz w:val="20"/>
          <w:szCs w:val="20"/>
        </w:rPr>
        <w:t>prz</w:t>
      </w:r>
      <w:r w:rsidRPr="002618AF">
        <w:rPr>
          <w:rFonts w:ascii="Arial" w:hAnsi="Arial" w:cs="Arial"/>
          <w:b/>
          <w:spacing w:val="-1"/>
          <w:sz w:val="20"/>
          <w:szCs w:val="20"/>
        </w:rPr>
        <w:t>ę</w:t>
      </w:r>
      <w:r w:rsidRPr="002618AF">
        <w:rPr>
          <w:rFonts w:ascii="Arial" w:hAnsi="Arial" w:cs="Arial"/>
          <w:b/>
          <w:sz w:val="20"/>
          <w:szCs w:val="20"/>
        </w:rPr>
        <w:t>t</w:t>
      </w:r>
      <w:r w:rsidRPr="002618AF">
        <w:rPr>
          <w:rFonts w:ascii="Arial" w:hAnsi="Arial" w:cs="Arial"/>
          <w:b/>
          <w:spacing w:val="-4"/>
          <w:sz w:val="20"/>
          <w:szCs w:val="20"/>
        </w:rPr>
        <w:t xml:space="preserve"> </w:t>
      </w:r>
      <w:r w:rsidRPr="002618AF">
        <w:rPr>
          <w:rFonts w:ascii="Arial" w:hAnsi="Arial" w:cs="Arial"/>
          <w:b/>
          <w:sz w:val="20"/>
          <w:szCs w:val="20"/>
        </w:rPr>
        <w:t>do</w:t>
      </w:r>
      <w:r w:rsidRPr="002618AF">
        <w:rPr>
          <w:rFonts w:ascii="Arial" w:hAnsi="Arial" w:cs="Arial"/>
          <w:b/>
          <w:spacing w:val="-2"/>
          <w:sz w:val="20"/>
          <w:szCs w:val="20"/>
        </w:rPr>
        <w:t xml:space="preserve"> </w:t>
      </w:r>
      <w:r w:rsidRPr="002618AF">
        <w:rPr>
          <w:rFonts w:ascii="Arial" w:hAnsi="Arial" w:cs="Arial"/>
          <w:b/>
          <w:spacing w:val="-1"/>
          <w:sz w:val="20"/>
          <w:szCs w:val="20"/>
        </w:rPr>
        <w:t>f</w:t>
      </w:r>
      <w:r w:rsidRPr="002618AF">
        <w:rPr>
          <w:rFonts w:ascii="Arial" w:hAnsi="Arial" w:cs="Arial"/>
          <w:b/>
          <w:sz w:val="20"/>
          <w:szCs w:val="20"/>
        </w:rPr>
        <w:t>r</w:t>
      </w:r>
      <w:r w:rsidRPr="002618AF">
        <w:rPr>
          <w:rFonts w:ascii="Arial" w:hAnsi="Arial" w:cs="Arial"/>
          <w:b/>
          <w:spacing w:val="-1"/>
          <w:sz w:val="20"/>
          <w:szCs w:val="20"/>
        </w:rPr>
        <w:t>e</w:t>
      </w:r>
      <w:r w:rsidRPr="002618AF">
        <w:rPr>
          <w:rFonts w:ascii="Arial" w:hAnsi="Arial" w:cs="Arial"/>
          <w:b/>
          <w:sz w:val="20"/>
          <w:szCs w:val="20"/>
        </w:rPr>
        <w:t>zo</w:t>
      </w:r>
      <w:r w:rsidRPr="002618AF">
        <w:rPr>
          <w:rFonts w:ascii="Arial" w:hAnsi="Arial" w:cs="Arial"/>
          <w:b/>
          <w:spacing w:val="1"/>
          <w:sz w:val="20"/>
          <w:szCs w:val="20"/>
        </w:rPr>
        <w:t>w</w:t>
      </w:r>
      <w:r w:rsidRPr="002618AF">
        <w:rPr>
          <w:rFonts w:ascii="Arial" w:hAnsi="Arial" w:cs="Arial"/>
          <w:b/>
          <w:sz w:val="20"/>
          <w:szCs w:val="20"/>
        </w:rPr>
        <w:t>a</w:t>
      </w:r>
      <w:r w:rsidRPr="002618AF">
        <w:rPr>
          <w:rFonts w:ascii="Arial" w:hAnsi="Arial" w:cs="Arial"/>
          <w:b/>
          <w:spacing w:val="1"/>
          <w:sz w:val="20"/>
          <w:szCs w:val="20"/>
        </w:rPr>
        <w:t>n</w:t>
      </w:r>
      <w:r w:rsidRPr="002618AF">
        <w:rPr>
          <w:rFonts w:ascii="Arial" w:hAnsi="Arial" w:cs="Arial"/>
          <w:b/>
          <w:spacing w:val="-2"/>
          <w:sz w:val="20"/>
          <w:szCs w:val="20"/>
        </w:rPr>
        <w:t>i</w:t>
      </w:r>
      <w:r w:rsidRPr="002618AF">
        <w:rPr>
          <w:rFonts w:ascii="Arial" w:hAnsi="Arial" w:cs="Arial"/>
          <w:b/>
          <w:sz w:val="20"/>
          <w:szCs w:val="20"/>
        </w:rPr>
        <w:t>a</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10"/>
          <w:w w:val="99"/>
          <w:sz w:val="20"/>
          <w:szCs w:val="20"/>
        </w:rPr>
        <w:t>U</w:t>
      </w:r>
      <w:r w:rsidRPr="002618AF">
        <w:rPr>
          <w:rFonts w:ascii="Arial" w:hAnsi="Arial" w:cs="Arial"/>
          <w:spacing w:val="-6"/>
          <w:w w:val="79"/>
          <w:sz w:val="20"/>
          <w:szCs w:val="20"/>
        </w:rPr>
        <w:t>ż</w:t>
      </w:r>
      <w:r w:rsidRPr="002618AF">
        <w:rPr>
          <w:rFonts w:ascii="Arial" w:hAnsi="Arial" w:cs="Arial"/>
          <w:spacing w:val="-14"/>
          <w:w w:val="99"/>
          <w:sz w:val="20"/>
          <w:szCs w:val="20"/>
        </w:rPr>
        <w:t>y</w:t>
      </w:r>
      <w:r w:rsidRPr="002618AF">
        <w:rPr>
          <w:rFonts w:ascii="Arial" w:hAnsi="Arial" w:cs="Arial"/>
          <w:spacing w:val="-8"/>
          <w:w w:val="99"/>
          <w:sz w:val="20"/>
          <w:szCs w:val="20"/>
        </w:rPr>
        <w:t>w</w:t>
      </w:r>
      <w:r w:rsidRPr="002618AF">
        <w:rPr>
          <w:rFonts w:ascii="Arial" w:hAnsi="Arial" w:cs="Arial"/>
          <w:spacing w:val="-8"/>
          <w:sz w:val="20"/>
          <w:szCs w:val="20"/>
        </w:rPr>
        <w:t>a</w:t>
      </w:r>
      <w:r w:rsidRPr="002618AF">
        <w:rPr>
          <w:rFonts w:ascii="Arial" w:hAnsi="Arial" w:cs="Arial"/>
          <w:spacing w:val="-5"/>
          <w:w w:val="99"/>
          <w:sz w:val="20"/>
          <w:szCs w:val="20"/>
        </w:rPr>
        <w:t>n</w:t>
      </w:r>
      <w:r w:rsidRPr="002618AF">
        <w:rPr>
          <w:rFonts w:ascii="Arial" w:hAnsi="Arial" w:cs="Arial"/>
          <w:w w:val="99"/>
          <w:sz w:val="20"/>
          <w:szCs w:val="20"/>
        </w:rPr>
        <w:t>y</w:t>
      </w:r>
      <w:r w:rsidRPr="002618AF">
        <w:rPr>
          <w:rFonts w:ascii="Arial" w:hAnsi="Arial" w:cs="Arial"/>
          <w:spacing w:val="-24"/>
          <w:sz w:val="20"/>
          <w:szCs w:val="20"/>
        </w:rPr>
        <w:t xml:space="preserve"> </w:t>
      </w:r>
      <w:r w:rsidRPr="002618AF">
        <w:rPr>
          <w:rFonts w:ascii="Arial" w:hAnsi="Arial" w:cs="Arial"/>
          <w:spacing w:val="-7"/>
          <w:sz w:val="20"/>
          <w:szCs w:val="20"/>
        </w:rPr>
        <w:t>s</w:t>
      </w:r>
      <w:r w:rsidRPr="002618AF">
        <w:rPr>
          <w:rFonts w:ascii="Arial" w:hAnsi="Arial" w:cs="Arial"/>
          <w:spacing w:val="-10"/>
          <w:sz w:val="20"/>
          <w:szCs w:val="20"/>
        </w:rPr>
        <w:t>pr</w:t>
      </w:r>
      <w:r w:rsidRPr="002618AF">
        <w:rPr>
          <w:rFonts w:ascii="Arial" w:hAnsi="Arial" w:cs="Arial"/>
          <w:spacing w:val="-8"/>
          <w:sz w:val="20"/>
          <w:szCs w:val="20"/>
        </w:rPr>
        <w:t>zę</w:t>
      </w:r>
      <w:r w:rsidRPr="002618AF">
        <w:rPr>
          <w:rFonts w:ascii="Arial" w:hAnsi="Arial" w:cs="Arial"/>
          <w:sz w:val="20"/>
          <w:szCs w:val="20"/>
        </w:rPr>
        <w:t>t</w:t>
      </w:r>
      <w:r w:rsidRPr="002618AF">
        <w:rPr>
          <w:rFonts w:ascii="Arial" w:hAnsi="Arial" w:cs="Arial"/>
          <w:spacing w:val="-22"/>
          <w:sz w:val="20"/>
          <w:szCs w:val="20"/>
        </w:rPr>
        <w:t xml:space="preserve"> </w:t>
      </w:r>
      <w:r w:rsidRPr="002618AF">
        <w:rPr>
          <w:rFonts w:ascii="Arial" w:hAnsi="Arial" w:cs="Arial"/>
          <w:spacing w:val="-10"/>
          <w:sz w:val="20"/>
          <w:szCs w:val="20"/>
        </w:rPr>
        <w:t>p</w:t>
      </w:r>
      <w:r w:rsidRPr="002618AF">
        <w:rPr>
          <w:rFonts w:ascii="Arial" w:hAnsi="Arial" w:cs="Arial"/>
          <w:spacing w:val="-7"/>
          <w:sz w:val="20"/>
          <w:szCs w:val="20"/>
        </w:rPr>
        <w:t>o</w:t>
      </w:r>
      <w:r w:rsidRPr="002618AF">
        <w:rPr>
          <w:rFonts w:ascii="Arial" w:hAnsi="Arial" w:cs="Arial"/>
          <w:spacing w:val="-10"/>
          <w:sz w:val="20"/>
          <w:szCs w:val="20"/>
        </w:rPr>
        <w:t>w</w:t>
      </w:r>
      <w:r w:rsidRPr="002618AF">
        <w:rPr>
          <w:rFonts w:ascii="Arial" w:hAnsi="Arial" w:cs="Arial"/>
          <w:spacing w:val="-9"/>
          <w:sz w:val="20"/>
          <w:szCs w:val="20"/>
        </w:rPr>
        <w:t>i</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pacing w:val="-10"/>
          <w:sz w:val="20"/>
          <w:szCs w:val="20"/>
        </w:rPr>
        <w:t>e</w:t>
      </w:r>
      <w:r w:rsidRPr="002618AF">
        <w:rPr>
          <w:rFonts w:ascii="Arial" w:hAnsi="Arial" w:cs="Arial"/>
          <w:sz w:val="20"/>
          <w:szCs w:val="20"/>
        </w:rPr>
        <w:t>n</w:t>
      </w:r>
      <w:r w:rsidRPr="002618AF">
        <w:rPr>
          <w:rFonts w:ascii="Arial" w:hAnsi="Arial" w:cs="Arial"/>
          <w:spacing w:val="-24"/>
          <w:sz w:val="20"/>
          <w:szCs w:val="20"/>
        </w:rPr>
        <w:t xml:space="preserve"> </w:t>
      </w:r>
      <w:r w:rsidRPr="002618AF">
        <w:rPr>
          <w:rFonts w:ascii="Arial" w:hAnsi="Arial" w:cs="Arial"/>
          <w:spacing w:val="-5"/>
          <w:sz w:val="20"/>
          <w:szCs w:val="20"/>
        </w:rPr>
        <w:t>b</w:t>
      </w:r>
      <w:r w:rsidRPr="002618AF">
        <w:rPr>
          <w:rFonts w:ascii="Arial" w:hAnsi="Arial" w:cs="Arial"/>
          <w:spacing w:val="-14"/>
          <w:sz w:val="20"/>
          <w:szCs w:val="20"/>
        </w:rPr>
        <w:t>y</w:t>
      </w:r>
      <w:r w:rsidRPr="002618AF">
        <w:rPr>
          <w:rFonts w:ascii="Arial" w:hAnsi="Arial" w:cs="Arial"/>
          <w:sz w:val="20"/>
          <w:szCs w:val="20"/>
        </w:rPr>
        <w:t>ć</w:t>
      </w:r>
      <w:r w:rsidRPr="002618AF">
        <w:rPr>
          <w:rFonts w:ascii="Arial" w:hAnsi="Arial" w:cs="Arial"/>
          <w:spacing w:val="-20"/>
          <w:sz w:val="20"/>
          <w:szCs w:val="20"/>
        </w:rPr>
        <w:t xml:space="preserve"> </w:t>
      </w:r>
      <w:r w:rsidRPr="002618AF">
        <w:rPr>
          <w:rFonts w:ascii="Arial" w:hAnsi="Arial" w:cs="Arial"/>
          <w:spacing w:val="-10"/>
          <w:sz w:val="20"/>
          <w:szCs w:val="20"/>
        </w:rPr>
        <w:t>po</w:t>
      </w:r>
      <w:r w:rsidRPr="002618AF">
        <w:rPr>
          <w:rFonts w:ascii="Arial" w:hAnsi="Arial" w:cs="Arial"/>
          <w:spacing w:val="-7"/>
          <w:sz w:val="20"/>
          <w:szCs w:val="20"/>
        </w:rPr>
        <w:t>n</w:t>
      </w:r>
      <w:r w:rsidRPr="002618AF">
        <w:rPr>
          <w:rFonts w:ascii="Arial" w:hAnsi="Arial" w:cs="Arial"/>
          <w:spacing w:val="-10"/>
          <w:sz w:val="20"/>
          <w:szCs w:val="20"/>
        </w:rPr>
        <w:t>ad</w:t>
      </w:r>
      <w:r w:rsidRPr="002618AF">
        <w:rPr>
          <w:rFonts w:ascii="Arial" w:hAnsi="Arial" w:cs="Arial"/>
          <w:spacing w:val="-9"/>
          <w:sz w:val="20"/>
          <w:szCs w:val="20"/>
        </w:rPr>
        <w:t>t</w:t>
      </w:r>
      <w:r w:rsidRPr="002618AF">
        <w:rPr>
          <w:rFonts w:ascii="Arial" w:hAnsi="Arial" w:cs="Arial"/>
          <w:sz w:val="20"/>
          <w:szCs w:val="20"/>
        </w:rPr>
        <w:t xml:space="preserve">o zgodny z </w:t>
      </w:r>
      <w:r w:rsidRPr="002618AF">
        <w:rPr>
          <w:rFonts w:ascii="Arial" w:hAnsi="Arial" w:cs="Arial"/>
          <w:spacing w:val="-10"/>
          <w:sz w:val="20"/>
          <w:szCs w:val="20"/>
        </w:rPr>
        <w:t>o</w:t>
      </w:r>
      <w:r w:rsidRPr="002618AF">
        <w:rPr>
          <w:rFonts w:ascii="Arial" w:hAnsi="Arial" w:cs="Arial"/>
          <w:spacing w:val="-8"/>
          <w:sz w:val="20"/>
          <w:szCs w:val="20"/>
        </w:rPr>
        <w:t>fe</w:t>
      </w:r>
      <w:r w:rsidRPr="002618AF">
        <w:rPr>
          <w:rFonts w:ascii="Arial" w:hAnsi="Arial" w:cs="Arial"/>
          <w:spacing w:val="-10"/>
          <w:sz w:val="20"/>
          <w:szCs w:val="20"/>
        </w:rPr>
        <w:t>r</w:t>
      </w:r>
      <w:r w:rsidRPr="002618AF">
        <w:rPr>
          <w:rFonts w:ascii="Arial" w:hAnsi="Arial" w:cs="Arial"/>
          <w:spacing w:val="-7"/>
          <w:sz w:val="20"/>
          <w:szCs w:val="20"/>
        </w:rPr>
        <w:t>t</w:t>
      </w:r>
      <w:r w:rsidRPr="002618AF">
        <w:rPr>
          <w:rFonts w:ascii="Arial" w:hAnsi="Arial" w:cs="Arial"/>
          <w:sz w:val="20"/>
          <w:szCs w:val="20"/>
        </w:rPr>
        <w:t>ą Wykonawcy i</w:t>
      </w:r>
      <w:r w:rsidRPr="002618AF">
        <w:rPr>
          <w:rFonts w:ascii="Arial" w:hAnsi="Arial" w:cs="Arial"/>
          <w:spacing w:val="-19"/>
          <w:sz w:val="20"/>
          <w:szCs w:val="20"/>
        </w:rPr>
        <w:t xml:space="preserve"> </w:t>
      </w:r>
      <w:r w:rsidRPr="002618AF">
        <w:rPr>
          <w:rFonts w:ascii="Arial" w:hAnsi="Arial" w:cs="Arial"/>
          <w:spacing w:val="-6"/>
          <w:sz w:val="20"/>
          <w:szCs w:val="20"/>
        </w:rPr>
        <w:t>P</w:t>
      </w:r>
      <w:r w:rsidRPr="002618AF">
        <w:rPr>
          <w:rFonts w:ascii="Arial" w:hAnsi="Arial" w:cs="Arial"/>
          <w:spacing w:val="-12"/>
          <w:sz w:val="20"/>
          <w:szCs w:val="20"/>
        </w:rPr>
        <w:t>Z</w:t>
      </w:r>
      <w:r w:rsidRPr="002618AF">
        <w:rPr>
          <w:rFonts w:ascii="Arial" w:hAnsi="Arial" w:cs="Arial"/>
          <w:sz w:val="20"/>
          <w:szCs w:val="20"/>
        </w:rPr>
        <w:t>J</w:t>
      </w:r>
      <w:r w:rsidRPr="002618AF">
        <w:rPr>
          <w:rFonts w:ascii="Arial" w:hAnsi="Arial" w:cs="Arial"/>
          <w:spacing w:val="-19"/>
          <w:sz w:val="20"/>
          <w:szCs w:val="20"/>
        </w:rPr>
        <w:t xml:space="preserve"> </w:t>
      </w:r>
      <w:r w:rsidRPr="002618AF">
        <w:rPr>
          <w:rFonts w:ascii="Arial" w:hAnsi="Arial" w:cs="Arial"/>
          <w:spacing w:val="-7"/>
          <w:sz w:val="20"/>
          <w:szCs w:val="20"/>
        </w:rPr>
        <w:t>o</w:t>
      </w:r>
      <w:r w:rsidRPr="002618AF">
        <w:rPr>
          <w:rFonts w:ascii="Arial" w:hAnsi="Arial" w:cs="Arial"/>
          <w:spacing w:val="-10"/>
          <w:sz w:val="20"/>
          <w:szCs w:val="20"/>
        </w:rPr>
        <w:t>ra</w:t>
      </w:r>
      <w:r w:rsidRPr="002618AF">
        <w:rPr>
          <w:rFonts w:ascii="Arial" w:hAnsi="Arial" w:cs="Arial"/>
          <w:sz w:val="20"/>
          <w:szCs w:val="20"/>
        </w:rPr>
        <w:t>z</w:t>
      </w:r>
      <w:r w:rsidRPr="002618AF">
        <w:rPr>
          <w:rFonts w:ascii="Arial" w:hAnsi="Arial" w:cs="Arial"/>
          <w:spacing w:val="-20"/>
          <w:sz w:val="20"/>
          <w:szCs w:val="20"/>
        </w:rPr>
        <w:t xml:space="preserve"> </w:t>
      </w:r>
      <w:r w:rsidRPr="002618AF">
        <w:rPr>
          <w:rFonts w:ascii="Arial" w:hAnsi="Arial" w:cs="Arial"/>
          <w:spacing w:val="-7"/>
          <w:sz w:val="20"/>
          <w:szCs w:val="20"/>
        </w:rPr>
        <w:t>u</w:t>
      </w:r>
      <w:r w:rsidRPr="002618AF">
        <w:rPr>
          <w:rFonts w:ascii="Arial" w:hAnsi="Arial" w:cs="Arial"/>
          <w:spacing w:val="-6"/>
          <w:sz w:val="20"/>
          <w:szCs w:val="20"/>
        </w:rPr>
        <w:t>z</w:t>
      </w:r>
      <w:r w:rsidRPr="002618AF">
        <w:rPr>
          <w:rFonts w:ascii="Arial" w:hAnsi="Arial" w:cs="Arial"/>
          <w:spacing w:val="-14"/>
          <w:sz w:val="20"/>
          <w:szCs w:val="20"/>
        </w:rPr>
        <w:t>y</w:t>
      </w:r>
      <w:r w:rsidRPr="002618AF">
        <w:rPr>
          <w:rFonts w:ascii="Arial" w:hAnsi="Arial" w:cs="Arial"/>
          <w:spacing w:val="-9"/>
          <w:sz w:val="20"/>
          <w:szCs w:val="20"/>
        </w:rPr>
        <w:t>s</w:t>
      </w:r>
      <w:r w:rsidRPr="002618AF">
        <w:rPr>
          <w:rFonts w:ascii="Arial" w:hAnsi="Arial" w:cs="Arial"/>
          <w:spacing w:val="-7"/>
          <w:sz w:val="20"/>
          <w:szCs w:val="20"/>
        </w:rPr>
        <w:t>k</w:t>
      </w:r>
      <w:r w:rsidRPr="002618AF">
        <w:rPr>
          <w:rFonts w:ascii="Arial" w:hAnsi="Arial" w:cs="Arial"/>
          <w:spacing w:val="-8"/>
          <w:sz w:val="20"/>
          <w:szCs w:val="20"/>
        </w:rPr>
        <w:t>a</w:t>
      </w:r>
      <w:r w:rsidRPr="002618AF">
        <w:rPr>
          <w:rFonts w:ascii="Arial" w:hAnsi="Arial" w:cs="Arial"/>
          <w:sz w:val="20"/>
          <w:szCs w:val="20"/>
        </w:rPr>
        <w:t xml:space="preserve">ć </w:t>
      </w:r>
      <w:r w:rsidRPr="002618AF">
        <w:rPr>
          <w:rFonts w:ascii="Arial" w:hAnsi="Arial" w:cs="Arial"/>
          <w:spacing w:val="-10"/>
          <w:sz w:val="20"/>
          <w:szCs w:val="20"/>
        </w:rPr>
        <w:t>a</w:t>
      </w:r>
      <w:r w:rsidRPr="002618AF">
        <w:rPr>
          <w:rFonts w:ascii="Arial" w:hAnsi="Arial" w:cs="Arial"/>
          <w:spacing w:val="-7"/>
          <w:sz w:val="20"/>
          <w:szCs w:val="20"/>
        </w:rPr>
        <w:t>k</w:t>
      </w:r>
      <w:r w:rsidRPr="002618AF">
        <w:rPr>
          <w:rFonts w:ascii="Arial" w:hAnsi="Arial" w:cs="Arial"/>
          <w:spacing w:val="-10"/>
          <w:sz w:val="20"/>
          <w:szCs w:val="20"/>
        </w:rPr>
        <w:t>cep</w:t>
      </w:r>
      <w:r w:rsidRPr="002618AF">
        <w:rPr>
          <w:rFonts w:ascii="Arial" w:hAnsi="Arial" w:cs="Arial"/>
          <w:spacing w:val="-7"/>
          <w:sz w:val="20"/>
          <w:szCs w:val="20"/>
        </w:rPr>
        <w:t>t</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pacing w:val="-9"/>
          <w:sz w:val="20"/>
          <w:szCs w:val="20"/>
        </w:rPr>
        <w:t>j</w:t>
      </w:r>
      <w:r w:rsidRPr="002618AF">
        <w:rPr>
          <w:rFonts w:ascii="Arial" w:hAnsi="Arial" w:cs="Arial"/>
          <w:sz w:val="20"/>
          <w:szCs w:val="20"/>
        </w:rPr>
        <w:t xml:space="preserve">ę Inżyniera. </w:t>
      </w:r>
    </w:p>
    <w:p w:rsidR="004D5691" w:rsidRPr="002618AF" w:rsidRDefault="004D5691" w:rsidP="004D5691">
      <w:pPr>
        <w:rPr>
          <w:rFonts w:ascii="Arial" w:hAnsi="Arial" w:cs="Arial"/>
          <w:sz w:val="20"/>
          <w:szCs w:val="20"/>
        </w:rPr>
      </w:pPr>
      <w:r w:rsidRPr="002618AF">
        <w:rPr>
          <w:rFonts w:ascii="Arial" w:hAnsi="Arial" w:cs="Arial"/>
          <w:spacing w:val="-5"/>
          <w:sz w:val="20"/>
          <w:szCs w:val="20"/>
        </w:rPr>
        <w:t>D</w:t>
      </w:r>
      <w:r w:rsidRPr="002618AF">
        <w:rPr>
          <w:rFonts w:ascii="Arial" w:hAnsi="Arial" w:cs="Arial"/>
          <w:sz w:val="20"/>
          <w:szCs w:val="20"/>
        </w:rPr>
        <w:t>o</w:t>
      </w:r>
      <w:r w:rsidRPr="002618AF">
        <w:rPr>
          <w:rFonts w:ascii="Arial" w:hAnsi="Arial" w:cs="Arial"/>
          <w:spacing w:val="-13"/>
          <w:sz w:val="20"/>
          <w:szCs w:val="20"/>
        </w:rPr>
        <w:t xml:space="preserve"> </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a</w:t>
      </w:r>
      <w:r w:rsidRPr="002618AF">
        <w:rPr>
          <w:rFonts w:ascii="Arial" w:hAnsi="Arial" w:cs="Arial"/>
          <w:spacing w:val="-16"/>
          <w:sz w:val="20"/>
          <w:szCs w:val="20"/>
        </w:rPr>
        <w:t xml:space="preserve"> </w:t>
      </w:r>
      <w:r w:rsidRPr="002618AF">
        <w:rPr>
          <w:rFonts w:ascii="Arial" w:hAnsi="Arial" w:cs="Arial"/>
          <w:spacing w:val="-4"/>
          <w:sz w:val="20"/>
          <w:szCs w:val="20"/>
        </w:rPr>
        <w:t>i</w:t>
      </w:r>
      <w:r w:rsidRPr="002618AF">
        <w:rPr>
          <w:rFonts w:ascii="Arial" w:hAnsi="Arial" w:cs="Arial"/>
          <w:spacing w:val="-5"/>
          <w:sz w:val="20"/>
          <w:szCs w:val="20"/>
        </w:rPr>
        <w:t>s</w:t>
      </w:r>
      <w:r w:rsidRPr="002618AF">
        <w:rPr>
          <w:rFonts w:ascii="Arial" w:hAnsi="Arial" w:cs="Arial"/>
          <w:spacing w:val="-4"/>
          <w:sz w:val="20"/>
          <w:szCs w:val="20"/>
        </w:rPr>
        <w:t>t</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pacing w:val="-6"/>
          <w:sz w:val="20"/>
          <w:szCs w:val="20"/>
        </w:rPr>
        <w:t>e</w:t>
      </w:r>
      <w:r w:rsidRPr="002618AF">
        <w:rPr>
          <w:rFonts w:ascii="Arial" w:hAnsi="Arial" w:cs="Arial"/>
          <w:spacing w:val="-4"/>
          <w:sz w:val="20"/>
          <w:szCs w:val="20"/>
        </w:rPr>
        <w:t>j</w:t>
      </w:r>
      <w:r w:rsidRPr="002618AF">
        <w:rPr>
          <w:rFonts w:ascii="Arial" w:hAnsi="Arial" w:cs="Arial"/>
          <w:spacing w:val="-6"/>
          <w:sz w:val="20"/>
          <w:szCs w:val="20"/>
        </w:rPr>
        <w:t>ące</w:t>
      </w:r>
      <w:r w:rsidRPr="002618AF">
        <w:rPr>
          <w:rFonts w:ascii="Arial" w:hAnsi="Arial" w:cs="Arial"/>
          <w:sz w:val="20"/>
          <w:szCs w:val="20"/>
        </w:rPr>
        <w:t>j</w:t>
      </w:r>
      <w:r w:rsidRPr="002618AF">
        <w:rPr>
          <w:rFonts w:ascii="Arial" w:hAnsi="Arial" w:cs="Arial"/>
          <w:spacing w:val="-11"/>
          <w:sz w:val="20"/>
          <w:szCs w:val="20"/>
        </w:rPr>
        <w:t xml:space="preserve"> </w:t>
      </w:r>
      <w:r w:rsidRPr="002618AF">
        <w:rPr>
          <w:rFonts w:ascii="Arial" w:hAnsi="Arial" w:cs="Arial"/>
          <w:spacing w:val="-5"/>
          <w:sz w:val="20"/>
          <w:szCs w:val="20"/>
        </w:rPr>
        <w:t>n</w:t>
      </w:r>
      <w:r w:rsidRPr="002618AF">
        <w:rPr>
          <w:rFonts w:ascii="Arial" w:hAnsi="Arial" w:cs="Arial"/>
          <w:spacing w:val="-6"/>
          <w:sz w:val="20"/>
          <w:szCs w:val="20"/>
        </w:rPr>
        <w:t>a</w:t>
      </w:r>
      <w:r w:rsidRPr="002618AF">
        <w:rPr>
          <w:rFonts w:ascii="Arial" w:hAnsi="Arial" w:cs="Arial"/>
          <w:spacing w:val="-5"/>
          <w:sz w:val="20"/>
          <w:szCs w:val="20"/>
        </w:rPr>
        <w:t>w</w:t>
      </w:r>
      <w:r w:rsidRPr="002618AF">
        <w:rPr>
          <w:rFonts w:ascii="Arial" w:hAnsi="Arial" w:cs="Arial"/>
          <w:spacing w:val="-4"/>
          <w:sz w:val="20"/>
          <w:szCs w:val="20"/>
        </w:rPr>
        <w:t>i</w:t>
      </w:r>
      <w:r w:rsidRPr="002618AF">
        <w:rPr>
          <w:rFonts w:ascii="Arial" w:hAnsi="Arial" w:cs="Arial"/>
          <w:spacing w:val="-6"/>
          <w:sz w:val="20"/>
          <w:szCs w:val="20"/>
        </w:rPr>
        <w:t>e</w:t>
      </w:r>
      <w:r w:rsidRPr="002618AF">
        <w:rPr>
          <w:rFonts w:ascii="Arial" w:hAnsi="Arial" w:cs="Arial"/>
          <w:spacing w:val="-5"/>
          <w:sz w:val="20"/>
          <w:szCs w:val="20"/>
        </w:rPr>
        <w:t>r</w:t>
      </w:r>
      <w:r w:rsidRPr="002618AF">
        <w:rPr>
          <w:rFonts w:ascii="Arial" w:hAnsi="Arial" w:cs="Arial"/>
          <w:spacing w:val="-3"/>
          <w:sz w:val="20"/>
          <w:szCs w:val="20"/>
        </w:rPr>
        <w:t>z</w:t>
      </w:r>
      <w:r w:rsidRPr="002618AF">
        <w:rPr>
          <w:rFonts w:ascii="Arial" w:hAnsi="Arial" w:cs="Arial"/>
          <w:spacing w:val="-6"/>
          <w:sz w:val="20"/>
          <w:szCs w:val="20"/>
        </w:rPr>
        <w:t>c</w:t>
      </w:r>
      <w:r w:rsidRPr="002618AF">
        <w:rPr>
          <w:rFonts w:ascii="Arial" w:hAnsi="Arial" w:cs="Arial"/>
          <w:spacing w:val="-5"/>
          <w:sz w:val="20"/>
          <w:szCs w:val="20"/>
        </w:rPr>
        <w:t>hn</w:t>
      </w:r>
      <w:r w:rsidRPr="002618AF">
        <w:rPr>
          <w:rFonts w:ascii="Arial" w:hAnsi="Arial" w:cs="Arial"/>
          <w:sz w:val="20"/>
          <w:szCs w:val="20"/>
        </w:rPr>
        <w:t xml:space="preserve">i należy </w:t>
      </w:r>
      <w:r w:rsidRPr="002618AF">
        <w:rPr>
          <w:rFonts w:ascii="Arial" w:hAnsi="Arial" w:cs="Arial"/>
          <w:spacing w:val="-5"/>
          <w:sz w:val="20"/>
          <w:szCs w:val="20"/>
        </w:rPr>
        <w:t>s</w:t>
      </w:r>
      <w:r w:rsidRPr="002618AF">
        <w:rPr>
          <w:rFonts w:ascii="Arial" w:hAnsi="Arial" w:cs="Arial"/>
          <w:spacing w:val="-4"/>
          <w:sz w:val="20"/>
          <w:szCs w:val="20"/>
        </w:rPr>
        <w:t>t</w:t>
      </w:r>
      <w:r w:rsidRPr="002618AF">
        <w:rPr>
          <w:rFonts w:ascii="Arial" w:hAnsi="Arial" w:cs="Arial"/>
          <w:spacing w:val="-5"/>
          <w:sz w:val="20"/>
          <w:szCs w:val="20"/>
        </w:rPr>
        <w:t>osow</w:t>
      </w:r>
      <w:r w:rsidRPr="002618AF">
        <w:rPr>
          <w:rFonts w:ascii="Arial" w:hAnsi="Arial" w:cs="Arial"/>
          <w:spacing w:val="-6"/>
          <w:sz w:val="20"/>
          <w:szCs w:val="20"/>
        </w:rPr>
        <w:t>a</w:t>
      </w:r>
      <w:r w:rsidRPr="002618AF">
        <w:rPr>
          <w:rFonts w:ascii="Arial" w:hAnsi="Arial" w:cs="Arial"/>
          <w:sz w:val="20"/>
          <w:szCs w:val="20"/>
        </w:rPr>
        <w:t>ć</w:t>
      </w:r>
      <w:r w:rsidRPr="002618AF">
        <w:rPr>
          <w:rFonts w:ascii="Arial" w:hAnsi="Arial" w:cs="Arial"/>
          <w:spacing w:val="-16"/>
          <w:sz w:val="20"/>
          <w:szCs w:val="20"/>
        </w:rPr>
        <w:t xml:space="preserve"> </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6"/>
          <w:sz w:val="20"/>
          <w:szCs w:val="20"/>
        </w:rPr>
        <w:t>a</w:t>
      </w:r>
      <w:r w:rsidRPr="002618AF">
        <w:rPr>
          <w:rFonts w:ascii="Arial" w:hAnsi="Arial" w:cs="Arial"/>
          <w:spacing w:val="-5"/>
          <w:sz w:val="20"/>
          <w:szCs w:val="20"/>
        </w:rPr>
        <w:t>rk</w:t>
      </w:r>
      <w:r w:rsidRPr="002618AF">
        <w:rPr>
          <w:rFonts w:ascii="Arial" w:hAnsi="Arial" w:cs="Arial"/>
          <w:sz w:val="20"/>
          <w:szCs w:val="20"/>
        </w:rPr>
        <w:t>i</w:t>
      </w:r>
      <w:r w:rsidRPr="002618AF">
        <w:rPr>
          <w:rFonts w:ascii="Arial" w:hAnsi="Arial" w:cs="Arial"/>
          <w:spacing w:val="-13"/>
          <w:sz w:val="20"/>
          <w:szCs w:val="20"/>
        </w:rPr>
        <w:t xml:space="preserve"> </w:t>
      </w:r>
      <w:r w:rsidRPr="002618AF">
        <w:rPr>
          <w:rFonts w:ascii="Arial" w:hAnsi="Arial" w:cs="Arial"/>
          <w:spacing w:val="-5"/>
          <w:sz w:val="20"/>
          <w:szCs w:val="20"/>
        </w:rPr>
        <w:t>dr</w:t>
      </w:r>
      <w:r w:rsidRPr="002618AF">
        <w:rPr>
          <w:rFonts w:ascii="Arial" w:hAnsi="Arial" w:cs="Arial"/>
          <w:spacing w:val="-2"/>
          <w:sz w:val="20"/>
          <w:szCs w:val="20"/>
        </w:rPr>
        <w:t>o</w:t>
      </w:r>
      <w:r w:rsidRPr="002618AF">
        <w:rPr>
          <w:rFonts w:ascii="Arial" w:hAnsi="Arial" w:cs="Arial"/>
          <w:spacing w:val="-7"/>
          <w:sz w:val="20"/>
          <w:szCs w:val="20"/>
        </w:rPr>
        <w:t>g</w:t>
      </w:r>
      <w:r w:rsidRPr="002618AF">
        <w:rPr>
          <w:rFonts w:ascii="Arial" w:hAnsi="Arial" w:cs="Arial"/>
          <w:spacing w:val="-5"/>
          <w:sz w:val="20"/>
          <w:szCs w:val="20"/>
        </w:rPr>
        <w:t>ow</w:t>
      </w:r>
      <w:r w:rsidRPr="002618AF">
        <w:rPr>
          <w:rFonts w:ascii="Arial" w:hAnsi="Arial" w:cs="Arial"/>
          <w:sz w:val="20"/>
          <w:szCs w:val="20"/>
        </w:rPr>
        <w:t>e</w:t>
      </w:r>
      <w:r w:rsidRPr="002618AF">
        <w:rPr>
          <w:rFonts w:ascii="Arial" w:hAnsi="Arial" w:cs="Arial"/>
          <w:spacing w:val="-17"/>
          <w:sz w:val="20"/>
          <w:szCs w:val="20"/>
        </w:rPr>
        <w:t xml:space="preserve"> </w:t>
      </w:r>
      <w:r w:rsidRPr="002618AF">
        <w:rPr>
          <w:rFonts w:ascii="Arial" w:hAnsi="Arial" w:cs="Arial"/>
          <w:spacing w:val="-5"/>
          <w:w w:val="99"/>
          <w:sz w:val="20"/>
          <w:szCs w:val="20"/>
        </w:rPr>
        <w:t>u</w:t>
      </w:r>
      <w:r w:rsidRPr="002618AF">
        <w:rPr>
          <w:rFonts w:ascii="Arial" w:hAnsi="Arial" w:cs="Arial"/>
          <w:spacing w:val="-2"/>
          <w:sz w:val="20"/>
          <w:szCs w:val="20"/>
        </w:rPr>
        <w:t>m</w:t>
      </w:r>
      <w:r w:rsidRPr="002618AF">
        <w:rPr>
          <w:rFonts w:ascii="Arial" w:hAnsi="Arial" w:cs="Arial"/>
          <w:spacing w:val="-5"/>
          <w:w w:val="99"/>
          <w:sz w:val="20"/>
          <w:szCs w:val="20"/>
        </w:rPr>
        <w:t>o</w:t>
      </w:r>
      <w:r w:rsidRPr="002618AF">
        <w:rPr>
          <w:rFonts w:ascii="Arial" w:hAnsi="Arial" w:cs="Arial"/>
          <w:spacing w:val="-3"/>
          <w:w w:val="79"/>
          <w:sz w:val="20"/>
          <w:szCs w:val="20"/>
        </w:rPr>
        <w:t>ż</w:t>
      </w:r>
      <w:r w:rsidRPr="002618AF">
        <w:rPr>
          <w:rFonts w:ascii="Arial" w:hAnsi="Arial" w:cs="Arial"/>
          <w:spacing w:val="-4"/>
          <w:sz w:val="20"/>
          <w:szCs w:val="20"/>
        </w:rPr>
        <w:t>li</w:t>
      </w:r>
      <w:r w:rsidRPr="002618AF">
        <w:rPr>
          <w:rFonts w:ascii="Arial" w:hAnsi="Arial" w:cs="Arial"/>
          <w:spacing w:val="-8"/>
          <w:w w:val="99"/>
          <w:sz w:val="20"/>
          <w:szCs w:val="20"/>
        </w:rPr>
        <w:t>w</w:t>
      </w:r>
      <w:r w:rsidRPr="002618AF">
        <w:rPr>
          <w:rFonts w:ascii="Arial" w:hAnsi="Arial" w:cs="Arial"/>
          <w:spacing w:val="-4"/>
          <w:sz w:val="20"/>
          <w:szCs w:val="20"/>
        </w:rPr>
        <w:t>i</w:t>
      </w:r>
      <w:r w:rsidRPr="002618AF">
        <w:rPr>
          <w:rFonts w:ascii="Arial" w:hAnsi="Arial" w:cs="Arial"/>
          <w:spacing w:val="-6"/>
          <w:sz w:val="20"/>
          <w:szCs w:val="20"/>
        </w:rPr>
        <w:t>a</w:t>
      </w:r>
      <w:r w:rsidRPr="002618AF">
        <w:rPr>
          <w:rFonts w:ascii="Arial" w:hAnsi="Arial" w:cs="Arial"/>
          <w:spacing w:val="-4"/>
          <w:sz w:val="20"/>
          <w:szCs w:val="20"/>
        </w:rPr>
        <w:t>j</w:t>
      </w:r>
      <w:r w:rsidRPr="002618AF">
        <w:rPr>
          <w:rFonts w:ascii="Arial" w:hAnsi="Arial" w:cs="Arial"/>
          <w:spacing w:val="-6"/>
          <w:sz w:val="20"/>
          <w:szCs w:val="20"/>
        </w:rPr>
        <w:t>ąc</w:t>
      </w:r>
      <w:r w:rsidRPr="002618AF">
        <w:rPr>
          <w:rFonts w:ascii="Arial" w:hAnsi="Arial" w:cs="Arial"/>
          <w:sz w:val="20"/>
          <w:szCs w:val="20"/>
        </w:rPr>
        <w:t xml:space="preserve">e </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e</w:t>
      </w:r>
      <w:r w:rsidRPr="002618AF">
        <w:rPr>
          <w:rFonts w:ascii="Arial" w:hAnsi="Arial" w:cs="Arial"/>
          <w:spacing w:val="-16"/>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6"/>
          <w:sz w:val="20"/>
          <w:szCs w:val="20"/>
        </w:rPr>
        <w:t xml:space="preserve"> </w:t>
      </w:r>
      <w:r w:rsidRPr="002618AF">
        <w:rPr>
          <w:rFonts w:ascii="Arial" w:hAnsi="Arial" w:cs="Arial"/>
          <w:spacing w:val="2"/>
          <w:sz w:val="20"/>
          <w:szCs w:val="20"/>
        </w:rPr>
        <w:t>a</w:t>
      </w:r>
      <w:r w:rsidRPr="002618AF">
        <w:rPr>
          <w:rFonts w:ascii="Arial" w:hAnsi="Arial" w:cs="Arial"/>
          <w:sz w:val="20"/>
          <w:szCs w:val="20"/>
        </w:rPr>
        <w:t>s</w:t>
      </w:r>
      <w:r w:rsidRPr="002618AF">
        <w:rPr>
          <w:rFonts w:ascii="Arial" w:hAnsi="Arial" w:cs="Arial"/>
          <w:spacing w:val="-1"/>
          <w:sz w:val="20"/>
          <w:szCs w:val="20"/>
        </w:rPr>
        <w:t>fa</w:t>
      </w:r>
      <w:r w:rsidRPr="002618AF">
        <w:rPr>
          <w:rFonts w:ascii="Arial" w:hAnsi="Arial" w:cs="Arial"/>
          <w:spacing w:val="1"/>
          <w:sz w:val="20"/>
          <w:szCs w:val="20"/>
        </w:rPr>
        <w:t>lt</w:t>
      </w:r>
      <w:r w:rsidRPr="002618AF">
        <w:rPr>
          <w:rFonts w:ascii="Arial" w:hAnsi="Arial" w:cs="Arial"/>
          <w:sz w:val="20"/>
          <w:szCs w:val="20"/>
        </w:rPr>
        <w:t>ow</w:t>
      </w:r>
      <w:r w:rsidRPr="002618AF">
        <w:rPr>
          <w:rFonts w:ascii="Arial" w:hAnsi="Arial" w:cs="Arial"/>
          <w:spacing w:val="-1"/>
          <w:sz w:val="20"/>
          <w:szCs w:val="20"/>
        </w:rPr>
        <w:t>e</w:t>
      </w:r>
      <w:r w:rsidRPr="002618AF">
        <w:rPr>
          <w:rFonts w:ascii="Arial" w:hAnsi="Arial" w:cs="Arial"/>
          <w:sz w:val="20"/>
          <w:szCs w:val="20"/>
        </w:rPr>
        <w:t>j</w:t>
      </w:r>
      <w:r w:rsidRPr="002618AF">
        <w:rPr>
          <w:rFonts w:ascii="Arial" w:hAnsi="Arial" w:cs="Arial"/>
          <w:spacing w:val="-5"/>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im</w:t>
      </w:r>
      <w:r w:rsidRPr="002618AF">
        <w:rPr>
          <w:rFonts w:ascii="Arial" w:hAnsi="Arial" w:cs="Arial"/>
          <w:sz w:val="20"/>
          <w:szCs w:val="20"/>
        </w:rPr>
        <w:t>no,</w:t>
      </w:r>
      <w:r w:rsidRPr="002618AF">
        <w:rPr>
          <w:rFonts w:ascii="Arial" w:hAnsi="Arial" w:cs="Arial"/>
          <w:spacing w:val="-3"/>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z w:val="20"/>
          <w:szCs w:val="20"/>
        </w:rPr>
        <w:t>ok</w:t>
      </w:r>
      <w:r w:rsidRPr="002618AF">
        <w:rPr>
          <w:rFonts w:ascii="Arial" w:hAnsi="Arial" w:cs="Arial"/>
          <w:spacing w:val="-1"/>
          <w:sz w:val="20"/>
          <w:szCs w:val="20"/>
        </w:rPr>
        <w:t>re</w:t>
      </w:r>
      <w:r w:rsidRPr="002618AF">
        <w:rPr>
          <w:rFonts w:ascii="Arial" w:hAnsi="Arial" w:cs="Arial"/>
          <w:sz w:val="20"/>
          <w:szCs w:val="20"/>
        </w:rPr>
        <w:t>ś</w:t>
      </w:r>
      <w:r w:rsidRPr="002618AF">
        <w:rPr>
          <w:rFonts w:ascii="Arial" w:hAnsi="Arial" w:cs="Arial"/>
          <w:spacing w:val="1"/>
          <w:sz w:val="20"/>
          <w:szCs w:val="20"/>
        </w:rPr>
        <w:t>l</w:t>
      </w:r>
      <w:r w:rsidRPr="002618AF">
        <w:rPr>
          <w:rFonts w:ascii="Arial" w:hAnsi="Arial" w:cs="Arial"/>
          <w:sz w:val="20"/>
          <w:szCs w:val="20"/>
        </w:rPr>
        <w:t>oną</w:t>
      </w:r>
      <w:r w:rsidRPr="002618AF">
        <w:rPr>
          <w:rFonts w:ascii="Arial" w:hAnsi="Arial" w:cs="Arial"/>
          <w:spacing w:val="-5"/>
          <w:sz w:val="20"/>
          <w:szCs w:val="20"/>
        </w:rPr>
        <w:t xml:space="preserve"> </w:t>
      </w:r>
      <w:r w:rsidRPr="002618AF">
        <w:rPr>
          <w:rFonts w:ascii="Arial" w:hAnsi="Arial" w:cs="Arial"/>
          <w:spacing w:val="-2"/>
          <w:sz w:val="20"/>
          <w:szCs w:val="20"/>
        </w:rPr>
        <w:t>g</w:t>
      </w:r>
      <w:r w:rsidRPr="002618AF">
        <w:rPr>
          <w:rFonts w:ascii="Arial" w:hAnsi="Arial" w:cs="Arial"/>
          <w:spacing w:val="1"/>
          <w:sz w:val="20"/>
          <w:szCs w:val="20"/>
        </w:rPr>
        <w:t>ł</w:t>
      </w:r>
      <w:r w:rsidRPr="002618AF">
        <w:rPr>
          <w:rFonts w:ascii="Arial" w:hAnsi="Arial" w:cs="Arial"/>
          <w:spacing w:val="-1"/>
          <w:sz w:val="20"/>
          <w:szCs w:val="20"/>
        </w:rPr>
        <w:t>ę</w:t>
      </w:r>
      <w:r w:rsidRPr="002618AF">
        <w:rPr>
          <w:rFonts w:ascii="Arial" w:hAnsi="Arial" w:cs="Arial"/>
          <w:sz w:val="20"/>
          <w:szCs w:val="20"/>
        </w:rPr>
        <w:t>bokoś</w:t>
      </w:r>
      <w:r w:rsidRPr="002618AF">
        <w:rPr>
          <w:rFonts w:ascii="Arial" w:hAnsi="Arial" w:cs="Arial"/>
          <w:spacing w:val="-1"/>
          <w:sz w:val="20"/>
          <w:szCs w:val="20"/>
        </w:rPr>
        <w:t>ć</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pacing w:val="-9"/>
          <w:sz w:val="20"/>
          <w:szCs w:val="20"/>
        </w:rPr>
        <w:t>F</w:t>
      </w:r>
      <w:r w:rsidRPr="002618AF">
        <w:rPr>
          <w:rFonts w:ascii="Arial" w:hAnsi="Arial" w:cs="Arial"/>
          <w:spacing w:val="-8"/>
          <w:sz w:val="20"/>
          <w:szCs w:val="20"/>
        </w:rPr>
        <w:t>re</w:t>
      </w:r>
      <w:r w:rsidRPr="002618AF">
        <w:rPr>
          <w:rFonts w:ascii="Arial" w:hAnsi="Arial" w:cs="Arial"/>
          <w:spacing w:val="-6"/>
          <w:sz w:val="20"/>
          <w:szCs w:val="20"/>
        </w:rPr>
        <w:t>z</w:t>
      </w:r>
      <w:r w:rsidRPr="002618AF">
        <w:rPr>
          <w:rFonts w:ascii="Arial" w:hAnsi="Arial" w:cs="Arial"/>
          <w:spacing w:val="-8"/>
          <w:sz w:val="20"/>
          <w:szCs w:val="20"/>
        </w:rPr>
        <w:t>ar</w:t>
      </w:r>
      <w:r w:rsidRPr="002618AF">
        <w:rPr>
          <w:rFonts w:ascii="Arial" w:hAnsi="Arial" w:cs="Arial"/>
          <w:spacing w:val="-7"/>
          <w:sz w:val="20"/>
          <w:szCs w:val="20"/>
        </w:rPr>
        <w:t>k</w:t>
      </w:r>
      <w:r w:rsidRPr="002618AF">
        <w:rPr>
          <w:rFonts w:ascii="Arial" w:hAnsi="Arial" w:cs="Arial"/>
          <w:sz w:val="20"/>
          <w:szCs w:val="20"/>
        </w:rPr>
        <w:t xml:space="preserve">a powinna </w:t>
      </w:r>
      <w:r w:rsidRPr="002618AF">
        <w:rPr>
          <w:rFonts w:ascii="Arial" w:hAnsi="Arial" w:cs="Arial"/>
          <w:spacing w:val="-5"/>
          <w:sz w:val="20"/>
          <w:szCs w:val="20"/>
        </w:rPr>
        <w:t>b</w:t>
      </w:r>
      <w:r w:rsidRPr="002618AF">
        <w:rPr>
          <w:rFonts w:ascii="Arial" w:hAnsi="Arial" w:cs="Arial"/>
          <w:spacing w:val="-14"/>
          <w:sz w:val="20"/>
          <w:szCs w:val="20"/>
        </w:rPr>
        <w:t>y</w:t>
      </w:r>
      <w:r w:rsidRPr="002618AF">
        <w:rPr>
          <w:rFonts w:ascii="Arial" w:hAnsi="Arial" w:cs="Arial"/>
          <w:sz w:val="20"/>
          <w:szCs w:val="20"/>
        </w:rPr>
        <w:t>ć</w:t>
      </w:r>
      <w:r w:rsidRPr="002618AF">
        <w:rPr>
          <w:rFonts w:ascii="Arial" w:hAnsi="Arial" w:cs="Arial"/>
          <w:spacing w:val="-17"/>
          <w:sz w:val="20"/>
          <w:szCs w:val="20"/>
        </w:rPr>
        <w:t xml:space="preserve"> </w:t>
      </w:r>
      <w:r w:rsidRPr="002618AF">
        <w:rPr>
          <w:rFonts w:ascii="Arial" w:hAnsi="Arial" w:cs="Arial"/>
          <w:spacing w:val="-7"/>
          <w:sz w:val="20"/>
          <w:szCs w:val="20"/>
        </w:rPr>
        <w:t>st</w:t>
      </w:r>
      <w:r w:rsidRPr="002618AF">
        <w:rPr>
          <w:rFonts w:ascii="Arial" w:hAnsi="Arial" w:cs="Arial"/>
          <w:spacing w:val="-8"/>
          <w:sz w:val="20"/>
          <w:szCs w:val="20"/>
        </w:rPr>
        <w:t>er</w:t>
      </w:r>
      <w:r w:rsidRPr="002618AF">
        <w:rPr>
          <w:rFonts w:ascii="Arial" w:hAnsi="Arial" w:cs="Arial"/>
          <w:spacing w:val="-10"/>
          <w:sz w:val="20"/>
          <w:szCs w:val="20"/>
        </w:rPr>
        <w:t>o</w:t>
      </w:r>
      <w:r w:rsidRPr="002618AF">
        <w:rPr>
          <w:rFonts w:ascii="Arial" w:hAnsi="Arial" w:cs="Arial"/>
          <w:spacing w:val="-8"/>
          <w:sz w:val="20"/>
          <w:szCs w:val="20"/>
        </w:rPr>
        <w:t>wa</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21"/>
          <w:sz w:val="20"/>
          <w:szCs w:val="20"/>
        </w:rPr>
        <w:t xml:space="preserve"> </w:t>
      </w:r>
      <w:r w:rsidRPr="002618AF">
        <w:rPr>
          <w:rFonts w:ascii="Arial" w:hAnsi="Arial" w:cs="Arial"/>
          <w:spacing w:val="-8"/>
          <w:sz w:val="20"/>
          <w:szCs w:val="20"/>
        </w:rPr>
        <w:t>e</w:t>
      </w:r>
      <w:r w:rsidRPr="002618AF">
        <w:rPr>
          <w:rFonts w:ascii="Arial" w:hAnsi="Arial" w:cs="Arial"/>
          <w:spacing w:val="-7"/>
          <w:sz w:val="20"/>
          <w:szCs w:val="20"/>
        </w:rPr>
        <w:t>l</w:t>
      </w:r>
      <w:r w:rsidRPr="002618AF">
        <w:rPr>
          <w:rFonts w:ascii="Arial" w:hAnsi="Arial" w:cs="Arial"/>
          <w:spacing w:val="-8"/>
          <w:sz w:val="20"/>
          <w:szCs w:val="20"/>
        </w:rPr>
        <w:t>e</w:t>
      </w:r>
      <w:r w:rsidRPr="002618AF">
        <w:rPr>
          <w:rFonts w:ascii="Arial" w:hAnsi="Arial" w:cs="Arial"/>
          <w:spacing w:val="-10"/>
          <w:sz w:val="20"/>
          <w:szCs w:val="20"/>
        </w:rPr>
        <w:t>k</w:t>
      </w:r>
      <w:r w:rsidRPr="002618AF">
        <w:rPr>
          <w:rFonts w:ascii="Arial" w:hAnsi="Arial" w:cs="Arial"/>
          <w:spacing w:val="-7"/>
          <w:sz w:val="20"/>
          <w:szCs w:val="20"/>
        </w:rPr>
        <w:t>t</w:t>
      </w:r>
      <w:r w:rsidRPr="002618AF">
        <w:rPr>
          <w:rFonts w:ascii="Arial" w:hAnsi="Arial" w:cs="Arial"/>
          <w:spacing w:val="-8"/>
          <w:sz w:val="20"/>
          <w:szCs w:val="20"/>
        </w:rPr>
        <w:t>r</w:t>
      </w:r>
      <w:r w:rsidRPr="002618AF">
        <w:rPr>
          <w:rFonts w:ascii="Arial" w:hAnsi="Arial" w:cs="Arial"/>
          <w:spacing w:val="-10"/>
          <w:sz w:val="20"/>
          <w:szCs w:val="20"/>
        </w:rPr>
        <w:t>o</w:t>
      </w:r>
      <w:r w:rsidRPr="002618AF">
        <w:rPr>
          <w:rFonts w:ascii="Arial" w:hAnsi="Arial" w:cs="Arial"/>
          <w:spacing w:val="-7"/>
          <w:sz w:val="20"/>
          <w:szCs w:val="20"/>
        </w:rPr>
        <w:t>ni</w:t>
      </w:r>
      <w:r w:rsidRPr="002618AF">
        <w:rPr>
          <w:rFonts w:ascii="Arial" w:hAnsi="Arial" w:cs="Arial"/>
          <w:spacing w:val="-10"/>
          <w:sz w:val="20"/>
          <w:szCs w:val="20"/>
        </w:rPr>
        <w:t>c</w:t>
      </w:r>
      <w:r w:rsidRPr="002618AF">
        <w:rPr>
          <w:rFonts w:ascii="Arial" w:hAnsi="Arial" w:cs="Arial"/>
          <w:spacing w:val="-6"/>
          <w:sz w:val="20"/>
          <w:szCs w:val="20"/>
        </w:rPr>
        <w:t>z</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z w:val="20"/>
          <w:szCs w:val="20"/>
        </w:rPr>
        <w:t>e</w:t>
      </w:r>
      <w:r w:rsidRPr="002618AF">
        <w:rPr>
          <w:rFonts w:ascii="Arial" w:hAnsi="Arial" w:cs="Arial"/>
          <w:spacing w:val="-21"/>
          <w:sz w:val="20"/>
          <w:szCs w:val="20"/>
        </w:rPr>
        <w:t xml:space="preserve"> </w:t>
      </w:r>
      <w:r w:rsidRPr="002618AF">
        <w:rPr>
          <w:rFonts w:ascii="Arial" w:hAnsi="Arial" w:cs="Arial"/>
          <w:spacing w:val="-10"/>
          <w:sz w:val="20"/>
          <w:szCs w:val="20"/>
        </w:rPr>
        <w:t>w</w:t>
      </w:r>
      <w:r w:rsidRPr="002618AF">
        <w:rPr>
          <w:rFonts w:ascii="Arial" w:hAnsi="Arial" w:cs="Arial"/>
          <w:spacing w:val="-6"/>
          <w:sz w:val="20"/>
          <w:szCs w:val="20"/>
        </w:rPr>
        <w:t>z</w:t>
      </w:r>
      <w:r w:rsidRPr="002618AF">
        <w:rPr>
          <w:rFonts w:ascii="Arial" w:hAnsi="Arial" w:cs="Arial"/>
          <w:spacing w:val="-10"/>
          <w:sz w:val="20"/>
          <w:szCs w:val="20"/>
        </w:rPr>
        <w:t>g</w:t>
      </w:r>
      <w:r w:rsidRPr="002618AF">
        <w:rPr>
          <w:rFonts w:ascii="Arial" w:hAnsi="Arial" w:cs="Arial"/>
          <w:spacing w:val="-7"/>
          <w:sz w:val="20"/>
          <w:szCs w:val="20"/>
        </w:rPr>
        <w:t>l</w:t>
      </w:r>
      <w:r w:rsidRPr="002618AF">
        <w:rPr>
          <w:rFonts w:ascii="Arial" w:hAnsi="Arial" w:cs="Arial"/>
          <w:spacing w:val="-10"/>
          <w:sz w:val="20"/>
          <w:szCs w:val="20"/>
        </w:rPr>
        <w:t>ę</w:t>
      </w:r>
      <w:r w:rsidRPr="002618AF">
        <w:rPr>
          <w:rFonts w:ascii="Arial" w:hAnsi="Arial" w:cs="Arial"/>
          <w:spacing w:val="-7"/>
          <w:sz w:val="20"/>
          <w:szCs w:val="20"/>
        </w:rPr>
        <w:t>d</w:t>
      </w:r>
      <w:r w:rsidRPr="002618AF">
        <w:rPr>
          <w:rFonts w:ascii="Arial" w:hAnsi="Arial" w:cs="Arial"/>
          <w:spacing w:val="-8"/>
          <w:sz w:val="20"/>
          <w:szCs w:val="20"/>
        </w:rPr>
        <w:t>e</w:t>
      </w:r>
      <w:r w:rsidRPr="002618AF">
        <w:rPr>
          <w:rFonts w:ascii="Arial" w:hAnsi="Arial" w:cs="Arial"/>
          <w:sz w:val="20"/>
          <w:szCs w:val="20"/>
        </w:rPr>
        <w:t>m</w:t>
      </w:r>
      <w:r w:rsidRPr="002618AF">
        <w:rPr>
          <w:rFonts w:ascii="Arial" w:hAnsi="Arial" w:cs="Arial"/>
          <w:spacing w:val="-18"/>
          <w:sz w:val="20"/>
          <w:szCs w:val="20"/>
        </w:rPr>
        <w:t xml:space="preserve"> </w:t>
      </w:r>
      <w:r w:rsidRPr="002618AF">
        <w:rPr>
          <w:rFonts w:ascii="Arial" w:hAnsi="Arial" w:cs="Arial"/>
          <w:spacing w:val="-10"/>
          <w:sz w:val="20"/>
          <w:szCs w:val="20"/>
        </w:rPr>
        <w:t>u</w:t>
      </w:r>
      <w:r w:rsidRPr="002618AF">
        <w:rPr>
          <w:rFonts w:ascii="Arial" w:hAnsi="Arial" w:cs="Arial"/>
          <w:spacing w:val="-7"/>
          <w:sz w:val="20"/>
          <w:szCs w:val="20"/>
        </w:rPr>
        <w:t>st</w:t>
      </w:r>
      <w:r w:rsidRPr="002618AF">
        <w:rPr>
          <w:rFonts w:ascii="Arial" w:hAnsi="Arial" w:cs="Arial"/>
          <w:spacing w:val="-10"/>
          <w:sz w:val="20"/>
          <w:szCs w:val="20"/>
        </w:rPr>
        <w:t>a</w:t>
      </w:r>
      <w:r w:rsidRPr="002618AF">
        <w:rPr>
          <w:rFonts w:ascii="Arial" w:hAnsi="Arial" w:cs="Arial"/>
          <w:spacing w:val="-7"/>
          <w:sz w:val="20"/>
          <w:szCs w:val="20"/>
        </w:rPr>
        <w:t>l</w:t>
      </w:r>
      <w:r w:rsidRPr="002618AF">
        <w:rPr>
          <w:rFonts w:ascii="Arial" w:hAnsi="Arial" w:cs="Arial"/>
          <w:spacing w:val="-10"/>
          <w:sz w:val="20"/>
          <w:szCs w:val="20"/>
        </w:rPr>
        <w:t>o</w:t>
      </w:r>
      <w:r w:rsidRPr="002618AF">
        <w:rPr>
          <w:rFonts w:ascii="Arial" w:hAnsi="Arial" w:cs="Arial"/>
          <w:spacing w:val="-7"/>
          <w:sz w:val="20"/>
          <w:szCs w:val="20"/>
        </w:rPr>
        <w:t>n</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z w:val="20"/>
          <w:szCs w:val="20"/>
        </w:rPr>
        <w:t>o</w:t>
      </w:r>
      <w:r w:rsidRPr="002618AF">
        <w:rPr>
          <w:rFonts w:ascii="Arial" w:hAnsi="Arial" w:cs="Arial"/>
          <w:spacing w:val="-21"/>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o</w:t>
      </w:r>
      <w:r w:rsidRPr="002618AF">
        <w:rPr>
          <w:rFonts w:ascii="Arial" w:hAnsi="Arial" w:cs="Arial"/>
          <w:spacing w:val="-8"/>
          <w:sz w:val="20"/>
          <w:szCs w:val="20"/>
        </w:rPr>
        <w:t>z</w:t>
      </w:r>
      <w:r w:rsidRPr="002618AF">
        <w:rPr>
          <w:rFonts w:ascii="Arial" w:hAnsi="Arial" w:cs="Arial"/>
          <w:spacing w:val="-7"/>
          <w:sz w:val="20"/>
          <w:szCs w:val="20"/>
        </w:rPr>
        <w:t>i</w:t>
      </w:r>
      <w:r w:rsidRPr="002618AF">
        <w:rPr>
          <w:rFonts w:ascii="Arial" w:hAnsi="Arial" w:cs="Arial"/>
          <w:spacing w:val="-10"/>
          <w:sz w:val="20"/>
          <w:szCs w:val="20"/>
        </w:rPr>
        <w:t>o</w:t>
      </w:r>
      <w:r w:rsidRPr="002618AF">
        <w:rPr>
          <w:rFonts w:ascii="Arial" w:hAnsi="Arial" w:cs="Arial"/>
          <w:spacing w:val="-7"/>
          <w:sz w:val="20"/>
          <w:szCs w:val="20"/>
        </w:rPr>
        <w:t>m</w:t>
      </w:r>
      <w:r w:rsidRPr="002618AF">
        <w:rPr>
          <w:rFonts w:ascii="Arial" w:hAnsi="Arial" w:cs="Arial"/>
          <w:sz w:val="20"/>
          <w:szCs w:val="20"/>
        </w:rPr>
        <w:t>u</w:t>
      </w:r>
      <w:r w:rsidRPr="002618AF">
        <w:rPr>
          <w:rFonts w:ascii="Arial" w:hAnsi="Arial" w:cs="Arial"/>
          <w:spacing w:val="-22"/>
          <w:sz w:val="20"/>
          <w:szCs w:val="20"/>
        </w:rPr>
        <w:t xml:space="preserve"> </w:t>
      </w:r>
      <w:r w:rsidRPr="002618AF">
        <w:rPr>
          <w:rFonts w:ascii="Arial" w:hAnsi="Arial" w:cs="Arial"/>
          <w:spacing w:val="-10"/>
          <w:sz w:val="20"/>
          <w:szCs w:val="20"/>
        </w:rPr>
        <w:t>o</w:t>
      </w:r>
      <w:r w:rsidRPr="002618AF">
        <w:rPr>
          <w:rFonts w:ascii="Arial" w:hAnsi="Arial" w:cs="Arial"/>
          <w:spacing w:val="-7"/>
          <w:sz w:val="20"/>
          <w:szCs w:val="20"/>
        </w:rPr>
        <w:t>dni</w:t>
      </w:r>
      <w:r w:rsidRPr="002618AF">
        <w:rPr>
          <w:rFonts w:ascii="Arial" w:hAnsi="Arial" w:cs="Arial"/>
          <w:spacing w:val="-10"/>
          <w:sz w:val="20"/>
          <w:szCs w:val="20"/>
        </w:rPr>
        <w:t>e</w:t>
      </w:r>
      <w:r w:rsidRPr="002618AF">
        <w:rPr>
          <w:rFonts w:ascii="Arial" w:hAnsi="Arial" w:cs="Arial"/>
          <w:spacing w:val="-7"/>
          <w:sz w:val="20"/>
          <w:szCs w:val="20"/>
        </w:rPr>
        <w:t>si</w:t>
      </w:r>
      <w:r w:rsidRPr="002618AF">
        <w:rPr>
          <w:rFonts w:ascii="Arial" w:hAnsi="Arial" w:cs="Arial"/>
          <w:spacing w:val="-8"/>
          <w:sz w:val="20"/>
          <w:szCs w:val="20"/>
        </w:rPr>
        <w:t>e</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24"/>
          <w:sz w:val="20"/>
          <w:szCs w:val="20"/>
        </w:rPr>
        <w:t xml:space="preserve"> </w:t>
      </w:r>
      <w:r w:rsidRPr="002618AF">
        <w:rPr>
          <w:rFonts w:ascii="Arial" w:hAnsi="Arial" w:cs="Arial"/>
          <w:sz w:val="20"/>
          <w:szCs w:val="20"/>
        </w:rPr>
        <w:t xml:space="preserve">i </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7"/>
          <w:sz w:val="20"/>
          <w:szCs w:val="20"/>
        </w:rPr>
        <w:t>p</w:t>
      </w:r>
      <w:r w:rsidRPr="002618AF">
        <w:rPr>
          <w:rFonts w:ascii="Arial" w:hAnsi="Arial" w:cs="Arial"/>
          <w:spacing w:val="-8"/>
          <w:sz w:val="20"/>
          <w:szCs w:val="20"/>
        </w:rPr>
        <w:t>e</w:t>
      </w:r>
      <w:r w:rsidRPr="002618AF">
        <w:rPr>
          <w:rFonts w:ascii="Arial" w:hAnsi="Arial" w:cs="Arial"/>
          <w:spacing w:val="-10"/>
          <w:sz w:val="20"/>
          <w:szCs w:val="20"/>
        </w:rPr>
        <w:t>w</w:t>
      </w:r>
      <w:r w:rsidRPr="002618AF">
        <w:rPr>
          <w:rFonts w:ascii="Arial" w:hAnsi="Arial" w:cs="Arial"/>
          <w:spacing w:val="-7"/>
          <w:sz w:val="20"/>
          <w:szCs w:val="20"/>
        </w:rPr>
        <w:t>ni</w:t>
      </w:r>
      <w:r w:rsidRPr="002618AF">
        <w:rPr>
          <w:rFonts w:ascii="Arial" w:hAnsi="Arial" w:cs="Arial"/>
          <w:spacing w:val="-8"/>
          <w:sz w:val="20"/>
          <w:szCs w:val="20"/>
        </w:rPr>
        <w:t>a</w:t>
      </w:r>
      <w:r w:rsidRPr="002618AF">
        <w:rPr>
          <w:rFonts w:ascii="Arial" w:hAnsi="Arial" w:cs="Arial"/>
          <w:sz w:val="20"/>
          <w:szCs w:val="20"/>
        </w:rPr>
        <w:t>ć</w:t>
      </w:r>
      <w:r w:rsidRPr="002618AF">
        <w:rPr>
          <w:rFonts w:ascii="Arial" w:hAnsi="Arial" w:cs="Arial"/>
          <w:spacing w:val="-19"/>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ac</w:t>
      </w:r>
      <w:r w:rsidRPr="002618AF">
        <w:rPr>
          <w:rFonts w:ascii="Arial" w:hAnsi="Arial" w:cs="Arial"/>
          <w:spacing w:val="-7"/>
          <w:sz w:val="20"/>
          <w:szCs w:val="20"/>
        </w:rPr>
        <w:t>h</w:t>
      </w:r>
      <w:r w:rsidRPr="002618AF">
        <w:rPr>
          <w:rFonts w:ascii="Arial" w:hAnsi="Arial" w:cs="Arial"/>
          <w:spacing w:val="-5"/>
          <w:sz w:val="20"/>
          <w:szCs w:val="20"/>
        </w:rPr>
        <w:t>ow</w:t>
      </w:r>
      <w:r w:rsidRPr="002618AF">
        <w:rPr>
          <w:rFonts w:ascii="Arial" w:hAnsi="Arial" w:cs="Arial"/>
          <w:spacing w:val="-8"/>
          <w:sz w:val="20"/>
          <w:szCs w:val="20"/>
        </w:rPr>
        <w:t>a</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e</w:t>
      </w:r>
      <w:r w:rsidRPr="002618AF">
        <w:rPr>
          <w:rFonts w:ascii="Arial" w:hAnsi="Arial" w:cs="Arial"/>
          <w:spacing w:val="-18"/>
          <w:sz w:val="20"/>
          <w:szCs w:val="20"/>
        </w:rPr>
        <w:t xml:space="preserve"> </w:t>
      </w:r>
      <w:r w:rsidRPr="002618AF">
        <w:rPr>
          <w:rFonts w:ascii="Arial" w:hAnsi="Arial" w:cs="Arial"/>
          <w:spacing w:val="-3"/>
          <w:sz w:val="20"/>
          <w:szCs w:val="20"/>
        </w:rPr>
        <w:t>w</w:t>
      </w:r>
      <w:r w:rsidRPr="002618AF">
        <w:rPr>
          <w:rFonts w:ascii="Arial" w:hAnsi="Arial" w:cs="Arial"/>
          <w:spacing w:val="-10"/>
          <w:sz w:val="20"/>
          <w:szCs w:val="20"/>
        </w:rPr>
        <w:t>y</w:t>
      </w:r>
      <w:r w:rsidRPr="002618AF">
        <w:rPr>
          <w:rFonts w:ascii="Arial" w:hAnsi="Arial" w:cs="Arial"/>
          <w:spacing w:val="-7"/>
          <w:sz w:val="20"/>
          <w:szCs w:val="20"/>
        </w:rPr>
        <w:t>m</w:t>
      </w:r>
      <w:r w:rsidRPr="002618AF">
        <w:rPr>
          <w:rFonts w:ascii="Arial" w:hAnsi="Arial" w:cs="Arial"/>
          <w:spacing w:val="-6"/>
          <w:sz w:val="20"/>
          <w:szCs w:val="20"/>
        </w:rPr>
        <w:t>a</w:t>
      </w:r>
      <w:r w:rsidRPr="002618AF">
        <w:rPr>
          <w:rFonts w:ascii="Arial" w:hAnsi="Arial" w:cs="Arial"/>
          <w:spacing w:val="-7"/>
          <w:sz w:val="20"/>
          <w:szCs w:val="20"/>
        </w:rPr>
        <w:t>g</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2"/>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18"/>
          <w:sz w:val="20"/>
          <w:szCs w:val="20"/>
        </w:rPr>
        <w:t xml:space="preserve"> </w:t>
      </w:r>
      <w:r w:rsidRPr="002618AF">
        <w:rPr>
          <w:rFonts w:ascii="Arial" w:hAnsi="Arial" w:cs="Arial"/>
          <w:spacing w:val="-5"/>
          <w:sz w:val="20"/>
          <w:szCs w:val="20"/>
        </w:rPr>
        <w:t>p</w:t>
      </w:r>
      <w:r w:rsidRPr="002618AF">
        <w:rPr>
          <w:rFonts w:ascii="Arial" w:hAnsi="Arial" w:cs="Arial"/>
          <w:spacing w:val="-8"/>
          <w:sz w:val="20"/>
          <w:szCs w:val="20"/>
        </w:rPr>
        <w:t>r</w:t>
      </w:r>
      <w:r w:rsidRPr="002618AF">
        <w:rPr>
          <w:rFonts w:ascii="Arial" w:hAnsi="Arial" w:cs="Arial"/>
          <w:spacing w:val="-5"/>
          <w:sz w:val="20"/>
          <w:szCs w:val="20"/>
        </w:rPr>
        <w:t>o</w:t>
      </w:r>
      <w:r w:rsidRPr="002618AF">
        <w:rPr>
          <w:rFonts w:ascii="Arial" w:hAnsi="Arial" w:cs="Arial"/>
          <w:spacing w:val="-7"/>
          <w:sz w:val="20"/>
          <w:szCs w:val="20"/>
        </w:rPr>
        <w:t>j</w:t>
      </w:r>
      <w:r w:rsidRPr="002618AF">
        <w:rPr>
          <w:rFonts w:ascii="Arial" w:hAnsi="Arial" w:cs="Arial"/>
          <w:spacing w:val="-6"/>
          <w:sz w:val="20"/>
          <w:szCs w:val="20"/>
        </w:rPr>
        <w:t>e</w:t>
      </w:r>
      <w:r w:rsidRPr="002618AF">
        <w:rPr>
          <w:rFonts w:ascii="Arial" w:hAnsi="Arial" w:cs="Arial"/>
          <w:spacing w:val="-7"/>
          <w:sz w:val="20"/>
          <w:szCs w:val="20"/>
        </w:rPr>
        <w:t>k</w:t>
      </w:r>
      <w:r w:rsidRPr="002618AF">
        <w:rPr>
          <w:rFonts w:ascii="Arial" w:hAnsi="Arial" w:cs="Arial"/>
          <w:spacing w:val="-4"/>
          <w:sz w:val="20"/>
          <w:szCs w:val="20"/>
        </w:rPr>
        <w:t>t</w:t>
      </w:r>
      <w:r w:rsidRPr="002618AF">
        <w:rPr>
          <w:rFonts w:ascii="Arial" w:hAnsi="Arial" w:cs="Arial"/>
          <w:spacing w:val="-7"/>
          <w:sz w:val="20"/>
          <w:szCs w:val="20"/>
        </w:rPr>
        <w:t>o</w:t>
      </w:r>
      <w:r w:rsidRPr="002618AF">
        <w:rPr>
          <w:rFonts w:ascii="Arial" w:hAnsi="Arial" w:cs="Arial"/>
          <w:spacing w:val="-5"/>
          <w:sz w:val="20"/>
          <w:szCs w:val="20"/>
        </w:rPr>
        <w:t>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2"/>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21"/>
          <w:sz w:val="20"/>
          <w:szCs w:val="20"/>
        </w:rPr>
        <w:t xml:space="preserve"> </w:t>
      </w:r>
      <w:r w:rsidRPr="002618AF">
        <w:rPr>
          <w:rFonts w:ascii="Arial" w:hAnsi="Arial" w:cs="Arial"/>
          <w:spacing w:val="-8"/>
          <w:sz w:val="20"/>
          <w:szCs w:val="20"/>
        </w:rPr>
        <w:t>r</w:t>
      </w:r>
      <w:r w:rsidRPr="002618AF">
        <w:rPr>
          <w:rFonts w:ascii="Arial" w:hAnsi="Arial" w:cs="Arial"/>
          <w:spacing w:val="-3"/>
          <w:sz w:val="20"/>
          <w:szCs w:val="20"/>
        </w:rPr>
        <w:t>z</w:t>
      </w:r>
      <w:r w:rsidRPr="002618AF">
        <w:rPr>
          <w:rFonts w:ascii="Arial" w:hAnsi="Arial" w:cs="Arial"/>
          <w:spacing w:val="-6"/>
          <w:sz w:val="20"/>
          <w:szCs w:val="20"/>
        </w:rPr>
        <w:t>ę</w:t>
      </w:r>
      <w:r w:rsidRPr="002618AF">
        <w:rPr>
          <w:rFonts w:ascii="Arial" w:hAnsi="Arial" w:cs="Arial"/>
          <w:spacing w:val="-7"/>
          <w:sz w:val="20"/>
          <w:szCs w:val="20"/>
        </w:rPr>
        <w:t>d</w:t>
      </w:r>
      <w:r w:rsidRPr="002618AF">
        <w:rPr>
          <w:rFonts w:ascii="Arial" w:hAnsi="Arial" w:cs="Arial"/>
          <w:spacing w:val="-2"/>
          <w:sz w:val="20"/>
          <w:szCs w:val="20"/>
        </w:rPr>
        <w:t>n</w:t>
      </w:r>
      <w:r w:rsidRPr="002618AF">
        <w:rPr>
          <w:rFonts w:ascii="Arial" w:hAnsi="Arial" w:cs="Arial"/>
          <w:spacing w:val="-12"/>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16"/>
          <w:sz w:val="20"/>
          <w:szCs w:val="20"/>
        </w:rPr>
        <w:t xml:space="preserve"> </w:t>
      </w:r>
      <w:r w:rsidRPr="002618AF">
        <w:rPr>
          <w:rFonts w:ascii="Arial" w:hAnsi="Arial" w:cs="Arial"/>
          <w:spacing w:val="-5"/>
          <w:sz w:val="20"/>
          <w:szCs w:val="20"/>
        </w:rPr>
        <w:t>or</w:t>
      </w:r>
      <w:r w:rsidRPr="002618AF">
        <w:rPr>
          <w:rFonts w:ascii="Arial" w:hAnsi="Arial" w:cs="Arial"/>
          <w:spacing w:val="-8"/>
          <w:sz w:val="20"/>
          <w:szCs w:val="20"/>
        </w:rPr>
        <w:t>a</w:t>
      </w:r>
      <w:r w:rsidRPr="002618AF">
        <w:rPr>
          <w:rFonts w:ascii="Arial" w:hAnsi="Arial" w:cs="Arial"/>
          <w:sz w:val="20"/>
          <w:szCs w:val="20"/>
        </w:rPr>
        <w:t>z</w:t>
      </w:r>
      <w:r w:rsidRPr="002618AF">
        <w:rPr>
          <w:rFonts w:ascii="Arial" w:hAnsi="Arial" w:cs="Arial"/>
          <w:spacing w:val="-12"/>
          <w:sz w:val="20"/>
          <w:szCs w:val="20"/>
        </w:rPr>
        <w:t xml:space="preserve"> </w:t>
      </w:r>
      <w:r w:rsidRPr="002618AF">
        <w:rPr>
          <w:rFonts w:ascii="Arial" w:hAnsi="Arial" w:cs="Arial"/>
          <w:spacing w:val="-8"/>
          <w:sz w:val="20"/>
          <w:szCs w:val="20"/>
        </w:rPr>
        <w:t>r</w:t>
      </w:r>
      <w:r w:rsidRPr="002618AF">
        <w:rPr>
          <w:rFonts w:ascii="Arial" w:hAnsi="Arial" w:cs="Arial"/>
          <w:spacing w:val="-5"/>
          <w:sz w:val="20"/>
          <w:szCs w:val="20"/>
        </w:rPr>
        <w:t>ów</w:t>
      </w:r>
      <w:r w:rsidRPr="002618AF">
        <w:rPr>
          <w:rFonts w:ascii="Arial" w:hAnsi="Arial" w:cs="Arial"/>
          <w:spacing w:val="-7"/>
          <w:sz w:val="20"/>
          <w:szCs w:val="20"/>
        </w:rPr>
        <w:t>n</w:t>
      </w:r>
      <w:r w:rsidRPr="002618AF">
        <w:rPr>
          <w:rFonts w:ascii="Arial" w:hAnsi="Arial" w:cs="Arial"/>
          <w:spacing w:val="-5"/>
          <w:sz w:val="20"/>
          <w:szCs w:val="20"/>
        </w:rPr>
        <w:t>o</w:t>
      </w:r>
      <w:r w:rsidRPr="002618AF">
        <w:rPr>
          <w:rFonts w:ascii="Arial" w:hAnsi="Arial" w:cs="Arial"/>
          <w:spacing w:val="-7"/>
          <w:sz w:val="20"/>
          <w:szCs w:val="20"/>
        </w:rPr>
        <w:t>ś</w:t>
      </w:r>
      <w:r w:rsidRPr="002618AF">
        <w:rPr>
          <w:rFonts w:ascii="Arial" w:hAnsi="Arial" w:cs="Arial"/>
          <w:spacing w:val="-6"/>
          <w:sz w:val="20"/>
          <w:szCs w:val="20"/>
        </w:rPr>
        <w:t>c</w:t>
      </w:r>
      <w:r w:rsidRPr="002618AF">
        <w:rPr>
          <w:rFonts w:ascii="Arial" w:hAnsi="Arial" w:cs="Arial"/>
          <w:sz w:val="20"/>
          <w:szCs w:val="20"/>
        </w:rPr>
        <w:t>i</w:t>
      </w:r>
      <w:r w:rsidRPr="002618AF">
        <w:rPr>
          <w:rFonts w:ascii="Arial" w:hAnsi="Arial" w:cs="Arial"/>
          <w:spacing w:val="-21"/>
          <w:sz w:val="20"/>
          <w:szCs w:val="20"/>
        </w:rPr>
        <w:t xml:space="preserve"> </w:t>
      </w:r>
      <w:r w:rsidRPr="002618AF">
        <w:rPr>
          <w:rFonts w:ascii="Arial" w:hAnsi="Arial" w:cs="Arial"/>
          <w:sz w:val="20"/>
          <w:szCs w:val="20"/>
        </w:rPr>
        <w:t>i</w:t>
      </w:r>
      <w:r w:rsidRPr="002618AF">
        <w:rPr>
          <w:rFonts w:ascii="Arial" w:hAnsi="Arial" w:cs="Arial"/>
          <w:spacing w:val="-9"/>
          <w:sz w:val="20"/>
          <w:szCs w:val="20"/>
        </w:rPr>
        <w:t xml:space="preserve"> </w:t>
      </w:r>
      <w:r w:rsidRPr="002618AF">
        <w:rPr>
          <w:rFonts w:ascii="Arial" w:hAnsi="Arial" w:cs="Arial"/>
          <w:spacing w:val="-7"/>
          <w:sz w:val="20"/>
          <w:szCs w:val="20"/>
        </w:rPr>
        <w:t>p</w:t>
      </w:r>
      <w:r w:rsidRPr="002618AF">
        <w:rPr>
          <w:rFonts w:ascii="Arial" w:hAnsi="Arial" w:cs="Arial"/>
          <w:spacing w:val="-5"/>
          <w:sz w:val="20"/>
          <w:szCs w:val="20"/>
        </w:rPr>
        <w:t>o</w:t>
      </w:r>
      <w:r w:rsidRPr="002618AF">
        <w:rPr>
          <w:rFonts w:ascii="Arial" w:hAnsi="Arial" w:cs="Arial"/>
          <w:spacing w:val="-8"/>
          <w:sz w:val="20"/>
          <w:szCs w:val="20"/>
        </w:rPr>
        <w:t>c</w:t>
      </w:r>
      <w:r w:rsidRPr="002618AF">
        <w:rPr>
          <w:rFonts w:ascii="Arial" w:hAnsi="Arial" w:cs="Arial"/>
          <w:spacing w:val="-2"/>
          <w:sz w:val="20"/>
          <w:szCs w:val="20"/>
        </w:rPr>
        <w:t>h</w:t>
      </w:r>
      <w:r w:rsidRPr="002618AF">
        <w:rPr>
          <w:rFonts w:ascii="Arial" w:hAnsi="Arial" w:cs="Arial"/>
          <w:spacing w:val="-12"/>
          <w:sz w:val="20"/>
          <w:szCs w:val="20"/>
        </w:rPr>
        <w:t>y</w:t>
      </w:r>
      <w:r w:rsidRPr="002618AF">
        <w:rPr>
          <w:rFonts w:ascii="Arial" w:hAnsi="Arial" w:cs="Arial"/>
          <w:spacing w:val="-4"/>
          <w:sz w:val="20"/>
          <w:szCs w:val="20"/>
        </w:rPr>
        <w:t>l</w:t>
      </w:r>
      <w:r w:rsidRPr="002618AF">
        <w:rPr>
          <w:rFonts w:ascii="Arial" w:hAnsi="Arial" w:cs="Arial"/>
          <w:spacing w:val="-6"/>
          <w:sz w:val="20"/>
          <w:szCs w:val="20"/>
        </w:rPr>
        <w:t>e</w:t>
      </w:r>
      <w:r w:rsidRPr="002618AF">
        <w:rPr>
          <w:rFonts w:ascii="Arial" w:hAnsi="Arial" w:cs="Arial"/>
          <w:sz w:val="20"/>
          <w:szCs w:val="20"/>
        </w:rPr>
        <w:t xml:space="preserve">ń </w:t>
      </w:r>
      <w:r w:rsidRPr="002618AF">
        <w:rPr>
          <w:rFonts w:ascii="Arial" w:hAnsi="Arial" w:cs="Arial"/>
          <w:spacing w:val="-7"/>
          <w:sz w:val="20"/>
          <w:szCs w:val="20"/>
        </w:rPr>
        <w:t>p</w:t>
      </w:r>
      <w:r w:rsidRPr="002618AF">
        <w:rPr>
          <w:rFonts w:ascii="Arial" w:hAnsi="Arial" w:cs="Arial"/>
          <w:spacing w:val="-5"/>
          <w:sz w:val="20"/>
          <w:szCs w:val="20"/>
        </w:rPr>
        <w:t>o</w:t>
      </w:r>
      <w:r w:rsidRPr="002618AF">
        <w:rPr>
          <w:rFonts w:ascii="Arial" w:hAnsi="Arial" w:cs="Arial"/>
          <w:spacing w:val="-7"/>
          <w:sz w:val="20"/>
          <w:szCs w:val="20"/>
        </w:rPr>
        <w:t>p</w:t>
      </w:r>
      <w:r w:rsidRPr="002618AF">
        <w:rPr>
          <w:rFonts w:ascii="Arial" w:hAnsi="Arial" w:cs="Arial"/>
          <w:spacing w:val="-8"/>
          <w:sz w:val="20"/>
          <w:szCs w:val="20"/>
        </w:rPr>
        <w:t>r</w:t>
      </w:r>
      <w:r w:rsidRPr="002618AF">
        <w:rPr>
          <w:rFonts w:ascii="Arial" w:hAnsi="Arial" w:cs="Arial"/>
          <w:spacing w:val="-3"/>
          <w:sz w:val="20"/>
          <w:szCs w:val="20"/>
        </w:rPr>
        <w:t>z</w:t>
      </w:r>
      <w:r w:rsidRPr="002618AF">
        <w:rPr>
          <w:rFonts w:ascii="Arial" w:hAnsi="Arial" w:cs="Arial"/>
          <w:spacing w:val="-6"/>
          <w:sz w:val="20"/>
          <w:szCs w:val="20"/>
        </w:rPr>
        <w:t>e</w:t>
      </w:r>
      <w:r w:rsidRPr="002618AF">
        <w:rPr>
          <w:rFonts w:ascii="Arial" w:hAnsi="Arial" w:cs="Arial"/>
          <w:spacing w:val="-8"/>
          <w:sz w:val="20"/>
          <w:szCs w:val="20"/>
        </w:rPr>
        <w:t>c</w:t>
      </w:r>
      <w:r w:rsidRPr="002618AF">
        <w:rPr>
          <w:rFonts w:ascii="Arial" w:hAnsi="Arial" w:cs="Arial"/>
          <w:spacing w:val="-6"/>
          <w:sz w:val="20"/>
          <w:szCs w:val="20"/>
        </w:rPr>
        <w:t>z</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20"/>
          <w:sz w:val="20"/>
          <w:szCs w:val="20"/>
        </w:rPr>
        <w:t xml:space="preserve"> </w:t>
      </w:r>
      <w:r w:rsidRPr="002618AF">
        <w:rPr>
          <w:rFonts w:ascii="Arial" w:hAnsi="Arial" w:cs="Arial"/>
          <w:sz w:val="20"/>
          <w:szCs w:val="20"/>
        </w:rPr>
        <w:t xml:space="preserve">i podłużnych </w:t>
      </w:r>
      <w:r w:rsidRPr="002618AF">
        <w:rPr>
          <w:rFonts w:ascii="Arial" w:hAnsi="Arial" w:cs="Arial"/>
          <w:spacing w:val="-14"/>
          <w:sz w:val="20"/>
          <w:szCs w:val="20"/>
        </w:rPr>
        <w:t xml:space="preserve"> </w:t>
      </w:r>
      <w:r w:rsidRPr="002618AF">
        <w:rPr>
          <w:rFonts w:ascii="Arial" w:hAnsi="Arial" w:cs="Arial"/>
          <w:sz w:val="20"/>
          <w:szCs w:val="20"/>
        </w:rPr>
        <w:t>pow</w:t>
      </w:r>
      <w:r w:rsidRPr="002618AF">
        <w:rPr>
          <w:rFonts w:ascii="Arial" w:hAnsi="Arial" w:cs="Arial"/>
          <w:spacing w:val="1"/>
          <w:sz w:val="20"/>
          <w:szCs w:val="20"/>
        </w:rPr>
        <w:t>i</w:t>
      </w:r>
      <w:r w:rsidRPr="002618AF">
        <w:rPr>
          <w:rFonts w:ascii="Arial" w:hAnsi="Arial" w:cs="Arial"/>
          <w:spacing w:val="2"/>
          <w:sz w:val="20"/>
          <w:szCs w:val="20"/>
        </w:rPr>
        <w:t>e</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7"/>
          <w:sz w:val="20"/>
          <w:szCs w:val="20"/>
        </w:rPr>
        <w:t xml:space="preserve"> </w:t>
      </w:r>
      <w:r w:rsidRPr="002618AF">
        <w:rPr>
          <w:rFonts w:ascii="Arial" w:hAnsi="Arial" w:cs="Arial"/>
          <w:sz w:val="20"/>
          <w:szCs w:val="20"/>
        </w:rPr>
        <w:t>po</w:t>
      </w:r>
      <w:r w:rsidRPr="002618AF">
        <w:rPr>
          <w:rFonts w:ascii="Arial" w:hAnsi="Arial" w:cs="Arial"/>
          <w:spacing w:val="-2"/>
          <w:sz w:val="20"/>
          <w:szCs w:val="20"/>
        </w:rPr>
        <w:t xml:space="preserve">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t>
      </w:r>
      <w:r w:rsidRPr="002618AF">
        <w:rPr>
          <w:rFonts w:ascii="Arial" w:hAnsi="Arial" w:cs="Arial"/>
          <w:spacing w:val="2"/>
          <w:sz w:val="20"/>
          <w:szCs w:val="20"/>
        </w:rPr>
        <w:t>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u.</w:t>
      </w:r>
    </w:p>
    <w:p w:rsidR="004D5691" w:rsidRPr="002618AF" w:rsidRDefault="004D5691" w:rsidP="004D5691">
      <w:pPr>
        <w:rPr>
          <w:rFonts w:ascii="Arial" w:hAnsi="Arial" w:cs="Arial"/>
          <w:sz w:val="20"/>
          <w:szCs w:val="20"/>
        </w:rPr>
      </w:pP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pacing w:val="-1"/>
          <w:sz w:val="20"/>
          <w:szCs w:val="20"/>
        </w:rPr>
        <w:t>ar</w:t>
      </w:r>
      <w:r w:rsidRPr="002618AF">
        <w:rPr>
          <w:rFonts w:ascii="Arial" w:hAnsi="Arial" w:cs="Arial"/>
          <w:spacing w:val="2"/>
          <w:sz w:val="20"/>
          <w:szCs w:val="20"/>
        </w:rPr>
        <w:t>k</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z w:val="20"/>
          <w:szCs w:val="20"/>
        </w:rPr>
        <w:t>pow</w:t>
      </w:r>
      <w:r w:rsidRPr="002618AF">
        <w:rPr>
          <w:rFonts w:ascii="Arial" w:hAnsi="Arial" w:cs="Arial"/>
          <w:spacing w:val="1"/>
          <w:sz w:val="20"/>
          <w:szCs w:val="20"/>
        </w:rPr>
        <w:t>i</w:t>
      </w:r>
      <w:r w:rsidRPr="002618AF">
        <w:rPr>
          <w:rFonts w:ascii="Arial" w:hAnsi="Arial" w:cs="Arial"/>
          <w:sz w:val="20"/>
          <w:szCs w:val="20"/>
        </w:rPr>
        <w:t>nna</w:t>
      </w:r>
      <w:r w:rsidRPr="002618AF">
        <w:rPr>
          <w:rFonts w:ascii="Arial" w:hAnsi="Arial" w:cs="Arial"/>
          <w:spacing w:val="-8"/>
          <w:sz w:val="20"/>
          <w:szCs w:val="20"/>
        </w:rPr>
        <w:t xml:space="preserve"> </w:t>
      </w:r>
      <w:r w:rsidRPr="002618AF">
        <w:rPr>
          <w:rFonts w:ascii="Arial" w:hAnsi="Arial" w:cs="Arial"/>
          <w:spacing w:val="5"/>
          <w:sz w:val="20"/>
          <w:szCs w:val="20"/>
        </w:rPr>
        <w:t>b</w:t>
      </w:r>
      <w:r w:rsidRPr="002618AF">
        <w:rPr>
          <w:rFonts w:ascii="Arial" w:hAnsi="Arial" w:cs="Arial"/>
          <w:spacing w:val="-5"/>
          <w:sz w:val="20"/>
          <w:szCs w:val="20"/>
        </w:rPr>
        <w:t>y</w:t>
      </w:r>
      <w:r w:rsidRPr="002618AF">
        <w:rPr>
          <w:rFonts w:ascii="Arial" w:hAnsi="Arial" w:cs="Arial"/>
          <w:sz w:val="20"/>
          <w:szCs w:val="20"/>
        </w:rPr>
        <w:t>ć wyposażona w</w:t>
      </w:r>
      <w:r w:rsidRPr="002618AF">
        <w:rPr>
          <w:rFonts w:ascii="Arial" w:hAnsi="Arial" w:cs="Arial"/>
          <w:spacing w:val="-2"/>
          <w:sz w:val="20"/>
          <w:szCs w:val="20"/>
        </w:rPr>
        <w:t xml:space="preserve"> </w:t>
      </w:r>
      <w:r w:rsidRPr="002618AF">
        <w:rPr>
          <w:rFonts w:ascii="Arial" w:hAnsi="Arial" w:cs="Arial"/>
          <w:spacing w:val="2"/>
          <w:sz w:val="20"/>
          <w:szCs w:val="20"/>
        </w:rPr>
        <w:t>p</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nośn</w:t>
      </w:r>
      <w:r w:rsidRPr="002618AF">
        <w:rPr>
          <w:rFonts w:ascii="Arial" w:hAnsi="Arial" w:cs="Arial"/>
          <w:spacing w:val="1"/>
          <w:sz w:val="20"/>
          <w:szCs w:val="20"/>
        </w:rPr>
        <w:t>i</w:t>
      </w:r>
      <w:r w:rsidRPr="002618AF">
        <w:rPr>
          <w:rFonts w:ascii="Arial" w:hAnsi="Arial" w:cs="Arial"/>
          <w:sz w:val="20"/>
          <w:szCs w:val="20"/>
        </w:rPr>
        <w:t>k</w:t>
      </w:r>
      <w:r w:rsidRPr="002618AF">
        <w:rPr>
          <w:rFonts w:ascii="Arial" w:hAnsi="Arial" w:cs="Arial"/>
          <w:spacing w:val="-8"/>
          <w:sz w:val="20"/>
          <w:szCs w:val="20"/>
        </w:rPr>
        <w:t xml:space="preserve">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2"/>
          <w:sz w:val="20"/>
          <w:szCs w:val="20"/>
        </w:rPr>
        <w:t>e</w:t>
      </w:r>
      <w:r w:rsidRPr="002618AF">
        <w:rPr>
          <w:rFonts w:ascii="Arial" w:hAnsi="Arial" w:cs="Arial"/>
          <w:spacing w:val="-2"/>
          <w:sz w:val="20"/>
          <w:szCs w:val="20"/>
        </w:rPr>
        <w:t>g</w:t>
      </w:r>
      <w:r w:rsidRPr="002618AF">
        <w:rPr>
          <w:rFonts w:ascii="Arial" w:hAnsi="Arial" w:cs="Arial"/>
          <w:sz w:val="20"/>
          <w:szCs w:val="20"/>
        </w:rPr>
        <w:t>o</w:t>
      </w:r>
      <w:r w:rsidRPr="002618AF">
        <w:rPr>
          <w:rFonts w:ascii="Arial" w:hAnsi="Arial" w:cs="Arial"/>
          <w:spacing w:val="-8"/>
          <w:sz w:val="20"/>
          <w:szCs w:val="20"/>
        </w:rPr>
        <w:t xml:space="preserve"> </w:t>
      </w:r>
      <w:r w:rsidRPr="002618AF">
        <w:rPr>
          <w:rFonts w:ascii="Arial" w:hAnsi="Arial" w:cs="Arial"/>
          <w:spacing w:val="3"/>
          <w:sz w:val="20"/>
          <w:szCs w:val="20"/>
        </w:rPr>
        <w:t>m</w:t>
      </w:r>
      <w:r w:rsidRPr="002618AF">
        <w:rPr>
          <w:rFonts w:ascii="Arial" w:hAnsi="Arial" w:cs="Arial"/>
          <w:spacing w:val="-1"/>
          <w:sz w:val="20"/>
          <w:szCs w:val="20"/>
        </w:rPr>
        <w:t>a</w:t>
      </w:r>
      <w:r w:rsidRPr="002618AF">
        <w:rPr>
          <w:rFonts w:ascii="Arial" w:hAnsi="Arial" w:cs="Arial"/>
          <w:spacing w:val="1"/>
          <w:sz w:val="20"/>
          <w:szCs w:val="20"/>
        </w:rPr>
        <w:t>t</w:t>
      </w:r>
      <w:r w:rsidRPr="002618AF">
        <w:rPr>
          <w:rFonts w:ascii="Arial" w:hAnsi="Arial" w:cs="Arial"/>
          <w:spacing w:val="-1"/>
          <w:sz w:val="20"/>
          <w:szCs w:val="20"/>
        </w:rPr>
        <w:t>er</w:t>
      </w:r>
      <w:r w:rsidRPr="002618AF">
        <w:rPr>
          <w:rFonts w:ascii="Arial" w:hAnsi="Arial" w:cs="Arial"/>
          <w:spacing w:val="1"/>
          <w:sz w:val="20"/>
          <w:szCs w:val="20"/>
        </w:rPr>
        <w:t>i</w:t>
      </w:r>
      <w:r w:rsidRPr="002618AF">
        <w:rPr>
          <w:rFonts w:ascii="Arial" w:hAnsi="Arial" w:cs="Arial"/>
          <w:spacing w:val="-1"/>
          <w:sz w:val="20"/>
          <w:szCs w:val="20"/>
        </w:rPr>
        <w:t>a</w:t>
      </w:r>
      <w:r w:rsidRPr="002618AF">
        <w:rPr>
          <w:rFonts w:ascii="Arial" w:hAnsi="Arial" w:cs="Arial"/>
          <w:spacing w:val="1"/>
          <w:sz w:val="20"/>
          <w:szCs w:val="20"/>
        </w:rPr>
        <w:t>ł</w:t>
      </w:r>
      <w:r w:rsidRPr="002618AF">
        <w:rPr>
          <w:rFonts w:ascii="Arial" w:hAnsi="Arial" w:cs="Arial"/>
          <w:sz w:val="20"/>
          <w:szCs w:val="20"/>
        </w:rPr>
        <w:t>u,</w:t>
      </w:r>
      <w:r w:rsidRPr="002618AF">
        <w:rPr>
          <w:rFonts w:ascii="Arial" w:hAnsi="Arial" w:cs="Arial"/>
          <w:spacing w:val="-3"/>
          <w:sz w:val="20"/>
          <w:szCs w:val="20"/>
        </w:rPr>
        <w:t xml:space="preserve"> </w:t>
      </w:r>
      <w:r w:rsidRPr="002618AF">
        <w:rPr>
          <w:rFonts w:ascii="Arial" w:hAnsi="Arial" w:cs="Arial"/>
          <w:spacing w:val="2"/>
          <w:sz w:val="20"/>
          <w:szCs w:val="20"/>
        </w:rPr>
        <w:t>p</w:t>
      </w:r>
      <w:r w:rsidRPr="002618AF">
        <w:rPr>
          <w:rFonts w:ascii="Arial" w:hAnsi="Arial" w:cs="Arial"/>
          <w:sz w:val="20"/>
          <w:szCs w:val="20"/>
        </w:rPr>
        <w:t>od</w:t>
      </w:r>
      <w:r w:rsidRPr="002618AF">
        <w:rPr>
          <w:rFonts w:ascii="Arial" w:hAnsi="Arial" w:cs="Arial"/>
          <w:spacing w:val="-1"/>
          <w:sz w:val="20"/>
          <w:szCs w:val="20"/>
        </w:rPr>
        <w:t>a</w:t>
      </w:r>
      <w:r w:rsidRPr="002618AF">
        <w:rPr>
          <w:rFonts w:ascii="Arial" w:hAnsi="Arial" w:cs="Arial"/>
          <w:spacing w:val="1"/>
          <w:sz w:val="20"/>
          <w:szCs w:val="20"/>
        </w:rPr>
        <w:t>j</w:t>
      </w:r>
      <w:r w:rsidRPr="002618AF">
        <w:rPr>
          <w:rFonts w:ascii="Arial" w:hAnsi="Arial" w:cs="Arial"/>
          <w:spacing w:val="-1"/>
          <w:sz w:val="20"/>
          <w:szCs w:val="20"/>
        </w:rPr>
        <w:t>ą</w:t>
      </w:r>
      <w:r w:rsidRPr="002618AF">
        <w:rPr>
          <w:rFonts w:ascii="Arial" w:hAnsi="Arial" w:cs="Arial"/>
          <w:spacing w:val="4"/>
          <w:sz w:val="20"/>
          <w:szCs w:val="20"/>
        </w:rPr>
        <w:t>c</w:t>
      </w:r>
      <w:r w:rsidRPr="002618AF">
        <w:rPr>
          <w:rFonts w:ascii="Arial" w:hAnsi="Arial" w:cs="Arial"/>
          <w:sz w:val="20"/>
          <w:szCs w:val="20"/>
        </w:rPr>
        <w:t>y</w:t>
      </w:r>
      <w:r w:rsidRPr="002618AF">
        <w:rPr>
          <w:rFonts w:ascii="Arial" w:hAnsi="Arial" w:cs="Arial"/>
          <w:spacing w:val="-7"/>
          <w:sz w:val="20"/>
          <w:szCs w:val="20"/>
        </w:rPr>
        <w:t xml:space="preserve"> </w:t>
      </w:r>
      <w:r w:rsidRPr="002618AF">
        <w:rPr>
          <w:rFonts w:ascii="Arial" w:hAnsi="Arial" w:cs="Arial"/>
          <w:spacing w:val="-2"/>
          <w:sz w:val="20"/>
          <w:szCs w:val="20"/>
        </w:rPr>
        <w:t>g</w:t>
      </w:r>
      <w:r w:rsidRPr="002618AF">
        <w:rPr>
          <w:rFonts w:ascii="Arial" w:hAnsi="Arial" w:cs="Arial"/>
          <w:sz w:val="20"/>
          <w:szCs w:val="20"/>
        </w:rPr>
        <w:t>o z</w:t>
      </w:r>
      <w:r w:rsidRPr="002618AF">
        <w:rPr>
          <w:rFonts w:ascii="Arial" w:hAnsi="Arial" w:cs="Arial"/>
          <w:spacing w:val="2"/>
          <w:sz w:val="20"/>
          <w:szCs w:val="20"/>
        </w:rPr>
        <w:t xml:space="preserve"> </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pacing w:val="2"/>
          <w:sz w:val="20"/>
          <w:szCs w:val="20"/>
        </w:rPr>
        <w:t>z</w:t>
      </w:r>
      <w:r w:rsidRPr="002618AF">
        <w:rPr>
          <w:rFonts w:ascii="Arial" w:hAnsi="Arial" w:cs="Arial"/>
          <w:sz w:val="20"/>
          <w:szCs w:val="20"/>
        </w:rPr>
        <w:t>dni</w:t>
      </w:r>
      <w:r w:rsidRPr="002618AF">
        <w:rPr>
          <w:rFonts w:ascii="Arial" w:hAnsi="Arial" w:cs="Arial"/>
          <w:spacing w:val="-2"/>
          <w:sz w:val="20"/>
          <w:szCs w:val="20"/>
        </w:rPr>
        <w:t xml:space="preserve"> </w:t>
      </w:r>
      <w:r w:rsidRPr="002618AF">
        <w:rPr>
          <w:rFonts w:ascii="Arial" w:hAnsi="Arial" w:cs="Arial"/>
          <w:spacing w:val="-2"/>
          <w:sz w:val="20"/>
          <w:szCs w:val="20"/>
        </w:rPr>
        <w:br/>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pacing w:val="-12"/>
          <w:sz w:val="20"/>
          <w:szCs w:val="20"/>
        </w:rPr>
        <w:t>s</w:t>
      </w:r>
      <w:r w:rsidRPr="002618AF">
        <w:rPr>
          <w:rFonts w:ascii="Arial" w:hAnsi="Arial" w:cs="Arial"/>
          <w:spacing w:val="-13"/>
          <w:sz w:val="20"/>
          <w:szCs w:val="20"/>
        </w:rPr>
        <w:t>a</w:t>
      </w:r>
      <w:r w:rsidRPr="002618AF">
        <w:rPr>
          <w:rFonts w:ascii="Arial" w:hAnsi="Arial" w:cs="Arial"/>
          <w:spacing w:val="-11"/>
          <w:sz w:val="20"/>
          <w:szCs w:val="20"/>
        </w:rPr>
        <w:t>m</w:t>
      </w:r>
      <w:r w:rsidRPr="002618AF">
        <w:rPr>
          <w:rFonts w:ascii="Arial" w:hAnsi="Arial" w:cs="Arial"/>
          <w:spacing w:val="-10"/>
          <w:sz w:val="20"/>
          <w:szCs w:val="20"/>
        </w:rPr>
        <w:t>o</w:t>
      </w:r>
      <w:r w:rsidRPr="002618AF">
        <w:rPr>
          <w:rFonts w:ascii="Arial" w:hAnsi="Arial" w:cs="Arial"/>
          <w:spacing w:val="-13"/>
          <w:sz w:val="20"/>
          <w:szCs w:val="20"/>
        </w:rPr>
        <w:t>c</w:t>
      </w:r>
      <w:r w:rsidRPr="002618AF">
        <w:rPr>
          <w:rFonts w:ascii="Arial" w:hAnsi="Arial" w:cs="Arial"/>
          <w:spacing w:val="-10"/>
          <w:sz w:val="20"/>
          <w:szCs w:val="20"/>
        </w:rPr>
        <w:t>h</w:t>
      </w:r>
      <w:r w:rsidRPr="002618AF">
        <w:rPr>
          <w:rFonts w:ascii="Arial" w:hAnsi="Arial" w:cs="Arial"/>
          <w:spacing w:val="-12"/>
          <w:sz w:val="20"/>
          <w:szCs w:val="20"/>
        </w:rPr>
        <w:t>o</w:t>
      </w:r>
      <w:r w:rsidRPr="002618AF">
        <w:rPr>
          <w:rFonts w:ascii="Arial" w:hAnsi="Arial" w:cs="Arial"/>
          <w:spacing w:val="-7"/>
          <w:sz w:val="20"/>
          <w:szCs w:val="20"/>
        </w:rPr>
        <w:t>d</w:t>
      </w:r>
      <w:r w:rsidRPr="002618AF">
        <w:rPr>
          <w:rFonts w:ascii="Arial" w:hAnsi="Arial" w:cs="Arial"/>
          <w:spacing w:val="-17"/>
          <w:sz w:val="20"/>
          <w:szCs w:val="20"/>
        </w:rPr>
        <w:t>y</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pacing w:val="-3"/>
          <w:sz w:val="20"/>
          <w:szCs w:val="20"/>
        </w:rPr>
        <w:t>W</w:t>
      </w:r>
      <w:r w:rsidRPr="002618AF">
        <w:rPr>
          <w:rFonts w:ascii="Arial" w:hAnsi="Arial" w:cs="Arial"/>
          <w:spacing w:val="-12"/>
          <w:sz w:val="20"/>
          <w:szCs w:val="20"/>
        </w:rPr>
        <w:t>y</w:t>
      </w:r>
      <w:r w:rsidRPr="002618AF">
        <w:rPr>
          <w:rFonts w:ascii="Arial" w:hAnsi="Arial" w:cs="Arial"/>
          <w:spacing w:val="-7"/>
          <w:sz w:val="20"/>
          <w:szCs w:val="20"/>
        </w:rPr>
        <w:t>d</w:t>
      </w:r>
      <w:r w:rsidRPr="002618AF">
        <w:rPr>
          <w:rFonts w:ascii="Arial" w:hAnsi="Arial" w:cs="Arial"/>
          <w:spacing w:val="-8"/>
          <w:sz w:val="20"/>
          <w:szCs w:val="20"/>
        </w:rPr>
        <w:t>a</w:t>
      </w:r>
      <w:r w:rsidRPr="002618AF">
        <w:rPr>
          <w:rFonts w:ascii="Arial" w:hAnsi="Arial" w:cs="Arial"/>
          <w:spacing w:val="-7"/>
          <w:sz w:val="20"/>
          <w:szCs w:val="20"/>
        </w:rPr>
        <w:t>jno</w:t>
      </w:r>
      <w:r w:rsidRPr="002618AF">
        <w:rPr>
          <w:rFonts w:ascii="Arial" w:hAnsi="Arial" w:cs="Arial"/>
          <w:spacing w:val="-5"/>
          <w:sz w:val="20"/>
          <w:szCs w:val="20"/>
        </w:rPr>
        <w:t>ś</w:t>
      </w:r>
      <w:r w:rsidRPr="002618AF">
        <w:rPr>
          <w:rFonts w:ascii="Arial" w:hAnsi="Arial" w:cs="Arial"/>
          <w:sz w:val="20"/>
          <w:szCs w:val="20"/>
        </w:rPr>
        <w:t>ć</w:t>
      </w:r>
      <w:r w:rsidRPr="002618AF">
        <w:rPr>
          <w:rFonts w:ascii="Arial" w:hAnsi="Arial" w:cs="Arial"/>
          <w:spacing w:val="-21"/>
          <w:sz w:val="20"/>
          <w:szCs w:val="20"/>
        </w:rPr>
        <w:t xml:space="preserve"> </w:t>
      </w:r>
      <w:r w:rsidRPr="002618AF">
        <w:rPr>
          <w:rFonts w:ascii="Arial" w:hAnsi="Arial" w:cs="Arial"/>
          <w:spacing w:val="-8"/>
          <w:sz w:val="20"/>
          <w:szCs w:val="20"/>
        </w:rPr>
        <w:t>f</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z w:val="20"/>
          <w:szCs w:val="20"/>
        </w:rPr>
        <w:t>k</w:t>
      </w:r>
      <w:r w:rsidRPr="002618AF">
        <w:rPr>
          <w:rFonts w:ascii="Arial" w:hAnsi="Arial" w:cs="Arial"/>
          <w:spacing w:val="-18"/>
          <w:sz w:val="20"/>
          <w:szCs w:val="20"/>
        </w:rPr>
        <w:t xml:space="preserve">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7"/>
          <w:sz w:val="20"/>
          <w:szCs w:val="20"/>
        </w:rPr>
        <w:t>i</w:t>
      </w:r>
      <w:r w:rsidRPr="002618AF">
        <w:rPr>
          <w:rFonts w:ascii="Arial" w:hAnsi="Arial" w:cs="Arial"/>
          <w:spacing w:val="-5"/>
          <w:sz w:val="20"/>
          <w:szCs w:val="20"/>
        </w:rPr>
        <w:t>n</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22"/>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7"/>
          <w:sz w:val="20"/>
          <w:szCs w:val="20"/>
        </w:rPr>
        <w:t>p</w:t>
      </w:r>
      <w:r w:rsidRPr="002618AF">
        <w:rPr>
          <w:rFonts w:ascii="Arial" w:hAnsi="Arial" w:cs="Arial"/>
          <w:spacing w:val="-8"/>
          <w:sz w:val="20"/>
          <w:szCs w:val="20"/>
        </w:rPr>
        <w:t>e</w:t>
      </w:r>
      <w:r w:rsidRPr="002618AF">
        <w:rPr>
          <w:rFonts w:ascii="Arial" w:hAnsi="Arial" w:cs="Arial"/>
          <w:spacing w:val="-5"/>
          <w:sz w:val="20"/>
          <w:szCs w:val="20"/>
        </w:rPr>
        <w:t>w</w:t>
      </w:r>
      <w:r w:rsidRPr="002618AF">
        <w:rPr>
          <w:rFonts w:ascii="Arial" w:hAnsi="Arial" w:cs="Arial"/>
          <w:spacing w:val="-7"/>
          <w:sz w:val="20"/>
          <w:szCs w:val="20"/>
        </w:rPr>
        <w:t>ni</w:t>
      </w:r>
      <w:r w:rsidRPr="002618AF">
        <w:rPr>
          <w:rFonts w:ascii="Arial" w:hAnsi="Arial" w:cs="Arial"/>
          <w:sz w:val="20"/>
          <w:szCs w:val="20"/>
        </w:rPr>
        <w:t>ć</w:t>
      </w:r>
      <w:r w:rsidRPr="002618AF">
        <w:rPr>
          <w:rFonts w:ascii="Arial" w:hAnsi="Arial" w:cs="Arial"/>
          <w:spacing w:val="-19"/>
          <w:sz w:val="20"/>
          <w:szCs w:val="20"/>
        </w:rPr>
        <w:t xml:space="preserve"> </w:t>
      </w:r>
      <w:r w:rsidRPr="002618AF">
        <w:rPr>
          <w:rFonts w:ascii="Arial" w:hAnsi="Arial" w:cs="Arial"/>
          <w:spacing w:val="-3"/>
          <w:sz w:val="20"/>
          <w:szCs w:val="20"/>
        </w:rPr>
        <w:t>w</w:t>
      </w:r>
      <w:r w:rsidRPr="002618AF">
        <w:rPr>
          <w:rFonts w:ascii="Arial" w:hAnsi="Arial" w:cs="Arial"/>
          <w:spacing w:val="-12"/>
          <w:sz w:val="20"/>
          <w:szCs w:val="20"/>
        </w:rPr>
        <w:t>y</w:t>
      </w:r>
      <w:r w:rsidRPr="002618AF">
        <w:rPr>
          <w:rFonts w:ascii="Arial" w:hAnsi="Arial" w:cs="Arial"/>
          <w:spacing w:val="-5"/>
          <w:sz w:val="20"/>
          <w:szCs w:val="20"/>
        </w:rPr>
        <w:t>k</w:t>
      </w:r>
      <w:r w:rsidRPr="002618AF">
        <w:rPr>
          <w:rFonts w:ascii="Arial" w:hAnsi="Arial" w:cs="Arial"/>
          <w:spacing w:val="-7"/>
          <w:sz w:val="20"/>
          <w:szCs w:val="20"/>
        </w:rPr>
        <w:t>on</w:t>
      </w:r>
      <w:r w:rsidRPr="002618AF">
        <w:rPr>
          <w:rFonts w:ascii="Arial" w:hAnsi="Arial" w:cs="Arial"/>
          <w:spacing w:val="-8"/>
          <w:sz w:val="20"/>
          <w:szCs w:val="20"/>
        </w:rPr>
        <w:t>a</w:t>
      </w:r>
      <w:r w:rsidRPr="002618AF">
        <w:rPr>
          <w:rFonts w:ascii="Arial" w:hAnsi="Arial" w:cs="Arial"/>
          <w:spacing w:val="-7"/>
          <w:sz w:val="20"/>
          <w:szCs w:val="20"/>
        </w:rPr>
        <w:t>ni</w:t>
      </w:r>
      <w:r w:rsidRPr="002618AF">
        <w:rPr>
          <w:rFonts w:ascii="Arial" w:hAnsi="Arial" w:cs="Arial"/>
          <w:sz w:val="20"/>
          <w:szCs w:val="20"/>
        </w:rPr>
        <w:t>e</w:t>
      </w:r>
      <w:r w:rsidRPr="002618AF">
        <w:rPr>
          <w:rFonts w:ascii="Arial" w:hAnsi="Arial" w:cs="Arial"/>
          <w:spacing w:val="-21"/>
          <w:sz w:val="20"/>
          <w:szCs w:val="20"/>
        </w:rPr>
        <w:t xml:space="preserve"> </w:t>
      </w:r>
      <w:r w:rsidRPr="002618AF">
        <w:rPr>
          <w:rFonts w:ascii="Arial" w:hAnsi="Arial" w:cs="Arial"/>
          <w:spacing w:val="-6"/>
          <w:sz w:val="20"/>
          <w:szCs w:val="20"/>
        </w:rPr>
        <w:t>R</w:t>
      </w:r>
      <w:r w:rsidRPr="002618AF">
        <w:rPr>
          <w:rFonts w:ascii="Arial" w:hAnsi="Arial" w:cs="Arial"/>
          <w:spacing w:val="-7"/>
          <w:sz w:val="20"/>
          <w:szCs w:val="20"/>
        </w:rPr>
        <w:t>obó</w:t>
      </w:r>
      <w:r w:rsidRPr="002618AF">
        <w:rPr>
          <w:rFonts w:ascii="Arial" w:hAnsi="Arial" w:cs="Arial"/>
          <w:sz w:val="20"/>
          <w:szCs w:val="20"/>
        </w:rPr>
        <w:t>t</w:t>
      </w:r>
      <w:r w:rsidRPr="002618AF">
        <w:rPr>
          <w:rFonts w:ascii="Arial" w:hAnsi="Arial" w:cs="Arial"/>
          <w:spacing w:val="-18"/>
          <w:sz w:val="20"/>
          <w:szCs w:val="20"/>
        </w:rPr>
        <w:t xml:space="preserve"> </w:t>
      </w:r>
      <w:r w:rsidRPr="002618AF">
        <w:rPr>
          <w:rFonts w:ascii="Arial" w:hAnsi="Arial" w:cs="Arial"/>
          <w:sz w:val="20"/>
          <w:szCs w:val="20"/>
        </w:rPr>
        <w:t>w</w:t>
      </w:r>
      <w:r w:rsidRPr="002618AF">
        <w:rPr>
          <w:rFonts w:ascii="Arial" w:hAnsi="Arial" w:cs="Arial"/>
          <w:spacing w:val="-17"/>
          <w:sz w:val="20"/>
          <w:szCs w:val="20"/>
        </w:rPr>
        <w:t xml:space="preserve"> </w:t>
      </w:r>
      <w:r w:rsidRPr="002618AF">
        <w:rPr>
          <w:rFonts w:ascii="Arial" w:hAnsi="Arial" w:cs="Arial"/>
          <w:spacing w:val="-7"/>
          <w:sz w:val="20"/>
          <w:szCs w:val="20"/>
        </w:rPr>
        <w:t>t</w:t>
      </w:r>
      <w:r w:rsidRPr="002618AF">
        <w:rPr>
          <w:rFonts w:ascii="Arial" w:hAnsi="Arial" w:cs="Arial"/>
          <w:spacing w:val="-8"/>
          <w:sz w:val="20"/>
          <w:szCs w:val="20"/>
        </w:rPr>
        <w:t>er</w:t>
      </w:r>
      <w:r w:rsidRPr="002618AF">
        <w:rPr>
          <w:rFonts w:ascii="Arial" w:hAnsi="Arial" w:cs="Arial"/>
          <w:spacing w:val="-7"/>
          <w:sz w:val="20"/>
          <w:szCs w:val="20"/>
        </w:rPr>
        <w:t>mini</w:t>
      </w:r>
      <w:r w:rsidRPr="002618AF">
        <w:rPr>
          <w:rFonts w:ascii="Arial" w:hAnsi="Arial" w:cs="Arial"/>
          <w:sz w:val="20"/>
          <w:szCs w:val="20"/>
        </w:rPr>
        <w:t>e</w:t>
      </w:r>
      <w:r w:rsidRPr="002618AF">
        <w:rPr>
          <w:rFonts w:ascii="Arial" w:hAnsi="Arial" w:cs="Arial"/>
          <w:spacing w:val="-15"/>
          <w:sz w:val="20"/>
          <w:szCs w:val="20"/>
        </w:rPr>
        <w:t xml:space="preserve"> </w:t>
      </w:r>
      <w:r w:rsidRPr="002618AF">
        <w:rPr>
          <w:rFonts w:ascii="Arial" w:hAnsi="Arial" w:cs="Arial"/>
          <w:spacing w:val="-7"/>
          <w:sz w:val="20"/>
          <w:szCs w:val="20"/>
        </w:rPr>
        <w:t>ok</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pacing w:val="-7"/>
          <w:sz w:val="20"/>
          <w:szCs w:val="20"/>
        </w:rPr>
        <w:t>ślo</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z w:val="20"/>
          <w:szCs w:val="20"/>
        </w:rPr>
        <w:t>m</w:t>
      </w:r>
      <w:r w:rsidRPr="002618AF">
        <w:rPr>
          <w:rFonts w:ascii="Arial" w:hAnsi="Arial" w:cs="Arial"/>
          <w:spacing w:val="-22"/>
          <w:sz w:val="20"/>
          <w:szCs w:val="20"/>
        </w:rPr>
        <w:t xml:space="preserve"> </w:t>
      </w:r>
      <w:r w:rsidRPr="002618AF">
        <w:rPr>
          <w:rFonts w:ascii="Arial" w:hAnsi="Arial" w:cs="Arial"/>
          <w:sz w:val="20"/>
          <w:szCs w:val="20"/>
        </w:rPr>
        <w:t xml:space="preserve">w </w:t>
      </w:r>
      <w:r w:rsidRPr="002618AF">
        <w:rPr>
          <w:rFonts w:ascii="Arial" w:hAnsi="Arial" w:cs="Arial"/>
          <w:spacing w:val="-8"/>
          <w:sz w:val="20"/>
          <w:szCs w:val="20"/>
        </w:rPr>
        <w:t>K</w:t>
      </w:r>
      <w:r w:rsidRPr="002618AF">
        <w:rPr>
          <w:rFonts w:ascii="Arial" w:hAnsi="Arial" w:cs="Arial"/>
          <w:spacing w:val="-7"/>
          <w:sz w:val="20"/>
          <w:szCs w:val="20"/>
        </w:rPr>
        <w:t>ont</w:t>
      </w:r>
      <w:r w:rsidRPr="002618AF">
        <w:rPr>
          <w:rFonts w:ascii="Arial" w:hAnsi="Arial" w:cs="Arial"/>
          <w:spacing w:val="-8"/>
          <w:sz w:val="20"/>
          <w:szCs w:val="20"/>
        </w:rPr>
        <w:t>ra</w:t>
      </w:r>
      <w:r w:rsidRPr="002618AF">
        <w:rPr>
          <w:rFonts w:ascii="Arial" w:hAnsi="Arial" w:cs="Arial"/>
          <w:spacing w:val="-5"/>
          <w:sz w:val="20"/>
          <w:szCs w:val="20"/>
        </w:rPr>
        <w:t>k</w:t>
      </w:r>
      <w:r w:rsidRPr="002618AF">
        <w:rPr>
          <w:rFonts w:ascii="Arial" w:hAnsi="Arial" w:cs="Arial"/>
          <w:spacing w:val="-8"/>
          <w:sz w:val="20"/>
          <w:szCs w:val="20"/>
        </w:rPr>
        <w:t>c</w:t>
      </w:r>
      <w:r w:rsidRPr="002618AF">
        <w:rPr>
          <w:rFonts w:ascii="Arial" w:hAnsi="Arial" w:cs="Arial"/>
          <w:spacing w:val="-7"/>
          <w:sz w:val="20"/>
          <w:szCs w:val="20"/>
        </w:rPr>
        <w:t>i</w:t>
      </w:r>
      <w:r w:rsidRPr="002618AF">
        <w:rPr>
          <w:rFonts w:ascii="Arial" w:hAnsi="Arial" w:cs="Arial"/>
          <w:spacing w:val="-8"/>
          <w:sz w:val="20"/>
          <w:szCs w:val="20"/>
        </w:rPr>
        <w:t>e</w:t>
      </w:r>
      <w:r w:rsidRPr="002618AF">
        <w:rPr>
          <w:rFonts w:ascii="Arial" w:hAnsi="Arial" w:cs="Arial"/>
          <w:sz w:val="20"/>
          <w:szCs w:val="20"/>
        </w:rPr>
        <w:t>,</w:t>
      </w:r>
      <w:r w:rsidRPr="002618AF">
        <w:rPr>
          <w:rFonts w:ascii="Arial" w:hAnsi="Arial" w:cs="Arial"/>
          <w:spacing w:val="-21"/>
          <w:sz w:val="20"/>
          <w:szCs w:val="20"/>
        </w:rPr>
        <w:t xml:space="preserve"> </w:t>
      </w:r>
      <w:r w:rsidRPr="002618AF">
        <w:rPr>
          <w:rFonts w:ascii="Arial" w:hAnsi="Arial" w:cs="Arial"/>
          <w:spacing w:val="-21"/>
          <w:sz w:val="20"/>
          <w:szCs w:val="20"/>
        </w:rPr>
        <w:br/>
      </w:r>
      <w:r w:rsidRPr="002618AF">
        <w:rPr>
          <w:rFonts w:ascii="Arial" w:hAnsi="Arial" w:cs="Arial"/>
          <w:spacing w:val="-5"/>
          <w:sz w:val="20"/>
          <w:szCs w:val="20"/>
        </w:rPr>
        <w:t>p</w:t>
      </w:r>
      <w:r w:rsidRPr="002618AF">
        <w:rPr>
          <w:rFonts w:ascii="Arial" w:hAnsi="Arial" w:cs="Arial"/>
          <w:spacing w:val="-8"/>
          <w:sz w:val="20"/>
          <w:szCs w:val="20"/>
        </w:rPr>
        <w:t>r</w:t>
      </w:r>
      <w:r w:rsidRPr="002618AF">
        <w:rPr>
          <w:rFonts w:ascii="Arial" w:hAnsi="Arial" w:cs="Arial"/>
          <w:spacing w:val="-3"/>
          <w:sz w:val="20"/>
          <w:szCs w:val="20"/>
        </w:rPr>
        <w:t>z</w:t>
      </w:r>
      <w:r w:rsidRPr="002618AF">
        <w:rPr>
          <w:rFonts w:ascii="Arial" w:hAnsi="Arial" w:cs="Arial"/>
          <w:sz w:val="20"/>
          <w:szCs w:val="20"/>
        </w:rPr>
        <w:t>y</w:t>
      </w:r>
      <w:r w:rsidRPr="002618AF">
        <w:rPr>
          <w:rFonts w:ascii="Arial" w:hAnsi="Arial" w:cs="Arial"/>
          <w:spacing w:val="-22"/>
          <w:sz w:val="20"/>
          <w:szCs w:val="20"/>
        </w:rPr>
        <w:t xml:space="preserve"> </w:t>
      </w:r>
      <w:r w:rsidRPr="002618AF">
        <w:rPr>
          <w:rFonts w:ascii="Arial" w:hAnsi="Arial" w:cs="Arial"/>
          <w:spacing w:val="-4"/>
          <w:sz w:val="20"/>
          <w:szCs w:val="20"/>
        </w:rPr>
        <w:t>j</w:t>
      </w:r>
      <w:r w:rsidRPr="002618AF">
        <w:rPr>
          <w:rFonts w:ascii="Arial" w:hAnsi="Arial" w:cs="Arial"/>
          <w:spacing w:val="-8"/>
          <w:sz w:val="20"/>
          <w:szCs w:val="20"/>
        </w:rPr>
        <w:t>a</w:t>
      </w:r>
      <w:r w:rsidRPr="002618AF">
        <w:rPr>
          <w:rFonts w:ascii="Arial" w:hAnsi="Arial" w:cs="Arial"/>
          <w:sz w:val="20"/>
          <w:szCs w:val="20"/>
        </w:rPr>
        <w:t>k</w:t>
      </w:r>
      <w:r w:rsidRPr="002618AF">
        <w:rPr>
          <w:rFonts w:ascii="Arial" w:hAnsi="Arial" w:cs="Arial"/>
          <w:spacing w:val="-15"/>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pacing w:val="1"/>
          <w:sz w:val="20"/>
          <w:szCs w:val="20"/>
        </w:rPr>
        <w:t>j</w:t>
      </w:r>
      <w:r w:rsidRPr="002618AF">
        <w:rPr>
          <w:rFonts w:ascii="Arial" w:hAnsi="Arial" w:cs="Arial"/>
          <w:spacing w:val="3"/>
          <w:sz w:val="20"/>
          <w:szCs w:val="20"/>
        </w:rPr>
        <w:t>m</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pacing w:val="1"/>
          <w:sz w:val="20"/>
          <w:szCs w:val="20"/>
        </w:rPr>
        <w:t>j</w:t>
      </w:r>
      <w:r w:rsidRPr="002618AF">
        <w:rPr>
          <w:rFonts w:ascii="Arial" w:hAnsi="Arial" w:cs="Arial"/>
          <w:sz w:val="20"/>
          <w:szCs w:val="20"/>
        </w:rPr>
        <w:t>s</w:t>
      </w:r>
      <w:r w:rsidRPr="002618AF">
        <w:rPr>
          <w:rFonts w:ascii="Arial" w:hAnsi="Arial" w:cs="Arial"/>
          <w:spacing w:val="4"/>
          <w:sz w:val="20"/>
          <w:szCs w:val="20"/>
        </w:rPr>
        <w:t>z</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6"/>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k</w:t>
      </w:r>
      <w:r w:rsidRPr="002618AF">
        <w:rPr>
          <w:rFonts w:ascii="Arial" w:hAnsi="Arial" w:cs="Arial"/>
          <w:spacing w:val="1"/>
          <w:sz w:val="20"/>
          <w:szCs w:val="20"/>
        </w:rPr>
        <w:t>ł</w:t>
      </w:r>
      <w:r w:rsidRPr="002618AF">
        <w:rPr>
          <w:rFonts w:ascii="Arial" w:hAnsi="Arial" w:cs="Arial"/>
          <w:sz w:val="20"/>
          <w:szCs w:val="20"/>
        </w:rPr>
        <w:t>ó</w:t>
      </w:r>
      <w:r w:rsidRPr="002618AF">
        <w:rPr>
          <w:rFonts w:ascii="Arial" w:hAnsi="Arial" w:cs="Arial"/>
          <w:spacing w:val="-1"/>
          <w:sz w:val="20"/>
          <w:szCs w:val="20"/>
        </w:rPr>
        <w:t>ce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2"/>
          <w:sz w:val="20"/>
          <w:szCs w:val="20"/>
        </w:rPr>
        <w:t>a</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5"/>
          <w:sz w:val="20"/>
          <w:szCs w:val="20"/>
        </w:rPr>
        <w:t xml:space="preserve"> </w:t>
      </w:r>
      <w:r w:rsidRPr="002618AF">
        <w:rPr>
          <w:rFonts w:ascii="Arial" w:hAnsi="Arial" w:cs="Arial"/>
          <w:sz w:val="20"/>
          <w:szCs w:val="20"/>
        </w:rPr>
        <w:t xml:space="preserve">w </w:t>
      </w:r>
      <w:r w:rsidRPr="002618AF">
        <w:rPr>
          <w:rFonts w:ascii="Arial" w:hAnsi="Arial" w:cs="Arial"/>
          <w:spacing w:val="-1"/>
          <w:sz w:val="20"/>
          <w:szCs w:val="20"/>
        </w:rPr>
        <w:t>r</w:t>
      </w:r>
      <w:r w:rsidRPr="002618AF">
        <w:rPr>
          <w:rFonts w:ascii="Arial" w:hAnsi="Arial" w:cs="Arial"/>
          <w:sz w:val="20"/>
          <w:szCs w:val="20"/>
        </w:rPr>
        <w:t>u</w:t>
      </w:r>
      <w:r w:rsidRPr="002618AF">
        <w:rPr>
          <w:rFonts w:ascii="Arial" w:hAnsi="Arial" w:cs="Arial"/>
          <w:spacing w:val="-1"/>
          <w:sz w:val="20"/>
          <w:szCs w:val="20"/>
        </w:rPr>
        <w:t>c</w:t>
      </w:r>
      <w:r w:rsidRPr="002618AF">
        <w:rPr>
          <w:rFonts w:ascii="Arial" w:hAnsi="Arial" w:cs="Arial"/>
          <w:sz w:val="20"/>
          <w:szCs w:val="20"/>
        </w:rPr>
        <w:t>hu.</w:t>
      </w:r>
    </w:p>
    <w:p w:rsidR="004D5691" w:rsidRPr="002618AF" w:rsidRDefault="004D5691" w:rsidP="004D5691">
      <w:pPr>
        <w:rPr>
          <w:rFonts w:ascii="Arial" w:hAnsi="Arial" w:cs="Arial"/>
          <w:sz w:val="20"/>
          <w:szCs w:val="20"/>
        </w:rPr>
      </w:pPr>
      <w:r w:rsidRPr="002618AF">
        <w:rPr>
          <w:rFonts w:ascii="Arial" w:hAnsi="Arial" w:cs="Arial"/>
          <w:spacing w:val="-10"/>
          <w:sz w:val="20"/>
          <w:szCs w:val="20"/>
        </w:rPr>
        <w:t>D</w:t>
      </w:r>
      <w:r w:rsidRPr="002618AF">
        <w:rPr>
          <w:rFonts w:ascii="Arial" w:hAnsi="Arial" w:cs="Arial"/>
          <w:sz w:val="20"/>
          <w:szCs w:val="20"/>
        </w:rPr>
        <w:t>o</w:t>
      </w:r>
      <w:r w:rsidRPr="002618AF">
        <w:rPr>
          <w:rFonts w:ascii="Arial" w:hAnsi="Arial" w:cs="Arial"/>
          <w:spacing w:val="-22"/>
          <w:sz w:val="20"/>
          <w:szCs w:val="20"/>
        </w:rPr>
        <w:t xml:space="preserve"> </w:t>
      </w:r>
      <w:r w:rsidRPr="002618AF">
        <w:rPr>
          <w:rFonts w:ascii="Arial" w:hAnsi="Arial" w:cs="Arial"/>
          <w:spacing w:val="-7"/>
          <w:sz w:val="20"/>
          <w:szCs w:val="20"/>
        </w:rPr>
        <w:t>o</w:t>
      </w:r>
      <w:r w:rsidRPr="002618AF">
        <w:rPr>
          <w:rFonts w:ascii="Arial" w:hAnsi="Arial" w:cs="Arial"/>
          <w:spacing w:val="-10"/>
          <w:sz w:val="20"/>
          <w:szCs w:val="20"/>
        </w:rPr>
        <w:t>c</w:t>
      </w:r>
      <w:r w:rsidRPr="002618AF">
        <w:rPr>
          <w:rFonts w:ascii="Arial" w:hAnsi="Arial" w:cs="Arial"/>
          <w:spacing w:val="-3"/>
          <w:sz w:val="20"/>
          <w:szCs w:val="20"/>
        </w:rPr>
        <w:t>z</w:t>
      </w:r>
      <w:r w:rsidRPr="002618AF">
        <w:rPr>
          <w:rFonts w:ascii="Arial" w:hAnsi="Arial" w:cs="Arial"/>
          <w:spacing w:val="-14"/>
          <w:sz w:val="20"/>
          <w:szCs w:val="20"/>
        </w:rPr>
        <w:t>y</w:t>
      </w:r>
      <w:r w:rsidRPr="002618AF">
        <w:rPr>
          <w:rFonts w:ascii="Arial" w:hAnsi="Arial" w:cs="Arial"/>
          <w:spacing w:val="-9"/>
          <w:sz w:val="20"/>
          <w:szCs w:val="20"/>
        </w:rPr>
        <w:t>s</w:t>
      </w:r>
      <w:r w:rsidRPr="002618AF">
        <w:rPr>
          <w:rFonts w:ascii="Arial" w:hAnsi="Arial" w:cs="Arial"/>
          <w:spacing w:val="-8"/>
          <w:sz w:val="20"/>
          <w:szCs w:val="20"/>
        </w:rPr>
        <w:t>z</w:t>
      </w:r>
      <w:r w:rsidRPr="002618AF">
        <w:rPr>
          <w:rFonts w:ascii="Arial" w:hAnsi="Arial" w:cs="Arial"/>
          <w:spacing w:val="-10"/>
          <w:sz w:val="20"/>
          <w:szCs w:val="20"/>
        </w:rPr>
        <w:t>c</w:t>
      </w:r>
      <w:r w:rsidRPr="002618AF">
        <w:rPr>
          <w:rFonts w:ascii="Arial" w:hAnsi="Arial" w:cs="Arial"/>
          <w:spacing w:val="-8"/>
          <w:sz w:val="20"/>
          <w:szCs w:val="20"/>
        </w:rPr>
        <w:t>ze</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z w:val="20"/>
          <w:szCs w:val="20"/>
        </w:rPr>
        <w:t xml:space="preserve">a nawierzchni po frezowaniu należy używać </w:t>
      </w:r>
      <w:r w:rsidRPr="002618AF">
        <w:rPr>
          <w:rFonts w:ascii="Arial" w:hAnsi="Arial" w:cs="Arial"/>
          <w:spacing w:val="-7"/>
          <w:sz w:val="20"/>
          <w:szCs w:val="20"/>
        </w:rPr>
        <w:t>s</w:t>
      </w:r>
      <w:r w:rsidRPr="002618AF">
        <w:rPr>
          <w:rFonts w:ascii="Arial" w:hAnsi="Arial" w:cs="Arial"/>
          <w:spacing w:val="-10"/>
          <w:sz w:val="20"/>
          <w:szCs w:val="20"/>
        </w:rPr>
        <w:t>pr</w:t>
      </w:r>
      <w:r w:rsidRPr="002618AF">
        <w:rPr>
          <w:rFonts w:ascii="Arial" w:hAnsi="Arial" w:cs="Arial"/>
          <w:spacing w:val="-6"/>
          <w:sz w:val="20"/>
          <w:szCs w:val="20"/>
        </w:rPr>
        <w:t>z</w:t>
      </w:r>
      <w:r w:rsidRPr="002618AF">
        <w:rPr>
          <w:rFonts w:ascii="Arial" w:hAnsi="Arial" w:cs="Arial"/>
          <w:spacing w:val="-10"/>
          <w:sz w:val="20"/>
          <w:szCs w:val="20"/>
        </w:rPr>
        <w:t>ę</w:t>
      </w:r>
      <w:r w:rsidRPr="002618AF">
        <w:rPr>
          <w:rFonts w:ascii="Arial" w:hAnsi="Arial" w:cs="Arial"/>
          <w:spacing w:val="-9"/>
          <w:sz w:val="20"/>
          <w:szCs w:val="20"/>
        </w:rPr>
        <w:t>t</w:t>
      </w:r>
      <w:r w:rsidRPr="002618AF">
        <w:rPr>
          <w:rFonts w:ascii="Arial" w:hAnsi="Arial" w:cs="Arial"/>
          <w:sz w:val="20"/>
          <w:szCs w:val="20"/>
        </w:rPr>
        <w:t xml:space="preserve">u mechanicznego </w:t>
      </w:r>
      <w:r w:rsidRPr="002618AF">
        <w:rPr>
          <w:rFonts w:ascii="Arial" w:hAnsi="Arial" w:cs="Arial"/>
          <w:spacing w:val="-10"/>
          <w:sz w:val="20"/>
          <w:szCs w:val="20"/>
        </w:rPr>
        <w:t>(</w:t>
      </w:r>
      <w:r w:rsidRPr="002618AF">
        <w:rPr>
          <w:rFonts w:ascii="Arial" w:hAnsi="Arial" w:cs="Arial"/>
          <w:spacing w:val="-9"/>
          <w:sz w:val="20"/>
          <w:szCs w:val="20"/>
        </w:rPr>
        <w:t>s</w:t>
      </w:r>
      <w:r w:rsidRPr="002618AF">
        <w:rPr>
          <w:rFonts w:ascii="Arial" w:hAnsi="Arial" w:cs="Arial"/>
          <w:spacing w:val="-6"/>
          <w:sz w:val="20"/>
          <w:szCs w:val="20"/>
        </w:rPr>
        <w:t>z</w:t>
      </w:r>
      <w:r w:rsidRPr="002618AF">
        <w:rPr>
          <w:rFonts w:ascii="Arial" w:hAnsi="Arial" w:cs="Arial"/>
          <w:spacing w:val="-10"/>
          <w:sz w:val="20"/>
          <w:szCs w:val="20"/>
        </w:rPr>
        <w:t>c</w:t>
      </w:r>
      <w:r w:rsidRPr="002618AF">
        <w:rPr>
          <w:rFonts w:ascii="Arial" w:hAnsi="Arial" w:cs="Arial"/>
          <w:spacing w:val="-8"/>
          <w:sz w:val="20"/>
          <w:szCs w:val="20"/>
        </w:rPr>
        <w:t>z</w:t>
      </w:r>
      <w:r w:rsidRPr="002618AF">
        <w:rPr>
          <w:rFonts w:ascii="Arial" w:hAnsi="Arial" w:cs="Arial"/>
          <w:spacing w:val="-10"/>
          <w:sz w:val="20"/>
          <w:szCs w:val="20"/>
        </w:rPr>
        <w:t>o</w:t>
      </w:r>
      <w:r w:rsidRPr="002618AF">
        <w:rPr>
          <w:rFonts w:ascii="Arial" w:hAnsi="Arial" w:cs="Arial"/>
          <w:spacing w:val="-9"/>
          <w:sz w:val="20"/>
          <w:szCs w:val="20"/>
        </w:rPr>
        <w:t>t</w:t>
      </w:r>
      <w:r w:rsidRPr="002618AF">
        <w:rPr>
          <w:rFonts w:ascii="Arial" w:hAnsi="Arial" w:cs="Arial"/>
          <w:spacing w:val="-10"/>
          <w:sz w:val="20"/>
          <w:szCs w:val="20"/>
        </w:rPr>
        <w:t>k</w:t>
      </w:r>
      <w:r w:rsidRPr="002618AF">
        <w:rPr>
          <w:rFonts w:ascii="Arial" w:hAnsi="Arial" w:cs="Arial"/>
          <w:sz w:val="20"/>
          <w:szCs w:val="20"/>
        </w:rPr>
        <w:t xml:space="preserve">i </w:t>
      </w:r>
      <w:r w:rsidRPr="002618AF">
        <w:rPr>
          <w:rFonts w:ascii="Arial" w:hAnsi="Arial" w:cs="Arial"/>
          <w:spacing w:val="-9"/>
          <w:sz w:val="20"/>
          <w:szCs w:val="20"/>
        </w:rPr>
        <w:t>m</w:t>
      </w:r>
      <w:r w:rsidRPr="002618AF">
        <w:rPr>
          <w:rFonts w:ascii="Arial" w:hAnsi="Arial" w:cs="Arial"/>
          <w:spacing w:val="-10"/>
          <w:sz w:val="20"/>
          <w:szCs w:val="20"/>
        </w:rPr>
        <w:t>e</w:t>
      </w:r>
      <w:r w:rsidRPr="002618AF">
        <w:rPr>
          <w:rFonts w:ascii="Arial" w:hAnsi="Arial" w:cs="Arial"/>
          <w:spacing w:val="-8"/>
          <w:sz w:val="20"/>
          <w:szCs w:val="20"/>
        </w:rPr>
        <w:t>c</w:t>
      </w:r>
      <w:r w:rsidRPr="002618AF">
        <w:rPr>
          <w:rFonts w:ascii="Arial" w:hAnsi="Arial" w:cs="Arial"/>
          <w:spacing w:val="-10"/>
          <w:sz w:val="20"/>
          <w:szCs w:val="20"/>
        </w:rPr>
        <w:t>han</w:t>
      </w:r>
      <w:r w:rsidRPr="002618AF">
        <w:rPr>
          <w:rFonts w:ascii="Arial" w:hAnsi="Arial" w:cs="Arial"/>
          <w:spacing w:val="-7"/>
          <w:sz w:val="20"/>
          <w:szCs w:val="20"/>
        </w:rPr>
        <w:t>i</w:t>
      </w:r>
      <w:r w:rsidRPr="002618AF">
        <w:rPr>
          <w:rFonts w:ascii="Arial" w:hAnsi="Arial" w:cs="Arial"/>
          <w:spacing w:val="-10"/>
          <w:sz w:val="20"/>
          <w:szCs w:val="20"/>
        </w:rPr>
        <w:t>c</w:t>
      </w:r>
      <w:r w:rsidRPr="002618AF">
        <w:rPr>
          <w:rFonts w:ascii="Arial" w:hAnsi="Arial" w:cs="Arial"/>
          <w:spacing w:val="-8"/>
          <w:sz w:val="20"/>
          <w:szCs w:val="20"/>
        </w:rPr>
        <w:t>z</w:t>
      </w:r>
      <w:r w:rsidRPr="002618AF">
        <w:rPr>
          <w:rFonts w:ascii="Arial" w:hAnsi="Arial" w:cs="Arial"/>
          <w:spacing w:val="-7"/>
          <w:sz w:val="20"/>
          <w:szCs w:val="20"/>
        </w:rPr>
        <w:t>n</w:t>
      </w:r>
      <w:r w:rsidRPr="002618AF">
        <w:rPr>
          <w:rFonts w:ascii="Arial" w:hAnsi="Arial" w:cs="Arial"/>
          <w:sz w:val="20"/>
          <w:szCs w:val="20"/>
        </w:rPr>
        <w:t>e</w:t>
      </w:r>
      <w:r w:rsidRPr="002618AF">
        <w:rPr>
          <w:rFonts w:ascii="Arial" w:hAnsi="Arial" w:cs="Arial"/>
          <w:spacing w:val="-24"/>
          <w:sz w:val="20"/>
          <w:szCs w:val="20"/>
        </w:rPr>
        <w:t xml:space="preserve">  </w:t>
      </w:r>
      <w:r w:rsidRPr="002618AF">
        <w:rPr>
          <w:rFonts w:ascii="Arial" w:hAnsi="Arial" w:cs="Arial"/>
          <w:sz w:val="20"/>
          <w:szCs w:val="20"/>
        </w:rPr>
        <w:t>z</w:t>
      </w:r>
      <w:r w:rsidRPr="002618AF">
        <w:rPr>
          <w:rFonts w:ascii="Arial" w:hAnsi="Arial" w:cs="Arial"/>
          <w:spacing w:val="-18"/>
          <w:sz w:val="20"/>
          <w:szCs w:val="20"/>
        </w:rPr>
        <w:t xml:space="preserve"> </w:t>
      </w:r>
      <w:r w:rsidRPr="002618AF">
        <w:rPr>
          <w:rFonts w:ascii="Arial" w:hAnsi="Arial" w:cs="Arial"/>
          <w:spacing w:val="-1"/>
          <w:sz w:val="20"/>
          <w:szCs w:val="20"/>
        </w:rPr>
        <w:t>e</w:t>
      </w:r>
      <w:r w:rsidRPr="002618AF">
        <w:rPr>
          <w:rFonts w:ascii="Arial" w:hAnsi="Arial" w:cs="Arial"/>
          <w:spacing w:val="2"/>
          <w:sz w:val="20"/>
          <w:szCs w:val="20"/>
        </w:rPr>
        <w:t>w</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t</w:t>
      </w:r>
      <w:r w:rsidRPr="002618AF">
        <w:rPr>
          <w:rFonts w:ascii="Arial" w:hAnsi="Arial" w:cs="Arial"/>
          <w:sz w:val="20"/>
          <w:szCs w:val="20"/>
        </w:rPr>
        <w:t>u</w:t>
      </w:r>
      <w:r w:rsidRPr="002618AF">
        <w:rPr>
          <w:rFonts w:ascii="Arial" w:hAnsi="Arial" w:cs="Arial"/>
          <w:spacing w:val="-1"/>
          <w:sz w:val="20"/>
          <w:szCs w:val="20"/>
        </w:rPr>
        <w:t>a</w:t>
      </w:r>
      <w:r w:rsidRPr="002618AF">
        <w:rPr>
          <w:rFonts w:ascii="Arial" w:hAnsi="Arial" w:cs="Arial"/>
          <w:spacing w:val="1"/>
          <w:sz w:val="20"/>
          <w:szCs w:val="20"/>
        </w:rPr>
        <w:t>l</w:t>
      </w:r>
      <w:r w:rsidRPr="002618AF">
        <w:rPr>
          <w:rFonts w:ascii="Arial" w:hAnsi="Arial" w:cs="Arial"/>
          <w:spacing w:val="2"/>
          <w:sz w:val="20"/>
          <w:szCs w:val="20"/>
        </w:rPr>
        <w:t>n</w:t>
      </w:r>
      <w:r w:rsidRPr="002618AF">
        <w:rPr>
          <w:rFonts w:ascii="Arial" w:hAnsi="Arial" w:cs="Arial"/>
          <w:spacing w:val="-5"/>
          <w:sz w:val="20"/>
          <w:szCs w:val="20"/>
        </w:rPr>
        <w:t>y</w:t>
      </w:r>
      <w:r w:rsidRPr="002618AF">
        <w:rPr>
          <w:rFonts w:ascii="Arial" w:hAnsi="Arial" w:cs="Arial"/>
          <w:sz w:val="20"/>
          <w:szCs w:val="20"/>
        </w:rPr>
        <w:t>m użyciem sprężonego pow</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pacing w:val="1"/>
          <w:sz w:val="20"/>
          <w:szCs w:val="20"/>
        </w:rPr>
        <w:t>t</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4. TRANSPORT</w:t>
      </w:r>
    </w:p>
    <w:p w:rsidR="004D5691" w:rsidRPr="002618AF" w:rsidRDefault="004D5691" w:rsidP="004D5691">
      <w:pPr>
        <w:rPr>
          <w:rFonts w:ascii="Arial" w:hAnsi="Arial" w:cs="Arial"/>
          <w:b/>
          <w:sz w:val="20"/>
          <w:szCs w:val="20"/>
        </w:rPr>
      </w:pPr>
      <w:r w:rsidRPr="002618AF">
        <w:rPr>
          <w:rFonts w:ascii="Arial" w:hAnsi="Arial" w:cs="Arial"/>
          <w:b/>
          <w:sz w:val="20"/>
          <w:szCs w:val="20"/>
        </w:rPr>
        <w:t>4.1.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pacing w:val="1"/>
          <w:sz w:val="20"/>
          <w:szCs w:val="20"/>
        </w:rPr>
        <w:t>w</w:t>
      </w:r>
      <w:r w:rsidRPr="002618AF">
        <w:rPr>
          <w:rFonts w:ascii="Arial" w:hAnsi="Arial" w:cs="Arial"/>
          <w:b/>
          <w:spacing w:val="-1"/>
          <w:sz w:val="20"/>
          <w:szCs w:val="20"/>
        </w:rPr>
        <w:t>y</w:t>
      </w:r>
      <w:r w:rsidRPr="002618AF">
        <w:rPr>
          <w:rFonts w:ascii="Arial" w:hAnsi="Arial" w:cs="Arial"/>
          <w:b/>
          <w:spacing w:val="3"/>
          <w:sz w:val="20"/>
          <w:szCs w:val="20"/>
        </w:rPr>
        <w:t>m</w:t>
      </w:r>
      <w:r w:rsidRPr="002618AF">
        <w:rPr>
          <w:rFonts w:ascii="Arial" w:hAnsi="Arial" w:cs="Arial"/>
          <w:b/>
          <w:sz w:val="20"/>
          <w:szCs w:val="20"/>
        </w:rPr>
        <w:t>aga</w:t>
      </w:r>
      <w:r w:rsidRPr="002618AF">
        <w:rPr>
          <w:rFonts w:ascii="Arial" w:hAnsi="Arial" w:cs="Arial"/>
          <w:b/>
          <w:spacing w:val="-1"/>
          <w:sz w:val="20"/>
          <w:szCs w:val="20"/>
        </w:rPr>
        <w:t>n</w:t>
      </w:r>
      <w:r w:rsidRPr="002618AF">
        <w:rPr>
          <w:rFonts w:ascii="Arial" w:hAnsi="Arial" w:cs="Arial"/>
          <w:b/>
          <w:spacing w:val="1"/>
          <w:sz w:val="20"/>
          <w:szCs w:val="20"/>
        </w:rPr>
        <w:t>i</w:t>
      </w:r>
      <w:r w:rsidRPr="002618AF">
        <w:rPr>
          <w:rFonts w:ascii="Arial" w:hAnsi="Arial" w:cs="Arial"/>
          <w:b/>
          <w:sz w:val="20"/>
          <w:szCs w:val="20"/>
        </w:rPr>
        <w:t>a</w:t>
      </w:r>
      <w:r w:rsidRPr="002618AF">
        <w:rPr>
          <w:rFonts w:ascii="Arial" w:hAnsi="Arial" w:cs="Arial"/>
          <w:b/>
          <w:spacing w:val="-8"/>
          <w:sz w:val="20"/>
          <w:szCs w:val="20"/>
        </w:rPr>
        <w:t xml:space="preserve"> </w:t>
      </w:r>
      <w:r w:rsidRPr="002618AF">
        <w:rPr>
          <w:rFonts w:ascii="Arial" w:hAnsi="Arial" w:cs="Arial"/>
          <w:b/>
          <w:sz w:val="20"/>
          <w:szCs w:val="20"/>
        </w:rPr>
        <w:t>do</w:t>
      </w:r>
      <w:r w:rsidRPr="002618AF">
        <w:rPr>
          <w:rFonts w:ascii="Arial" w:hAnsi="Arial" w:cs="Arial"/>
          <w:b/>
          <w:spacing w:val="1"/>
          <w:sz w:val="20"/>
          <w:szCs w:val="20"/>
        </w:rPr>
        <w:t>t</w:t>
      </w:r>
      <w:r w:rsidRPr="002618AF">
        <w:rPr>
          <w:rFonts w:ascii="Arial" w:hAnsi="Arial" w:cs="Arial"/>
          <w:b/>
          <w:spacing w:val="-1"/>
          <w:sz w:val="20"/>
          <w:szCs w:val="20"/>
        </w:rPr>
        <w:t>yc</w:t>
      </w:r>
      <w:r w:rsidRPr="002618AF">
        <w:rPr>
          <w:rFonts w:ascii="Arial" w:hAnsi="Arial" w:cs="Arial"/>
          <w:b/>
          <w:sz w:val="20"/>
          <w:szCs w:val="20"/>
        </w:rPr>
        <w:t>zą</w:t>
      </w:r>
      <w:r w:rsidRPr="002618AF">
        <w:rPr>
          <w:rFonts w:ascii="Arial" w:hAnsi="Arial" w:cs="Arial"/>
          <w:b/>
          <w:spacing w:val="-1"/>
          <w:sz w:val="20"/>
          <w:szCs w:val="20"/>
        </w:rPr>
        <w:t>c</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pacing w:val="1"/>
          <w:sz w:val="20"/>
          <w:szCs w:val="20"/>
        </w:rPr>
        <w:t>t</w:t>
      </w:r>
      <w:r w:rsidRPr="002618AF">
        <w:rPr>
          <w:rFonts w:ascii="Arial" w:hAnsi="Arial" w:cs="Arial"/>
          <w:b/>
          <w:sz w:val="20"/>
          <w:szCs w:val="20"/>
        </w:rPr>
        <w:t>ra</w:t>
      </w:r>
      <w:r w:rsidRPr="002618AF">
        <w:rPr>
          <w:rFonts w:ascii="Arial" w:hAnsi="Arial" w:cs="Arial"/>
          <w:b/>
          <w:spacing w:val="1"/>
          <w:sz w:val="20"/>
          <w:szCs w:val="20"/>
        </w:rPr>
        <w:t>n</w:t>
      </w:r>
      <w:r w:rsidRPr="002618AF">
        <w:rPr>
          <w:rFonts w:ascii="Arial" w:hAnsi="Arial" w:cs="Arial"/>
          <w:b/>
          <w:sz w:val="20"/>
          <w:szCs w:val="20"/>
        </w:rPr>
        <w:t>spor</w:t>
      </w:r>
      <w:r w:rsidRPr="002618AF">
        <w:rPr>
          <w:rFonts w:ascii="Arial" w:hAnsi="Arial" w:cs="Arial"/>
          <w:b/>
          <w:spacing w:val="1"/>
          <w:sz w:val="20"/>
          <w:szCs w:val="20"/>
        </w:rPr>
        <w:t>t</w:t>
      </w:r>
      <w:r w:rsidRPr="002618AF">
        <w:rPr>
          <w:rFonts w:ascii="Arial" w:hAnsi="Arial" w:cs="Arial"/>
          <w:b/>
          <w:sz w:val="20"/>
          <w:szCs w:val="20"/>
        </w:rPr>
        <w:t>u</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3"/>
          <w:sz w:val="20"/>
          <w:szCs w:val="20"/>
        </w:rPr>
        <w:t xml:space="preserve"> </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3"/>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6"/>
          <w:sz w:val="20"/>
          <w:szCs w:val="20"/>
        </w:rPr>
        <w:t xml:space="preserve"> </w:t>
      </w:r>
      <w:r w:rsidRPr="002618AF">
        <w:rPr>
          <w:rFonts w:ascii="Arial" w:hAnsi="Arial" w:cs="Arial"/>
          <w:sz w:val="20"/>
          <w:szCs w:val="20"/>
        </w:rPr>
        <w:t>do</w:t>
      </w:r>
      <w:r w:rsidRPr="002618AF">
        <w:rPr>
          <w:rFonts w:ascii="Arial" w:hAnsi="Arial" w:cs="Arial"/>
          <w:spacing w:val="5"/>
          <w:sz w:val="20"/>
          <w:szCs w:val="20"/>
        </w:rPr>
        <w:t>t</w:t>
      </w:r>
      <w:r w:rsidRPr="002618AF">
        <w:rPr>
          <w:rFonts w:ascii="Arial" w:hAnsi="Arial" w:cs="Arial"/>
          <w:spacing w:val="-2"/>
          <w:sz w:val="20"/>
          <w:szCs w:val="20"/>
        </w:rPr>
        <w:t>y</w:t>
      </w:r>
      <w:r w:rsidRPr="002618AF">
        <w:rPr>
          <w:rFonts w:ascii="Arial" w:hAnsi="Arial" w:cs="Arial"/>
          <w:spacing w:val="-1"/>
          <w:sz w:val="20"/>
          <w:szCs w:val="20"/>
        </w:rPr>
        <w:t>c</w:t>
      </w:r>
      <w:r w:rsidRPr="002618AF">
        <w:rPr>
          <w:rFonts w:ascii="Arial" w:hAnsi="Arial" w:cs="Arial"/>
          <w:spacing w:val="1"/>
          <w:sz w:val="20"/>
          <w:szCs w:val="20"/>
        </w:rPr>
        <w:t>z</w:t>
      </w:r>
      <w:r w:rsidRPr="002618AF">
        <w:rPr>
          <w:rFonts w:ascii="Arial" w:hAnsi="Arial" w:cs="Arial"/>
          <w:spacing w:val="-1"/>
          <w:sz w:val="20"/>
          <w:szCs w:val="20"/>
        </w:rPr>
        <w:t>ąc</w:t>
      </w:r>
      <w:r w:rsidRPr="002618AF">
        <w:rPr>
          <w:rFonts w:ascii="Arial" w:hAnsi="Arial" w:cs="Arial"/>
          <w:sz w:val="20"/>
          <w:szCs w:val="20"/>
        </w:rPr>
        <w:t>e</w:t>
      </w:r>
      <w:r w:rsidRPr="002618AF">
        <w:rPr>
          <w:rFonts w:ascii="Arial" w:hAnsi="Arial" w:cs="Arial"/>
          <w:spacing w:val="-5"/>
          <w:sz w:val="20"/>
          <w:szCs w:val="20"/>
        </w:rPr>
        <w:t xml:space="preserve"> </w:t>
      </w:r>
      <w:r w:rsidRPr="002618AF">
        <w:rPr>
          <w:rFonts w:ascii="Arial" w:hAnsi="Arial" w:cs="Arial"/>
          <w:spacing w:val="1"/>
          <w:sz w:val="20"/>
          <w:szCs w:val="20"/>
        </w:rPr>
        <w:t>t</w:t>
      </w:r>
      <w:r w:rsidRPr="002618AF">
        <w:rPr>
          <w:rFonts w:ascii="Arial" w:hAnsi="Arial" w:cs="Arial"/>
          <w:spacing w:val="-1"/>
          <w:sz w:val="20"/>
          <w:szCs w:val="20"/>
        </w:rPr>
        <w:t>ra</w:t>
      </w:r>
      <w:r w:rsidRPr="002618AF">
        <w:rPr>
          <w:rFonts w:ascii="Arial" w:hAnsi="Arial" w:cs="Arial"/>
          <w:sz w:val="20"/>
          <w:szCs w:val="20"/>
        </w:rPr>
        <w:t>nsp</w:t>
      </w:r>
      <w:r w:rsidRPr="002618AF">
        <w:rPr>
          <w:rFonts w:ascii="Arial" w:hAnsi="Arial" w:cs="Arial"/>
          <w:spacing w:val="2"/>
          <w:sz w:val="20"/>
          <w:szCs w:val="20"/>
        </w:rPr>
        <w:t>o</w:t>
      </w:r>
      <w:r w:rsidRPr="002618AF">
        <w:rPr>
          <w:rFonts w:ascii="Arial" w:hAnsi="Arial" w:cs="Arial"/>
          <w:spacing w:val="-1"/>
          <w:sz w:val="20"/>
          <w:szCs w:val="20"/>
        </w:rPr>
        <w:t>r</w:t>
      </w:r>
      <w:r w:rsidRPr="002618AF">
        <w:rPr>
          <w:rFonts w:ascii="Arial" w:hAnsi="Arial" w:cs="Arial"/>
          <w:spacing w:val="1"/>
          <w:sz w:val="20"/>
          <w:szCs w:val="20"/>
        </w:rPr>
        <w:t>t</w:t>
      </w:r>
      <w:r w:rsidRPr="002618AF">
        <w:rPr>
          <w:rFonts w:ascii="Arial" w:hAnsi="Arial" w:cs="Arial"/>
          <w:sz w:val="20"/>
          <w:szCs w:val="20"/>
        </w:rPr>
        <w:t>u</w:t>
      </w:r>
      <w:r w:rsidRPr="002618AF">
        <w:rPr>
          <w:rFonts w:ascii="Arial" w:hAnsi="Arial" w:cs="Arial"/>
          <w:spacing w:val="-7"/>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4"/>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 xml:space="preserve">D-00.00.00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pacing w:val="-6"/>
          <w:sz w:val="20"/>
          <w:szCs w:val="20"/>
        </w:rPr>
        <w:br/>
      </w:r>
      <w:r w:rsidRPr="002618AF">
        <w:rPr>
          <w:rFonts w:ascii="Arial" w:hAnsi="Arial" w:cs="Arial"/>
          <w:sz w:val="20"/>
          <w:szCs w:val="20"/>
        </w:rPr>
        <w:t>pk</w:t>
      </w:r>
      <w:r w:rsidRPr="002618AF">
        <w:rPr>
          <w:rFonts w:ascii="Arial" w:hAnsi="Arial" w:cs="Arial"/>
          <w:spacing w:val="3"/>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4.</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4.2. Transport sfrezowanego materiału</w:t>
      </w:r>
    </w:p>
    <w:p w:rsidR="004D5691" w:rsidRPr="002618AF" w:rsidRDefault="004D5691" w:rsidP="004D5691">
      <w:pPr>
        <w:rPr>
          <w:rFonts w:ascii="Arial" w:hAnsi="Arial" w:cs="Arial"/>
          <w:sz w:val="20"/>
          <w:szCs w:val="20"/>
        </w:rPr>
      </w:pPr>
    </w:p>
    <w:p w:rsidR="004D5691" w:rsidRPr="00837354" w:rsidRDefault="00837354" w:rsidP="004D5691">
      <w:pPr>
        <w:rPr>
          <w:rFonts w:ascii="Arial" w:hAnsi="Arial" w:cs="Arial"/>
          <w:b/>
          <w:sz w:val="20"/>
          <w:szCs w:val="20"/>
        </w:rPr>
      </w:pPr>
      <w:r w:rsidRPr="00837354">
        <w:rPr>
          <w:rFonts w:ascii="Arial" w:hAnsi="Arial" w:cs="Arial"/>
          <w:b/>
          <w:sz w:val="20"/>
          <w:szCs w:val="20"/>
        </w:rPr>
        <w:t>Destrukt pochodzący z frezowania</w:t>
      </w:r>
      <w:r w:rsidR="004D5691" w:rsidRPr="00837354">
        <w:rPr>
          <w:rFonts w:ascii="Arial" w:hAnsi="Arial" w:cs="Arial"/>
          <w:b/>
          <w:sz w:val="20"/>
          <w:szCs w:val="20"/>
        </w:rPr>
        <w:t xml:space="preserve"> stanowi własność </w:t>
      </w:r>
      <w:proofErr w:type="spellStart"/>
      <w:r w:rsidR="004D5691" w:rsidRPr="00837354">
        <w:rPr>
          <w:rFonts w:ascii="Arial" w:hAnsi="Arial" w:cs="Arial"/>
          <w:b/>
          <w:sz w:val="20"/>
          <w:szCs w:val="20"/>
        </w:rPr>
        <w:t>Zamawiajego</w:t>
      </w:r>
      <w:proofErr w:type="spellEnd"/>
      <w:r w:rsidR="004D5691" w:rsidRPr="00837354">
        <w:rPr>
          <w:rFonts w:ascii="Arial" w:hAnsi="Arial" w:cs="Arial"/>
          <w:b/>
          <w:sz w:val="20"/>
          <w:szCs w:val="20"/>
        </w:rPr>
        <w:t>.</w:t>
      </w:r>
      <w:r>
        <w:rPr>
          <w:rFonts w:ascii="Arial" w:hAnsi="Arial" w:cs="Arial"/>
          <w:b/>
          <w:sz w:val="20"/>
          <w:szCs w:val="20"/>
        </w:rPr>
        <w:t xml:space="preserve"> Destrukt należy przewieźć na bazę Zamawiającego zlokalizowaną w m. Umiastów na terenie Gminy Ożarów Mazowiecki.</w:t>
      </w:r>
    </w:p>
    <w:p w:rsidR="004D5691" w:rsidRPr="002618AF" w:rsidRDefault="004D5691" w:rsidP="004D5691">
      <w:pPr>
        <w:rPr>
          <w:rFonts w:ascii="Arial" w:hAnsi="Arial" w:cs="Arial"/>
          <w:sz w:val="20"/>
          <w:szCs w:val="20"/>
        </w:rPr>
      </w:pPr>
      <w:r w:rsidRPr="002618AF">
        <w:rPr>
          <w:rFonts w:ascii="Arial" w:hAnsi="Arial" w:cs="Arial"/>
          <w:spacing w:val="-7"/>
          <w:sz w:val="20"/>
          <w:szCs w:val="20"/>
        </w:rPr>
        <w:t>T</w:t>
      </w:r>
      <w:r w:rsidRPr="002618AF">
        <w:rPr>
          <w:rFonts w:ascii="Arial" w:hAnsi="Arial" w:cs="Arial"/>
          <w:spacing w:val="-8"/>
          <w:sz w:val="20"/>
          <w:szCs w:val="20"/>
        </w:rPr>
        <w:t>ra</w:t>
      </w:r>
      <w:r w:rsidRPr="002618AF">
        <w:rPr>
          <w:rFonts w:ascii="Arial" w:hAnsi="Arial" w:cs="Arial"/>
          <w:spacing w:val="-7"/>
          <w:sz w:val="20"/>
          <w:szCs w:val="20"/>
        </w:rPr>
        <w:t>nsp</w:t>
      </w:r>
      <w:r w:rsidRPr="002618AF">
        <w:rPr>
          <w:rFonts w:ascii="Arial" w:hAnsi="Arial" w:cs="Arial"/>
          <w:spacing w:val="-5"/>
          <w:sz w:val="20"/>
          <w:szCs w:val="20"/>
        </w:rPr>
        <w:t>o</w:t>
      </w:r>
      <w:r w:rsidRPr="002618AF">
        <w:rPr>
          <w:rFonts w:ascii="Arial" w:hAnsi="Arial" w:cs="Arial"/>
          <w:spacing w:val="-8"/>
          <w:sz w:val="20"/>
          <w:szCs w:val="20"/>
        </w:rPr>
        <w:t>r</w:t>
      </w:r>
      <w:r w:rsidRPr="002618AF">
        <w:rPr>
          <w:rFonts w:ascii="Arial" w:hAnsi="Arial" w:cs="Arial"/>
          <w:sz w:val="20"/>
          <w:szCs w:val="20"/>
        </w:rPr>
        <w:t>t</w:t>
      </w:r>
      <w:r w:rsidRPr="002618AF">
        <w:rPr>
          <w:rFonts w:ascii="Arial" w:hAnsi="Arial" w:cs="Arial"/>
          <w:spacing w:val="-20"/>
          <w:sz w:val="20"/>
          <w:szCs w:val="20"/>
        </w:rPr>
        <w:t xml:space="preserve">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7"/>
          <w:sz w:val="20"/>
          <w:szCs w:val="20"/>
        </w:rPr>
        <w:t>ini</w:t>
      </w:r>
      <w:r w:rsidRPr="002618AF">
        <w:rPr>
          <w:rFonts w:ascii="Arial" w:hAnsi="Arial" w:cs="Arial"/>
          <w:spacing w:val="-8"/>
          <w:sz w:val="20"/>
          <w:szCs w:val="20"/>
        </w:rPr>
        <w:t>e</w:t>
      </w:r>
      <w:r w:rsidRPr="002618AF">
        <w:rPr>
          <w:rFonts w:ascii="Arial" w:hAnsi="Arial" w:cs="Arial"/>
          <w:sz w:val="20"/>
          <w:szCs w:val="20"/>
        </w:rPr>
        <w:t>n</w:t>
      </w:r>
      <w:r w:rsidRPr="002618AF">
        <w:rPr>
          <w:rFonts w:ascii="Arial" w:hAnsi="Arial" w:cs="Arial"/>
          <w:spacing w:val="-19"/>
          <w:sz w:val="20"/>
          <w:szCs w:val="20"/>
        </w:rPr>
        <w:t xml:space="preserve"> </w:t>
      </w:r>
      <w:r w:rsidRPr="002618AF">
        <w:rPr>
          <w:rFonts w:ascii="Arial" w:hAnsi="Arial" w:cs="Arial"/>
          <w:spacing w:val="-2"/>
          <w:sz w:val="20"/>
          <w:szCs w:val="20"/>
        </w:rPr>
        <w:t>b</w:t>
      </w:r>
      <w:r w:rsidRPr="002618AF">
        <w:rPr>
          <w:rFonts w:ascii="Arial" w:hAnsi="Arial" w:cs="Arial"/>
          <w:spacing w:val="-12"/>
          <w:sz w:val="20"/>
          <w:szCs w:val="20"/>
        </w:rPr>
        <w:t>y</w:t>
      </w:r>
      <w:r w:rsidRPr="002618AF">
        <w:rPr>
          <w:rFonts w:ascii="Arial" w:hAnsi="Arial" w:cs="Arial"/>
          <w:sz w:val="20"/>
          <w:szCs w:val="20"/>
        </w:rPr>
        <w:t>ć</w:t>
      </w:r>
      <w:r w:rsidRPr="002618AF">
        <w:rPr>
          <w:rFonts w:ascii="Arial" w:hAnsi="Arial" w:cs="Arial"/>
          <w:spacing w:val="-17"/>
          <w:sz w:val="20"/>
          <w:szCs w:val="20"/>
        </w:rPr>
        <w:t xml:space="preserve"> </w:t>
      </w:r>
      <w:r w:rsidRPr="002618AF">
        <w:rPr>
          <w:rFonts w:ascii="Arial" w:hAnsi="Arial" w:cs="Arial"/>
          <w:spacing w:val="-4"/>
          <w:sz w:val="20"/>
          <w:szCs w:val="20"/>
        </w:rPr>
        <w:t>t</w:t>
      </w:r>
      <w:r w:rsidRPr="002618AF">
        <w:rPr>
          <w:rFonts w:ascii="Arial" w:hAnsi="Arial" w:cs="Arial"/>
          <w:spacing w:val="-6"/>
          <w:sz w:val="20"/>
          <w:szCs w:val="20"/>
        </w:rPr>
        <w:t>a</w:t>
      </w:r>
      <w:r w:rsidRPr="002618AF">
        <w:rPr>
          <w:rFonts w:ascii="Arial" w:hAnsi="Arial" w:cs="Arial"/>
          <w:sz w:val="20"/>
          <w:szCs w:val="20"/>
        </w:rPr>
        <w:t>k</w:t>
      </w:r>
      <w:r w:rsidRPr="002618AF">
        <w:rPr>
          <w:rFonts w:ascii="Arial" w:hAnsi="Arial" w:cs="Arial"/>
          <w:spacing w:val="-15"/>
          <w:sz w:val="20"/>
          <w:szCs w:val="20"/>
        </w:rPr>
        <w:t xml:space="preserve"> </w:t>
      </w:r>
      <w:r w:rsidRPr="002618AF">
        <w:rPr>
          <w:rFonts w:ascii="Arial" w:hAnsi="Arial" w:cs="Arial"/>
          <w:spacing w:val="-6"/>
          <w:sz w:val="20"/>
          <w:szCs w:val="20"/>
        </w:rPr>
        <w:t>z</w:t>
      </w:r>
      <w:r w:rsidRPr="002618AF">
        <w:rPr>
          <w:rFonts w:ascii="Arial" w:hAnsi="Arial" w:cs="Arial"/>
          <w:spacing w:val="-7"/>
          <w:sz w:val="20"/>
          <w:szCs w:val="20"/>
        </w:rPr>
        <w:t>o</w:t>
      </w:r>
      <w:r w:rsidRPr="002618AF">
        <w:rPr>
          <w:rFonts w:ascii="Arial" w:hAnsi="Arial" w:cs="Arial"/>
          <w:spacing w:val="-8"/>
          <w:sz w:val="20"/>
          <w:szCs w:val="20"/>
        </w:rPr>
        <w:t>r</w:t>
      </w:r>
      <w:r w:rsidRPr="002618AF">
        <w:rPr>
          <w:rFonts w:ascii="Arial" w:hAnsi="Arial" w:cs="Arial"/>
          <w:spacing w:val="-7"/>
          <w:sz w:val="20"/>
          <w:szCs w:val="20"/>
        </w:rPr>
        <w:t>g</w:t>
      </w:r>
      <w:r w:rsidRPr="002618AF">
        <w:rPr>
          <w:rFonts w:ascii="Arial" w:hAnsi="Arial" w:cs="Arial"/>
          <w:spacing w:val="-8"/>
          <w:sz w:val="20"/>
          <w:szCs w:val="20"/>
        </w:rPr>
        <w:t>a</w:t>
      </w:r>
      <w:r w:rsidRPr="002618AF">
        <w:rPr>
          <w:rFonts w:ascii="Arial" w:hAnsi="Arial" w:cs="Arial"/>
          <w:spacing w:val="-7"/>
          <w:sz w:val="20"/>
          <w:szCs w:val="20"/>
        </w:rPr>
        <w:t>ni</w:t>
      </w:r>
      <w:r w:rsidRPr="002618AF">
        <w:rPr>
          <w:rFonts w:ascii="Arial" w:hAnsi="Arial" w:cs="Arial"/>
          <w:spacing w:val="-6"/>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2"/>
          <w:sz w:val="20"/>
          <w:szCs w:val="20"/>
        </w:rPr>
        <w:t>n</w:t>
      </w:r>
      <w:r w:rsidRPr="002618AF">
        <w:rPr>
          <w:rFonts w:ascii="Arial" w:hAnsi="Arial" w:cs="Arial"/>
          <w:spacing w:val="-12"/>
          <w:sz w:val="20"/>
          <w:szCs w:val="20"/>
        </w:rPr>
        <w:t>y</w:t>
      </w:r>
      <w:r w:rsidRPr="002618AF">
        <w:rPr>
          <w:rFonts w:ascii="Arial" w:hAnsi="Arial" w:cs="Arial"/>
          <w:sz w:val="20"/>
          <w:szCs w:val="20"/>
        </w:rPr>
        <w:t>,</w:t>
      </w:r>
      <w:r w:rsidRPr="002618AF">
        <w:rPr>
          <w:rFonts w:ascii="Arial" w:hAnsi="Arial" w:cs="Arial"/>
          <w:spacing w:val="-22"/>
          <w:sz w:val="20"/>
          <w:szCs w:val="20"/>
        </w:rPr>
        <w:t xml:space="preserve"> </w:t>
      </w:r>
      <w:r w:rsidRPr="002618AF">
        <w:rPr>
          <w:rFonts w:ascii="Arial" w:hAnsi="Arial" w:cs="Arial"/>
          <w:spacing w:val="-8"/>
          <w:sz w:val="20"/>
          <w:szCs w:val="20"/>
        </w:rPr>
        <w:t>a</w:t>
      </w:r>
      <w:r w:rsidRPr="002618AF">
        <w:rPr>
          <w:rFonts w:ascii="Arial" w:hAnsi="Arial" w:cs="Arial"/>
          <w:spacing w:val="-2"/>
          <w:sz w:val="20"/>
          <w:szCs w:val="20"/>
        </w:rPr>
        <w:t>b</w:t>
      </w:r>
      <w:r w:rsidRPr="002618AF">
        <w:rPr>
          <w:rFonts w:ascii="Arial" w:hAnsi="Arial" w:cs="Arial"/>
          <w:sz w:val="20"/>
          <w:szCs w:val="20"/>
        </w:rPr>
        <w:t>y</w:t>
      </w:r>
      <w:r w:rsidRPr="002618AF">
        <w:rPr>
          <w:rFonts w:ascii="Arial" w:hAnsi="Arial" w:cs="Arial"/>
          <w:spacing w:val="-21"/>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5"/>
          <w:sz w:val="20"/>
          <w:szCs w:val="20"/>
        </w:rPr>
        <w:t>p</w:t>
      </w:r>
      <w:r w:rsidRPr="002618AF">
        <w:rPr>
          <w:rFonts w:ascii="Arial" w:hAnsi="Arial" w:cs="Arial"/>
          <w:spacing w:val="-6"/>
          <w:sz w:val="20"/>
          <w:szCs w:val="20"/>
        </w:rPr>
        <w:t>e</w:t>
      </w:r>
      <w:r w:rsidRPr="002618AF">
        <w:rPr>
          <w:rFonts w:ascii="Arial" w:hAnsi="Arial" w:cs="Arial"/>
          <w:spacing w:val="-8"/>
          <w:sz w:val="20"/>
          <w:szCs w:val="20"/>
        </w:rPr>
        <w:t>w</w:t>
      </w:r>
      <w:r w:rsidRPr="002618AF">
        <w:rPr>
          <w:rFonts w:ascii="Arial" w:hAnsi="Arial" w:cs="Arial"/>
          <w:spacing w:val="-7"/>
          <w:sz w:val="20"/>
          <w:szCs w:val="20"/>
        </w:rPr>
        <w:t>ni</w:t>
      </w:r>
      <w:r w:rsidRPr="002618AF">
        <w:rPr>
          <w:rFonts w:ascii="Arial" w:hAnsi="Arial" w:cs="Arial"/>
          <w:sz w:val="20"/>
          <w:szCs w:val="20"/>
        </w:rPr>
        <w:t>ć</w:t>
      </w:r>
      <w:r w:rsidRPr="002618AF">
        <w:rPr>
          <w:rFonts w:ascii="Arial" w:hAnsi="Arial" w:cs="Arial"/>
          <w:spacing w:val="-19"/>
          <w:sz w:val="20"/>
          <w:szCs w:val="20"/>
        </w:rPr>
        <w:t xml:space="preserve"> </w:t>
      </w:r>
      <w:r w:rsidRPr="002618AF">
        <w:rPr>
          <w:rFonts w:ascii="Arial" w:hAnsi="Arial" w:cs="Arial"/>
          <w:spacing w:val="-7"/>
          <w:sz w:val="20"/>
          <w:szCs w:val="20"/>
        </w:rPr>
        <w:t>p</w:t>
      </w:r>
      <w:r w:rsidRPr="002618AF">
        <w:rPr>
          <w:rFonts w:ascii="Arial" w:hAnsi="Arial" w:cs="Arial"/>
          <w:spacing w:val="-5"/>
          <w:sz w:val="20"/>
          <w:szCs w:val="20"/>
        </w:rPr>
        <w:t>r</w:t>
      </w:r>
      <w:r w:rsidRPr="002618AF">
        <w:rPr>
          <w:rFonts w:ascii="Arial" w:hAnsi="Arial" w:cs="Arial"/>
          <w:spacing w:val="-8"/>
          <w:sz w:val="20"/>
          <w:szCs w:val="20"/>
        </w:rPr>
        <w:t>a</w:t>
      </w:r>
      <w:r w:rsidRPr="002618AF">
        <w:rPr>
          <w:rFonts w:ascii="Arial" w:hAnsi="Arial" w:cs="Arial"/>
          <w:spacing w:val="-6"/>
          <w:sz w:val="20"/>
          <w:szCs w:val="20"/>
        </w:rPr>
        <w:t>c</w:t>
      </w:r>
      <w:r w:rsidRPr="002618AF">
        <w:rPr>
          <w:rFonts w:ascii="Arial" w:hAnsi="Arial" w:cs="Arial"/>
          <w:sz w:val="20"/>
          <w:szCs w:val="20"/>
        </w:rPr>
        <w:t>ę</w:t>
      </w:r>
      <w:r w:rsidRPr="002618AF">
        <w:rPr>
          <w:rFonts w:ascii="Arial" w:hAnsi="Arial" w:cs="Arial"/>
          <w:spacing w:val="-17"/>
          <w:sz w:val="20"/>
          <w:szCs w:val="20"/>
        </w:rPr>
        <w:t xml:space="preserve"> </w:t>
      </w:r>
      <w:r w:rsidRPr="002618AF">
        <w:rPr>
          <w:rFonts w:ascii="Arial" w:hAnsi="Arial" w:cs="Arial"/>
          <w:spacing w:val="-5"/>
          <w:sz w:val="20"/>
          <w:szCs w:val="20"/>
        </w:rPr>
        <w:t>f</w:t>
      </w:r>
      <w:r w:rsidRPr="002618AF">
        <w:rPr>
          <w:rFonts w:ascii="Arial" w:hAnsi="Arial" w:cs="Arial"/>
          <w:spacing w:val="-8"/>
          <w:sz w:val="20"/>
          <w:szCs w:val="20"/>
        </w:rPr>
        <w:t>re</w:t>
      </w:r>
      <w:r w:rsidRPr="002618AF">
        <w:rPr>
          <w:rFonts w:ascii="Arial" w:hAnsi="Arial" w:cs="Arial"/>
          <w:spacing w:val="-6"/>
          <w:sz w:val="20"/>
          <w:szCs w:val="20"/>
        </w:rPr>
        <w:t>z</w:t>
      </w:r>
      <w:r w:rsidRPr="002618AF">
        <w:rPr>
          <w:rFonts w:ascii="Arial" w:hAnsi="Arial" w:cs="Arial"/>
          <w:spacing w:val="-8"/>
          <w:sz w:val="20"/>
          <w:szCs w:val="20"/>
        </w:rPr>
        <w:t>ar</w:t>
      </w:r>
      <w:r w:rsidRPr="002618AF">
        <w:rPr>
          <w:rFonts w:ascii="Arial" w:hAnsi="Arial" w:cs="Arial"/>
          <w:spacing w:val="-7"/>
          <w:sz w:val="20"/>
          <w:szCs w:val="20"/>
        </w:rPr>
        <w:t>k</w:t>
      </w:r>
      <w:r w:rsidRPr="002618AF">
        <w:rPr>
          <w:rFonts w:ascii="Arial" w:hAnsi="Arial" w:cs="Arial"/>
          <w:sz w:val="20"/>
          <w:szCs w:val="20"/>
        </w:rPr>
        <w:t>i</w:t>
      </w:r>
      <w:r w:rsidRPr="002618AF">
        <w:rPr>
          <w:rFonts w:ascii="Arial" w:hAnsi="Arial" w:cs="Arial"/>
          <w:spacing w:val="-18"/>
          <w:sz w:val="20"/>
          <w:szCs w:val="20"/>
        </w:rPr>
        <w:t xml:space="preserve"> </w:t>
      </w:r>
      <w:r w:rsidRPr="002618AF">
        <w:rPr>
          <w:rFonts w:ascii="Arial" w:hAnsi="Arial" w:cs="Arial"/>
          <w:spacing w:val="-5"/>
          <w:sz w:val="20"/>
          <w:szCs w:val="20"/>
        </w:rPr>
        <w:t>b</w:t>
      </w:r>
      <w:r w:rsidRPr="002618AF">
        <w:rPr>
          <w:rFonts w:ascii="Arial" w:hAnsi="Arial" w:cs="Arial"/>
          <w:spacing w:val="-8"/>
          <w:sz w:val="20"/>
          <w:szCs w:val="20"/>
        </w:rPr>
        <w:t>e</w:t>
      </w:r>
      <w:r w:rsidRPr="002618AF">
        <w:rPr>
          <w:rFonts w:ascii="Arial" w:hAnsi="Arial" w:cs="Arial"/>
          <w:sz w:val="20"/>
          <w:szCs w:val="20"/>
        </w:rPr>
        <w:t>z</w:t>
      </w:r>
      <w:r w:rsidRPr="002618AF">
        <w:rPr>
          <w:rFonts w:ascii="Arial" w:hAnsi="Arial" w:cs="Arial"/>
          <w:spacing w:val="-14"/>
          <w:sz w:val="20"/>
          <w:szCs w:val="20"/>
        </w:rPr>
        <w:t xml:space="preserve"> </w:t>
      </w:r>
      <w:r w:rsidRPr="002618AF">
        <w:rPr>
          <w:rFonts w:ascii="Arial" w:hAnsi="Arial" w:cs="Arial"/>
          <w:spacing w:val="-7"/>
          <w:sz w:val="20"/>
          <w:szCs w:val="20"/>
        </w:rPr>
        <w:t>po</w:t>
      </w:r>
      <w:r w:rsidRPr="002618AF">
        <w:rPr>
          <w:rFonts w:ascii="Arial" w:hAnsi="Arial" w:cs="Arial"/>
          <w:spacing w:val="-5"/>
          <w:sz w:val="20"/>
          <w:szCs w:val="20"/>
        </w:rPr>
        <w:t>s</w:t>
      </w:r>
      <w:r w:rsidRPr="002618AF">
        <w:rPr>
          <w:rFonts w:ascii="Arial" w:hAnsi="Arial" w:cs="Arial"/>
          <w:spacing w:val="-7"/>
          <w:sz w:val="20"/>
          <w:szCs w:val="20"/>
        </w:rPr>
        <w:t>toj</w:t>
      </w:r>
      <w:r w:rsidRPr="002618AF">
        <w:rPr>
          <w:rFonts w:ascii="Arial" w:hAnsi="Arial" w:cs="Arial"/>
          <w:sz w:val="20"/>
          <w:szCs w:val="20"/>
        </w:rPr>
        <w:t>u</w:t>
      </w:r>
      <w:r w:rsidRPr="002618AF">
        <w:rPr>
          <w:rFonts w:ascii="Arial" w:hAnsi="Arial" w:cs="Arial"/>
          <w:spacing w:val="-20"/>
          <w:sz w:val="20"/>
          <w:szCs w:val="20"/>
        </w:rPr>
        <w:t xml:space="preserve"> </w:t>
      </w:r>
      <w:r w:rsidRPr="002618AF">
        <w:rPr>
          <w:rFonts w:ascii="Arial" w:hAnsi="Arial" w:cs="Arial"/>
          <w:sz w:val="20"/>
          <w:szCs w:val="20"/>
        </w:rPr>
        <w:t>i</w:t>
      </w:r>
      <w:r w:rsidRPr="002618AF">
        <w:rPr>
          <w:rFonts w:ascii="Arial" w:hAnsi="Arial" w:cs="Arial"/>
          <w:spacing w:val="-14"/>
          <w:sz w:val="20"/>
          <w:szCs w:val="20"/>
        </w:rPr>
        <w:t xml:space="preserve"> </w:t>
      </w:r>
      <w:r w:rsidRPr="002618AF">
        <w:rPr>
          <w:rFonts w:ascii="Arial" w:hAnsi="Arial" w:cs="Arial"/>
          <w:spacing w:val="-7"/>
          <w:sz w:val="20"/>
          <w:szCs w:val="20"/>
        </w:rPr>
        <w:t>p</w:t>
      </w:r>
      <w:r w:rsidRPr="002618AF">
        <w:rPr>
          <w:rFonts w:ascii="Arial" w:hAnsi="Arial" w:cs="Arial"/>
          <w:spacing w:val="-8"/>
          <w:sz w:val="20"/>
          <w:szCs w:val="20"/>
        </w:rPr>
        <w:t>r</w:t>
      </w:r>
      <w:r w:rsidRPr="002618AF">
        <w:rPr>
          <w:rFonts w:ascii="Arial" w:hAnsi="Arial" w:cs="Arial"/>
          <w:spacing w:val="-3"/>
          <w:sz w:val="20"/>
          <w:szCs w:val="20"/>
        </w:rPr>
        <w:t>z</w:t>
      </w:r>
      <w:r w:rsidRPr="002618AF">
        <w:rPr>
          <w:rFonts w:ascii="Arial" w:hAnsi="Arial" w:cs="Arial"/>
          <w:sz w:val="20"/>
          <w:szCs w:val="20"/>
        </w:rPr>
        <w:t xml:space="preserve">y </w:t>
      </w:r>
      <w:r w:rsidRPr="002618AF">
        <w:rPr>
          <w:rFonts w:ascii="Arial" w:hAnsi="Arial" w:cs="Arial"/>
          <w:spacing w:val="-7"/>
          <w:sz w:val="20"/>
          <w:szCs w:val="20"/>
        </w:rPr>
        <w:t>minim</w:t>
      </w:r>
      <w:r w:rsidRPr="002618AF">
        <w:rPr>
          <w:rFonts w:ascii="Arial" w:hAnsi="Arial" w:cs="Arial"/>
          <w:spacing w:val="-8"/>
          <w:sz w:val="20"/>
          <w:szCs w:val="20"/>
        </w:rPr>
        <w:t>a</w:t>
      </w:r>
      <w:r w:rsidRPr="002618AF">
        <w:rPr>
          <w:rFonts w:ascii="Arial" w:hAnsi="Arial" w:cs="Arial"/>
          <w:spacing w:val="-7"/>
          <w:sz w:val="20"/>
          <w:szCs w:val="20"/>
        </w:rPr>
        <w:t>li</w:t>
      </w:r>
      <w:r w:rsidRPr="002618AF">
        <w:rPr>
          <w:rFonts w:ascii="Arial" w:hAnsi="Arial" w:cs="Arial"/>
          <w:spacing w:val="-6"/>
          <w:sz w:val="20"/>
          <w:szCs w:val="20"/>
        </w:rPr>
        <w:t>z</w:t>
      </w:r>
      <w:r w:rsidRPr="002618AF">
        <w:rPr>
          <w:rFonts w:ascii="Arial" w:hAnsi="Arial" w:cs="Arial"/>
          <w:spacing w:val="-8"/>
          <w:sz w:val="20"/>
          <w:szCs w:val="20"/>
        </w:rPr>
        <w:t>ac</w:t>
      </w:r>
      <w:r w:rsidRPr="002618AF">
        <w:rPr>
          <w:rFonts w:ascii="Arial" w:hAnsi="Arial" w:cs="Arial"/>
          <w:spacing w:val="-7"/>
          <w:sz w:val="20"/>
          <w:szCs w:val="20"/>
        </w:rPr>
        <w:t>j</w:t>
      </w:r>
      <w:r w:rsidRPr="002618AF">
        <w:rPr>
          <w:rFonts w:ascii="Arial" w:hAnsi="Arial" w:cs="Arial"/>
          <w:sz w:val="20"/>
          <w:szCs w:val="20"/>
        </w:rPr>
        <w:t>i</w:t>
      </w:r>
      <w:r w:rsidRPr="002618AF">
        <w:rPr>
          <w:rFonts w:ascii="Arial" w:hAnsi="Arial" w:cs="Arial"/>
          <w:spacing w:val="-15"/>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k</w:t>
      </w:r>
      <w:r w:rsidRPr="002618AF">
        <w:rPr>
          <w:rFonts w:ascii="Arial" w:hAnsi="Arial" w:cs="Arial"/>
          <w:spacing w:val="1"/>
          <w:sz w:val="20"/>
          <w:szCs w:val="20"/>
        </w:rPr>
        <w:t>ł</w:t>
      </w:r>
      <w:r w:rsidRPr="002618AF">
        <w:rPr>
          <w:rFonts w:ascii="Arial" w:hAnsi="Arial" w:cs="Arial"/>
          <w:sz w:val="20"/>
          <w:szCs w:val="20"/>
        </w:rPr>
        <w:t>ó</w:t>
      </w:r>
      <w:r w:rsidRPr="002618AF">
        <w:rPr>
          <w:rFonts w:ascii="Arial" w:hAnsi="Arial" w:cs="Arial"/>
          <w:spacing w:val="-1"/>
          <w:sz w:val="20"/>
          <w:szCs w:val="20"/>
        </w:rPr>
        <w:t>ce</w:t>
      </w:r>
      <w:r w:rsidRPr="002618AF">
        <w:rPr>
          <w:rFonts w:ascii="Arial" w:hAnsi="Arial" w:cs="Arial"/>
          <w:sz w:val="20"/>
          <w:szCs w:val="20"/>
        </w:rPr>
        <w:t>ń</w:t>
      </w:r>
      <w:r w:rsidRPr="002618AF">
        <w:rPr>
          <w:rFonts w:ascii="Arial" w:hAnsi="Arial" w:cs="Arial"/>
          <w:spacing w:val="-4"/>
          <w:sz w:val="20"/>
          <w:szCs w:val="20"/>
        </w:rPr>
        <w:t xml:space="preserve"> </w:t>
      </w:r>
      <w:r w:rsidRPr="002618AF">
        <w:rPr>
          <w:rFonts w:ascii="Arial" w:hAnsi="Arial" w:cs="Arial"/>
          <w:sz w:val="20"/>
          <w:szCs w:val="20"/>
        </w:rPr>
        <w:t xml:space="preserve">w </w:t>
      </w:r>
      <w:r w:rsidRPr="002618AF">
        <w:rPr>
          <w:rFonts w:ascii="Arial" w:hAnsi="Arial" w:cs="Arial"/>
          <w:spacing w:val="-1"/>
          <w:sz w:val="20"/>
          <w:szCs w:val="20"/>
        </w:rPr>
        <w:t>r</w:t>
      </w:r>
      <w:r w:rsidRPr="002618AF">
        <w:rPr>
          <w:rFonts w:ascii="Arial" w:hAnsi="Arial" w:cs="Arial"/>
          <w:sz w:val="20"/>
          <w:szCs w:val="20"/>
        </w:rPr>
        <w:t>u</w:t>
      </w:r>
      <w:r w:rsidRPr="002618AF">
        <w:rPr>
          <w:rFonts w:ascii="Arial" w:hAnsi="Arial" w:cs="Arial"/>
          <w:spacing w:val="-1"/>
          <w:sz w:val="20"/>
          <w:szCs w:val="20"/>
        </w:rPr>
        <w:t>c</w:t>
      </w:r>
      <w:r w:rsidRPr="002618AF">
        <w:rPr>
          <w:rFonts w:ascii="Arial" w:hAnsi="Arial" w:cs="Arial"/>
          <w:sz w:val="20"/>
          <w:szCs w:val="20"/>
        </w:rPr>
        <w:t>hu</w:t>
      </w:r>
      <w:r w:rsidRPr="002618AF">
        <w:rPr>
          <w:rFonts w:ascii="Arial" w:hAnsi="Arial" w:cs="Arial"/>
          <w:spacing w:val="-4"/>
          <w:sz w:val="20"/>
          <w:szCs w:val="20"/>
        </w:rPr>
        <w:t xml:space="preserve"> </w:t>
      </w:r>
      <w:r w:rsidRPr="002618AF">
        <w:rPr>
          <w:rFonts w:ascii="Arial" w:hAnsi="Arial" w:cs="Arial"/>
          <w:sz w:val="20"/>
          <w:szCs w:val="20"/>
        </w:rPr>
        <w:t>d</w:t>
      </w:r>
      <w:r w:rsidRPr="002618AF">
        <w:rPr>
          <w:rFonts w:ascii="Arial" w:hAnsi="Arial" w:cs="Arial"/>
          <w:spacing w:val="-1"/>
          <w:sz w:val="20"/>
          <w:szCs w:val="20"/>
        </w:rPr>
        <w:t>r</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o</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z w:val="20"/>
          <w:szCs w:val="20"/>
        </w:rPr>
        <w:t>m</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5.</w:t>
      </w:r>
      <w:r w:rsidRPr="002618AF">
        <w:rPr>
          <w:rFonts w:ascii="Arial" w:hAnsi="Arial" w:cs="Arial"/>
          <w:b/>
          <w:spacing w:val="-2"/>
          <w:sz w:val="20"/>
          <w:szCs w:val="20"/>
        </w:rPr>
        <w:t xml:space="preserve"> </w:t>
      </w:r>
      <w:r w:rsidRPr="002618AF">
        <w:rPr>
          <w:rFonts w:ascii="Arial" w:hAnsi="Arial" w:cs="Arial"/>
          <w:b/>
          <w:sz w:val="20"/>
          <w:szCs w:val="20"/>
        </w:rPr>
        <w:t>W</w:t>
      </w:r>
      <w:r w:rsidRPr="002618AF">
        <w:rPr>
          <w:rFonts w:ascii="Arial" w:hAnsi="Arial" w:cs="Arial"/>
          <w:b/>
          <w:spacing w:val="2"/>
          <w:sz w:val="20"/>
          <w:szCs w:val="20"/>
        </w:rPr>
        <w:t>Y</w:t>
      </w:r>
      <w:r w:rsidRPr="002618AF">
        <w:rPr>
          <w:rFonts w:ascii="Arial" w:hAnsi="Arial" w:cs="Arial"/>
          <w:b/>
          <w:spacing w:val="1"/>
          <w:sz w:val="20"/>
          <w:szCs w:val="20"/>
        </w:rPr>
        <w:t>K</w:t>
      </w:r>
      <w:r w:rsidRPr="002618AF">
        <w:rPr>
          <w:rFonts w:ascii="Arial" w:hAnsi="Arial" w:cs="Arial"/>
          <w:b/>
          <w:sz w:val="20"/>
          <w:szCs w:val="20"/>
        </w:rPr>
        <w:t>ON</w:t>
      </w:r>
      <w:r w:rsidRPr="002618AF">
        <w:rPr>
          <w:rFonts w:ascii="Arial" w:hAnsi="Arial" w:cs="Arial"/>
          <w:b/>
          <w:spacing w:val="1"/>
          <w:sz w:val="20"/>
          <w:szCs w:val="20"/>
        </w:rPr>
        <w:t>A</w:t>
      </w:r>
      <w:r w:rsidRPr="002618AF">
        <w:rPr>
          <w:rFonts w:ascii="Arial" w:hAnsi="Arial" w:cs="Arial"/>
          <w:b/>
          <w:sz w:val="20"/>
          <w:szCs w:val="20"/>
        </w:rPr>
        <w:t>NIE</w:t>
      </w:r>
      <w:r w:rsidRPr="002618AF">
        <w:rPr>
          <w:rFonts w:ascii="Arial" w:hAnsi="Arial" w:cs="Arial"/>
          <w:b/>
          <w:spacing w:val="-10"/>
          <w:sz w:val="20"/>
          <w:szCs w:val="20"/>
        </w:rPr>
        <w:t xml:space="preserve"> </w:t>
      </w:r>
      <w:r w:rsidRPr="002618AF">
        <w:rPr>
          <w:rFonts w:ascii="Arial" w:hAnsi="Arial" w:cs="Arial"/>
          <w:b/>
          <w:spacing w:val="1"/>
          <w:sz w:val="20"/>
          <w:szCs w:val="20"/>
        </w:rPr>
        <w:t>R</w:t>
      </w:r>
      <w:r w:rsidRPr="002618AF">
        <w:rPr>
          <w:rFonts w:ascii="Arial" w:hAnsi="Arial" w:cs="Arial"/>
          <w:b/>
          <w:sz w:val="20"/>
          <w:szCs w:val="20"/>
        </w:rPr>
        <w:t>O</w:t>
      </w:r>
      <w:r w:rsidRPr="002618AF">
        <w:rPr>
          <w:rFonts w:ascii="Arial" w:hAnsi="Arial" w:cs="Arial"/>
          <w:b/>
          <w:spacing w:val="1"/>
          <w:sz w:val="20"/>
          <w:szCs w:val="20"/>
        </w:rPr>
        <w:t>B</w:t>
      </w:r>
      <w:r w:rsidRPr="002618AF">
        <w:rPr>
          <w:rFonts w:ascii="Arial" w:hAnsi="Arial" w:cs="Arial"/>
          <w:b/>
          <w:sz w:val="20"/>
          <w:szCs w:val="20"/>
        </w:rPr>
        <w:t>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5.1.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zasady</w:t>
      </w:r>
      <w:r w:rsidRPr="002618AF">
        <w:rPr>
          <w:rFonts w:ascii="Arial" w:hAnsi="Arial" w:cs="Arial"/>
          <w:b/>
          <w:spacing w:val="-6"/>
          <w:sz w:val="20"/>
          <w:szCs w:val="20"/>
        </w:rPr>
        <w:t xml:space="preserve"> </w:t>
      </w:r>
      <w:r w:rsidRPr="002618AF">
        <w:rPr>
          <w:rFonts w:ascii="Arial" w:hAnsi="Arial" w:cs="Arial"/>
          <w:b/>
          <w:spacing w:val="1"/>
          <w:sz w:val="20"/>
          <w:szCs w:val="20"/>
        </w:rPr>
        <w:t>w</w:t>
      </w:r>
      <w:r w:rsidRPr="002618AF">
        <w:rPr>
          <w:rFonts w:ascii="Arial" w:hAnsi="Arial" w:cs="Arial"/>
          <w:b/>
          <w:spacing w:val="-1"/>
          <w:sz w:val="20"/>
          <w:szCs w:val="20"/>
        </w:rPr>
        <w:t>y</w:t>
      </w:r>
      <w:r w:rsidRPr="002618AF">
        <w:rPr>
          <w:rFonts w:ascii="Arial" w:hAnsi="Arial" w:cs="Arial"/>
          <w:b/>
          <w:sz w:val="20"/>
          <w:szCs w:val="20"/>
        </w:rPr>
        <w:t>ko</w:t>
      </w:r>
      <w:r w:rsidRPr="002618AF">
        <w:rPr>
          <w:rFonts w:ascii="Arial" w:hAnsi="Arial" w:cs="Arial"/>
          <w:b/>
          <w:spacing w:val="1"/>
          <w:sz w:val="20"/>
          <w:szCs w:val="20"/>
        </w:rPr>
        <w:t>n</w:t>
      </w:r>
      <w:r w:rsidRPr="002618AF">
        <w:rPr>
          <w:rFonts w:ascii="Arial" w:hAnsi="Arial" w:cs="Arial"/>
          <w:b/>
          <w:sz w:val="20"/>
          <w:szCs w:val="20"/>
        </w:rPr>
        <w:t>a</w:t>
      </w:r>
      <w:r w:rsidRPr="002618AF">
        <w:rPr>
          <w:rFonts w:ascii="Arial" w:hAnsi="Arial" w:cs="Arial"/>
          <w:b/>
          <w:spacing w:val="1"/>
          <w:sz w:val="20"/>
          <w:szCs w:val="20"/>
        </w:rPr>
        <w:t>ni</w:t>
      </w:r>
      <w:r w:rsidRPr="002618AF">
        <w:rPr>
          <w:rFonts w:ascii="Arial" w:hAnsi="Arial" w:cs="Arial"/>
          <w:b/>
          <w:sz w:val="20"/>
          <w:szCs w:val="20"/>
        </w:rPr>
        <w:t>a</w:t>
      </w:r>
      <w:r w:rsidRPr="002618AF">
        <w:rPr>
          <w:rFonts w:ascii="Arial" w:hAnsi="Arial" w:cs="Arial"/>
          <w:b/>
          <w:spacing w:val="-7"/>
          <w:sz w:val="20"/>
          <w:szCs w:val="20"/>
        </w:rPr>
        <w:t xml:space="preserve"> </w:t>
      </w:r>
      <w:r w:rsidRPr="002618AF">
        <w:rPr>
          <w:rFonts w:ascii="Arial" w:hAnsi="Arial" w:cs="Arial"/>
          <w:b/>
          <w:sz w:val="20"/>
          <w:szCs w:val="20"/>
        </w:rPr>
        <w:t>robót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6"/>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1"/>
          <w:sz w:val="20"/>
          <w:szCs w:val="20"/>
        </w:rPr>
        <w:t>a</w:t>
      </w:r>
      <w:r w:rsidRPr="002618AF">
        <w:rPr>
          <w:rFonts w:ascii="Arial" w:hAnsi="Arial" w:cs="Arial"/>
          <w:spacing w:val="5"/>
          <w:sz w:val="20"/>
          <w:szCs w:val="20"/>
        </w:rPr>
        <w:t>d</w:t>
      </w:r>
      <w:r w:rsidRPr="002618AF">
        <w:rPr>
          <w:rFonts w:ascii="Arial" w:hAnsi="Arial" w:cs="Arial"/>
          <w:sz w:val="20"/>
          <w:szCs w:val="20"/>
        </w:rPr>
        <w:t>y</w:t>
      </w:r>
      <w:r w:rsidRPr="002618AF">
        <w:rPr>
          <w:rFonts w:ascii="Arial" w:hAnsi="Arial" w:cs="Arial"/>
          <w:spacing w:val="-5"/>
          <w:sz w:val="20"/>
          <w:szCs w:val="20"/>
        </w:rPr>
        <w:t xml:space="preserve"> </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z w:val="20"/>
          <w:szCs w:val="20"/>
        </w:rPr>
        <w:t>kon</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w:t>
      </w:r>
      <w:r w:rsidRPr="002618AF">
        <w:rPr>
          <w:rFonts w:ascii="Arial" w:hAnsi="Arial" w:cs="Arial"/>
          <w:spacing w:val="-9"/>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D-00.00.00</w:t>
      </w:r>
      <w:r w:rsidRPr="002618AF">
        <w:rPr>
          <w:rFonts w:ascii="Arial" w:hAnsi="Arial" w:cs="Arial"/>
          <w:spacing w:val="-13"/>
          <w:sz w:val="20"/>
          <w:szCs w:val="20"/>
        </w:rPr>
        <w:t xml:space="preserve">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2"/>
          <w:sz w:val="20"/>
          <w:szCs w:val="20"/>
        </w:rPr>
        <w:t>y</w:t>
      </w:r>
      <w:r w:rsidRPr="002618AF">
        <w:rPr>
          <w:rFonts w:ascii="Arial" w:hAnsi="Arial" w:cs="Arial"/>
          <w:spacing w:val="1"/>
          <w:sz w:val="20"/>
          <w:szCs w:val="20"/>
        </w:rPr>
        <w:t>m</w:t>
      </w:r>
      <w:r w:rsidRPr="002618AF">
        <w:rPr>
          <w:rFonts w:ascii="Arial" w:hAnsi="Arial" w:cs="Arial"/>
          <w:spacing w:val="-1"/>
          <w:sz w:val="20"/>
          <w:szCs w:val="20"/>
        </w:rPr>
        <w:t>a</w:t>
      </w:r>
      <w:r w:rsidRPr="002618AF">
        <w:rPr>
          <w:rFonts w:ascii="Arial" w:hAnsi="Arial" w:cs="Arial"/>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 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2"/>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pk</w:t>
      </w:r>
      <w:r w:rsidRPr="002618AF">
        <w:rPr>
          <w:rFonts w:ascii="Arial" w:hAnsi="Arial" w:cs="Arial"/>
          <w:spacing w:val="1"/>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5.</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5.2.</w:t>
      </w:r>
      <w:r w:rsidRPr="002618AF">
        <w:rPr>
          <w:rFonts w:ascii="Arial" w:hAnsi="Arial" w:cs="Arial"/>
          <w:b/>
          <w:spacing w:val="-4"/>
          <w:sz w:val="20"/>
          <w:szCs w:val="20"/>
        </w:rPr>
        <w:t xml:space="preserve"> </w:t>
      </w:r>
      <w:r w:rsidRPr="002618AF">
        <w:rPr>
          <w:rFonts w:ascii="Arial" w:hAnsi="Arial" w:cs="Arial"/>
          <w:b/>
          <w:sz w:val="20"/>
          <w:szCs w:val="20"/>
        </w:rPr>
        <w:t>W</w:t>
      </w:r>
      <w:r w:rsidRPr="002618AF">
        <w:rPr>
          <w:rFonts w:ascii="Arial" w:hAnsi="Arial" w:cs="Arial"/>
          <w:b/>
          <w:spacing w:val="-1"/>
          <w:sz w:val="20"/>
          <w:szCs w:val="20"/>
        </w:rPr>
        <w:t>y</w:t>
      </w:r>
      <w:r w:rsidRPr="002618AF">
        <w:rPr>
          <w:rFonts w:ascii="Arial" w:hAnsi="Arial" w:cs="Arial"/>
          <w:b/>
          <w:sz w:val="20"/>
          <w:szCs w:val="20"/>
        </w:rPr>
        <w:t>ko</w:t>
      </w:r>
      <w:r w:rsidRPr="002618AF">
        <w:rPr>
          <w:rFonts w:ascii="Arial" w:hAnsi="Arial" w:cs="Arial"/>
          <w:b/>
          <w:spacing w:val="1"/>
          <w:sz w:val="20"/>
          <w:szCs w:val="20"/>
        </w:rPr>
        <w:t>n</w:t>
      </w:r>
      <w:r w:rsidRPr="002618AF">
        <w:rPr>
          <w:rFonts w:ascii="Arial" w:hAnsi="Arial" w:cs="Arial"/>
          <w:b/>
          <w:sz w:val="20"/>
          <w:szCs w:val="20"/>
        </w:rPr>
        <w:t>a</w:t>
      </w:r>
      <w:r w:rsidRPr="002618AF">
        <w:rPr>
          <w:rFonts w:ascii="Arial" w:hAnsi="Arial" w:cs="Arial"/>
          <w:b/>
          <w:spacing w:val="1"/>
          <w:sz w:val="20"/>
          <w:szCs w:val="20"/>
        </w:rPr>
        <w:t>ni</w:t>
      </w:r>
      <w:r w:rsidRPr="002618AF">
        <w:rPr>
          <w:rFonts w:ascii="Arial" w:hAnsi="Arial" w:cs="Arial"/>
          <w:b/>
          <w:sz w:val="20"/>
          <w:szCs w:val="20"/>
        </w:rPr>
        <w:t>e</w:t>
      </w:r>
      <w:r w:rsidRPr="002618AF">
        <w:rPr>
          <w:rFonts w:ascii="Arial" w:hAnsi="Arial" w:cs="Arial"/>
          <w:b/>
          <w:spacing w:val="-9"/>
          <w:sz w:val="20"/>
          <w:szCs w:val="20"/>
        </w:rPr>
        <w:t xml:space="preserve"> </w:t>
      </w:r>
      <w:r w:rsidRPr="002618AF">
        <w:rPr>
          <w:rFonts w:ascii="Arial" w:hAnsi="Arial" w:cs="Arial"/>
          <w:b/>
          <w:spacing w:val="-1"/>
          <w:sz w:val="20"/>
          <w:szCs w:val="20"/>
        </w:rPr>
        <w:t>f</w:t>
      </w:r>
      <w:r w:rsidRPr="002618AF">
        <w:rPr>
          <w:rFonts w:ascii="Arial" w:hAnsi="Arial" w:cs="Arial"/>
          <w:b/>
          <w:sz w:val="20"/>
          <w:szCs w:val="20"/>
        </w:rPr>
        <w:t>r</w:t>
      </w:r>
      <w:r w:rsidRPr="002618AF">
        <w:rPr>
          <w:rFonts w:ascii="Arial" w:hAnsi="Arial" w:cs="Arial"/>
          <w:b/>
          <w:spacing w:val="-1"/>
          <w:sz w:val="20"/>
          <w:szCs w:val="20"/>
        </w:rPr>
        <w:t>e</w:t>
      </w:r>
      <w:r w:rsidRPr="002618AF">
        <w:rPr>
          <w:rFonts w:ascii="Arial" w:hAnsi="Arial" w:cs="Arial"/>
          <w:b/>
          <w:sz w:val="20"/>
          <w:szCs w:val="20"/>
        </w:rPr>
        <w:t>zo</w:t>
      </w:r>
      <w:r w:rsidRPr="002618AF">
        <w:rPr>
          <w:rFonts w:ascii="Arial" w:hAnsi="Arial" w:cs="Arial"/>
          <w:b/>
          <w:spacing w:val="1"/>
          <w:sz w:val="20"/>
          <w:szCs w:val="20"/>
        </w:rPr>
        <w:t>w</w:t>
      </w:r>
      <w:r w:rsidRPr="002618AF">
        <w:rPr>
          <w:rFonts w:ascii="Arial" w:hAnsi="Arial" w:cs="Arial"/>
          <w:b/>
          <w:sz w:val="20"/>
          <w:szCs w:val="20"/>
        </w:rPr>
        <w:t>a</w:t>
      </w:r>
      <w:r w:rsidRPr="002618AF">
        <w:rPr>
          <w:rFonts w:ascii="Arial" w:hAnsi="Arial" w:cs="Arial"/>
          <w:b/>
          <w:spacing w:val="1"/>
          <w:sz w:val="20"/>
          <w:szCs w:val="20"/>
        </w:rPr>
        <w:t>ni</w:t>
      </w:r>
      <w:r w:rsidRPr="002618AF">
        <w:rPr>
          <w:rFonts w:ascii="Arial" w:hAnsi="Arial" w:cs="Arial"/>
          <w:b/>
          <w:sz w:val="20"/>
          <w:szCs w:val="20"/>
        </w:rPr>
        <w:t>a</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9"/>
          <w:sz w:val="20"/>
          <w:szCs w:val="20"/>
        </w:rPr>
        <w:t>P</w:t>
      </w:r>
      <w:r w:rsidRPr="002618AF">
        <w:rPr>
          <w:rFonts w:ascii="Arial" w:hAnsi="Arial" w:cs="Arial"/>
          <w:spacing w:val="-10"/>
          <w:sz w:val="20"/>
          <w:szCs w:val="20"/>
        </w:rPr>
        <w:t>r</w:t>
      </w:r>
      <w:r w:rsidRPr="002618AF">
        <w:rPr>
          <w:rFonts w:ascii="Arial" w:hAnsi="Arial" w:cs="Arial"/>
          <w:spacing w:val="-8"/>
          <w:sz w:val="20"/>
          <w:szCs w:val="20"/>
        </w:rPr>
        <w:t>z</w:t>
      </w:r>
      <w:r w:rsidRPr="002618AF">
        <w:rPr>
          <w:rFonts w:ascii="Arial" w:hAnsi="Arial" w:cs="Arial"/>
          <w:spacing w:val="-10"/>
          <w:sz w:val="20"/>
          <w:szCs w:val="20"/>
        </w:rPr>
        <w:t>e</w:t>
      </w:r>
      <w:r w:rsidRPr="002618AF">
        <w:rPr>
          <w:rFonts w:ascii="Arial" w:hAnsi="Arial" w:cs="Arial"/>
          <w:sz w:val="20"/>
          <w:szCs w:val="20"/>
        </w:rPr>
        <w:t xml:space="preserve">d przystąpieniem </w:t>
      </w:r>
      <w:r w:rsidRPr="002618AF">
        <w:rPr>
          <w:rFonts w:ascii="Arial" w:hAnsi="Arial" w:cs="Arial"/>
          <w:spacing w:val="-10"/>
          <w:sz w:val="20"/>
          <w:szCs w:val="20"/>
        </w:rPr>
        <w:t>d</w:t>
      </w:r>
      <w:r w:rsidRPr="002618AF">
        <w:rPr>
          <w:rFonts w:ascii="Arial" w:hAnsi="Arial" w:cs="Arial"/>
          <w:sz w:val="20"/>
          <w:szCs w:val="20"/>
        </w:rPr>
        <w:t xml:space="preserve">o frezowania Wykonawca </w:t>
      </w:r>
      <w:r w:rsidRPr="002618AF">
        <w:rPr>
          <w:rFonts w:ascii="Arial" w:hAnsi="Arial" w:cs="Arial"/>
          <w:spacing w:val="-10"/>
          <w:sz w:val="20"/>
          <w:szCs w:val="20"/>
        </w:rPr>
        <w:t>pow</w:t>
      </w:r>
      <w:r w:rsidRPr="002618AF">
        <w:rPr>
          <w:rFonts w:ascii="Arial" w:hAnsi="Arial" w:cs="Arial"/>
          <w:spacing w:val="-7"/>
          <w:sz w:val="20"/>
          <w:szCs w:val="20"/>
        </w:rPr>
        <w:t>i</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pacing w:val="-10"/>
          <w:sz w:val="20"/>
          <w:szCs w:val="20"/>
        </w:rPr>
        <w:t>e</w:t>
      </w:r>
      <w:r w:rsidRPr="002618AF">
        <w:rPr>
          <w:rFonts w:ascii="Arial" w:hAnsi="Arial" w:cs="Arial"/>
          <w:sz w:val="20"/>
          <w:szCs w:val="20"/>
        </w:rPr>
        <w:t xml:space="preserve">n dokonać inwentaryzacji </w:t>
      </w:r>
      <w:r w:rsidRPr="002618AF">
        <w:rPr>
          <w:rFonts w:ascii="Arial" w:hAnsi="Arial" w:cs="Arial"/>
          <w:spacing w:val="-10"/>
          <w:sz w:val="20"/>
          <w:szCs w:val="20"/>
        </w:rPr>
        <w:t>po</w:t>
      </w:r>
      <w:r w:rsidRPr="002618AF">
        <w:rPr>
          <w:rFonts w:ascii="Arial" w:hAnsi="Arial" w:cs="Arial"/>
          <w:spacing w:val="-8"/>
          <w:sz w:val="20"/>
          <w:szCs w:val="20"/>
        </w:rPr>
        <w:t>c</w:t>
      </w:r>
      <w:r w:rsidRPr="002618AF">
        <w:rPr>
          <w:rFonts w:ascii="Arial" w:hAnsi="Arial" w:cs="Arial"/>
          <w:spacing w:val="-5"/>
          <w:sz w:val="20"/>
          <w:szCs w:val="20"/>
        </w:rPr>
        <w:t>h</w:t>
      </w:r>
      <w:r w:rsidRPr="002618AF">
        <w:rPr>
          <w:rFonts w:ascii="Arial" w:hAnsi="Arial" w:cs="Arial"/>
          <w:spacing w:val="-14"/>
          <w:sz w:val="20"/>
          <w:szCs w:val="20"/>
        </w:rPr>
        <w:t>y</w:t>
      </w:r>
      <w:r w:rsidRPr="002618AF">
        <w:rPr>
          <w:rFonts w:ascii="Arial" w:hAnsi="Arial" w:cs="Arial"/>
          <w:spacing w:val="-7"/>
          <w:sz w:val="20"/>
          <w:szCs w:val="20"/>
        </w:rPr>
        <w:t>l</w:t>
      </w:r>
      <w:r w:rsidRPr="002618AF">
        <w:rPr>
          <w:rFonts w:ascii="Arial" w:hAnsi="Arial" w:cs="Arial"/>
          <w:spacing w:val="-10"/>
          <w:sz w:val="20"/>
          <w:szCs w:val="20"/>
        </w:rPr>
        <w:t>e</w:t>
      </w:r>
      <w:r w:rsidRPr="002618AF">
        <w:rPr>
          <w:rFonts w:ascii="Arial" w:hAnsi="Arial" w:cs="Arial"/>
          <w:sz w:val="20"/>
          <w:szCs w:val="20"/>
        </w:rPr>
        <w:t>ń poprzecznych o</w:t>
      </w:r>
      <w:r w:rsidRPr="002618AF">
        <w:rPr>
          <w:rFonts w:ascii="Arial" w:hAnsi="Arial" w:cs="Arial"/>
          <w:spacing w:val="-1"/>
          <w:sz w:val="20"/>
          <w:szCs w:val="20"/>
        </w:rPr>
        <w:t>ra</w:t>
      </w:r>
      <w:r w:rsidRPr="002618AF">
        <w:rPr>
          <w:rFonts w:ascii="Arial" w:hAnsi="Arial" w:cs="Arial"/>
          <w:sz w:val="20"/>
          <w:szCs w:val="20"/>
        </w:rPr>
        <w:t>z 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z w:val="20"/>
          <w:szCs w:val="20"/>
        </w:rPr>
        <w:t>nu</w:t>
      </w:r>
      <w:r w:rsidRPr="002618AF">
        <w:rPr>
          <w:rFonts w:ascii="Arial" w:hAnsi="Arial" w:cs="Arial"/>
          <w:spacing w:val="-3"/>
          <w:sz w:val="20"/>
          <w:szCs w:val="20"/>
        </w:rPr>
        <w:t xml:space="preserve"> </w:t>
      </w:r>
      <w:r w:rsidRPr="002618AF">
        <w:rPr>
          <w:rFonts w:ascii="Arial" w:hAnsi="Arial" w:cs="Arial"/>
          <w:spacing w:val="1"/>
          <w:sz w:val="20"/>
          <w:szCs w:val="20"/>
        </w:rPr>
        <w:t>i</w:t>
      </w:r>
      <w:r w:rsidRPr="002618AF">
        <w:rPr>
          <w:rFonts w:ascii="Arial" w:hAnsi="Arial" w:cs="Arial"/>
          <w:sz w:val="20"/>
          <w:szCs w:val="20"/>
        </w:rPr>
        <w:t>s</w:t>
      </w:r>
      <w:r w:rsidRPr="002618AF">
        <w:rPr>
          <w:rFonts w:ascii="Arial" w:hAnsi="Arial" w:cs="Arial"/>
          <w:spacing w:val="1"/>
          <w:sz w:val="20"/>
          <w:szCs w:val="20"/>
        </w:rPr>
        <w:t>t</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pacing w:val="1"/>
          <w:sz w:val="20"/>
          <w:szCs w:val="20"/>
        </w:rPr>
        <w:t>j</w:t>
      </w:r>
      <w:r w:rsidRPr="002618AF">
        <w:rPr>
          <w:rFonts w:ascii="Arial" w:hAnsi="Arial" w:cs="Arial"/>
          <w:spacing w:val="-1"/>
          <w:sz w:val="20"/>
          <w:szCs w:val="20"/>
        </w:rPr>
        <w:t>ące</w:t>
      </w:r>
      <w:r w:rsidRPr="002618AF">
        <w:rPr>
          <w:rFonts w:ascii="Arial" w:hAnsi="Arial" w:cs="Arial"/>
          <w:sz w:val="20"/>
          <w:szCs w:val="20"/>
        </w:rPr>
        <w:t>j</w:t>
      </w:r>
      <w:r w:rsidRPr="002618AF">
        <w:rPr>
          <w:rFonts w:ascii="Arial" w:hAnsi="Arial" w:cs="Arial"/>
          <w:spacing w:val="-2"/>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2"/>
          <w:sz w:val="20"/>
          <w:szCs w:val="20"/>
        </w:rPr>
        <w:t>e</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w:t>
      </w:r>
      <w:r w:rsidRPr="002618AF">
        <w:rPr>
          <w:rFonts w:ascii="Arial" w:hAnsi="Arial" w:cs="Arial"/>
          <w:spacing w:val="1"/>
          <w:sz w:val="20"/>
          <w:szCs w:val="20"/>
        </w:rPr>
        <w:t>i</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Nawierzchnia powinna </w:t>
      </w:r>
      <w:r w:rsidRPr="002618AF">
        <w:rPr>
          <w:rFonts w:ascii="Arial" w:hAnsi="Arial" w:cs="Arial"/>
          <w:spacing w:val="-5"/>
          <w:sz w:val="20"/>
          <w:szCs w:val="20"/>
        </w:rPr>
        <w:t>b</w:t>
      </w:r>
      <w:r w:rsidRPr="002618AF">
        <w:rPr>
          <w:rFonts w:ascii="Arial" w:hAnsi="Arial" w:cs="Arial"/>
          <w:spacing w:val="-14"/>
          <w:sz w:val="20"/>
          <w:szCs w:val="20"/>
        </w:rPr>
        <w:t>y</w:t>
      </w:r>
      <w:r w:rsidRPr="002618AF">
        <w:rPr>
          <w:rFonts w:ascii="Arial" w:hAnsi="Arial" w:cs="Arial"/>
          <w:sz w:val="20"/>
          <w:szCs w:val="20"/>
        </w:rPr>
        <w:t xml:space="preserve">ć frezowana do głębokości, </w:t>
      </w:r>
      <w:r w:rsidRPr="002618AF">
        <w:rPr>
          <w:rFonts w:ascii="Arial" w:hAnsi="Arial" w:cs="Arial"/>
          <w:spacing w:val="-7"/>
          <w:sz w:val="20"/>
          <w:szCs w:val="20"/>
        </w:rPr>
        <w:t>s</w:t>
      </w:r>
      <w:r w:rsidRPr="002618AF">
        <w:rPr>
          <w:rFonts w:ascii="Arial" w:hAnsi="Arial" w:cs="Arial"/>
          <w:spacing w:val="-8"/>
          <w:sz w:val="20"/>
          <w:szCs w:val="20"/>
        </w:rPr>
        <w:t>z</w:t>
      </w:r>
      <w:r w:rsidRPr="002618AF">
        <w:rPr>
          <w:rFonts w:ascii="Arial" w:hAnsi="Arial" w:cs="Arial"/>
          <w:spacing w:val="-10"/>
          <w:sz w:val="20"/>
          <w:szCs w:val="20"/>
        </w:rPr>
        <w:t>ero</w:t>
      </w:r>
      <w:r w:rsidRPr="002618AF">
        <w:rPr>
          <w:rFonts w:ascii="Arial" w:hAnsi="Arial" w:cs="Arial"/>
          <w:spacing w:val="-7"/>
          <w:sz w:val="20"/>
          <w:szCs w:val="20"/>
        </w:rPr>
        <w:t>k</w:t>
      </w:r>
      <w:r w:rsidRPr="002618AF">
        <w:rPr>
          <w:rFonts w:ascii="Arial" w:hAnsi="Arial" w:cs="Arial"/>
          <w:spacing w:val="-10"/>
          <w:sz w:val="20"/>
          <w:szCs w:val="20"/>
        </w:rPr>
        <w:t>o</w:t>
      </w:r>
      <w:r w:rsidRPr="002618AF">
        <w:rPr>
          <w:rFonts w:ascii="Arial" w:hAnsi="Arial" w:cs="Arial"/>
          <w:spacing w:val="-9"/>
          <w:sz w:val="20"/>
          <w:szCs w:val="20"/>
        </w:rPr>
        <w:t>ś</w:t>
      </w:r>
      <w:r w:rsidRPr="002618AF">
        <w:rPr>
          <w:rFonts w:ascii="Arial" w:hAnsi="Arial" w:cs="Arial"/>
          <w:spacing w:val="-10"/>
          <w:sz w:val="20"/>
          <w:szCs w:val="20"/>
        </w:rPr>
        <w:t>c</w:t>
      </w:r>
      <w:r w:rsidRPr="002618AF">
        <w:rPr>
          <w:rFonts w:ascii="Arial" w:hAnsi="Arial" w:cs="Arial"/>
          <w:sz w:val="20"/>
          <w:szCs w:val="20"/>
        </w:rPr>
        <w:t>i</w:t>
      </w:r>
      <w:r w:rsidRPr="002618AF">
        <w:rPr>
          <w:rFonts w:ascii="Arial" w:hAnsi="Arial" w:cs="Arial"/>
          <w:spacing w:val="-22"/>
          <w:sz w:val="20"/>
          <w:szCs w:val="20"/>
        </w:rPr>
        <w:t xml:space="preserve"> </w:t>
      </w:r>
      <w:r w:rsidRPr="002618AF">
        <w:rPr>
          <w:rFonts w:ascii="Arial" w:hAnsi="Arial" w:cs="Arial"/>
          <w:spacing w:val="-10"/>
          <w:sz w:val="20"/>
          <w:szCs w:val="20"/>
        </w:rPr>
        <w:t>o</w:t>
      </w:r>
      <w:r w:rsidRPr="002618AF">
        <w:rPr>
          <w:rFonts w:ascii="Arial" w:hAnsi="Arial" w:cs="Arial"/>
          <w:spacing w:val="-8"/>
          <w:sz w:val="20"/>
          <w:szCs w:val="20"/>
        </w:rPr>
        <w:t>r</w:t>
      </w:r>
      <w:r w:rsidRPr="002618AF">
        <w:rPr>
          <w:rFonts w:ascii="Arial" w:hAnsi="Arial" w:cs="Arial"/>
          <w:spacing w:val="-10"/>
          <w:sz w:val="20"/>
          <w:szCs w:val="20"/>
        </w:rPr>
        <w:t>a</w:t>
      </w:r>
      <w:r w:rsidRPr="002618AF">
        <w:rPr>
          <w:rFonts w:ascii="Arial" w:hAnsi="Arial" w:cs="Arial"/>
          <w:sz w:val="20"/>
          <w:szCs w:val="20"/>
        </w:rPr>
        <w:t xml:space="preserve">z pochyleń podłużnych                                      i poprzecznych </w:t>
      </w:r>
      <w:r w:rsidRPr="002618AF">
        <w:rPr>
          <w:rFonts w:ascii="Arial" w:hAnsi="Arial" w:cs="Arial"/>
          <w:spacing w:val="2"/>
          <w:sz w:val="20"/>
          <w:szCs w:val="20"/>
        </w:rPr>
        <w:t>z</w:t>
      </w:r>
      <w:r w:rsidRPr="002618AF">
        <w:rPr>
          <w:rFonts w:ascii="Arial" w:hAnsi="Arial" w:cs="Arial"/>
          <w:spacing w:val="-2"/>
          <w:sz w:val="20"/>
          <w:szCs w:val="20"/>
        </w:rPr>
        <w:t>g</w:t>
      </w:r>
      <w:r w:rsidRPr="002618AF">
        <w:rPr>
          <w:rFonts w:ascii="Arial" w:hAnsi="Arial" w:cs="Arial"/>
          <w:sz w:val="20"/>
          <w:szCs w:val="20"/>
        </w:rPr>
        <w:t>od</w:t>
      </w:r>
      <w:r w:rsidRPr="002618AF">
        <w:rPr>
          <w:rFonts w:ascii="Arial" w:hAnsi="Arial" w:cs="Arial"/>
          <w:spacing w:val="5"/>
          <w:sz w:val="20"/>
          <w:szCs w:val="20"/>
        </w:rPr>
        <w:t>n</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7"/>
          <w:sz w:val="20"/>
          <w:szCs w:val="20"/>
        </w:rPr>
        <w:t xml:space="preserve"> </w:t>
      </w:r>
      <w:r w:rsidRPr="002618AF">
        <w:rPr>
          <w:rFonts w:ascii="Arial" w:hAnsi="Arial" w:cs="Arial"/>
          <w:sz w:val="20"/>
          <w:szCs w:val="20"/>
        </w:rPr>
        <w:t>z</w:t>
      </w:r>
      <w:r w:rsidRPr="002618AF">
        <w:rPr>
          <w:rFonts w:ascii="Arial" w:hAnsi="Arial" w:cs="Arial"/>
          <w:spacing w:val="4"/>
          <w:sz w:val="20"/>
          <w:szCs w:val="20"/>
        </w:rPr>
        <w:t xml:space="preserve"> </w:t>
      </w:r>
      <w:r w:rsidRPr="002618AF">
        <w:rPr>
          <w:rFonts w:ascii="Arial" w:hAnsi="Arial" w:cs="Arial"/>
          <w:sz w:val="20"/>
          <w:szCs w:val="20"/>
        </w:rPr>
        <w:t>Doku</w:t>
      </w:r>
      <w:r w:rsidRPr="002618AF">
        <w:rPr>
          <w:rFonts w:ascii="Arial" w:hAnsi="Arial" w:cs="Arial"/>
          <w:spacing w:val="1"/>
          <w:sz w:val="20"/>
          <w:szCs w:val="20"/>
        </w:rPr>
        <w:t>m</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t</w:t>
      </w:r>
      <w:r w:rsidRPr="002618AF">
        <w:rPr>
          <w:rFonts w:ascii="Arial" w:hAnsi="Arial" w:cs="Arial"/>
          <w:spacing w:val="-1"/>
          <w:sz w:val="20"/>
          <w:szCs w:val="20"/>
        </w:rPr>
        <w:t>ac</w:t>
      </w:r>
      <w:r w:rsidRPr="002618AF">
        <w:rPr>
          <w:rFonts w:ascii="Arial" w:hAnsi="Arial" w:cs="Arial"/>
          <w:spacing w:val="1"/>
          <w:sz w:val="20"/>
          <w:szCs w:val="20"/>
        </w:rPr>
        <w:t>j</w:t>
      </w:r>
      <w:r w:rsidRPr="002618AF">
        <w:rPr>
          <w:rFonts w:ascii="Arial" w:hAnsi="Arial" w:cs="Arial"/>
          <w:sz w:val="20"/>
          <w:szCs w:val="20"/>
        </w:rPr>
        <w:t>ą</w:t>
      </w:r>
      <w:r w:rsidRPr="002618AF">
        <w:rPr>
          <w:rFonts w:ascii="Arial" w:hAnsi="Arial" w:cs="Arial"/>
          <w:spacing w:val="-8"/>
          <w:sz w:val="20"/>
          <w:szCs w:val="20"/>
        </w:rPr>
        <w:t xml:space="preserve"> </w:t>
      </w:r>
      <w:r w:rsidRPr="002618AF">
        <w:rPr>
          <w:rFonts w:ascii="Arial" w:hAnsi="Arial" w:cs="Arial"/>
          <w:spacing w:val="1"/>
          <w:sz w:val="20"/>
          <w:szCs w:val="20"/>
        </w:rPr>
        <w:t>P</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k</w:t>
      </w:r>
      <w:r w:rsidRPr="002618AF">
        <w:rPr>
          <w:rFonts w:ascii="Arial" w:hAnsi="Arial" w:cs="Arial"/>
          <w:spacing w:val="1"/>
          <w:sz w:val="20"/>
          <w:szCs w:val="20"/>
        </w:rPr>
        <w:t>t</w:t>
      </w:r>
      <w:r w:rsidRPr="002618AF">
        <w:rPr>
          <w:rFonts w:ascii="Arial" w:hAnsi="Arial" w:cs="Arial"/>
          <w:sz w:val="20"/>
          <w:szCs w:val="20"/>
        </w:rPr>
        <w:t>o</w:t>
      </w:r>
      <w:r w:rsidRPr="002618AF">
        <w:rPr>
          <w:rFonts w:ascii="Arial" w:hAnsi="Arial" w:cs="Arial"/>
          <w:spacing w:val="2"/>
          <w:sz w:val="20"/>
          <w:szCs w:val="20"/>
        </w:rPr>
        <w:t>w</w:t>
      </w:r>
      <w:r w:rsidRPr="002618AF">
        <w:rPr>
          <w:rFonts w:ascii="Arial" w:hAnsi="Arial" w:cs="Arial"/>
          <w:spacing w:val="-1"/>
          <w:sz w:val="20"/>
          <w:szCs w:val="20"/>
        </w:rPr>
        <w:t>ą</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pacing w:val="-5"/>
          <w:sz w:val="20"/>
          <w:szCs w:val="20"/>
        </w:rPr>
        <w:t>J</w:t>
      </w:r>
      <w:r w:rsidRPr="002618AF">
        <w:rPr>
          <w:rFonts w:ascii="Arial" w:hAnsi="Arial" w:cs="Arial"/>
          <w:spacing w:val="-8"/>
          <w:sz w:val="20"/>
          <w:szCs w:val="20"/>
        </w:rPr>
        <w:t>e</w:t>
      </w:r>
      <w:r w:rsidRPr="002618AF">
        <w:rPr>
          <w:rFonts w:ascii="Arial" w:hAnsi="Arial" w:cs="Arial"/>
          <w:spacing w:val="-7"/>
          <w:sz w:val="20"/>
          <w:szCs w:val="20"/>
        </w:rPr>
        <w:t>śl</w:t>
      </w:r>
      <w:r w:rsidRPr="002618AF">
        <w:rPr>
          <w:rFonts w:ascii="Arial" w:hAnsi="Arial" w:cs="Arial"/>
          <w:sz w:val="20"/>
          <w:szCs w:val="20"/>
        </w:rPr>
        <w:t>i</w:t>
      </w:r>
      <w:r w:rsidRPr="002618AF">
        <w:rPr>
          <w:rFonts w:ascii="Arial" w:hAnsi="Arial" w:cs="Arial"/>
          <w:spacing w:val="-11"/>
          <w:sz w:val="20"/>
          <w:szCs w:val="20"/>
        </w:rPr>
        <w:t xml:space="preserve"> </w:t>
      </w:r>
      <w:r w:rsidRPr="002618AF">
        <w:rPr>
          <w:rFonts w:ascii="Arial" w:hAnsi="Arial" w:cs="Arial"/>
          <w:sz w:val="20"/>
          <w:szCs w:val="20"/>
        </w:rPr>
        <w:t>w</w:t>
      </w:r>
      <w:r w:rsidRPr="002618AF">
        <w:rPr>
          <w:rFonts w:ascii="Arial" w:hAnsi="Arial" w:cs="Arial"/>
          <w:spacing w:val="-14"/>
          <w:sz w:val="20"/>
          <w:szCs w:val="20"/>
        </w:rPr>
        <w:t xml:space="preserve"> </w:t>
      </w:r>
      <w:r w:rsidRPr="002618AF">
        <w:rPr>
          <w:rFonts w:ascii="Arial" w:hAnsi="Arial" w:cs="Arial"/>
          <w:spacing w:val="-8"/>
          <w:sz w:val="20"/>
          <w:szCs w:val="20"/>
        </w:rPr>
        <w:t>c</w:t>
      </w:r>
      <w:r w:rsidRPr="002618AF">
        <w:rPr>
          <w:rFonts w:ascii="Arial" w:hAnsi="Arial" w:cs="Arial"/>
          <w:spacing w:val="-3"/>
          <w:sz w:val="20"/>
          <w:szCs w:val="20"/>
        </w:rPr>
        <w:t>z</w:t>
      </w:r>
      <w:r w:rsidRPr="002618AF">
        <w:rPr>
          <w:rFonts w:ascii="Arial" w:hAnsi="Arial" w:cs="Arial"/>
          <w:spacing w:val="-8"/>
          <w:sz w:val="20"/>
          <w:szCs w:val="20"/>
        </w:rPr>
        <w:t>a</w:t>
      </w:r>
      <w:r w:rsidRPr="002618AF">
        <w:rPr>
          <w:rFonts w:ascii="Arial" w:hAnsi="Arial" w:cs="Arial"/>
          <w:spacing w:val="-7"/>
          <w:sz w:val="20"/>
          <w:szCs w:val="20"/>
        </w:rPr>
        <w:t>s</w:t>
      </w:r>
      <w:r w:rsidRPr="002618AF">
        <w:rPr>
          <w:rFonts w:ascii="Arial" w:hAnsi="Arial" w:cs="Arial"/>
          <w:spacing w:val="-4"/>
          <w:sz w:val="20"/>
          <w:szCs w:val="20"/>
        </w:rPr>
        <w:t>i</w:t>
      </w:r>
      <w:r w:rsidRPr="002618AF">
        <w:rPr>
          <w:rFonts w:ascii="Arial" w:hAnsi="Arial" w:cs="Arial"/>
          <w:sz w:val="20"/>
          <w:szCs w:val="20"/>
        </w:rPr>
        <w:t>e</w:t>
      </w:r>
      <w:r w:rsidRPr="002618AF">
        <w:rPr>
          <w:rFonts w:ascii="Arial" w:hAnsi="Arial" w:cs="Arial"/>
          <w:spacing w:val="-14"/>
          <w:sz w:val="20"/>
          <w:szCs w:val="20"/>
        </w:rPr>
        <w:t xml:space="preserve"> </w:t>
      </w:r>
      <w:r w:rsidRPr="002618AF">
        <w:rPr>
          <w:rFonts w:ascii="Arial" w:hAnsi="Arial" w:cs="Arial"/>
          <w:spacing w:val="-6"/>
          <w:sz w:val="20"/>
          <w:szCs w:val="20"/>
        </w:rPr>
        <w:t>R</w:t>
      </w:r>
      <w:r w:rsidRPr="002618AF">
        <w:rPr>
          <w:rFonts w:ascii="Arial" w:hAnsi="Arial" w:cs="Arial"/>
          <w:spacing w:val="-5"/>
          <w:sz w:val="20"/>
          <w:szCs w:val="20"/>
        </w:rPr>
        <w:t>o</w:t>
      </w:r>
      <w:r w:rsidRPr="002618AF">
        <w:rPr>
          <w:rFonts w:ascii="Arial" w:hAnsi="Arial" w:cs="Arial"/>
          <w:spacing w:val="-7"/>
          <w:sz w:val="20"/>
          <w:szCs w:val="20"/>
        </w:rPr>
        <w:t>b</w:t>
      </w:r>
      <w:r w:rsidRPr="002618AF">
        <w:rPr>
          <w:rFonts w:ascii="Arial" w:hAnsi="Arial" w:cs="Arial"/>
          <w:spacing w:val="-5"/>
          <w:sz w:val="20"/>
          <w:szCs w:val="20"/>
        </w:rPr>
        <w:t>ó</w:t>
      </w:r>
      <w:r w:rsidRPr="002618AF">
        <w:rPr>
          <w:rFonts w:ascii="Arial" w:hAnsi="Arial" w:cs="Arial"/>
          <w:sz w:val="20"/>
          <w:szCs w:val="20"/>
        </w:rPr>
        <w:t>t</w:t>
      </w:r>
      <w:r w:rsidRPr="002618AF">
        <w:rPr>
          <w:rFonts w:ascii="Arial" w:hAnsi="Arial" w:cs="Arial"/>
          <w:spacing w:val="-15"/>
          <w:sz w:val="20"/>
          <w:szCs w:val="20"/>
        </w:rPr>
        <w:t xml:space="preserve"> </w:t>
      </w:r>
      <w:r w:rsidRPr="002618AF">
        <w:rPr>
          <w:rFonts w:ascii="Arial" w:hAnsi="Arial" w:cs="Arial"/>
          <w:spacing w:val="-7"/>
          <w:sz w:val="20"/>
          <w:szCs w:val="20"/>
        </w:rPr>
        <w:t>m</w:t>
      </w:r>
      <w:r w:rsidRPr="002618AF">
        <w:rPr>
          <w:rFonts w:ascii="Arial" w:hAnsi="Arial" w:cs="Arial"/>
          <w:sz w:val="20"/>
          <w:szCs w:val="20"/>
        </w:rPr>
        <w:t>a</w:t>
      </w:r>
      <w:r w:rsidRPr="002618AF">
        <w:rPr>
          <w:rFonts w:ascii="Arial" w:hAnsi="Arial" w:cs="Arial"/>
          <w:spacing w:val="-13"/>
          <w:sz w:val="20"/>
          <w:szCs w:val="20"/>
        </w:rPr>
        <w:t xml:space="preserve"> </w:t>
      </w:r>
      <w:r w:rsidRPr="002618AF">
        <w:rPr>
          <w:rFonts w:ascii="Arial" w:hAnsi="Arial" w:cs="Arial"/>
          <w:spacing w:val="-2"/>
          <w:sz w:val="20"/>
          <w:szCs w:val="20"/>
        </w:rPr>
        <w:t>b</w:t>
      </w:r>
      <w:r w:rsidRPr="002618AF">
        <w:rPr>
          <w:rFonts w:ascii="Arial" w:hAnsi="Arial" w:cs="Arial"/>
          <w:spacing w:val="-7"/>
          <w:sz w:val="20"/>
          <w:szCs w:val="20"/>
        </w:rPr>
        <w:t>y</w:t>
      </w:r>
      <w:r w:rsidRPr="002618AF">
        <w:rPr>
          <w:rFonts w:ascii="Arial" w:hAnsi="Arial" w:cs="Arial"/>
          <w:sz w:val="20"/>
          <w:szCs w:val="20"/>
        </w:rPr>
        <w:t xml:space="preserve">ć dopuszczony ruch drogowy </w:t>
      </w:r>
      <w:r w:rsidRPr="002618AF">
        <w:rPr>
          <w:rFonts w:ascii="Arial" w:hAnsi="Arial" w:cs="Arial"/>
          <w:spacing w:val="-5"/>
          <w:sz w:val="20"/>
          <w:szCs w:val="20"/>
        </w:rPr>
        <w:t>p</w:t>
      </w:r>
      <w:r w:rsidRPr="002618AF">
        <w:rPr>
          <w:rFonts w:ascii="Arial" w:hAnsi="Arial" w:cs="Arial"/>
          <w:sz w:val="20"/>
          <w:szCs w:val="20"/>
        </w:rPr>
        <w:t>o</w:t>
      </w:r>
      <w:r w:rsidRPr="002618AF">
        <w:rPr>
          <w:rFonts w:ascii="Arial" w:hAnsi="Arial" w:cs="Arial"/>
          <w:spacing w:val="-14"/>
          <w:sz w:val="20"/>
          <w:szCs w:val="20"/>
        </w:rPr>
        <w:t xml:space="preserve"> </w:t>
      </w:r>
      <w:r w:rsidRPr="002618AF">
        <w:rPr>
          <w:rFonts w:ascii="Arial" w:hAnsi="Arial" w:cs="Arial"/>
          <w:spacing w:val="-5"/>
          <w:sz w:val="20"/>
          <w:szCs w:val="20"/>
        </w:rPr>
        <w:t>fr</w:t>
      </w:r>
      <w:r w:rsidRPr="002618AF">
        <w:rPr>
          <w:rFonts w:ascii="Arial" w:hAnsi="Arial" w:cs="Arial"/>
          <w:spacing w:val="-8"/>
          <w:sz w:val="20"/>
          <w:szCs w:val="20"/>
        </w:rPr>
        <w:t>e</w:t>
      </w:r>
      <w:r w:rsidRPr="002618AF">
        <w:rPr>
          <w:rFonts w:ascii="Arial" w:hAnsi="Arial" w:cs="Arial"/>
          <w:spacing w:val="-6"/>
          <w:sz w:val="20"/>
          <w:szCs w:val="20"/>
        </w:rPr>
        <w:t>z</w:t>
      </w:r>
      <w:r w:rsidRPr="002618AF">
        <w:rPr>
          <w:rFonts w:ascii="Arial" w:hAnsi="Arial" w:cs="Arial"/>
          <w:spacing w:val="-5"/>
          <w:sz w:val="20"/>
          <w:szCs w:val="20"/>
        </w:rPr>
        <w:t>ow</w:t>
      </w:r>
      <w:r w:rsidRPr="002618AF">
        <w:rPr>
          <w:rFonts w:ascii="Arial" w:hAnsi="Arial" w:cs="Arial"/>
          <w:spacing w:val="-8"/>
          <w:sz w:val="20"/>
          <w:szCs w:val="20"/>
        </w:rPr>
        <w:t>a</w:t>
      </w:r>
      <w:r w:rsidRPr="002618AF">
        <w:rPr>
          <w:rFonts w:ascii="Arial" w:hAnsi="Arial" w:cs="Arial"/>
          <w:spacing w:val="-5"/>
          <w:sz w:val="20"/>
          <w:szCs w:val="20"/>
        </w:rPr>
        <w:t>n</w:t>
      </w:r>
      <w:r w:rsidRPr="002618AF">
        <w:rPr>
          <w:rFonts w:ascii="Arial" w:hAnsi="Arial" w:cs="Arial"/>
          <w:spacing w:val="-8"/>
          <w:sz w:val="20"/>
          <w:szCs w:val="20"/>
        </w:rPr>
        <w:t>e</w:t>
      </w:r>
      <w:r w:rsidRPr="002618AF">
        <w:rPr>
          <w:rFonts w:ascii="Arial" w:hAnsi="Arial" w:cs="Arial"/>
          <w:sz w:val="20"/>
          <w:szCs w:val="20"/>
        </w:rPr>
        <w:t>j</w:t>
      </w:r>
      <w:r w:rsidRPr="002618AF">
        <w:rPr>
          <w:rFonts w:ascii="Arial" w:hAnsi="Arial" w:cs="Arial"/>
          <w:spacing w:val="-15"/>
          <w:sz w:val="20"/>
          <w:szCs w:val="20"/>
        </w:rPr>
        <w:t xml:space="preserve"> </w:t>
      </w:r>
      <w:r w:rsidRPr="002618AF">
        <w:rPr>
          <w:rFonts w:ascii="Arial" w:hAnsi="Arial" w:cs="Arial"/>
          <w:spacing w:val="-8"/>
          <w:sz w:val="20"/>
          <w:szCs w:val="20"/>
        </w:rPr>
        <w:t>c</w:t>
      </w:r>
      <w:r w:rsidRPr="002618AF">
        <w:rPr>
          <w:rFonts w:ascii="Arial" w:hAnsi="Arial" w:cs="Arial"/>
          <w:spacing w:val="-3"/>
          <w:sz w:val="20"/>
          <w:szCs w:val="20"/>
        </w:rPr>
        <w:t>z</w:t>
      </w:r>
      <w:r w:rsidRPr="002618AF">
        <w:rPr>
          <w:rFonts w:ascii="Arial" w:hAnsi="Arial" w:cs="Arial"/>
          <w:spacing w:val="-8"/>
          <w:sz w:val="20"/>
          <w:szCs w:val="20"/>
        </w:rPr>
        <w:t>ę</w:t>
      </w:r>
      <w:r w:rsidRPr="002618AF">
        <w:rPr>
          <w:rFonts w:ascii="Arial" w:hAnsi="Arial" w:cs="Arial"/>
          <w:spacing w:val="-5"/>
          <w:sz w:val="20"/>
          <w:szCs w:val="20"/>
        </w:rPr>
        <w:t>ś</w:t>
      </w:r>
      <w:r w:rsidRPr="002618AF">
        <w:rPr>
          <w:rFonts w:ascii="Arial" w:hAnsi="Arial" w:cs="Arial"/>
          <w:spacing w:val="-8"/>
          <w:sz w:val="20"/>
          <w:szCs w:val="20"/>
        </w:rPr>
        <w:t>c</w:t>
      </w:r>
      <w:r w:rsidRPr="002618AF">
        <w:rPr>
          <w:rFonts w:ascii="Arial" w:hAnsi="Arial" w:cs="Arial"/>
          <w:sz w:val="20"/>
          <w:szCs w:val="20"/>
        </w:rPr>
        <w:t>i</w:t>
      </w:r>
      <w:r w:rsidRPr="002618AF">
        <w:rPr>
          <w:rFonts w:ascii="Arial" w:hAnsi="Arial" w:cs="Arial"/>
          <w:spacing w:val="-12"/>
          <w:sz w:val="20"/>
          <w:szCs w:val="20"/>
        </w:rPr>
        <w:t xml:space="preserve"> </w:t>
      </w:r>
      <w:r w:rsidRPr="002618AF">
        <w:rPr>
          <w:rFonts w:ascii="Arial" w:hAnsi="Arial" w:cs="Arial"/>
          <w:spacing w:val="-4"/>
          <w:sz w:val="20"/>
          <w:szCs w:val="20"/>
        </w:rPr>
        <w:t>j</w:t>
      </w:r>
      <w:r w:rsidRPr="002618AF">
        <w:rPr>
          <w:rFonts w:ascii="Arial" w:hAnsi="Arial" w:cs="Arial"/>
          <w:spacing w:val="-6"/>
          <w:sz w:val="20"/>
          <w:szCs w:val="20"/>
        </w:rPr>
        <w:t>ez</w:t>
      </w:r>
      <w:r w:rsidRPr="002618AF">
        <w:rPr>
          <w:rFonts w:ascii="Arial" w:hAnsi="Arial" w:cs="Arial"/>
          <w:spacing w:val="-7"/>
          <w:sz w:val="20"/>
          <w:szCs w:val="20"/>
        </w:rPr>
        <w:t>dn</w:t>
      </w:r>
      <w:r w:rsidRPr="002618AF">
        <w:rPr>
          <w:rFonts w:ascii="Arial" w:hAnsi="Arial" w:cs="Arial"/>
          <w:spacing w:val="-4"/>
          <w:sz w:val="20"/>
          <w:szCs w:val="20"/>
        </w:rPr>
        <w:t>i</w:t>
      </w:r>
      <w:r w:rsidRPr="002618AF">
        <w:rPr>
          <w:rFonts w:ascii="Arial" w:hAnsi="Arial" w:cs="Arial"/>
          <w:sz w:val="20"/>
          <w:szCs w:val="20"/>
        </w:rPr>
        <w:t>,</w:t>
      </w:r>
      <w:r w:rsidRPr="002618AF">
        <w:rPr>
          <w:rFonts w:ascii="Arial" w:hAnsi="Arial" w:cs="Arial"/>
          <w:spacing w:val="-17"/>
          <w:sz w:val="20"/>
          <w:szCs w:val="20"/>
        </w:rPr>
        <w:t xml:space="preserve"> </w:t>
      </w:r>
      <w:r w:rsidRPr="002618AF">
        <w:rPr>
          <w:rFonts w:ascii="Arial" w:hAnsi="Arial" w:cs="Arial"/>
          <w:spacing w:val="-4"/>
          <w:sz w:val="20"/>
          <w:szCs w:val="20"/>
        </w:rPr>
        <w:t>t</w:t>
      </w:r>
      <w:r w:rsidRPr="002618AF">
        <w:rPr>
          <w:rFonts w:ascii="Arial" w:hAnsi="Arial" w:cs="Arial"/>
          <w:sz w:val="20"/>
          <w:szCs w:val="20"/>
        </w:rPr>
        <w:t>o</w:t>
      </w:r>
      <w:r w:rsidRPr="002618AF">
        <w:rPr>
          <w:rFonts w:ascii="Arial" w:hAnsi="Arial" w:cs="Arial"/>
          <w:spacing w:val="-13"/>
          <w:sz w:val="20"/>
          <w:szCs w:val="20"/>
        </w:rPr>
        <w:t xml:space="preserve"> </w:t>
      </w:r>
      <w:r w:rsidRPr="002618AF">
        <w:rPr>
          <w:rFonts w:ascii="Arial" w:hAnsi="Arial" w:cs="Arial"/>
          <w:spacing w:val="-5"/>
          <w:sz w:val="20"/>
          <w:szCs w:val="20"/>
        </w:rPr>
        <w:t>w</w:t>
      </w:r>
      <w:r w:rsidRPr="002618AF">
        <w:rPr>
          <w:rFonts w:ascii="Arial" w:hAnsi="Arial" w:cs="Arial"/>
          <w:spacing w:val="-7"/>
          <w:sz w:val="20"/>
          <w:szCs w:val="20"/>
        </w:rPr>
        <w:t>ó</w:t>
      </w:r>
      <w:r w:rsidRPr="002618AF">
        <w:rPr>
          <w:rFonts w:ascii="Arial" w:hAnsi="Arial" w:cs="Arial"/>
          <w:spacing w:val="-5"/>
          <w:sz w:val="20"/>
          <w:szCs w:val="20"/>
        </w:rPr>
        <w:t>w</w:t>
      </w:r>
      <w:r w:rsidRPr="002618AF">
        <w:rPr>
          <w:rFonts w:ascii="Arial" w:hAnsi="Arial" w:cs="Arial"/>
          <w:spacing w:val="-8"/>
          <w:sz w:val="20"/>
          <w:szCs w:val="20"/>
        </w:rPr>
        <w:t>c</w:t>
      </w:r>
      <w:r w:rsidRPr="002618AF">
        <w:rPr>
          <w:rFonts w:ascii="Arial" w:hAnsi="Arial" w:cs="Arial"/>
          <w:spacing w:val="-3"/>
          <w:sz w:val="20"/>
          <w:szCs w:val="20"/>
        </w:rPr>
        <w:t>z</w:t>
      </w:r>
      <w:r w:rsidRPr="002618AF">
        <w:rPr>
          <w:rFonts w:ascii="Arial" w:hAnsi="Arial" w:cs="Arial"/>
          <w:spacing w:val="-8"/>
          <w:sz w:val="20"/>
          <w:szCs w:val="20"/>
        </w:rPr>
        <w:t>a</w:t>
      </w:r>
      <w:r w:rsidRPr="002618AF">
        <w:rPr>
          <w:rFonts w:ascii="Arial" w:hAnsi="Arial" w:cs="Arial"/>
          <w:spacing w:val="-5"/>
          <w:sz w:val="20"/>
          <w:szCs w:val="20"/>
        </w:rPr>
        <w:t>s</w:t>
      </w:r>
      <w:r w:rsidRPr="002618AF">
        <w:rPr>
          <w:rFonts w:ascii="Arial" w:hAnsi="Arial" w:cs="Arial"/>
          <w:sz w:val="20"/>
          <w:szCs w:val="20"/>
        </w:rPr>
        <w:t xml:space="preserve">, </w:t>
      </w:r>
      <w:r w:rsidRPr="002618AF">
        <w:rPr>
          <w:rFonts w:ascii="Arial" w:hAnsi="Arial" w:cs="Arial"/>
          <w:sz w:val="20"/>
          <w:szCs w:val="20"/>
        </w:rPr>
        <w:br/>
      </w:r>
      <w:r w:rsidRPr="002618AF">
        <w:rPr>
          <w:rFonts w:ascii="Arial" w:hAnsi="Arial" w:cs="Arial"/>
          <w:spacing w:val="-6"/>
          <w:sz w:val="20"/>
          <w:szCs w:val="20"/>
        </w:rPr>
        <w:t>z</w:t>
      </w:r>
      <w:r w:rsidRPr="002618AF">
        <w:rPr>
          <w:rFonts w:ascii="Arial" w:hAnsi="Arial" w:cs="Arial"/>
          <w:sz w:val="20"/>
          <w:szCs w:val="20"/>
        </w:rPr>
        <w:t>e</w:t>
      </w:r>
      <w:r w:rsidRPr="002618AF">
        <w:rPr>
          <w:rFonts w:ascii="Arial" w:hAnsi="Arial" w:cs="Arial"/>
          <w:spacing w:val="-15"/>
          <w:sz w:val="20"/>
          <w:szCs w:val="20"/>
        </w:rPr>
        <w:t xml:space="preserve"> </w:t>
      </w:r>
      <w:r w:rsidRPr="002618AF">
        <w:rPr>
          <w:rFonts w:ascii="Arial" w:hAnsi="Arial" w:cs="Arial"/>
          <w:sz w:val="20"/>
          <w:szCs w:val="20"/>
        </w:rPr>
        <w:t>w</w:t>
      </w:r>
      <w:r w:rsidRPr="002618AF">
        <w:rPr>
          <w:rFonts w:ascii="Arial" w:hAnsi="Arial" w:cs="Arial"/>
          <w:spacing w:val="4"/>
          <w:sz w:val="20"/>
          <w:szCs w:val="20"/>
        </w:rPr>
        <w:t>z</w:t>
      </w:r>
      <w:r w:rsidRPr="002618AF">
        <w:rPr>
          <w:rFonts w:ascii="Arial" w:hAnsi="Arial" w:cs="Arial"/>
          <w:spacing w:val="-2"/>
          <w:sz w:val="20"/>
          <w:szCs w:val="20"/>
        </w:rPr>
        <w:t>g</w:t>
      </w:r>
      <w:r w:rsidRPr="002618AF">
        <w:rPr>
          <w:rFonts w:ascii="Arial" w:hAnsi="Arial" w:cs="Arial"/>
          <w:spacing w:val="1"/>
          <w:sz w:val="20"/>
          <w:szCs w:val="20"/>
        </w:rPr>
        <w:t>l</w:t>
      </w:r>
      <w:r w:rsidRPr="002618AF">
        <w:rPr>
          <w:rFonts w:ascii="Arial" w:hAnsi="Arial" w:cs="Arial"/>
          <w:spacing w:val="-1"/>
          <w:sz w:val="20"/>
          <w:szCs w:val="20"/>
        </w:rPr>
        <w:t>ę</w:t>
      </w:r>
      <w:r w:rsidRPr="002618AF">
        <w:rPr>
          <w:rFonts w:ascii="Arial" w:hAnsi="Arial" w:cs="Arial"/>
          <w:sz w:val="20"/>
          <w:szCs w:val="20"/>
        </w:rPr>
        <w:t>dów</w:t>
      </w:r>
      <w:r w:rsidRPr="002618AF">
        <w:rPr>
          <w:rFonts w:ascii="Arial" w:hAnsi="Arial" w:cs="Arial"/>
          <w:spacing w:val="-7"/>
          <w:sz w:val="20"/>
          <w:szCs w:val="20"/>
        </w:rPr>
        <w:t xml:space="preserve"> </w:t>
      </w:r>
      <w:r w:rsidRPr="002618AF">
        <w:rPr>
          <w:rFonts w:ascii="Arial" w:hAnsi="Arial" w:cs="Arial"/>
          <w:spacing w:val="2"/>
          <w:sz w:val="20"/>
          <w:szCs w:val="20"/>
        </w:rPr>
        <w:t>b</w:t>
      </w:r>
      <w:r w:rsidRPr="002618AF">
        <w:rPr>
          <w:rFonts w:ascii="Arial" w:hAnsi="Arial" w:cs="Arial"/>
          <w:spacing w:val="-1"/>
          <w:sz w:val="20"/>
          <w:szCs w:val="20"/>
        </w:rPr>
        <w:t>e</w:t>
      </w:r>
      <w:r w:rsidRPr="002618AF">
        <w:rPr>
          <w:rFonts w:ascii="Arial" w:hAnsi="Arial" w:cs="Arial"/>
          <w:spacing w:val="2"/>
          <w:sz w:val="20"/>
          <w:szCs w:val="20"/>
        </w:rPr>
        <w:t>z</w:t>
      </w:r>
      <w:r w:rsidRPr="002618AF">
        <w:rPr>
          <w:rFonts w:ascii="Arial" w:hAnsi="Arial" w:cs="Arial"/>
          <w:sz w:val="20"/>
          <w:szCs w:val="20"/>
        </w:rPr>
        <w:t>p</w:t>
      </w:r>
      <w:r w:rsidRPr="002618AF">
        <w:rPr>
          <w:rFonts w:ascii="Arial" w:hAnsi="Arial" w:cs="Arial"/>
          <w:spacing w:val="1"/>
          <w:sz w:val="20"/>
          <w:szCs w:val="20"/>
        </w:rPr>
        <w:t>i</w:t>
      </w:r>
      <w:r w:rsidRPr="002618AF">
        <w:rPr>
          <w:rFonts w:ascii="Arial" w:hAnsi="Arial" w:cs="Arial"/>
          <w:spacing w:val="-1"/>
          <w:sz w:val="20"/>
          <w:szCs w:val="20"/>
        </w:rPr>
        <w:t>ec</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ńs</w:t>
      </w:r>
      <w:r w:rsidRPr="002618AF">
        <w:rPr>
          <w:rFonts w:ascii="Arial" w:hAnsi="Arial" w:cs="Arial"/>
          <w:spacing w:val="1"/>
          <w:sz w:val="20"/>
          <w:szCs w:val="20"/>
        </w:rPr>
        <w:t>t</w:t>
      </w:r>
      <w:r w:rsidRPr="002618AF">
        <w:rPr>
          <w:rFonts w:ascii="Arial" w:hAnsi="Arial" w:cs="Arial"/>
          <w:sz w:val="20"/>
          <w:szCs w:val="20"/>
        </w:rPr>
        <w:t>wa należy s</w:t>
      </w:r>
      <w:r w:rsidRPr="002618AF">
        <w:rPr>
          <w:rFonts w:ascii="Arial" w:hAnsi="Arial" w:cs="Arial"/>
          <w:spacing w:val="2"/>
          <w:sz w:val="20"/>
          <w:szCs w:val="20"/>
        </w:rPr>
        <w:t>p</w:t>
      </w:r>
      <w:r w:rsidRPr="002618AF">
        <w:rPr>
          <w:rFonts w:ascii="Arial" w:hAnsi="Arial" w:cs="Arial"/>
          <w:spacing w:val="-1"/>
          <w:sz w:val="20"/>
          <w:szCs w:val="20"/>
        </w:rPr>
        <w:t>e</w:t>
      </w:r>
      <w:r w:rsidRPr="002618AF">
        <w:rPr>
          <w:rFonts w:ascii="Arial" w:hAnsi="Arial" w:cs="Arial"/>
          <w:spacing w:val="1"/>
          <w:sz w:val="20"/>
          <w:szCs w:val="20"/>
        </w:rPr>
        <w:t>ł</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ć</w:t>
      </w:r>
      <w:r w:rsidRPr="002618AF">
        <w:rPr>
          <w:rFonts w:ascii="Arial" w:hAnsi="Arial" w:cs="Arial"/>
          <w:spacing w:val="-4"/>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1"/>
          <w:sz w:val="20"/>
          <w:szCs w:val="20"/>
        </w:rPr>
        <w:t>t</w:t>
      </w:r>
      <w:r w:rsidRPr="002618AF">
        <w:rPr>
          <w:rFonts w:ascii="Arial" w:hAnsi="Arial" w:cs="Arial"/>
          <w:spacing w:val="2"/>
          <w:sz w:val="20"/>
          <w:szCs w:val="20"/>
        </w:rPr>
        <w:t>ę</w:t>
      </w:r>
      <w:r w:rsidRPr="002618AF">
        <w:rPr>
          <w:rFonts w:ascii="Arial" w:hAnsi="Arial" w:cs="Arial"/>
          <w:sz w:val="20"/>
          <w:szCs w:val="20"/>
        </w:rPr>
        <w:t>pu</w:t>
      </w:r>
      <w:r w:rsidRPr="002618AF">
        <w:rPr>
          <w:rFonts w:ascii="Arial" w:hAnsi="Arial" w:cs="Arial"/>
          <w:spacing w:val="1"/>
          <w:sz w:val="20"/>
          <w:szCs w:val="20"/>
        </w:rPr>
        <w:t>j</w:t>
      </w:r>
      <w:r w:rsidRPr="002618AF">
        <w:rPr>
          <w:rFonts w:ascii="Arial" w:hAnsi="Arial" w:cs="Arial"/>
          <w:spacing w:val="-1"/>
          <w:sz w:val="20"/>
          <w:szCs w:val="20"/>
        </w:rPr>
        <w:t>ąc</w:t>
      </w:r>
      <w:r w:rsidRPr="002618AF">
        <w:rPr>
          <w:rFonts w:ascii="Arial" w:hAnsi="Arial" w:cs="Arial"/>
          <w:sz w:val="20"/>
          <w:szCs w:val="20"/>
        </w:rPr>
        <w:t>e</w:t>
      </w:r>
      <w:r w:rsidRPr="002618AF">
        <w:rPr>
          <w:rFonts w:ascii="Arial" w:hAnsi="Arial" w:cs="Arial"/>
          <w:spacing w:val="-6"/>
          <w:sz w:val="20"/>
          <w:szCs w:val="20"/>
        </w:rPr>
        <w:t xml:space="preserve"> </w:t>
      </w:r>
      <w:r w:rsidRPr="002618AF">
        <w:rPr>
          <w:rFonts w:ascii="Arial" w:hAnsi="Arial" w:cs="Arial"/>
          <w:spacing w:val="2"/>
          <w:sz w:val="20"/>
          <w:szCs w:val="20"/>
        </w:rPr>
        <w:t>w</w:t>
      </w:r>
      <w:r w:rsidRPr="002618AF">
        <w:rPr>
          <w:rFonts w:ascii="Arial" w:hAnsi="Arial" w:cs="Arial"/>
          <w:spacing w:val="-1"/>
          <w:sz w:val="20"/>
          <w:szCs w:val="20"/>
        </w:rPr>
        <w:t>ar</w:t>
      </w:r>
      <w:r w:rsidRPr="002618AF">
        <w:rPr>
          <w:rFonts w:ascii="Arial" w:hAnsi="Arial" w:cs="Arial"/>
          <w:sz w:val="20"/>
          <w:szCs w:val="20"/>
        </w:rPr>
        <w:t>unk</w:t>
      </w:r>
      <w:r w:rsidRPr="002618AF">
        <w:rPr>
          <w:rFonts w:ascii="Arial" w:hAnsi="Arial" w:cs="Arial"/>
          <w:spacing w:val="1"/>
          <w:sz w:val="20"/>
          <w:szCs w:val="20"/>
        </w:rPr>
        <w:t>i</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pacing w:val="-7"/>
          <w:w w:val="99"/>
          <w:sz w:val="20"/>
          <w:szCs w:val="20"/>
        </w:rPr>
        <w:t>n</w:t>
      </w:r>
      <w:r w:rsidRPr="002618AF">
        <w:rPr>
          <w:rFonts w:ascii="Arial" w:hAnsi="Arial" w:cs="Arial"/>
          <w:spacing w:val="-8"/>
          <w:sz w:val="20"/>
          <w:szCs w:val="20"/>
        </w:rPr>
        <w:t>a</w:t>
      </w:r>
      <w:r w:rsidRPr="002618AF">
        <w:rPr>
          <w:rFonts w:ascii="Arial" w:hAnsi="Arial" w:cs="Arial"/>
          <w:spacing w:val="-7"/>
          <w:sz w:val="20"/>
          <w:szCs w:val="20"/>
        </w:rPr>
        <w:t>l</w:t>
      </w:r>
      <w:r w:rsidRPr="002618AF">
        <w:rPr>
          <w:rFonts w:ascii="Arial" w:hAnsi="Arial" w:cs="Arial"/>
          <w:spacing w:val="-10"/>
          <w:sz w:val="20"/>
          <w:szCs w:val="20"/>
        </w:rPr>
        <w:t>e</w:t>
      </w:r>
      <w:r w:rsidRPr="002618AF">
        <w:rPr>
          <w:rFonts w:ascii="Arial" w:hAnsi="Arial" w:cs="Arial"/>
          <w:spacing w:val="-3"/>
          <w:w w:val="79"/>
          <w:sz w:val="20"/>
          <w:szCs w:val="20"/>
        </w:rPr>
        <w:t>ż</w:t>
      </w:r>
      <w:r w:rsidRPr="002618AF">
        <w:rPr>
          <w:rFonts w:ascii="Arial" w:hAnsi="Arial" w:cs="Arial"/>
          <w:w w:val="99"/>
          <w:sz w:val="20"/>
          <w:szCs w:val="20"/>
        </w:rPr>
        <w:t>y</w:t>
      </w:r>
      <w:r w:rsidRPr="002618AF">
        <w:rPr>
          <w:rFonts w:ascii="Arial" w:hAnsi="Arial" w:cs="Arial"/>
          <w:spacing w:val="-22"/>
          <w:sz w:val="20"/>
          <w:szCs w:val="20"/>
        </w:rPr>
        <w:t xml:space="preserve"> </w:t>
      </w:r>
      <w:r w:rsidRPr="002618AF">
        <w:rPr>
          <w:rFonts w:ascii="Arial" w:hAnsi="Arial" w:cs="Arial"/>
          <w:spacing w:val="-7"/>
          <w:sz w:val="20"/>
          <w:szCs w:val="20"/>
        </w:rPr>
        <w:t>dokł</w:t>
      </w:r>
      <w:r w:rsidRPr="002618AF">
        <w:rPr>
          <w:rFonts w:ascii="Arial" w:hAnsi="Arial" w:cs="Arial"/>
          <w:spacing w:val="-8"/>
          <w:sz w:val="20"/>
          <w:szCs w:val="20"/>
        </w:rPr>
        <w:t>a</w:t>
      </w:r>
      <w:r w:rsidRPr="002618AF">
        <w:rPr>
          <w:rFonts w:ascii="Arial" w:hAnsi="Arial" w:cs="Arial"/>
          <w:spacing w:val="-10"/>
          <w:sz w:val="20"/>
          <w:szCs w:val="20"/>
        </w:rPr>
        <w:t>d</w:t>
      </w:r>
      <w:r w:rsidRPr="002618AF">
        <w:rPr>
          <w:rFonts w:ascii="Arial" w:hAnsi="Arial" w:cs="Arial"/>
          <w:spacing w:val="-7"/>
          <w:sz w:val="20"/>
          <w:szCs w:val="20"/>
        </w:rPr>
        <w:t>ni</w:t>
      </w:r>
      <w:r w:rsidRPr="002618AF">
        <w:rPr>
          <w:rFonts w:ascii="Arial" w:hAnsi="Arial" w:cs="Arial"/>
          <w:sz w:val="20"/>
          <w:szCs w:val="20"/>
        </w:rPr>
        <w:t>e</w:t>
      </w:r>
      <w:r w:rsidRPr="002618AF">
        <w:rPr>
          <w:rFonts w:ascii="Arial" w:hAnsi="Arial" w:cs="Arial"/>
          <w:spacing w:val="-24"/>
          <w:sz w:val="20"/>
          <w:szCs w:val="20"/>
        </w:rPr>
        <w:t xml:space="preserve"> </w:t>
      </w:r>
      <w:r w:rsidRPr="002618AF">
        <w:rPr>
          <w:rFonts w:ascii="Arial" w:hAnsi="Arial" w:cs="Arial"/>
          <w:spacing w:val="-7"/>
          <w:sz w:val="20"/>
          <w:szCs w:val="20"/>
        </w:rPr>
        <w:t>us</w:t>
      </w:r>
      <w:r w:rsidRPr="002618AF">
        <w:rPr>
          <w:rFonts w:ascii="Arial" w:hAnsi="Arial" w:cs="Arial"/>
          <w:spacing w:val="-10"/>
          <w:sz w:val="20"/>
          <w:szCs w:val="20"/>
        </w:rPr>
        <w:t>u</w:t>
      </w:r>
      <w:r w:rsidRPr="002618AF">
        <w:rPr>
          <w:rFonts w:ascii="Arial" w:hAnsi="Arial" w:cs="Arial"/>
          <w:spacing w:val="-7"/>
          <w:sz w:val="20"/>
          <w:szCs w:val="20"/>
        </w:rPr>
        <w:t>n</w:t>
      </w:r>
      <w:r w:rsidRPr="002618AF">
        <w:rPr>
          <w:rFonts w:ascii="Arial" w:hAnsi="Arial" w:cs="Arial"/>
          <w:spacing w:val="-8"/>
          <w:sz w:val="20"/>
          <w:szCs w:val="20"/>
        </w:rPr>
        <w:t>ą</w:t>
      </w:r>
      <w:r w:rsidRPr="002618AF">
        <w:rPr>
          <w:rFonts w:ascii="Arial" w:hAnsi="Arial" w:cs="Arial"/>
          <w:sz w:val="20"/>
          <w:szCs w:val="20"/>
        </w:rPr>
        <w:t xml:space="preserve">ć ścięty </w:t>
      </w:r>
      <w:r w:rsidRPr="002618AF">
        <w:rPr>
          <w:rFonts w:ascii="Arial" w:hAnsi="Arial" w:cs="Arial"/>
          <w:spacing w:val="-7"/>
          <w:sz w:val="20"/>
          <w:szCs w:val="20"/>
        </w:rPr>
        <w:t>m</w:t>
      </w:r>
      <w:r w:rsidRPr="002618AF">
        <w:rPr>
          <w:rFonts w:ascii="Arial" w:hAnsi="Arial" w:cs="Arial"/>
          <w:spacing w:val="-8"/>
          <w:sz w:val="20"/>
          <w:szCs w:val="20"/>
        </w:rPr>
        <w:t>a</w:t>
      </w:r>
      <w:r w:rsidRPr="002618AF">
        <w:rPr>
          <w:rFonts w:ascii="Arial" w:hAnsi="Arial" w:cs="Arial"/>
          <w:spacing w:val="-7"/>
          <w:sz w:val="20"/>
          <w:szCs w:val="20"/>
        </w:rPr>
        <w:t>t</w:t>
      </w:r>
      <w:r w:rsidRPr="002618AF">
        <w:rPr>
          <w:rFonts w:ascii="Arial" w:hAnsi="Arial" w:cs="Arial"/>
          <w:spacing w:val="-8"/>
          <w:sz w:val="20"/>
          <w:szCs w:val="20"/>
        </w:rPr>
        <w:t>er</w:t>
      </w:r>
      <w:r w:rsidRPr="002618AF">
        <w:rPr>
          <w:rFonts w:ascii="Arial" w:hAnsi="Arial" w:cs="Arial"/>
          <w:spacing w:val="-7"/>
          <w:sz w:val="20"/>
          <w:szCs w:val="20"/>
        </w:rPr>
        <w:t>i</w:t>
      </w:r>
      <w:r w:rsidRPr="002618AF">
        <w:rPr>
          <w:rFonts w:ascii="Arial" w:hAnsi="Arial" w:cs="Arial"/>
          <w:spacing w:val="-10"/>
          <w:sz w:val="20"/>
          <w:szCs w:val="20"/>
        </w:rPr>
        <w:t>a</w:t>
      </w:r>
      <w:r w:rsidRPr="002618AF">
        <w:rPr>
          <w:rFonts w:ascii="Arial" w:hAnsi="Arial" w:cs="Arial"/>
          <w:sz w:val="20"/>
          <w:szCs w:val="20"/>
        </w:rPr>
        <w:t>ł</w:t>
      </w:r>
      <w:r w:rsidRPr="002618AF">
        <w:rPr>
          <w:rFonts w:ascii="Arial" w:hAnsi="Arial" w:cs="Arial"/>
          <w:spacing w:val="-17"/>
          <w:sz w:val="20"/>
          <w:szCs w:val="20"/>
        </w:rPr>
        <w:t xml:space="preserve"> </w:t>
      </w:r>
      <w:r w:rsidRPr="002618AF">
        <w:rPr>
          <w:rFonts w:ascii="Arial" w:hAnsi="Arial" w:cs="Arial"/>
          <w:sz w:val="20"/>
          <w:szCs w:val="20"/>
        </w:rPr>
        <w:t>i</w:t>
      </w:r>
      <w:r w:rsidRPr="002618AF">
        <w:rPr>
          <w:rFonts w:ascii="Arial" w:hAnsi="Arial" w:cs="Arial"/>
          <w:spacing w:val="-14"/>
          <w:sz w:val="20"/>
          <w:szCs w:val="20"/>
        </w:rPr>
        <w:t xml:space="preserve"> </w:t>
      </w:r>
      <w:r w:rsidRPr="002618AF">
        <w:rPr>
          <w:rFonts w:ascii="Arial" w:hAnsi="Arial" w:cs="Arial"/>
          <w:spacing w:val="-7"/>
          <w:sz w:val="20"/>
          <w:szCs w:val="20"/>
        </w:rPr>
        <w:t>o</w:t>
      </w:r>
      <w:r w:rsidRPr="002618AF">
        <w:rPr>
          <w:rFonts w:ascii="Arial" w:hAnsi="Arial" w:cs="Arial"/>
          <w:spacing w:val="-10"/>
          <w:sz w:val="20"/>
          <w:szCs w:val="20"/>
        </w:rPr>
        <w:t>c</w:t>
      </w:r>
      <w:r w:rsidRPr="002618AF">
        <w:rPr>
          <w:rFonts w:ascii="Arial" w:hAnsi="Arial" w:cs="Arial"/>
          <w:spacing w:val="-6"/>
          <w:sz w:val="20"/>
          <w:szCs w:val="20"/>
        </w:rPr>
        <w:t>z</w:t>
      </w:r>
      <w:r w:rsidRPr="002618AF">
        <w:rPr>
          <w:rFonts w:ascii="Arial" w:hAnsi="Arial" w:cs="Arial"/>
          <w:spacing w:val="-14"/>
          <w:sz w:val="20"/>
          <w:szCs w:val="20"/>
        </w:rPr>
        <w:t>y</w:t>
      </w:r>
      <w:r w:rsidRPr="002618AF">
        <w:rPr>
          <w:rFonts w:ascii="Arial" w:hAnsi="Arial" w:cs="Arial"/>
          <w:spacing w:val="-7"/>
          <w:sz w:val="20"/>
          <w:szCs w:val="20"/>
        </w:rPr>
        <w:t>ś</w:t>
      </w:r>
      <w:r w:rsidRPr="002618AF">
        <w:rPr>
          <w:rFonts w:ascii="Arial" w:hAnsi="Arial" w:cs="Arial"/>
          <w:spacing w:val="-8"/>
          <w:sz w:val="20"/>
          <w:szCs w:val="20"/>
        </w:rPr>
        <w:t>c</w:t>
      </w:r>
      <w:r w:rsidRPr="002618AF">
        <w:rPr>
          <w:rFonts w:ascii="Arial" w:hAnsi="Arial" w:cs="Arial"/>
          <w:spacing w:val="-7"/>
          <w:sz w:val="20"/>
          <w:szCs w:val="20"/>
        </w:rPr>
        <w:t>i</w:t>
      </w:r>
      <w:r w:rsidRPr="002618AF">
        <w:rPr>
          <w:rFonts w:ascii="Arial" w:hAnsi="Arial" w:cs="Arial"/>
          <w:sz w:val="20"/>
          <w:szCs w:val="20"/>
        </w:rPr>
        <w:t>ć</w:t>
      </w:r>
      <w:r w:rsidRPr="002618AF">
        <w:rPr>
          <w:rFonts w:ascii="Arial" w:hAnsi="Arial" w:cs="Arial"/>
          <w:spacing w:val="-18"/>
          <w:sz w:val="20"/>
          <w:szCs w:val="20"/>
        </w:rPr>
        <w:t xml:space="preserve"> </w:t>
      </w:r>
      <w:r w:rsidRPr="002618AF">
        <w:rPr>
          <w:rFonts w:ascii="Arial" w:hAnsi="Arial" w:cs="Arial"/>
          <w:spacing w:val="-7"/>
          <w:sz w:val="20"/>
          <w:szCs w:val="20"/>
        </w:rPr>
        <w:t>n</w:t>
      </w:r>
      <w:r w:rsidRPr="002618AF">
        <w:rPr>
          <w:rFonts w:ascii="Arial" w:hAnsi="Arial" w:cs="Arial"/>
          <w:spacing w:val="-8"/>
          <w:sz w:val="20"/>
          <w:szCs w:val="20"/>
        </w:rPr>
        <w:t>aw</w:t>
      </w:r>
      <w:r w:rsidRPr="002618AF">
        <w:rPr>
          <w:rFonts w:ascii="Arial" w:hAnsi="Arial" w:cs="Arial"/>
          <w:spacing w:val="-7"/>
          <w:sz w:val="20"/>
          <w:szCs w:val="20"/>
        </w:rPr>
        <w:t>i</w:t>
      </w:r>
      <w:r w:rsidRPr="002618AF">
        <w:rPr>
          <w:rFonts w:ascii="Arial" w:hAnsi="Arial" w:cs="Arial"/>
          <w:spacing w:val="-8"/>
          <w:sz w:val="20"/>
          <w:szCs w:val="20"/>
        </w:rPr>
        <w:t>er</w:t>
      </w:r>
      <w:r w:rsidRPr="002618AF">
        <w:rPr>
          <w:rFonts w:ascii="Arial" w:hAnsi="Arial" w:cs="Arial"/>
          <w:spacing w:val="-6"/>
          <w:sz w:val="20"/>
          <w:szCs w:val="20"/>
        </w:rPr>
        <w:t>z</w:t>
      </w:r>
      <w:r w:rsidRPr="002618AF">
        <w:rPr>
          <w:rFonts w:ascii="Arial" w:hAnsi="Arial" w:cs="Arial"/>
          <w:spacing w:val="-10"/>
          <w:sz w:val="20"/>
          <w:szCs w:val="20"/>
        </w:rPr>
        <w:t>c</w:t>
      </w:r>
      <w:r w:rsidRPr="002618AF">
        <w:rPr>
          <w:rFonts w:ascii="Arial" w:hAnsi="Arial" w:cs="Arial"/>
          <w:spacing w:val="-7"/>
          <w:sz w:val="20"/>
          <w:szCs w:val="20"/>
        </w:rPr>
        <w:t>h</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z w:val="20"/>
          <w:szCs w:val="20"/>
        </w:rPr>
        <w:t>ę</w:t>
      </w:r>
    </w:p>
    <w:p w:rsidR="004D5691" w:rsidRPr="002618AF" w:rsidRDefault="004D5691" w:rsidP="004D5691">
      <w:pPr>
        <w:rPr>
          <w:rFonts w:ascii="Arial" w:hAnsi="Arial" w:cs="Arial"/>
          <w:sz w:val="20"/>
          <w:szCs w:val="20"/>
        </w:rPr>
      </w:pPr>
      <w:r w:rsidRPr="002618AF">
        <w:rPr>
          <w:rFonts w:ascii="Arial" w:hAnsi="Arial" w:cs="Arial"/>
          <w:spacing w:val="-3"/>
          <w:sz w:val="20"/>
          <w:szCs w:val="20"/>
        </w:rPr>
        <w:t>w</w:t>
      </w:r>
      <w:r w:rsidRPr="002618AF">
        <w:rPr>
          <w:rFonts w:ascii="Arial" w:hAnsi="Arial" w:cs="Arial"/>
          <w:spacing w:val="-10"/>
          <w:sz w:val="20"/>
          <w:szCs w:val="20"/>
        </w:rPr>
        <w:t>y</w:t>
      </w:r>
      <w:r w:rsidRPr="002618AF">
        <w:rPr>
          <w:rFonts w:ascii="Arial" w:hAnsi="Arial" w:cs="Arial"/>
          <w:spacing w:val="-5"/>
          <w:sz w:val="20"/>
          <w:szCs w:val="20"/>
        </w:rPr>
        <w:t>sokoś</w:t>
      </w:r>
      <w:r w:rsidRPr="002618AF">
        <w:rPr>
          <w:rFonts w:ascii="Arial" w:hAnsi="Arial" w:cs="Arial"/>
          <w:sz w:val="20"/>
          <w:szCs w:val="20"/>
        </w:rPr>
        <w:t xml:space="preserve">ć podłużnych </w:t>
      </w:r>
      <w:r w:rsidRPr="002618AF">
        <w:rPr>
          <w:rFonts w:ascii="Arial" w:hAnsi="Arial" w:cs="Arial"/>
          <w:spacing w:val="-5"/>
          <w:sz w:val="20"/>
          <w:szCs w:val="20"/>
        </w:rPr>
        <w:t>p</w:t>
      </w:r>
      <w:r w:rsidRPr="002618AF">
        <w:rPr>
          <w:rFonts w:ascii="Arial" w:hAnsi="Arial" w:cs="Arial"/>
          <w:spacing w:val="-4"/>
          <w:sz w:val="20"/>
          <w:szCs w:val="20"/>
        </w:rPr>
        <w:t>i</w:t>
      </w:r>
      <w:r w:rsidRPr="002618AF">
        <w:rPr>
          <w:rFonts w:ascii="Arial" w:hAnsi="Arial" w:cs="Arial"/>
          <w:spacing w:val="-5"/>
          <w:sz w:val="20"/>
          <w:szCs w:val="20"/>
        </w:rPr>
        <w:t>ono</w:t>
      </w:r>
      <w:r w:rsidRPr="002618AF">
        <w:rPr>
          <w:rFonts w:ascii="Arial" w:hAnsi="Arial" w:cs="Arial"/>
          <w:spacing w:val="-3"/>
          <w:sz w:val="20"/>
          <w:szCs w:val="20"/>
        </w:rPr>
        <w:t>w</w:t>
      </w:r>
      <w:r w:rsidRPr="002618AF">
        <w:rPr>
          <w:rFonts w:ascii="Arial" w:hAnsi="Arial" w:cs="Arial"/>
          <w:spacing w:val="-10"/>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19"/>
          <w:sz w:val="20"/>
          <w:szCs w:val="20"/>
        </w:rPr>
        <w:t xml:space="preserve"> </w:t>
      </w:r>
      <w:r w:rsidRPr="002618AF">
        <w:rPr>
          <w:rFonts w:ascii="Arial" w:hAnsi="Arial" w:cs="Arial"/>
          <w:spacing w:val="-5"/>
          <w:sz w:val="20"/>
          <w:szCs w:val="20"/>
        </w:rPr>
        <w:t>kr</w:t>
      </w:r>
      <w:r w:rsidRPr="002618AF">
        <w:rPr>
          <w:rFonts w:ascii="Arial" w:hAnsi="Arial" w:cs="Arial"/>
          <w:spacing w:val="-3"/>
          <w:sz w:val="20"/>
          <w:szCs w:val="20"/>
        </w:rPr>
        <w:t>a</w:t>
      </w:r>
      <w:r w:rsidRPr="002618AF">
        <w:rPr>
          <w:rFonts w:ascii="Arial" w:hAnsi="Arial" w:cs="Arial"/>
          <w:spacing w:val="-5"/>
          <w:sz w:val="20"/>
          <w:szCs w:val="20"/>
        </w:rPr>
        <w:t>w</w:t>
      </w:r>
      <w:r w:rsidRPr="002618AF">
        <w:rPr>
          <w:rFonts w:ascii="Arial" w:hAnsi="Arial" w:cs="Arial"/>
          <w:spacing w:val="-6"/>
          <w:sz w:val="20"/>
          <w:szCs w:val="20"/>
        </w:rPr>
        <w:t>ę</w:t>
      </w:r>
      <w:r w:rsidRPr="002618AF">
        <w:rPr>
          <w:rFonts w:ascii="Arial" w:hAnsi="Arial" w:cs="Arial"/>
          <w:spacing w:val="-5"/>
          <w:sz w:val="20"/>
          <w:szCs w:val="20"/>
        </w:rPr>
        <w:t>d</w:t>
      </w:r>
      <w:r w:rsidRPr="002618AF">
        <w:rPr>
          <w:rFonts w:ascii="Arial" w:hAnsi="Arial" w:cs="Arial"/>
          <w:spacing w:val="-3"/>
          <w:sz w:val="20"/>
          <w:szCs w:val="20"/>
        </w:rPr>
        <w:t>z</w:t>
      </w:r>
      <w:r w:rsidRPr="002618AF">
        <w:rPr>
          <w:rFonts w:ascii="Arial" w:hAnsi="Arial" w:cs="Arial"/>
          <w:sz w:val="20"/>
          <w:szCs w:val="20"/>
        </w:rPr>
        <w:t>i</w:t>
      </w:r>
      <w:r w:rsidRPr="002618AF">
        <w:rPr>
          <w:rFonts w:ascii="Arial" w:hAnsi="Arial" w:cs="Arial"/>
          <w:spacing w:val="-14"/>
          <w:sz w:val="20"/>
          <w:szCs w:val="20"/>
        </w:rPr>
        <w:t xml:space="preserve"> </w:t>
      </w:r>
      <w:r w:rsidRPr="002618AF">
        <w:rPr>
          <w:rFonts w:ascii="Arial" w:hAnsi="Arial" w:cs="Arial"/>
          <w:spacing w:val="-4"/>
          <w:sz w:val="20"/>
          <w:szCs w:val="20"/>
        </w:rPr>
        <w:t>mi</w:t>
      </w:r>
      <w:r w:rsidRPr="002618AF">
        <w:rPr>
          <w:rFonts w:ascii="Arial" w:hAnsi="Arial" w:cs="Arial"/>
          <w:spacing w:val="-6"/>
          <w:sz w:val="20"/>
          <w:szCs w:val="20"/>
        </w:rPr>
        <w:t>ę</w:t>
      </w:r>
      <w:r w:rsidRPr="002618AF">
        <w:rPr>
          <w:rFonts w:ascii="Arial" w:hAnsi="Arial" w:cs="Arial"/>
          <w:spacing w:val="-5"/>
          <w:sz w:val="20"/>
          <w:szCs w:val="20"/>
        </w:rPr>
        <w:t>d</w:t>
      </w:r>
      <w:r w:rsidRPr="002618AF">
        <w:rPr>
          <w:rFonts w:ascii="Arial" w:hAnsi="Arial" w:cs="Arial"/>
          <w:spacing w:val="-1"/>
          <w:sz w:val="20"/>
          <w:szCs w:val="20"/>
        </w:rPr>
        <w:t>z</w:t>
      </w:r>
      <w:r w:rsidRPr="002618AF">
        <w:rPr>
          <w:rFonts w:ascii="Arial" w:hAnsi="Arial" w:cs="Arial"/>
          <w:sz w:val="20"/>
          <w:szCs w:val="20"/>
        </w:rPr>
        <w:t>y</w:t>
      </w:r>
      <w:r w:rsidRPr="002618AF">
        <w:rPr>
          <w:rFonts w:ascii="Arial" w:hAnsi="Arial" w:cs="Arial"/>
          <w:spacing w:val="-16"/>
          <w:sz w:val="20"/>
          <w:szCs w:val="20"/>
        </w:rPr>
        <w:t xml:space="preserve"> </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z w:val="20"/>
          <w:szCs w:val="20"/>
        </w:rPr>
        <w:t>m</w:t>
      </w:r>
      <w:r w:rsidRPr="002618AF">
        <w:rPr>
          <w:rFonts w:ascii="Arial" w:hAnsi="Arial" w:cs="Arial"/>
          <w:spacing w:val="-16"/>
          <w:sz w:val="20"/>
          <w:szCs w:val="20"/>
        </w:rPr>
        <w:t xml:space="preserve"> </w:t>
      </w:r>
      <w:r w:rsidRPr="002618AF">
        <w:rPr>
          <w:rFonts w:ascii="Arial" w:hAnsi="Arial" w:cs="Arial"/>
          <w:sz w:val="20"/>
          <w:szCs w:val="20"/>
        </w:rPr>
        <w:t>i</w:t>
      </w:r>
      <w:r w:rsidRPr="002618AF">
        <w:rPr>
          <w:rFonts w:ascii="Arial" w:hAnsi="Arial" w:cs="Arial"/>
          <w:spacing w:val="-9"/>
          <w:sz w:val="20"/>
          <w:szCs w:val="20"/>
        </w:rPr>
        <w:t xml:space="preserve"> </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pacing w:val="-6"/>
          <w:sz w:val="20"/>
          <w:szCs w:val="20"/>
        </w:rPr>
        <w:t>e</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z w:val="20"/>
          <w:szCs w:val="20"/>
        </w:rPr>
        <w:t>m</w:t>
      </w:r>
      <w:r w:rsidRPr="002618AF">
        <w:rPr>
          <w:rFonts w:ascii="Arial" w:hAnsi="Arial" w:cs="Arial"/>
          <w:spacing w:val="-15"/>
          <w:sz w:val="20"/>
          <w:szCs w:val="20"/>
        </w:rPr>
        <w:t xml:space="preserve"> </w:t>
      </w:r>
      <w:r w:rsidRPr="002618AF">
        <w:rPr>
          <w:rFonts w:ascii="Arial" w:hAnsi="Arial" w:cs="Arial"/>
          <w:spacing w:val="-5"/>
          <w:sz w:val="20"/>
          <w:szCs w:val="20"/>
        </w:rPr>
        <w:t>p</w:t>
      </w:r>
      <w:r w:rsidRPr="002618AF">
        <w:rPr>
          <w:rFonts w:ascii="Arial" w:hAnsi="Arial" w:cs="Arial"/>
          <w:spacing w:val="-6"/>
          <w:sz w:val="20"/>
          <w:szCs w:val="20"/>
        </w:rPr>
        <w:t>a</w:t>
      </w:r>
      <w:r w:rsidRPr="002618AF">
        <w:rPr>
          <w:rFonts w:ascii="Arial" w:hAnsi="Arial" w:cs="Arial"/>
          <w:spacing w:val="-5"/>
          <w:sz w:val="20"/>
          <w:szCs w:val="20"/>
        </w:rPr>
        <w:t>s</w:t>
      </w:r>
      <w:r w:rsidRPr="002618AF">
        <w:rPr>
          <w:rFonts w:ascii="Arial" w:hAnsi="Arial" w:cs="Arial"/>
          <w:spacing w:val="-6"/>
          <w:sz w:val="20"/>
          <w:szCs w:val="20"/>
        </w:rPr>
        <w:t>e</w:t>
      </w:r>
      <w:r w:rsidRPr="002618AF">
        <w:rPr>
          <w:rFonts w:ascii="Arial" w:hAnsi="Arial" w:cs="Arial"/>
          <w:sz w:val="20"/>
          <w:szCs w:val="20"/>
        </w:rPr>
        <w:t xml:space="preserve">m </w:t>
      </w:r>
      <w:r w:rsidRPr="002618AF">
        <w:rPr>
          <w:rFonts w:ascii="Arial" w:hAnsi="Arial" w:cs="Arial"/>
          <w:spacing w:val="-5"/>
          <w:sz w:val="20"/>
          <w:szCs w:val="20"/>
        </w:rPr>
        <w:t>ru</w:t>
      </w:r>
      <w:r w:rsidRPr="002618AF">
        <w:rPr>
          <w:rFonts w:ascii="Arial" w:hAnsi="Arial" w:cs="Arial"/>
          <w:spacing w:val="-6"/>
          <w:sz w:val="20"/>
          <w:szCs w:val="20"/>
        </w:rPr>
        <w:t>c</w:t>
      </w:r>
      <w:r w:rsidRPr="002618AF">
        <w:rPr>
          <w:rFonts w:ascii="Arial" w:hAnsi="Arial" w:cs="Arial"/>
          <w:spacing w:val="-5"/>
          <w:sz w:val="20"/>
          <w:szCs w:val="20"/>
        </w:rPr>
        <w:t>h</w:t>
      </w:r>
      <w:r w:rsidRPr="002618AF">
        <w:rPr>
          <w:rFonts w:ascii="Arial" w:hAnsi="Arial" w:cs="Arial"/>
          <w:sz w:val="20"/>
          <w:szCs w:val="20"/>
        </w:rPr>
        <w:t>u</w:t>
      </w:r>
      <w:r w:rsidRPr="002618AF">
        <w:rPr>
          <w:rFonts w:ascii="Arial" w:hAnsi="Arial" w:cs="Arial"/>
          <w:spacing w:val="-14"/>
          <w:sz w:val="20"/>
          <w:szCs w:val="20"/>
        </w:rPr>
        <w:t xml:space="preserve">                              </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e może p</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k</w:t>
      </w:r>
      <w:r w:rsidRPr="002618AF">
        <w:rPr>
          <w:rFonts w:ascii="Arial" w:hAnsi="Arial" w:cs="Arial"/>
          <w:spacing w:val="-1"/>
          <w:sz w:val="20"/>
          <w:szCs w:val="20"/>
        </w:rPr>
        <w:t>rac</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ć</w:t>
      </w:r>
      <w:r w:rsidRPr="002618AF">
        <w:rPr>
          <w:rFonts w:ascii="Arial" w:hAnsi="Arial" w:cs="Arial"/>
          <w:spacing w:val="-5"/>
          <w:sz w:val="20"/>
          <w:szCs w:val="20"/>
        </w:rPr>
        <w:t xml:space="preserve"> </w:t>
      </w:r>
      <w:r w:rsidRPr="002618AF">
        <w:rPr>
          <w:rFonts w:ascii="Arial" w:hAnsi="Arial" w:cs="Arial"/>
          <w:sz w:val="20"/>
          <w:szCs w:val="20"/>
        </w:rPr>
        <w:t>40</w:t>
      </w:r>
      <w:r w:rsidRPr="002618AF">
        <w:rPr>
          <w:rFonts w:ascii="Arial" w:hAnsi="Arial" w:cs="Arial"/>
          <w:spacing w:val="-2"/>
          <w:sz w:val="20"/>
          <w:szCs w:val="20"/>
        </w:rPr>
        <w:t xml:space="preserve"> </w:t>
      </w:r>
      <w:r w:rsidRPr="002618AF">
        <w:rPr>
          <w:rFonts w:ascii="Arial" w:hAnsi="Arial" w:cs="Arial"/>
          <w:spacing w:val="1"/>
          <w:sz w:val="20"/>
          <w:szCs w:val="20"/>
        </w:rPr>
        <w:t>m</w:t>
      </w:r>
      <w:r w:rsidRPr="002618AF">
        <w:rPr>
          <w:rFonts w:ascii="Arial" w:hAnsi="Arial" w:cs="Arial"/>
          <w:sz w:val="20"/>
          <w:szCs w:val="20"/>
        </w:rPr>
        <w:t>m</w:t>
      </w:r>
    </w:p>
    <w:p w:rsidR="004D5691" w:rsidRPr="002618AF" w:rsidRDefault="004D5691" w:rsidP="004D5691">
      <w:pPr>
        <w:rPr>
          <w:rFonts w:ascii="Arial" w:hAnsi="Arial" w:cs="Arial"/>
          <w:sz w:val="20"/>
          <w:szCs w:val="20"/>
        </w:rPr>
      </w:pPr>
      <w:r w:rsidRPr="002618AF">
        <w:rPr>
          <w:rFonts w:ascii="Arial" w:hAnsi="Arial" w:cs="Arial"/>
          <w:spacing w:val="-5"/>
          <w:sz w:val="20"/>
          <w:szCs w:val="20"/>
        </w:rPr>
        <w:t>kr</w:t>
      </w:r>
      <w:r w:rsidRPr="002618AF">
        <w:rPr>
          <w:rFonts w:ascii="Arial" w:hAnsi="Arial" w:cs="Arial"/>
          <w:spacing w:val="-6"/>
          <w:sz w:val="20"/>
          <w:szCs w:val="20"/>
        </w:rPr>
        <w:t>a</w:t>
      </w:r>
      <w:r w:rsidRPr="002618AF">
        <w:rPr>
          <w:rFonts w:ascii="Arial" w:hAnsi="Arial" w:cs="Arial"/>
          <w:spacing w:val="-5"/>
          <w:sz w:val="20"/>
          <w:szCs w:val="20"/>
        </w:rPr>
        <w:t>w</w:t>
      </w:r>
      <w:r w:rsidRPr="002618AF">
        <w:rPr>
          <w:rFonts w:ascii="Arial" w:hAnsi="Arial" w:cs="Arial"/>
          <w:spacing w:val="-6"/>
          <w:sz w:val="20"/>
          <w:szCs w:val="20"/>
        </w:rPr>
        <w:t>ę</w:t>
      </w:r>
      <w:r w:rsidRPr="002618AF">
        <w:rPr>
          <w:rFonts w:ascii="Arial" w:hAnsi="Arial" w:cs="Arial"/>
          <w:spacing w:val="-5"/>
          <w:sz w:val="20"/>
          <w:szCs w:val="20"/>
        </w:rPr>
        <w:t>d</w:t>
      </w:r>
      <w:r w:rsidRPr="002618AF">
        <w:rPr>
          <w:rFonts w:ascii="Arial" w:hAnsi="Arial" w:cs="Arial"/>
          <w:spacing w:val="-3"/>
          <w:sz w:val="20"/>
          <w:szCs w:val="20"/>
        </w:rPr>
        <w:t>z</w:t>
      </w:r>
      <w:r w:rsidRPr="002618AF">
        <w:rPr>
          <w:rFonts w:ascii="Arial" w:hAnsi="Arial" w:cs="Arial"/>
          <w:spacing w:val="-4"/>
          <w:sz w:val="20"/>
          <w:szCs w:val="20"/>
        </w:rPr>
        <w:t>i</w:t>
      </w:r>
      <w:r w:rsidRPr="002618AF">
        <w:rPr>
          <w:rFonts w:ascii="Arial" w:hAnsi="Arial" w:cs="Arial"/>
          <w:sz w:val="20"/>
          <w:szCs w:val="20"/>
        </w:rPr>
        <w:t>e</w:t>
      </w:r>
      <w:r w:rsidRPr="002618AF">
        <w:rPr>
          <w:rFonts w:ascii="Arial" w:hAnsi="Arial" w:cs="Arial"/>
          <w:spacing w:val="-15"/>
          <w:sz w:val="20"/>
          <w:szCs w:val="20"/>
        </w:rPr>
        <w:t xml:space="preserve"> </w:t>
      </w:r>
      <w:r w:rsidRPr="002618AF">
        <w:rPr>
          <w:rFonts w:ascii="Arial" w:hAnsi="Arial" w:cs="Arial"/>
          <w:spacing w:val="-5"/>
          <w:sz w:val="20"/>
          <w:szCs w:val="20"/>
        </w:rPr>
        <w:t>popr</w:t>
      </w:r>
      <w:r w:rsidRPr="002618AF">
        <w:rPr>
          <w:rFonts w:ascii="Arial" w:hAnsi="Arial" w:cs="Arial"/>
          <w:spacing w:val="-3"/>
          <w:sz w:val="20"/>
          <w:szCs w:val="20"/>
        </w:rPr>
        <w:t>z</w:t>
      </w:r>
      <w:r w:rsidRPr="002618AF">
        <w:rPr>
          <w:rFonts w:ascii="Arial" w:hAnsi="Arial" w:cs="Arial"/>
          <w:spacing w:val="-6"/>
          <w:sz w:val="20"/>
          <w:szCs w:val="20"/>
        </w:rPr>
        <w:t>ec</w:t>
      </w:r>
      <w:r w:rsidRPr="002618AF">
        <w:rPr>
          <w:rFonts w:ascii="Arial" w:hAnsi="Arial" w:cs="Arial"/>
          <w:spacing w:val="-3"/>
          <w:sz w:val="20"/>
          <w:szCs w:val="20"/>
        </w:rPr>
        <w:t>z</w:t>
      </w:r>
      <w:r w:rsidRPr="002618AF">
        <w:rPr>
          <w:rFonts w:ascii="Arial" w:hAnsi="Arial" w:cs="Arial"/>
          <w:spacing w:val="-5"/>
          <w:sz w:val="20"/>
          <w:szCs w:val="20"/>
        </w:rPr>
        <w:t>n</w:t>
      </w:r>
      <w:r w:rsidRPr="002618AF">
        <w:rPr>
          <w:rFonts w:ascii="Arial" w:hAnsi="Arial" w:cs="Arial"/>
          <w:sz w:val="20"/>
          <w:szCs w:val="20"/>
        </w:rPr>
        <w:t>e</w:t>
      </w:r>
      <w:r w:rsidRPr="002618AF">
        <w:rPr>
          <w:rFonts w:ascii="Arial" w:hAnsi="Arial" w:cs="Arial"/>
          <w:spacing w:val="-16"/>
          <w:sz w:val="20"/>
          <w:szCs w:val="20"/>
        </w:rPr>
        <w:t xml:space="preserve"> </w:t>
      </w:r>
      <w:r w:rsidRPr="002618AF">
        <w:rPr>
          <w:rFonts w:ascii="Arial" w:hAnsi="Arial" w:cs="Arial"/>
          <w:spacing w:val="-4"/>
          <w:sz w:val="20"/>
          <w:szCs w:val="20"/>
        </w:rPr>
        <w:t>mi</w:t>
      </w:r>
      <w:r w:rsidRPr="002618AF">
        <w:rPr>
          <w:rFonts w:ascii="Arial" w:hAnsi="Arial" w:cs="Arial"/>
          <w:spacing w:val="-8"/>
          <w:sz w:val="20"/>
          <w:szCs w:val="20"/>
        </w:rPr>
        <w:t>ę</w:t>
      </w:r>
      <w:r w:rsidRPr="002618AF">
        <w:rPr>
          <w:rFonts w:ascii="Arial" w:hAnsi="Arial" w:cs="Arial"/>
          <w:spacing w:val="-5"/>
          <w:sz w:val="20"/>
          <w:szCs w:val="20"/>
        </w:rPr>
        <w:t>d</w:t>
      </w:r>
      <w:r w:rsidRPr="002618AF">
        <w:rPr>
          <w:rFonts w:ascii="Arial" w:hAnsi="Arial" w:cs="Arial"/>
          <w:spacing w:val="-1"/>
          <w:sz w:val="20"/>
          <w:szCs w:val="20"/>
        </w:rPr>
        <w:t>z</w:t>
      </w:r>
      <w:r w:rsidRPr="002618AF">
        <w:rPr>
          <w:rFonts w:ascii="Arial" w:hAnsi="Arial" w:cs="Arial"/>
          <w:sz w:val="20"/>
          <w:szCs w:val="20"/>
        </w:rPr>
        <w:t>y</w:t>
      </w:r>
      <w:r w:rsidRPr="002618AF">
        <w:rPr>
          <w:rFonts w:ascii="Arial" w:hAnsi="Arial" w:cs="Arial"/>
          <w:spacing w:val="-19"/>
          <w:sz w:val="20"/>
          <w:szCs w:val="20"/>
        </w:rPr>
        <w:t xml:space="preserve"> </w:t>
      </w:r>
      <w:r w:rsidRPr="002618AF">
        <w:rPr>
          <w:rFonts w:ascii="Arial" w:hAnsi="Arial" w:cs="Arial"/>
          <w:spacing w:val="-3"/>
          <w:sz w:val="20"/>
          <w:szCs w:val="20"/>
        </w:rPr>
        <w:t>f</w:t>
      </w:r>
      <w:r w:rsidRPr="002618AF">
        <w:rPr>
          <w:rFonts w:ascii="Arial" w:hAnsi="Arial" w:cs="Arial"/>
          <w:spacing w:val="-5"/>
          <w:sz w:val="20"/>
          <w:szCs w:val="20"/>
        </w:rPr>
        <w:t>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z w:val="20"/>
          <w:szCs w:val="20"/>
        </w:rPr>
        <w:t>m</w:t>
      </w:r>
      <w:r w:rsidRPr="002618AF">
        <w:rPr>
          <w:rFonts w:ascii="Arial" w:hAnsi="Arial" w:cs="Arial"/>
          <w:spacing w:val="-16"/>
          <w:sz w:val="20"/>
          <w:szCs w:val="20"/>
        </w:rPr>
        <w:t xml:space="preserve"> </w:t>
      </w:r>
      <w:r w:rsidRPr="002618AF">
        <w:rPr>
          <w:rFonts w:ascii="Arial" w:hAnsi="Arial" w:cs="Arial"/>
          <w:sz w:val="20"/>
          <w:szCs w:val="20"/>
        </w:rPr>
        <w:t>i</w:t>
      </w:r>
      <w:r w:rsidRPr="002618AF">
        <w:rPr>
          <w:rFonts w:ascii="Arial" w:hAnsi="Arial" w:cs="Arial"/>
          <w:spacing w:val="-9"/>
          <w:sz w:val="20"/>
          <w:szCs w:val="20"/>
        </w:rPr>
        <w:t xml:space="preserve"> </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pacing w:val="-6"/>
          <w:sz w:val="20"/>
          <w:szCs w:val="20"/>
        </w:rPr>
        <w:t>e</w:t>
      </w:r>
      <w:r w:rsidRPr="002618AF">
        <w:rPr>
          <w:rFonts w:ascii="Arial" w:hAnsi="Arial" w:cs="Arial"/>
          <w:spacing w:val="-5"/>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10"/>
          <w:sz w:val="20"/>
          <w:szCs w:val="20"/>
        </w:rPr>
        <w:t>y</w:t>
      </w:r>
      <w:r w:rsidRPr="002618AF">
        <w:rPr>
          <w:rFonts w:ascii="Arial" w:hAnsi="Arial" w:cs="Arial"/>
          <w:sz w:val="20"/>
          <w:szCs w:val="20"/>
        </w:rPr>
        <w:t>m</w:t>
      </w:r>
      <w:r w:rsidRPr="002618AF">
        <w:rPr>
          <w:rFonts w:ascii="Arial" w:hAnsi="Arial" w:cs="Arial"/>
          <w:spacing w:val="-17"/>
          <w:sz w:val="20"/>
          <w:szCs w:val="20"/>
        </w:rPr>
        <w:t xml:space="preserve"> </w:t>
      </w:r>
      <w:r w:rsidRPr="002618AF">
        <w:rPr>
          <w:rFonts w:ascii="Arial" w:hAnsi="Arial" w:cs="Arial"/>
          <w:spacing w:val="-5"/>
          <w:sz w:val="20"/>
          <w:szCs w:val="20"/>
        </w:rPr>
        <w:t>p</w:t>
      </w:r>
      <w:r w:rsidRPr="002618AF">
        <w:rPr>
          <w:rFonts w:ascii="Arial" w:hAnsi="Arial" w:cs="Arial"/>
          <w:spacing w:val="-6"/>
          <w:sz w:val="20"/>
          <w:szCs w:val="20"/>
        </w:rPr>
        <w:t>a</w:t>
      </w:r>
      <w:r w:rsidRPr="002618AF">
        <w:rPr>
          <w:rFonts w:ascii="Arial" w:hAnsi="Arial" w:cs="Arial"/>
          <w:spacing w:val="-5"/>
          <w:sz w:val="20"/>
          <w:szCs w:val="20"/>
        </w:rPr>
        <w:t>s</w:t>
      </w:r>
      <w:r w:rsidRPr="002618AF">
        <w:rPr>
          <w:rFonts w:ascii="Arial" w:hAnsi="Arial" w:cs="Arial"/>
          <w:spacing w:val="-6"/>
          <w:sz w:val="20"/>
          <w:szCs w:val="20"/>
        </w:rPr>
        <w:t>e</w:t>
      </w:r>
      <w:r w:rsidRPr="002618AF">
        <w:rPr>
          <w:rFonts w:ascii="Arial" w:hAnsi="Arial" w:cs="Arial"/>
          <w:sz w:val="20"/>
          <w:szCs w:val="20"/>
        </w:rPr>
        <w:t>m</w:t>
      </w:r>
      <w:r w:rsidRPr="002618AF">
        <w:rPr>
          <w:rFonts w:ascii="Arial" w:hAnsi="Arial" w:cs="Arial"/>
          <w:spacing w:val="-11"/>
          <w:sz w:val="20"/>
          <w:szCs w:val="20"/>
        </w:rPr>
        <w:t xml:space="preserve"> </w:t>
      </w:r>
      <w:r w:rsidRPr="002618AF">
        <w:rPr>
          <w:rFonts w:ascii="Arial" w:hAnsi="Arial" w:cs="Arial"/>
          <w:spacing w:val="-5"/>
          <w:sz w:val="20"/>
          <w:szCs w:val="20"/>
        </w:rPr>
        <w:t>ru</w:t>
      </w:r>
      <w:r w:rsidRPr="002618AF">
        <w:rPr>
          <w:rFonts w:ascii="Arial" w:hAnsi="Arial" w:cs="Arial"/>
          <w:spacing w:val="-6"/>
          <w:sz w:val="20"/>
          <w:szCs w:val="20"/>
        </w:rPr>
        <w:t>c</w:t>
      </w:r>
      <w:r w:rsidRPr="002618AF">
        <w:rPr>
          <w:rFonts w:ascii="Arial" w:hAnsi="Arial" w:cs="Arial"/>
          <w:spacing w:val="-5"/>
          <w:sz w:val="20"/>
          <w:szCs w:val="20"/>
        </w:rPr>
        <w:t>h</w:t>
      </w:r>
      <w:r w:rsidRPr="002618AF">
        <w:rPr>
          <w:rFonts w:ascii="Arial" w:hAnsi="Arial" w:cs="Arial"/>
          <w:sz w:val="20"/>
          <w:szCs w:val="20"/>
        </w:rPr>
        <w:t>u</w:t>
      </w:r>
      <w:r w:rsidRPr="002618AF">
        <w:rPr>
          <w:rFonts w:ascii="Arial" w:hAnsi="Arial" w:cs="Arial"/>
          <w:spacing w:val="-14"/>
          <w:sz w:val="20"/>
          <w:szCs w:val="20"/>
        </w:rPr>
        <w:t xml:space="preserve"> </w:t>
      </w:r>
      <w:r w:rsidRPr="002618AF">
        <w:rPr>
          <w:rFonts w:ascii="Arial" w:hAnsi="Arial" w:cs="Arial"/>
          <w:spacing w:val="-5"/>
          <w:sz w:val="20"/>
          <w:szCs w:val="20"/>
        </w:rPr>
        <w:t>n</w:t>
      </w:r>
      <w:r w:rsidRPr="002618AF">
        <w:rPr>
          <w:rFonts w:ascii="Arial" w:hAnsi="Arial" w:cs="Arial"/>
          <w:sz w:val="20"/>
          <w:szCs w:val="20"/>
        </w:rPr>
        <w:t>a</w:t>
      </w:r>
      <w:r w:rsidRPr="002618AF">
        <w:rPr>
          <w:rFonts w:ascii="Arial" w:hAnsi="Arial" w:cs="Arial"/>
          <w:spacing w:val="-11"/>
          <w:sz w:val="20"/>
          <w:szCs w:val="20"/>
        </w:rPr>
        <w:t xml:space="preserve"> </w:t>
      </w:r>
      <w:r w:rsidRPr="002618AF">
        <w:rPr>
          <w:rFonts w:ascii="Arial" w:hAnsi="Arial" w:cs="Arial"/>
          <w:spacing w:val="-3"/>
          <w:sz w:val="20"/>
          <w:szCs w:val="20"/>
        </w:rPr>
        <w:t>za</w:t>
      </w:r>
      <w:r w:rsidRPr="002618AF">
        <w:rPr>
          <w:rFonts w:ascii="Arial" w:hAnsi="Arial" w:cs="Arial"/>
          <w:spacing w:val="-5"/>
          <w:sz w:val="20"/>
          <w:szCs w:val="20"/>
        </w:rPr>
        <w:t>koń</w:t>
      </w:r>
      <w:r w:rsidRPr="002618AF">
        <w:rPr>
          <w:rFonts w:ascii="Arial" w:hAnsi="Arial" w:cs="Arial"/>
          <w:spacing w:val="-6"/>
          <w:sz w:val="20"/>
          <w:szCs w:val="20"/>
        </w:rPr>
        <w:t>c</w:t>
      </w:r>
      <w:r w:rsidRPr="002618AF">
        <w:rPr>
          <w:rFonts w:ascii="Arial" w:hAnsi="Arial" w:cs="Arial"/>
          <w:spacing w:val="-3"/>
          <w:sz w:val="20"/>
          <w:szCs w:val="20"/>
        </w:rPr>
        <w:t>z</w:t>
      </w:r>
      <w:r w:rsidRPr="002618AF">
        <w:rPr>
          <w:rFonts w:ascii="Arial" w:hAnsi="Arial" w:cs="Arial"/>
          <w:spacing w:val="-6"/>
          <w:sz w:val="20"/>
          <w:szCs w:val="20"/>
        </w:rPr>
        <w:t>e</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z w:val="20"/>
          <w:szCs w:val="20"/>
        </w:rPr>
        <w:t xml:space="preserve">e </w:t>
      </w:r>
      <w:r w:rsidRPr="002618AF">
        <w:rPr>
          <w:rFonts w:ascii="Arial" w:hAnsi="Arial" w:cs="Arial"/>
          <w:spacing w:val="-5"/>
          <w:sz w:val="20"/>
          <w:szCs w:val="20"/>
        </w:rPr>
        <w:t>dn</w:t>
      </w:r>
      <w:r w:rsidRPr="002618AF">
        <w:rPr>
          <w:rFonts w:ascii="Arial" w:hAnsi="Arial" w:cs="Arial"/>
          <w:spacing w:val="-4"/>
          <w:sz w:val="20"/>
          <w:szCs w:val="20"/>
        </w:rPr>
        <w:t>i</w:t>
      </w:r>
      <w:r w:rsidRPr="002618AF">
        <w:rPr>
          <w:rFonts w:ascii="Arial" w:hAnsi="Arial" w:cs="Arial"/>
          <w:sz w:val="20"/>
          <w:szCs w:val="20"/>
        </w:rPr>
        <w:t>a</w:t>
      </w:r>
      <w:r w:rsidRPr="002618AF">
        <w:rPr>
          <w:rFonts w:ascii="Arial" w:hAnsi="Arial" w:cs="Arial"/>
          <w:spacing w:val="-12"/>
          <w:sz w:val="20"/>
          <w:szCs w:val="20"/>
        </w:rPr>
        <w:t xml:space="preserve"> </w:t>
      </w:r>
      <w:r w:rsidRPr="002618AF">
        <w:rPr>
          <w:rFonts w:ascii="Arial" w:hAnsi="Arial" w:cs="Arial"/>
          <w:spacing w:val="-5"/>
          <w:sz w:val="20"/>
          <w:szCs w:val="20"/>
        </w:rPr>
        <w:t>robo</w:t>
      </w:r>
      <w:r w:rsidRPr="002618AF">
        <w:rPr>
          <w:rFonts w:ascii="Arial" w:hAnsi="Arial" w:cs="Arial"/>
          <w:spacing w:val="-6"/>
          <w:sz w:val="20"/>
          <w:szCs w:val="20"/>
        </w:rPr>
        <w:t>c</w:t>
      </w:r>
      <w:r w:rsidRPr="002618AF">
        <w:rPr>
          <w:rFonts w:ascii="Arial" w:hAnsi="Arial" w:cs="Arial"/>
          <w:spacing w:val="-3"/>
          <w:sz w:val="20"/>
          <w:szCs w:val="20"/>
        </w:rPr>
        <w:t>z</w:t>
      </w:r>
      <w:r w:rsidRPr="002618AF">
        <w:rPr>
          <w:rFonts w:ascii="Arial" w:hAnsi="Arial" w:cs="Arial"/>
          <w:spacing w:val="-6"/>
          <w:sz w:val="20"/>
          <w:szCs w:val="20"/>
        </w:rPr>
        <w:t>e</w:t>
      </w:r>
      <w:r w:rsidRPr="002618AF">
        <w:rPr>
          <w:rFonts w:ascii="Arial" w:hAnsi="Arial" w:cs="Arial"/>
          <w:spacing w:val="-7"/>
          <w:sz w:val="20"/>
          <w:szCs w:val="20"/>
        </w:rPr>
        <w:t>g</w:t>
      </w:r>
      <w:r w:rsidRPr="002618AF">
        <w:rPr>
          <w:rFonts w:ascii="Arial" w:hAnsi="Arial" w:cs="Arial"/>
          <w:sz w:val="20"/>
          <w:szCs w:val="20"/>
        </w:rPr>
        <w:t>o</w:t>
      </w:r>
      <w:r w:rsidRPr="002618AF">
        <w:rPr>
          <w:rFonts w:ascii="Arial" w:hAnsi="Arial" w:cs="Arial"/>
          <w:spacing w:val="-17"/>
          <w:sz w:val="20"/>
          <w:szCs w:val="20"/>
        </w:rPr>
        <w:t xml:space="preserve"> </w:t>
      </w:r>
      <w:r w:rsidRPr="002618AF">
        <w:rPr>
          <w:rFonts w:ascii="Arial" w:hAnsi="Arial" w:cs="Arial"/>
          <w:sz w:val="20"/>
          <w:szCs w:val="20"/>
        </w:rPr>
        <w:t>pow</w:t>
      </w:r>
      <w:r w:rsidRPr="002618AF">
        <w:rPr>
          <w:rFonts w:ascii="Arial" w:hAnsi="Arial" w:cs="Arial"/>
          <w:spacing w:val="1"/>
          <w:sz w:val="20"/>
          <w:szCs w:val="20"/>
        </w:rPr>
        <w:t>i</w:t>
      </w:r>
      <w:r w:rsidRPr="002618AF">
        <w:rPr>
          <w:rFonts w:ascii="Arial" w:hAnsi="Arial" w:cs="Arial"/>
          <w:sz w:val="20"/>
          <w:szCs w:val="20"/>
        </w:rPr>
        <w:t>n</w:t>
      </w:r>
      <w:r w:rsidRPr="002618AF">
        <w:rPr>
          <w:rFonts w:ascii="Arial" w:hAnsi="Arial" w:cs="Arial"/>
          <w:spacing w:val="2"/>
          <w:sz w:val="20"/>
          <w:szCs w:val="20"/>
        </w:rPr>
        <w:t>n</w:t>
      </w:r>
      <w:r w:rsidRPr="002618AF">
        <w:rPr>
          <w:rFonts w:ascii="Arial" w:hAnsi="Arial" w:cs="Arial"/>
          <w:sz w:val="20"/>
          <w:szCs w:val="20"/>
        </w:rPr>
        <w:t>y</w:t>
      </w:r>
      <w:r w:rsidRPr="002618AF">
        <w:rPr>
          <w:rFonts w:ascii="Arial" w:hAnsi="Arial" w:cs="Arial"/>
          <w:spacing w:val="-10"/>
          <w:sz w:val="20"/>
          <w:szCs w:val="20"/>
        </w:rPr>
        <w:t xml:space="preserve"> </w:t>
      </w:r>
      <w:r w:rsidRPr="002618AF">
        <w:rPr>
          <w:rFonts w:ascii="Arial" w:hAnsi="Arial" w:cs="Arial"/>
          <w:spacing w:val="2"/>
          <w:sz w:val="20"/>
          <w:szCs w:val="20"/>
        </w:rPr>
        <w:t>b</w:t>
      </w:r>
      <w:r w:rsidRPr="002618AF">
        <w:rPr>
          <w:rFonts w:ascii="Arial" w:hAnsi="Arial" w:cs="Arial"/>
          <w:spacing w:val="-5"/>
          <w:sz w:val="20"/>
          <w:szCs w:val="20"/>
        </w:rPr>
        <w:t>y</w:t>
      </w:r>
      <w:r w:rsidRPr="002618AF">
        <w:rPr>
          <w:rFonts w:ascii="Arial" w:hAnsi="Arial" w:cs="Arial"/>
          <w:sz w:val="20"/>
          <w:szCs w:val="20"/>
        </w:rPr>
        <w:t>ć</w:t>
      </w:r>
      <w:r w:rsidRPr="002618AF">
        <w:rPr>
          <w:rFonts w:ascii="Arial" w:hAnsi="Arial" w:cs="Arial"/>
          <w:spacing w:val="-3"/>
          <w:sz w:val="20"/>
          <w:szCs w:val="20"/>
        </w:rPr>
        <w:t xml:space="preserve"> </w:t>
      </w:r>
      <w:r w:rsidRPr="002618AF">
        <w:rPr>
          <w:rFonts w:ascii="Arial" w:hAnsi="Arial" w:cs="Arial"/>
          <w:sz w:val="20"/>
          <w:szCs w:val="20"/>
        </w:rPr>
        <w:t>k</w:t>
      </w:r>
      <w:r w:rsidRPr="002618AF">
        <w:rPr>
          <w:rFonts w:ascii="Arial" w:hAnsi="Arial" w:cs="Arial"/>
          <w:spacing w:val="1"/>
          <w:sz w:val="20"/>
          <w:szCs w:val="20"/>
        </w:rPr>
        <w:t>li</w:t>
      </w:r>
      <w:r w:rsidRPr="002618AF">
        <w:rPr>
          <w:rFonts w:ascii="Arial" w:hAnsi="Arial" w:cs="Arial"/>
          <w:sz w:val="20"/>
          <w:szCs w:val="20"/>
        </w:rPr>
        <w:t>nowo</w:t>
      </w:r>
      <w:r w:rsidRPr="002618AF">
        <w:rPr>
          <w:rFonts w:ascii="Arial" w:hAnsi="Arial" w:cs="Arial"/>
          <w:spacing w:val="-7"/>
          <w:sz w:val="20"/>
          <w:szCs w:val="20"/>
        </w:rPr>
        <w:t xml:space="preserve"> </w:t>
      </w:r>
      <w:r w:rsidRPr="002618AF">
        <w:rPr>
          <w:rFonts w:ascii="Arial" w:hAnsi="Arial" w:cs="Arial"/>
          <w:spacing w:val="3"/>
          <w:sz w:val="20"/>
          <w:szCs w:val="20"/>
        </w:rPr>
        <w:t>ś</w:t>
      </w:r>
      <w:r w:rsidRPr="002618AF">
        <w:rPr>
          <w:rFonts w:ascii="Arial" w:hAnsi="Arial" w:cs="Arial"/>
          <w:spacing w:val="-1"/>
          <w:sz w:val="20"/>
          <w:szCs w:val="20"/>
        </w:rPr>
        <w:t>c</w:t>
      </w:r>
      <w:r w:rsidRPr="002618AF">
        <w:rPr>
          <w:rFonts w:ascii="Arial" w:hAnsi="Arial" w:cs="Arial"/>
          <w:spacing w:val="1"/>
          <w:sz w:val="20"/>
          <w:szCs w:val="20"/>
        </w:rPr>
        <w:t>i</w:t>
      </w:r>
      <w:r w:rsidRPr="002618AF">
        <w:rPr>
          <w:rFonts w:ascii="Arial" w:hAnsi="Arial" w:cs="Arial"/>
          <w:spacing w:val="-1"/>
          <w:sz w:val="20"/>
          <w:szCs w:val="20"/>
        </w:rPr>
        <w:t>ę</w:t>
      </w:r>
      <w:r w:rsidRPr="002618AF">
        <w:rPr>
          <w:rFonts w:ascii="Arial" w:hAnsi="Arial" w:cs="Arial"/>
          <w:spacing w:val="1"/>
          <w:sz w:val="20"/>
          <w:szCs w:val="20"/>
        </w:rPr>
        <w:t>t</w:t>
      </w:r>
      <w:r w:rsidRPr="002618AF">
        <w:rPr>
          <w:rFonts w:ascii="Arial" w:hAnsi="Arial" w:cs="Arial"/>
          <w:sz w:val="20"/>
          <w:szCs w:val="20"/>
        </w:rPr>
        <w:t>e.</w:t>
      </w:r>
    </w:p>
    <w:p w:rsidR="004D5691" w:rsidRPr="002618AF" w:rsidRDefault="004D5691" w:rsidP="004D5691">
      <w:pPr>
        <w:rPr>
          <w:rFonts w:ascii="Arial" w:hAnsi="Arial" w:cs="Arial"/>
          <w:sz w:val="20"/>
          <w:szCs w:val="20"/>
        </w:rPr>
      </w:pPr>
    </w:p>
    <w:p w:rsidR="004D5691" w:rsidRPr="00997B8A" w:rsidRDefault="004D5691" w:rsidP="004D5691">
      <w:pPr>
        <w:rPr>
          <w:rFonts w:ascii="Arial" w:hAnsi="Arial" w:cs="Arial"/>
          <w:b/>
          <w:sz w:val="20"/>
          <w:szCs w:val="20"/>
        </w:rPr>
      </w:pPr>
      <w:r w:rsidRPr="00997B8A">
        <w:rPr>
          <w:rFonts w:ascii="Arial" w:hAnsi="Arial" w:cs="Arial"/>
          <w:b/>
          <w:sz w:val="20"/>
          <w:szCs w:val="20"/>
        </w:rPr>
        <w:t xml:space="preserve">MATERIAŁ UZYSKANY Z FREZOWANIA NAWIERZCHNI </w:t>
      </w:r>
      <w:r>
        <w:rPr>
          <w:rFonts w:ascii="Arial" w:hAnsi="Arial" w:cs="Arial"/>
          <w:b/>
          <w:sz w:val="20"/>
          <w:szCs w:val="20"/>
        </w:rPr>
        <w:t xml:space="preserve"> </w:t>
      </w:r>
      <w:r w:rsidRPr="00997B8A">
        <w:rPr>
          <w:rFonts w:ascii="Arial" w:hAnsi="Arial" w:cs="Arial"/>
          <w:b/>
          <w:sz w:val="20"/>
          <w:szCs w:val="20"/>
        </w:rPr>
        <w:t xml:space="preserve">POZOSTAJE WŁASNOŚCIĄ </w:t>
      </w:r>
      <w:r>
        <w:rPr>
          <w:rFonts w:ascii="Arial" w:hAnsi="Arial" w:cs="Arial"/>
          <w:b/>
          <w:sz w:val="20"/>
          <w:szCs w:val="20"/>
        </w:rPr>
        <w:t>ZAMAWIAJĄCEGO</w:t>
      </w:r>
      <w:r w:rsidRPr="00997B8A">
        <w:rPr>
          <w:rFonts w:ascii="Arial" w:hAnsi="Arial" w:cs="Arial"/>
          <w:b/>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z w:val="20"/>
          <w:szCs w:val="20"/>
        </w:rPr>
        <w:t>ko</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2"/>
          <w:sz w:val="20"/>
          <w:szCs w:val="20"/>
        </w:rPr>
        <w:t>c</w:t>
      </w:r>
      <w:r w:rsidRPr="002618AF">
        <w:rPr>
          <w:rFonts w:ascii="Arial" w:hAnsi="Arial" w:cs="Arial"/>
          <w:sz w:val="20"/>
          <w:szCs w:val="20"/>
        </w:rPr>
        <w:t>a</w:t>
      </w:r>
      <w:r w:rsidRPr="002618AF">
        <w:rPr>
          <w:rFonts w:ascii="Arial" w:hAnsi="Arial" w:cs="Arial"/>
          <w:spacing w:val="-8"/>
          <w:sz w:val="20"/>
          <w:szCs w:val="20"/>
        </w:rPr>
        <w:t xml:space="preserve"> </w:t>
      </w:r>
      <w:r w:rsidRPr="002618AF">
        <w:rPr>
          <w:rFonts w:ascii="Arial" w:hAnsi="Arial" w:cs="Arial"/>
          <w:sz w:val="20"/>
          <w:szCs w:val="20"/>
        </w:rPr>
        <w:t>p</w:t>
      </w:r>
      <w:r w:rsidRPr="002618AF">
        <w:rPr>
          <w:rFonts w:ascii="Arial" w:hAnsi="Arial" w:cs="Arial"/>
          <w:spacing w:val="-1"/>
          <w:sz w:val="20"/>
          <w:szCs w:val="20"/>
        </w:rPr>
        <w:t>r</w:t>
      </w:r>
      <w:r w:rsidRPr="002618AF">
        <w:rPr>
          <w:rFonts w:ascii="Arial" w:hAnsi="Arial" w:cs="Arial"/>
          <w:spacing w:val="2"/>
          <w:sz w:val="20"/>
          <w:szCs w:val="20"/>
        </w:rPr>
        <w:t>z</w:t>
      </w:r>
      <w:r w:rsidRPr="002618AF">
        <w:rPr>
          <w:rFonts w:ascii="Arial" w:hAnsi="Arial" w:cs="Arial"/>
          <w:spacing w:val="-1"/>
          <w:sz w:val="20"/>
          <w:szCs w:val="20"/>
        </w:rPr>
        <w:t>e</w:t>
      </w:r>
      <w:r w:rsidRPr="002618AF">
        <w:rPr>
          <w:rFonts w:ascii="Arial" w:hAnsi="Arial" w:cs="Arial"/>
          <w:sz w:val="20"/>
          <w:szCs w:val="20"/>
        </w:rPr>
        <w:t>ds</w:t>
      </w:r>
      <w:r w:rsidRPr="002618AF">
        <w:rPr>
          <w:rFonts w:ascii="Arial" w:hAnsi="Arial" w:cs="Arial"/>
          <w:spacing w:val="3"/>
          <w:sz w:val="20"/>
          <w:szCs w:val="20"/>
        </w:rPr>
        <w:t>t</w:t>
      </w:r>
      <w:r w:rsidRPr="002618AF">
        <w:rPr>
          <w:rFonts w:ascii="Arial" w:hAnsi="Arial" w:cs="Arial"/>
          <w:spacing w:val="-1"/>
          <w:sz w:val="20"/>
          <w:szCs w:val="20"/>
        </w:rPr>
        <w:t>a</w:t>
      </w:r>
      <w:r w:rsidRPr="002618AF">
        <w:rPr>
          <w:rFonts w:ascii="Arial" w:hAnsi="Arial" w:cs="Arial"/>
          <w:sz w:val="20"/>
          <w:szCs w:val="20"/>
        </w:rPr>
        <w:t>wi Inżynierowi do</w:t>
      </w:r>
      <w:r w:rsidRPr="002618AF">
        <w:rPr>
          <w:rFonts w:ascii="Arial" w:hAnsi="Arial" w:cs="Arial"/>
          <w:spacing w:val="-2"/>
          <w:sz w:val="20"/>
          <w:szCs w:val="20"/>
        </w:rPr>
        <w:t xml:space="preserve"> </w:t>
      </w:r>
      <w:r w:rsidRPr="002618AF">
        <w:rPr>
          <w:rFonts w:ascii="Arial" w:hAnsi="Arial" w:cs="Arial"/>
          <w:spacing w:val="-1"/>
          <w:sz w:val="20"/>
          <w:szCs w:val="20"/>
        </w:rPr>
        <w:t>a</w:t>
      </w:r>
      <w:r w:rsidRPr="002618AF">
        <w:rPr>
          <w:rFonts w:ascii="Arial" w:hAnsi="Arial" w:cs="Arial"/>
          <w:sz w:val="20"/>
          <w:szCs w:val="20"/>
        </w:rPr>
        <w:t>k</w:t>
      </w:r>
      <w:r w:rsidRPr="002618AF">
        <w:rPr>
          <w:rFonts w:ascii="Arial" w:hAnsi="Arial" w:cs="Arial"/>
          <w:spacing w:val="2"/>
          <w:sz w:val="20"/>
          <w:szCs w:val="20"/>
        </w:rPr>
        <w:t>ce</w:t>
      </w:r>
      <w:r w:rsidRPr="002618AF">
        <w:rPr>
          <w:rFonts w:ascii="Arial" w:hAnsi="Arial" w:cs="Arial"/>
          <w:sz w:val="20"/>
          <w:szCs w:val="20"/>
        </w:rPr>
        <w:t>p</w:t>
      </w:r>
      <w:r w:rsidRPr="002618AF">
        <w:rPr>
          <w:rFonts w:ascii="Arial" w:hAnsi="Arial" w:cs="Arial"/>
          <w:spacing w:val="1"/>
          <w:sz w:val="20"/>
          <w:szCs w:val="20"/>
        </w:rPr>
        <w:t>t</w:t>
      </w:r>
      <w:r w:rsidRPr="002618AF">
        <w:rPr>
          <w:rFonts w:ascii="Arial" w:hAnsi="Arial" w:cs="Arial"/>
          <w:spacing w:val="-1"/>
          <w:sz w:val="20"/>
          <w:szCs w:val="20"/>
        </w:rPr>
        <w:t>ac</w:t>
      </w:r>
      <w:r w:rsidRPr="002618AF">
        <w:rPr>
          <w:rFonts w:ascii="Arial" w:hAnsi="Arial" w:cs="Arial"/>
          <w:spacing w:val="1"/>
          <w:sz w:val="20"/>
          <w:szCs w:val="20"/>
        </w:rPr>
        <w:t>j</w:t>
      </w:r>
      <w:r w:rsidRPr="002618AF">
        <w:rPr>
          <w:rFonts w:ascii="Arial" w:hAnsi="Arial" w:cs="Arial"/>
          <w:sz w:val="20"/>
          <w:szCs w:val="20"/>
        </w:rPr>
        <w:t>i</w:t>
      </w:r>
      <w:r w:rsidRPr="002618AF">
        <w:rPr>
          <w:rFonts w:ascii="Arial" w:hAnsi="Arial" w:cs="Arial"/>
          <w:spacing w:val="-2"/>
          <w:sz w:val="20"/>
          <w:szCs w:val="20"/>
        </w:rPr>
        <w:t xml:space="preserve"> </w:t>
      </w:r>
      <w:r w:rsidRPr="002618AF">
        <w:rPr>
          <w:rFonts w:ascii="Arial" w:hAnsi="Arial" w:cs="Arial"/>
          <w:sz w:val="20"/>
          <w:szCs w:val="20"/>
        </w:rPr>
        <w:t>p</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kt</w:t>
      </w:r>
      <w:r w:rsidRPr="002618AF">
        <w:rPr>
          <w:rFonts w:ascii="Arial" w:hAnsi="Arial" w:cs="Arial"/>
          <w:spacing w:val="-4"/>
          <w:sz w:val="20"/>
          <w:szCs w:val="20"/>
        </w:rPr>
        <w:t xml:space="preserve"> </w:t>
      </w:r>
      <w:r w:rsidRPr="002618AF">
        <w:rPr>
          <w:rFonts w:ascii="Arial" w:hAnsi="Arial" w:cs="Arial"/>
          <w:sz w:val="20"/>
          <w:szCs w:val="20"/>
        </w:rPr>
        <w:t>o</w:t>
      </w:r>
      <w:r w:rsidRPr="002618AF">
        <w:rPr>
          <w:rFonts w:ascii="Arial" w:hAnsi="Arial" w:cs="Arial"/>
          <w:spacing w:val="2"/>
          <w:sz w:val="20"/>
          <w:szCs w:val="20"/>
        </w:rPr>
        <w:t>r</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2"/>
          <w:sz w:val="20"/>
          <w:szCs w:val="20"/>
        </w:rPr>
        <w:t>z</w:t>
      </w:r>
      <w:r w:rsidRPr="002618AF">
        <w:rPr>
          <w:rFonts w:ascii="Arial" w:hAnsi="Arial" w:cs="Arial"/>
          <w:spacing w:val="-1"/>
          <w:sz w:val="20"/>
          <w:szCs w:val="20"/>
        </w:rPr>
        <w:t>ac</w:t>
      </w:r>
      <w:r w:rsidRPr="002618AF">
        <w:rPr>
          <w:rFonts w:ascii="Arial" w:hAnsi="Arial" w:cs="Arial"/>
          <w:spacing w:val="1"/>
          <w:sz w:val="20"/>
          <w:szCs w:val="20"/>
        </w:rPr>
        <w:t>j</w:t>
      </w:r>
      <w:r w:rsidRPr="002618AF">
        <w:rPr>
          <w:rFonts w:ascii="Arial" w:hAnsi="Arial" w:cs="Arial"/>
          <w:sz w:val="20"/>
          <w:szCs w:val="20"/>
        </w:rPr>
        <w:t>i</w:t>
      </w:r>
      <w:r w:rsidRPr="002618AF">
        <w:rPr>
          <w:rFonts w:ascii="Arial" w:hAnsi="Arial" w:cs="Arial"/>
          <w:spacing w:val="-1"/>
          <w:sz w:val="20"/>
          <w:szCs w:val="20"/>
        </w:rPr>
        <w:t xml:space="preserve"> r</w:t>
      </w:r>
      <w:r w:rsidRPr="002618AF">
        <w:rPr>
          <w:rFonts w:ascii="Arial" w:hAnsi="Arial" w:cs="Arial"/>
          <w:sz w:val="20"/>
          <w:szCs w:val="20"/>
        </w:rPr>
        <w:t>u</w:t>
      </w:r>
      <w:r w:rsidRPr="002618AF">
        <w:rPr>
          <w:rFonts w:ascii="Arial" w:hAnsi="Arial" w:cs="Arial"/>
          <w:spacing w:val="-1"/>
          <w:sz w:val="20"/>
          <w:szCs w:val="20"/>
        </w:rPr>
        <w:t>c</w:t>
      </w:r>
      <w:r w:rsidRPr="002618AF">
        <w:rPr>
          <w:rFonts w:ascii="Arial" w:hAnsi="Arial" w:cs="Arial"/>
          <w:sz w:val="20"/>
          <w:szCs w:val="20"/>
        </w:rPr>
        <w:t>hu</w:t>
      </w:r>
      <w:r w:rsidRPr="002618AF">
        <w:rPr>
          <w:rFonts w:ascii="Arial" w:hAnsi="Arial" w:cs="Arial"/>
          <w:spacing w:val="-4"/>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pacing w:val="-1"/>
          <w:sz w:val="20"/>
          <w:szCs w:val="20"/>
        </w:rPr>
        <w:t>c</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 xml:space="preserve">s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7"/>
          <w:sz w:val="20"/>
          <w:szCs w:val="20"/>
        </w:rPr>
        <w:t xml:space="preserve"> </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6"/>
          <w:sz w:val="20"/>
          <w:szCs w:val="20"/>
        </w:rPr>
        <w:t xml:space="preserve"> </w:t>
      </w:r>
      <w:r w:rsidRPr="002618AF">
        <w:rPr>
          <w:rFonts w:ascii="Arial" w:hAnsi="Arial" w:cs="Arial"/>
          <w:spacing w:val="3"/>
          <w:sz w:val="20"/>
          <w:szCs w:val="20"/>
        </w:rPr>
        <w:t>j</w:t>
      </w:r>
      <w:r w:rsidRPr="002618AF">
        <w:rPr>
          <w:rFonts w:ascii="Arial" w:hAnsi="Arial" w:cs="Arial"/>
          <w:spacing w:val="-1"/>
          <w:sz w:val="20"/>
          <w:szCs w:val="20"/>
        </w:rPr>
        <w:t>e</w:t>
      </w:r>
      <w:r w:rsidRPr="002618AF">
        <w:rPr>
          <w:rFonts w:ascii="Arial" w:hAnsi="Arial" w:cs="Arial"/>
          <w:spacing w:val="2"/>
          <w:sz w:val="20"/>
          <w:szCs w:val="20"/>
        </w:rPr>
        <w:t>z</w:t>
      </w:r>
      <w:r w:rsidRPr="002618AF">
        <w:rPr>
          <w:rFonts w:ascii="Arial" w:hAnsi="Arial" w:cs="Arial"/>
          <w:sz w:val="20"/>
          <w:szCs w:val="20"/>
        </w:rPr>
        <w:t>dni.</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6.</w:t>
      </w:r>
      <w:r w:rsidRPr="002618AF">
        <w:rPr>
          <w:rFonts w:ascii="Arial" w:hAnsi="Arial" w:cs="Arial"/>
          <w:b/>
          <w:spacing w:val="-2"/>
          <w:sz w:val="20"/>
          <w:szCs w:val="20"/>
        </w:rPr>
        <w:t xml:space="preserve"> </w:t>
      </w:r>
      <w:r w:rsidRPr="002618AF">
        <w:rPr>
          <w:rFonts w:ascii="Arial" w:hAnsi="Arial" w:cs="Arial"/>
          <w:b/>
          <w:spacing w:val="1"/>
          <w:sz w:val="20"/>
          <w:szCs w:val="20"/>
        </w:rPr>
        <w:t>K</w:t>
      </w:r>
      <w:r w:rsidRPr="002618AF">
        <w:rPr>
          <w:rFonts w:ascii="Arial" w:hAnsi="Arial" w:cs="Arial"/>
          <w:b/>
          <w:sz w:val="20"/>
          <w:szCs w:val="20"/>
        </w:rPr>
        <w:t>ONT</w:t>
      </w:r>
      <w:r w:rsidRPr="002618AF">
        <w:rPr>
          <w:rFonts w:ascii="Arial" w:hAnsi="Arial" w:cs="Arial"/>
          <w:b/>
          <w:spacing w:val="1"/>
          <w:sz w:val="20"/>
          <w:szCs w:val="20"/>
        </w:rPr>
        <w:t>R</w:t>
      </w:r>
      <w:r w:rsidRPr="002618AF">
        <w:rPr>
          <w:rFonts w:ascii="Arial" w:hAnsi="Arial" w:cs="Arial"/>
          <w:b/>
          <w:sz w:val="20"/>
          <w:szCs w:val="20"/>
        </w:rPr>
        <w:t>OLA</w:t>
      </w:r>
      <w:r w:rsidRPr="002618AF">
        <w:rPr>
          <w:rFonts w:ascii="Arial" w:hAnsi="Arial" w:cs="Arial"/>
          <w:b/>
          <w:spacing w:val="-4"/>
          <w:sz w:val="20"/>
          <w:szCs w:val="20"/>
        </w:rPr>
        <w:t xml:space="preserve"> </w:t>
      </w:r>
      <w:r w:rsidRPr="002618AF">
        <w:rPr>
          <w:rFonts w:ascii="Arial" w:hAnsi="Arial" w:cs="Arial"/>
          <w:b/>
          <w:sz w:val="20"/>
          <w:szCs w:val="20"/>
        </w:rPr>
        <w:t>J</w:t>
      </w:r>
      <w:r w:rsidRPr="002618AF">
        <w:rPr>
          <w:rFonts w:ascii="Arial" w:hAnsi="Arial" w:cs="Arial"/>
          <w:b/>
          <w:spacing w:val="1"/>
          <w:sz w:val="20"/>
          <w:szCs w:val="20"/>
        </w:rPr>
        <w:t>AK</w:t>
      </w:r>
      <w:r w:rsidRPr="002618AF">
        <w:rPr>
          <w:rFonts w:ascii="Arial" w:hAnsi="Arial" w:cs="Arial"/>
          <w:b/>
          <w:sz w:val="20"/>
          <w:szCs w:val="20"/>
        </w:rPr>
        <w:t>O</w:t>
      </w:r>
      <w:r w:rsidRPr="002618AF">
        <w:rPr>
          <w:rFonts w:ascii="Arial" w:hAnsi="Arial" w:cs="Arial"/>
          <w:b/>
          <w:spacing w:val="-1"/>
          <w:sz w:val="20"/>
          <w:szCs w:val="20"/>
        </w:rPr>
        <w:t>Ś</w:t>
      </w:r>
      <w:r w:rsidRPr="002618AF">
        <w:rPr>
          <w:rFonts w:ascii="Arial" w:hAnsi="Arial" w:cs="Arial"/>
          <w:b/>
          <w:spacing w:val="1"/>
          <w:sz w:val="20"/>
          <w:szCs w:val="20"/>
        </w:rPr>
        <w:t>C</w:t>
      </w:r>
      <w:r w:rsidRPr="002618AF">
        <w:rPr>
          <w:rFonts w:ascii="Arial" w:hAnsi="Arial" w:cs="Arial"/>
          <w:b/>
          <w:sz w:val="20"/>
          <w:szCs w:val="20"/>
        </w:rPr>
        <w:t>I</w:t>
      </w:r>
      <w:r w:rsidRPr="002618AF">
        <w:rPr>
          <w:rFonts w:ascii="Arial" w:hAnsi="Arial" w:cs="Arial"/>
          <w:b/>
          <w:spacing w:val="-5"/>
          <w:sz w:val="20"/>
          <w:szCs w:val="20"/>
        </w:rPr>
        <w:t xml:space="preserve"> </w:t>
      </w:r>
      <w:r w:rsidRPr="002618AF">
        <w:rPr>
          <w:rFonts w:ascii="Arial" w:hAnsi="Arial" w:cs="Arial"/>
          <w:b/>
          <w:spacing w:val="1"/>
          <w:sz w:val="20"/>
          <w:szCs w:val="20"/>
        </w:rPr>
        <w:t>R</w:t>
      </w:r>
      <w:r w:rsidRPr="002618AF">
        <w:rPr>
          <w:rFonts w:ascii="Arial" w:hAnsi="Arial" w:cs="Arial"/>
          <w:b/>
          <w:sz w:val="20"/>
          <w:szCs w:val="20"/>
        </w:rPr>
        <w:t>O</w:t>
      </w:r>
      <w:r w:rsidRPr="002618AF">
        <w:rPr>
          <w:rFonts w:ascii="Arial" w:hAnsi="Arial" w:cs="Arial"/>
          <w:b/>
          <w:spacing w:val="1"/>
          <w:sz w:val="20"/>
          <w:szCs w:val="20"/>
        </w:rPr>
        <w:t>B</w:t>
      </w:r>
      <w:r w:rsidRPr="002618AF">
        <w:rPr>
          <w:rFonts w:ascii="Arial" w:hAnsi="Arial" w:cs="Arial"/>
          <w:b/>
          <w:sz w:val="20"/>
          <w:szCs w:val="20"/>
        </w:rPr>
        <w:t>ÓT</w:t>
      </w:r>
    </w:p>
    <w:p w:rsidR="004D5691" w:rsidRPr="002618AF" w:rsidRDefault="004D5691" w:rsidP="004D5691">
      <w:pPr>
        <w:rPr>
          <w:rFonts w:ascii="Arial" w:hAnsi="Arial" w:cs="Arial"/>
          <w:b/>
          <w:sz w:val="20"/>
          <w:szCs w:val="20"/>
        </w:rPr>
      </w:pPr>
      <w:r w:rsidRPr="002618AF">
        <w:rPr>
          <w:rFonts w:ascii="Arial" w:hAnsi="Arial" w:cs="Arial"/>
          <w:b/>
          <w:sz w:val="20"/>
          <w:szCs w:val="20"/>
        </w:rPr>
        <w:t>6.1.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zasady</w:t>
      </w:r>
      <w:r w:rsidRPr="002618AF">
        <w:rPr>
          <w:rFonts w:ascii="Arial" w:hAnsi="Arial" w:cs="Arial"/>
          <w:b/>
          <w:spacing w:val="-6"/>
          <w:sz w:val="20"/>
          <w:szCs w:val="20"/>
        </w:rPr>
        <w:t xml:space="preserve"> </w:t>
      </w:r>
      <w:r w:rsidRPr="002618AF">
        <w:rPr>
          <w:rFonts w:ascii="Arial" w:hAnsi="Arial" w:cs="Arial"/>
          <w:b/>
          <w:sz w:val="20"/>
          <w:szCs w:val="20"/>
        </w:rPr>
        <w:t>ko</w:t>
      </w:r>
      <w:r w:rsidRPr="002618AF">
        <w:rPr>
          <w:rFonts w:ascii="Arial" w:hAnsi="Arial" w:cs="Arial"/>
          <w:b/>
          <w:spacing w:val="1"/>
          <w:sz w:val="20"/>
          <w:szCs w:val="20"/>
        </w:rPr>
        <w:t>nt</w:t>
      </w:r>
      <w:r w:rsidRPr="002618AF">
        <w:rPr>
          <w:rFonts w:ascii="Arial" w:hAnsi="Arial" w:cs="Arial"/>
          <w:b/>
          <w:sz w:val="20"/>
          <w:szCs w:val="20"/>
        </w:rPr>
        <w:t>ro</w:t>
      </w:r>
      <w:r w:rsidRPr="002618AF">
        <w:rPr>
          <w:rFonts w:ascii="Arial" w:hAnsi="Arial" w:cs="Arial"/>
          <w:b/>
          <w:spacing w:val="1"/>
          <w:sz w:val="20"/>
          <w:szCs w:val="20"/>
        </w:rPr>
        <w:t>l</w:t>
      </w:r>
      <w:r w:rsidRPr="002618AF">
        <w:rPr>
          <w:rFonts w:ascii="Arial" w:hAnsi="Arial" w:cs="Arial"/>
          <w:b/>
          <w:sz w:val="20"/>
          <w:szCs w:val="20"/>
        </w:rPr>
        <w:t>i</w:t>
      </w:r>
      <w:r w:rsidRPr="002618AF">
        <w:rPr>
          <w:rFonts w:ascii="Arial" w:hAnsi="Arial" w:cs="Arial"/>
          <w:b/>
          <w:spacing w:val="-6"/>
          <w:sz w:val="20"/>
          <w:szCs w:val="20"/>
        </w:rPr>
        <w:t xml:space="preserve"> </w:t>
      </w:r>
      <w:r w:rsidRPr="002618AF">
        <w:rPr>
          <w:rFonts w:ascii="Arial" w:hAnsi="Arial" w:cs="Arial"/>
          <w:b/>
          <w:spacing w:val="1"/>
          <w:sz w:val="20"/>
          <w:szCs w:val="20"/>
        </w:rPr>
        <w:t>j</w:t>
      </w:r>
      <w:r w:rsidRPr="002618AF">
        <w:rPr>
          <w:rFonts w:ascii="Arial" w:hAnsi="Arial" w:cs="Arial"/>
          <w:b/>
          <w:sz w:val="20"/>
          <w:szCs w:val="20"/>
        </w:rPr>
        <w:t>akoś</w:t>
      </w:r>
      <w:r w:rsidRPr="002618AF">
        <w:rPr>
          <w:rFonts w:ascii="Arial" w:hAnsi="Arial" w:cs="Arial"/>
          <w:b/>
          <w:spacing w:val="-1"/>
          <w:sz w:val="20"/>
          <w:szCs w:val="20"/>
        </w:rPr>
        <w:t>c</w:t>
      </w:r>
      <w:r w:rsidRPr="002618AF">
        <w:rPr>
          <w:rFonts w:ascii="Arial" w:hAnsi="Arial" w:cs="Arial"/>
          <w:b/>
          <w:sz w:val="20"/>
          <w:szCs w:val="20"/>
        </w:rPr>
        <w:t>i</w:t>
      </w:r>
      <w:r w:rsidRPr="002618AF">
        <w:rPr>
          <w:rFonts w:ascii="Arial" w:hAnsi="Arial" w:cs="Arial"/>
          <w:b/>
          <w:spacing w:val="-5"/>
          <w:sz w:val="20"/>
          <w:szCs w:val="20"/>
        </w:rPr>
        <w:t xml:space="preserve"> </w:t>
      </w:r>
      <w:r w:rsidRPr="002618AF">
        <w:rPr>
          <w:rFonts w:ascii="Arial" w:hAnsi="Arial" w:cs="Arial"/>
          <w:b/>
          <w:sz w:val="20"/>
          <w:szCs w:val="20"/>
        </w:rPr>
        <w:t>robót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6"/>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1"/>
          <w:sz w:val="20"/>
          <w:szCs w:val="20"/>
        </w:rPr>
        <w:t>a</w:t>
      </w:r>
      <w:r w:rsidRPr="002618AF">
        <w:rPr>
          <w:rFonts w:ascii="Arial" w:hAnsi="Arial" w:cs="Arial"/>
          <w:spacing w:val="5"/>
          <w:sz w:val="20"/>
          <w:szCs w:val="20"/>
        </w:rPr>
        <w:t>d</w:t>
      </w:r>
      <w:r w:rsidRPr="002618AF">
        <w:rPr>
          <w:rFonts w:ascii="Arial" w:hAnsi="Arial" w:cs="Arial"/>
          <w:sz w:val="20"/>
          <w:szCs w:val="20"/>
        </w:rPr>
        <w:t>y</w:t>
      </w:r>
      <w:r w:rsidRPr="002618AF">
        <w:rPr>
          <w:rFonts w:ascii="Arial" w:hAnsi="Arial" w:cs="Arial"/>
          <w:spacing w:val="-5"/>
          <w:sz w:val="20"/>
          <w:szCs w:val="20"/>
        </w:rPr>
        <w:t xml:space="preserve"> </w:t>
      </w:r>
      <w:r w:rsidRPr="002618AF">
        <w:rPr>
          <w:rFonts w:ascii="Arial" w:hAnsi="Arial" w:cs="Arial"/>
          <w:sz w:val="20"/>
          <w:szCs w:val="20"/>
        </w:rPr>
        <w:t>kon</w:t>
      </w:r>
      <w:r w:rsidRPr="002618AF">
        <w:rPr>
          <w:rFonts w:ascii="Arial" w:hAnsi="Arial" w:cs="Arial"/>
          <w:spacing w:val="1"/>
          <w:sz w:val="20"/>
          <w:szCs w:val="20"/>
        </w:rPr>
        <w:t>t</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l</w:t>
      </w:r>
      <w:r w:rsidRPr="002618AF">
        <w:rPr>
          <w:rFonts w:ascii="Arial" w:hAnsi="Arial" w:cs="Arial"/>
          <w:sz w:val="20"/>
          <w:szCs w:val="20"/>
        </w:rPr>
        <w:t>i</w:t>
      </w:r>
      <w:r w:rsidRPr="002618AF">
        <w:rPr>
          <w:rFonts w:ascii="Arial" w:hAnsi="Arial" w:cs="Arial"/>
          <w:spacing w:val="-6"/>
          <w:sz w:val="20"/>
          <w:szCs w:val="20"/>
        </w:rPr>
        <w:t xml:space="preserve"> </w:t>
      </w:r>
      <w:r w:rsidRPr="002618AF">
        <w:rPr>
          <w:rFonts w:ascii="Arial" w:hAnsi="Arial" w:cs="Arial"/>
          <w:spacing w:val="1"/>
          <w:sz w:val="20"/>
          <w:szCs w:val="20"/>
        </w:rPr>
        <w:t>j</w:t>
      </w:r>
      <w:r w:rsidRPr="002618AF">
        <w:rPr>
          <w:rFonts w:ascii="Arial" w:hAnsi="Arial" w:cs="Arial"/>
          <w:spacing w:val="-1"/>
          <w:sz w:val="20"/>
          <w:szCs w:val="20"/>
        </w:rPr>
        <w:t>a</w:t>
      </w:r>
      <w:r w:rsidRPr="002618AF">
        <w:rPr>
          <w:rFonts w:ascii="Arial" w:hAnsi="Arial" w:cs="Arial"/>
          <w:sz w:val="20"/>
          <w:szCs w:val="20"/>
        </w:rPr>
        <w:t>koś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3"/>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3"/>
          <w:sz w:val="20"/>
          <w:szCs w:val="20"/>
        </w:rPr>
        <w:t>SST</w:t>
      </w:r>
      <w:r w:rsidRPr="002618AF">
        <w:rPr>
          <w:rFonts w:ascii="Arial" w:hAnsi="Arial" w:cs="Arial"/>
          <w:spacing w:val="-5"/>
          <w:sz w:val="20"/>
          <w:szCs w:val="20"/>
        </w:rPr>
        <w:t xml:space="preserve"> </w:t>
      </w:r>
      <w:r w:rsidRPr="002618AF">
        <w:rPr>
          <w:rFonts w:ascii="Arial" w:hAnsi="Arial" w:cs="Arial"/>
          <w:sz w:val="20"/>
          <w:szCs w:val="20"/>
        </w:rPr>
        <w:t>D00.00.00</w:t>
      </w:r>
      <w:r w:rsidRPr="002618AF">
        <w:rPr>
          <w:rFonts w:ascii="Arial" w:hAnsi="Arial" w:cs="Arial"/>
          <w:spacing w:val="-13"/>
          <w:sz w:val="20"/>
          <w:szCs w:val="20"/>
        </w:rPr>
        <w:t xml:space="preserve"> </w:t>
      </w:r>
      <w:r w:rsidRPr="002618AF">
        <w:rPr>
          <w:rFonts w:ascii="Arial" w:hAnsi="Arial" w:cs="Arial"/>
          <w:spacing w:val="-1"/>
          <w:sz w:val="20"/>
          <w:szCs w:val="20"/>
        </w:rPr>
        <w:t>„</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3"/>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 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2"/>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pk</w:t>
      </w:r>
      <w:r w:rsidRPr="002618AF">
        <w:rPr>
          <w:rFonts w:ascii="Arial" w:hAnsi="Arial" w:cs="Arial"/>
          <w:spacing w:val="1"/>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6.</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6.2.</w:t>
      </w:r>
      <w:r w:rsidRPr="002618AF">
        <w:rPr>
          <w:rFonts w:ascii="Arial" w:hAnsi="Arial" w:cs="Arial"/>
          <w:b/>
          <w:spacing w:val="-4"/>
          <w:sz w:val="20"/>
          <w:szCs w:val="20"/>
        </w:rPr>
        <w:t xml:space="preserve"> </w:t>
      </w:r>
      <w:r w:rsidRPr="002618AF">
        <w:rPr>
          <w:rFonts w:ascii="Arial" w:hAnsi="Arial" w:cs="Arial"/>
          <w:b/>
          <w:spacing w:val="1"/>
          <w:sz w:val="20"/>
          <w:szCs w:val="20"/>
        </w:rPr>
        <w:t>C</w:t>
      </w:r>
      <w:r w:rsidRPr="002618AF">
        <w:rPr>
          <w:rFonts w:ascii="Arial" w:hAnsi="Arial" w:cs="Arial"/>
          <w:b/>
          <w:sz w:val="20"/>
          <w:szCs w:val="20"/>
        </w:rPr>
        <w:t>z</w:t>
      </w:r>
      <w:r w:rsidRPr="002618AF">
        <w:rPr>
          <w:rFonts w:ascii="Arial" w:hAnsi="Arial" w:cs="Arial"/>
          <w:b/>
          <w:spacing w:val="-1"/>
          <w:sz w:val="20"/>
          <w:szCs w:val="20"/>
        </w:rPr>
        <w:t>ę</w:t>
      </w:r>
      <w:r w:rsidRPr="002618AF">
        <w:rPr>
          <w:rFonts w:ascii="Arial" w:hAnsi="Arial" w:cs="Arial"/>
          <w:b/>
          <w:sz w:val="20"/>
          <w:szCs w:val="20"/>
        </w:rPr>
        <w:t>s</w:t>
      </w:r>
      <w:r w:rsidRPr="002618AF">
        <w:rPr>
          <w:rFonts w:ascii="Arial" w:hAnsi="Arial" w:cs="Arial"/>
          <w:b/>
          <w:spacing w:val="1"/>
          <w:sz w:val="20"/>
          <w:szCs w:val="20"/>
        </w:rPr>
        <w:t>t</w:t>
      </w:r>
      <w:r w:rsidRPr="002618AF">
        <w:rPr>
          <w:rFonts w:ascii="Arial" w:hAnsi="Arial" w:cs="Arial"/>
          <w:b/>
          <w:sz w:val="20"/>
          <w:szCs w:val="20"/>
        </w:rPr>
        <w:t>o</w:t>
      </w:r>
      <w:r w:rsidRPr="002618AF">
        <w:rPr>
          <w:rFonts w:ascii="Arial" w:hAnsi="Arial" w:cs="Arial"/>
          <w:b/>
          <w:spacing w:val="1"/>
          <w:sz w:val="20"/>
          <w:szCs w:val="20"/>
        </w:rPr>
        <w:t>tliw</w:t>
      </w:r>
      <w:r w:rsidRPr="002618AF">
        <w:rPr>
          <w:rFonts w:ascii="Arial" w:hAnsi="Arial" w:cs="Arial"/>
          <w:b/>
          <w:sz w:val="20"/>
          <w:szCs w:val="20"/>
        </w:rPr>
        <w:t>ość</w:t>
      </w:r>
      <w:r w:rsidRPr="002618AF">
        <w:rPr>
          <w:rFonts w:ascii="Arial" w:hAnsi="Arial" w:cs="Arial"/>
          <w:b/>
          <w:spacing w:val="-6"/>
          <w:sz w:val="20"/>
          <w:szCs w:val="20"/>
        </w:rPr>
        <w:t xml:space="preserve"> </w:t>
      </w:r>
      <w:r w:rsidRPr="002618AF">
        <w:rPr>
          <w:rFonts w:ascii="Arial" w:hAnsi="Arial" w:cs="Arial"/>
          <w:b/>
          <w:sz w:val="20"/>
          <w:szCs w:val="20"/>
        </w:rPr>
        <w:t>oraz</w:t>
      </w:r>
      <w:r w:rsidRPr="002618AF">
        <w:rPr>
          <w:rFonts w:ascii="Arial" w:hAnsi="Arial" w:cs="Arial"/>
          <w:b/>
          <w:spacing w:val="-4"/>
          <w:sz w:val="20"/>
          <w:szCs w:val="20"/>
        </w:rPr>
        <w:t xml:space="preserve"> </w:t>
      </w:r>
      <w:r w:rsidRPr="002618AF">
        <w:rPr>
          <w:rFonts w:ascii="Arial" w:hAnsi="Arial" w:cs="Arial"/>
          <w:b/>
          <w:spacing w:val="-2"/>
          <w:sz w:val="20"/>
          <w:szCs w:val="20"/>
        </w:rPr>
        <w:t>z</w:t>
      </w:r>
      <w:r w:rsidRPr="002618AF">
        <w:rPr>
          <w:rFonts w:ascii="Arial" w:hAnsi="Arial" w:cs="Arial"/>
          <w:b/>
          <w:sz w:val="20"/>
          <w:szCs w:val="20"/>
        </w:rPr>
        <w:t>akr</w:t>
      </w:r>
      <w:r w:rsidRPr="002618AF">
        <w:rPr>
          <w:rFonts w:ascii="Arial" w:hAnsi="Arial" w:cs="Arial"/>
          <w:b/>
          <w:spacing w:val="-1"/>
          <w:sz w:val="20"/>
          <w:szCs w:val="20"/>
        </w:rPr>
        <w:t>e</w:t>
      </w:r>
      <w:r w:rsidRPr="002618AF">
        <w:rPr>
          <w:rFonts w:ascii="Arial" w:hAnsi="Arial" w:cs="Arial"/>
          <w:b/>
          <w:sz w:val="20"/>
          <w:szCs w:val="20"/>
        </w:rPr>
        <w:t>s</w:t>
      </w:r>
      <w:r w:rsidRPr="002618AF">
        <w:rPr>
          <w:rFonts w:ascii="Arial" w:hAnsi="Arial" w:cs="Arial"/>
          <w:b/>
          <w:spacing w:val="-5"/>
          <w:sz w:val="20"/>
          <w:szCs w:val="20"/>
        </w:rPr>
        <w:t xml:space="preserve"> </w:t>
      </w:r>
      <w:r w:rsidRPr="002618AF">
        <w:rPr>
          <w:rFonts w:ascii="Arial" w:hAnsi="Arial" w:cs="Arial"/>
          <w:b/>
          <w:sz w:val="20"/>
          <w:szCs w:val="20"/>
        </w:rPr>
        <w:t>po</w:t>
      </w:r>
      <w:r w:rsidRPr="002618AF">
        <w:rPr>
          <w:rFonts w:ascii="Arial" w:hAnsi="Arial" w:cs="Arial"/>
          <w:b/>
          <w:spacing w:val="3"/>
          <w:sz w:val="20"/>
          <w:szCs w:val="20"/>
        </w:rPr>
        <w:t>m</w:t>
      </w:r>
      <w:r w:rsidRPr="002618AF">
        <w:rPr>
          <w:rFonts w:ascii="Arial" w:hAnsi="Arial" w:cs="Arial"/>
          <w:b/>
          <w:spacing w:val="1"/>
          <w:sz w:val="20"/>
          <w:szCs w:val="20"/>
        </w:rPr>
        <w:t>i</w:t>
      </w:r>
      <w:r w:rsidRPr="002618AF">
        <w:rPr>
          <w:rFonts w:ascii="Arial" w:hAnsi="Arial" w:cs="Arial"/>
          <w:b/>
          <w:sz w:val="20"/>
          <w:szCs w:val="20"/>
        </w:rPr>
        <w:t>ar</w:t>
      </w:r>
      <w:r w:rsidRPr="002618AF">
        <w:rPr>
          <w:rFonts w:ascii="Arial" w:hAnsi="Arial" w:cs="Arial"/>
          <w:b/>
          <w:spacing w:val="-2"/>
          <w:sz w:val="20"/>
          <w:szCs w:val="20"/>
        </w:rPr>
        <w:t>ó</w:t>
      </w:r>
      <w:r w:rsidRPr="002618AF">
        <w:rPr>
          <w:rFonts w:ascii="Arial" w:hAnsi="Arial" w:cs="Arial"/>
          <w:b/>
          <w:sz w:val="20"/>
          <w:szCs w:val="20"/>
        </w:rPr>
        <w:t>w</w:t>
      </w:r>
      <w:r w:rsidRPr="002618AF">
        <w:rPr>
          <w:rFonts w:ascii="Arial" w:hAnsi="Arial" w:cs="Arial"/>
          <w:b/>
          <w:spacing w:val="-5"/>
          <w:sz w:val="20"/>
          <w:szCs w:val="20"/>
        </w:rPr>
        <w:t xml:space="preserve"> </w:t>
      </w:r>
      <w:r w:rsidRPr="002618AF">
        <w:rPr>
          <w:rFonts w:ascii="Arial" w:hAnsi="Arial" w:cs="Arial"/>
          <w:b/>
          <w:sz w:val="20"/>
          <w:szCs w:val="20"/>
        </w:rPr>
        <w:t>ko</w:t>
      </w:r>
      <w:r w:rsidRPr="002618AF">
        <w:rPr>
          <w:rFonts w:ascii="Arial" w:hAnsi="Arial" w:cs="Arial"/>
          <w:b/>
          <w:spacing w:val="1"/>
          <w:sz w:val="20"/>
          <w:szCs w:val="20"/>
        </w:rPr>
        <w:t>nt</w:t>
      </w:r>
      <w:r w:rsidRPr="002618AF">
        <w:rPr>
          <w:rFonts w:ascii="Arial" w:hAnsi="Arial" w:cs="Arial"/>
          <w:b/>
          <w:sz w:val="20"/>
          <w:szCs w:val="20"/>
        </w:rPr>
        <w:t>ro</w:t>
      </w:r>
      <w:r w:rsidRPr="002618AF">
        <w:rPr>
          <w:rFonts w:ascii="Arial" w:hAnsi="Arial" w:cs="Arial"/>
          <w:b/>
          <w:spacing w:val="-2"/>
          <w:sz w:val="20"/>
          <w:szCs w:val="20"/>
        </w:rPr>
        <w:t>l</w:t>
      </w:r>
      <w:r w:rsidRPr="002618AF">
        <w:rPr>
          <w:rFonts w:ascii="Arial" w:hAnsi="Arial" w:cs="Arial"/>
          <w:b/>
          <w:spacing w:val="1"/>
          <w:sz w:val="20"/>
          <w:szCs w:val="20"/>
        </w:rPr>
        <w:t>n</w:t>
      </w:r>
      <w:r w:rsidRPr="002618AF">
        <w:rPr>
          <w:rFonts w:ascii="Arial" w:hAnsi="Arial" w:cs="Arial"/>
          <w:b/>
          <w:spacing w:val="-1"/>
          <w:sz w:val="20"/>
          <w:szCs w:val="20"/>
        </w:rPr>
        <w:t>yc</w:t>
      </w:r>
      <w:r w:rsidRPr="002618AF">
        <w:rPr>
          <w:rFonts w:ascii="Arial" w:hAnsi="Arial" w:cs="Arial"/>
          <w:b/>
          <w:sz w:val="20"/>
          <w:szCs w:val="20"/>
        </w:rPr>
        <w:t>h</w:t>
      </w:r>
    </w:p>
    <w:p w:rsidR="004D5691" w:rsidRPr="002618AF" w:rsidRDefault="004D5691" w:rsidP="004D5691">
      <w:pPr>
        <w:rPr>
          <w:rFonts w:ascii="Arial" w:hAnsi="Arial" w:cs="Arial"/>
          <w:spacing w:val="3"/>
          <w:sz w:val="20"/>
          <w:szCs w:val="20"/>
        </w:rPr>
      </w:pPr>
    </w:p>
    <w:p w:rsidR="004D5691" w:rsidRPr="002618AF" w:rsidRDefault="004D5691" w:rsidP="004D5691">
      <w:pPr>
        <w:rPr>
          <w:rFonts w:ascii="Arial" w:hAnsi="Arial" w:cs="Arial"/>
          <w:sz w:val="20"/>
          <w:szCs w:val="20"/>
        </w:rPr>
      </w:pPr>
      <w:r w:rsidRPr="002618AF">
        <w:rPr>
          <w:rFonts w:ascii="Arial" w:hAnsi="Arial" w:cs="Arial"/>
          <w:spacing w:val="3"/>
          <w:sz w:val="20"/>
          <w:szCs w:val="20"/>
        </w:rPr>
        <w:t>J</w:t>
      </w:r>
      <w:r w:rsidRPr="002618AF">
        <w:rPr>
          <w:rFonts w:ascii="Arial" w:hAnsi="Arial" w:cs="Arial"/>
          <w:spacing w:val="-1"/>
          <w:sz w:val="20"/>
          <w:szCs w:val="20"/>
        </w:rPr>
        <w:t>a</w:t>
      </w:r>
      <w:r w:rsidRPr="002618AF">
        <w:rPr>
          <w:rFonts w:ascii="Arial" w:hAnsi="Arial" w:cs="Arial"/>
          <w:sz w:val="20"/>
          <w:szCs w:val="20"/>
        </w:rPr>
        <w:t>kość</w:t>
      </w:r>
      <w:r w:rsidRPr="002618AF">
        <w:rPr>
          <w:rFonts w:ascii="Arial" w:hAnsi="Arial" w:cs="Arial"/>
          <w:spacing w:val="-5"/>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kon</w:t>
      </w:r>
      <w:r w:rsidRPr="002618AF">
        <w:rPr>
          <w:rFonts w:ascii="Arial" w:hAnsi="Arial" w:cs="Arial"/>
          <w:spacing w:val="1"/>
          <w:sz w:val="20"/>
          <w:szCs w:val="20"/>
        </w:rPr>
        <w:t>t</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l</w:t>
      </w:r>
      <w:r w:rsidRPr="002618AF">
        <w:rPr>
          <w:rFonts w:ascii="Arial" w:hAnsi="Arial" w:cs="Arial"/>
          <w:sz w:val="20"/>
          <w:szCs w:val="20"/>
        </w:rPr>
        <w:t>u</w:t>
      </w:r>
      <w:r w:rsidRPr="002618AF">
        <w:rPr>
          <w:rFonts w:ascii="Arial" w:hAnsi="Arial" w:cs="Arial"/>
          <w:spacing w:val="1"/>
          <w:sz w:val="20"/>
          <w:szCs w:val="20"/>
        </w:rPr>
        <w:t>j</w:t>
      </w:r>
      <w:r w:rsidRPr="002618AF">
        <w:rPr>
          <w:rFonts w:ascii="Arial" w:hAnsi="Arial" w:cs="Arial"/>
          <w:sz w:val="20"/>
          <w:szCs w:val="20"/>
        </w:rPr>
        <w:t>e</w:t>
      </w:r>
      <w:r w:rsidRPr="002618AF">
        <w:rPr>
          <w:rFonts w:ascii="Arial" w:hAnsi="Arial" w:cs="Arial"/>
          <w:spacing w:val="-8"/>
          <w:sz w:val="20"/>
          <w:szCs w:val="20"/>
        </w:rPr>
        <w:t xml:space="preserve"> </w:t>
      </w:r>
      <w:r w:rsidRPr="002618AF">
        <w:rPr>
          <w:rFonts w:ascii="Arial" w:hAnsi="Arial" w:cs="Arial"/>
          <w:sz w:val="20"/>
          <w:szCs w:val="20"/>
        </w:rPr>
        <w:t>s</w:t>
      </w:r>
      <w:r w:rsidRPr="002618AF">
        <w:rPr>
          <w:rFonts w:ascii="Arial" w:hAnsi="Arial" w:cs="Arial"/>
          <w:spacing w:val="1"/>
          <w:sz w:val="20"/>
          <w:szCs w:val="20"/>
        </w:rPr>
        <w:t>i</w:t>
      </w:r>
      <w:r w:rsidRPr="002618AF">
        <w:rPr>
          <w:rFonts w:ascii="Arial" w:hAnsi="Arial" w:cs="Arial"/>
          <w:sz w:val="20"/>
          <w:szCs w:val="20"/>
        </w:rPr>
        <w:t>ę</w:t>
      </w:r>
      <w:r w:rsidRPr="002618AF">
        <w:rPr>
          <w:rFonts w:ascii="Arial" w:hAnsi="Arial" w:cs="Arial"/>
          <w:spacing w:val="-2"/>
          <w:sz w:val="20"/>
          <w:szCs w:val="20"/>
        </w:rPr>
        <w:t xml:space="preserve"> </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pacing w:val="2"/>
          <w:sz w:val="20"/>
          <w:szCs w:val="20"/>
        </w:rPr>
        <w:t>d</w:t>
      </w:r>
      <w:r w:rsidRPr="002618AF">
        <w:rPr>
          <w:rFonts w:ascii="Arial" w:hAnsi="Arial" w:cs="Arial"/>
          <w:spacing w:val="-5"/>
          <w:sz w:val="20"/>
          <w:szCs w:val="20"/>
        </w:rPr>
        <w:t>y</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e</w:t>
      </w:r>
      <w:r w:rsidRPr="002618AF">
        <w:rPr>
          <w:rFonts w:ascii="Arial" w:hAnsi="Arial" w:cs="Arial"/>
          <w:spacing w:val="-5"/>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z w:val="20"/>
          <w:szCs w:val="20"/>
        </w:rPr>
        <w:t>od</w:t>
      </w:r>
      <w:r w:rsidRPr="002618AF">
        <w:rPr>
          <w:rFonts w:ascii="Arial" w:hAnsi="Arial" w:cs="Arial"/>
          <w:spacing w:val="-1"/>
          <w:sz w:val="20"/>
          <w:szCs w:val="20"/>
        </w:rPr>
        <w:t>c</w:t>
      </w:r>
      <w:r w:rsidRPr="002618AF">
        <w:rPr>
          <w:rFonts w:ascii="Arial" w:hAnsi="Arial" w:cs="Arial"/>
          <w:spacing w:val="1"/>
          <w:sz w:val="20"/>
          <w:szCs w:val="20"/>
        </w:rPr>
        <w:t>i</w:t>
      </w:r>
      <w:r w:rsidRPr="002618AF">
        <w:rPr>
          <w:rFonts w:ascii="Arial" w:hAnsi="Arial" w:cs="Arial"/>
          <w:sz w:val="20"/>
          <w:szCs w:val="20"/>
        </w:rPr>
        <w:t>nku</w:t>
      </w:r>
      <w:r w:rsidRPr="002618AF">
        <w:rPr>
          <w:rFonts w:ascii="Arial" w:hAnsi="Arial" w:cs="Arial"/>
          <w:spacing w:val="-6"/>
          <w:sz w:val="20"/>
          <w:szCs w:val="20"/>
        </w:rPr>
        <w:t xml:space="preserve"> </w:t>
      </w:r>
      <w:r w:rsidRPr="002618AF">
        <w:rPr>
          <w:rFonts w:ascii="Arial" w:hAnsi="Arial" w:cs="Arial"/>
          <w:sz w:val="20"/>
          <w:szCs w:val="20"/>
        </w:rPr>
        <w:t>p</w:t>
      </w:r>
      <w:r w:rsidRPr="002618AF">
        <w:rPr>
          <w:rFonts w:ascii="Arial" w:hAnsi="Arial" w:cs="Arial"/>
          <w:spacing w:val="-1"/>
          <w:sz w:val="20"/>
          <w:szCs w:val="20"/>
        </w:rPr>
        <w:t>r</w:t>
      </w:r>
      <w:r w:rsidRPr="002618AF">
        <w:rPr>
          <w:rFonts w:ascii="Arial" w:hAnsi="Arial" w:cs="Arial"/>
          <w:spacing w:val="4"/>
          <w:sz w:val="20"/>
          <w:szCs w:val="20"/>
        </w:rPr>
        <w:t>z</w:t>
      </w:r>
      <w:r w:rsidRPr="002618AF">
        <w:rPr>
          <w:rFonts w:ascii="Arial" w:hAnsi="Arial" w:cs="Arial"/>
          <w:spacing w:val="-1"/>
          <w:sz w:val="20"/>
          <w:szCs w:val="20"/>
        </w:rPr>
        <w:t>e</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z w:val="20"/>
          <w:szCs w:val="20"/>
        </w:rPr>
        <w:t>d</w:t>
      </w:r>
      <w:r w:rsidRPr="002618AF">
        <w:rPr>
          <w:rFonts w:ascii="Arial" w:hAnsi="Arial" w:cs="Arial"/>
          <w:spacing w:val="2"/>
          <w:sz w:val="20"/>
          <w:szCs w:val="20"/>
        </w:rPr>
        <w:t>z</w:t>
      </w:r>
      <w:r w:rsidRPr="002618AF">
        <w:rPr>
          <w:rFonts w:ascii="Arial" w:hAnsi="Arial" w:cs="Arial"/>
          <w:spacing w:val="1"/>
          <w:sz w:val="20"/>
          <w:szCs w:val="20"/>
        </w:rPr>
        <w:t>i</w:t>
      </w:r>
      <w:r w:rsidRPr="002618AF">
        <w:rPr>
          <w:rFonts w:ascii="Arial" w:hAnsi="Arial" w:cs="Arial"/>
          <w:spacing w:val="-1"/>
          <w:sz w:val="20"/>
          <w:szCs w:val="20"/>
        </w:rPr>
        <w:t>a</w:t>
      </w:r>
      <w:r w:rsidRPr="002618AF">
        <w:rPr>
          <w:rFonts w:ascii="Arial" w:hAnsi="Arial" w:cs="Arial"/>
          <w:spacing w:val="2"/>
          <w:sz w:val="20"/>
          <w:szCs w:val="20"/>
        </w:rPr>
        <w:t>n</w:t>
      </w:r>
      <w:r w:rsidRPr="002618AF">
        <w:rPr>
          <w:rFonts w:ascii="Arial" w:hAnsi="Arial" w:cs="Arial"/>
          <w:spacing w:val="-5"/>
          <w:sz w:val="20"/>
          <w:szCs w:val="20"/>
        </w:rPr>
        <w:t>y</w:t>
      </w:r>
      <w:r w:rsidRPr="002618AF">
        <w:rPr>
          <w:rFonts w:ascii="Arial" w:hAnsi="Arial" w:cs="Arial"/>
          <w:sz w:val="20"/>
          <w:szCs w:val="20"/>
        </w:rPr>
        <w:t>m</w:t>
      </w:r>
      <w:r w:rsidRPr="002618AF">
        <w:rPr>
          <w:rFonts w:ascii="Arial" w:hAnsi="Arial" w:cs="Arial"/>
          <w:spacing w:val="-7"/>
          <w:sz w:val="20"/>
          <w:szCs w:val="20"/>
        </w:rPr>
        <w:t xml:space="preserve"> </w:t>
      </w:r>
      <w:r w:rsidRPr="002618AF">
        <w:rPr>
          <w:rFonts w:ascii="Arial" w:hAnsi="Arial" w:cs="Arial"/>
          <w:sz w:val="20"/>
          <w:szCs w:val="20"/>
        </w:rPr>
        <w:t xml:space="preserve">do częściowego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7"/>
          <w:sz w:val="20"/>
          <w:szCs w:val="20"/>
        </w:rPr>
        <w:t xml:space="preserve"> </w:t>
      </w:r>
      <w:r w:rsidRPr="002618AF">
        <w:rPr>
          <w:rFonts w:ascii="Arial" w:hAnsi="Arial" w:cs="Arial"/>
          <w:spacing w:val="-7"/>
          <w:sz w:val="20"/>
          <w:szCs w:val="20"/>
        </w:rPr>
        <w:br/>
      </w:r>
      <w:r w:rsidRPr="002618AF">
        <w:rPr>
          <w:rFonts w:ascii="Arial" w:hAnsi="Arial" w:cs="Arial"/>
          <w:spacing w:val="-1"/>
          <w:sz w:val="20"/>
          <w:szCs w:val="20"/>
        </w:rPr>
        <w:t>(</w:t>
      </w:r>
      <w:r w:rsidRPr="002618AF">
        <w:rPr>
          <w:rFonts w:ascii="Arial" w:hAnsi="Arial" w:cs="Arial"/>
          <w:spacing w:val="2"/>
          <w:sz w:val="20"/>
          <w:szCs w:val="20"/>
        </w:rPr>
        <w:t>n</w:t>
      </w:r>
      <w:r w:rsidRPr="002618AF">
        <w:rPr>
          <w:rFonts w:ascii="Arial" w:hAnsi="Arial" w:cs="Arial"/>
          <w:sz w:val="20"/>
          <w:szCs w:val="20"/>
        </w:rPr>
        <w:t>a</w:t>
      </w:r>
      <w:r w:rsidRPr="002618AF">
        <w:rPr>
          <w:rFonts w:ascii="Arial" w:hAnsi="Arial" w:cs="Arial"/>
          <w:spacing w:val="-3"/>
          <w:sz w:val="20"/>
          <w:szCs w:val="20"/>
        </w:rPr>
        <w:t xml:space="preserve"> </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z w:val="20"/>
          <w:szCs w:val="20"/>
        </w:rPr>
        <w:t>p</w:t>
      </w:r>
      <w:r w:rsidRPr="002618AF">
        <w:rPr>
          <w:rFonts w:ascii="Arial" w:hAnsi="Arial" w:cs="Arial"/>
          <w:spacing w:val="-1"/>
          <w:sz w:val="20"/>
          <w:szCs w:val="20"/>
        </w:rPr>
        <w:t>e</w:t>
      </w:r>
      <w:r w:rsidRPr="002618AF">
        <w:rPr>
          <w:rFonts w:ascii="Arial" w:hAnsi="Arial" w:cs="Arial"/>
          <w:spacing w:val="1"/>
          <w:sz w:val="20"/>
          <w:szCs w:val="20"/>
        </w:rPr>
        <w:t>ł</w:t>
      </w:r>
      <w:r w:rsidRPr="002618AF">
        <w:rPr>
          <w:rFonts w:ascii="Arial" w:hAnsi="Arial" w:cs="Arial"/>
          <w:spacing w:val="2"/>
          <w:sz w:val="20"/>
          <w:szCs w:val="20"/>
        </w:rPr>
        <w:t>n</w:t>
      </w:r>
      <w:r w:rsidRPr="002618AF">
        <w:rPr>
          <w:rFonts w:ascii="Arial" w:hAnsi="Arial" w:cs="Arial"/>
          <w:sz w:val="20"/>
          <w:szCs w:val="20"/>
        </w:rPr>
        <w:t>a</w:t>
      </w:r>
      <w:r w:rsidRPr="002618AF">
        <w:rPr>
          <w:rFonts w:ascii="Arial" w:hAnsi="Arial" w:cs="Arial"/>
          <w:spacing w:val="-2"/>
          <w:sz w:val="20"/>
          <w:szCs w:val="20"/>
        </w:rPr>
        <w:t xml:space="preserve"> g</w:t>
      </w:r>
      <w:r w:rsidRPr="002618AF">
        <w:rPr>
          <w:rFonts w:ascii="Arial" w:hAnsi="Arial" w:cs="Arial"/>
          <w:spacing w:val="-1"/>
          <w:sz w:val="20"/>
          <w:szCs w:val="20"/>
        </w:rPr>
        <w:t>r</w:t>
      </w:r>
      <w:r w:rsidRPr="002618AF">
        <w:rPr>
          <w:rFonts w:ascii="Arial" w:hAnsi="Arial" w:cs="Arial"/>
          <w:sz w:val="20"/>
          <w:szCs w:val="20"/>
        </w:rPr>
        <w:t>ubo</w:t>
      </w:r>
      <w:r w:rsidRPr="002618AF">
        <w:rPr>
          <w:rFonts w:ascii="Arial" w:hAnsi="Arial" w:cs="Arial"/>
          <w:spacing w:val="3"/>
          <w:sz w:val="20"/>
          <w:szCs w:val="20"/>
        </w:rPr>
        <w:t>ś</w:t>
      </w:r>
      <w:r w:rsidRPr="002618AF">
        <w:rPr>
          <w:rFonts w:ascii="Arial" w:hAnsi="Arial" w:cs="Arial"/>
          <w:spacing w:val="-1"/>
          <w:sz w:val="20"/>
          <w:szCs w:val="20"/>
        </w:rPr>
        <w:t>ć)</w:t>
      </w:r>
      <w:r w:rsidRPr="002618AF">
        <w:rPr>
          <w:rFonts w:ascii="Arial" w:hAnsi="Arial" w:cs="Arial"/>
          <w:sz w:val="20"/>
          <w:szCs w:val="20"/>
        </w:rPr>
        <w:t>.</w:t>
      </w:r>
      <w:r w:rsidRPr="002618AF">
        <w:rPr>
          <w:rFonts w:ascii="Arial" w:hAnsi="Arial" w:cs="Arial"/>
          <w:spacing w:val="-8"/>
          <w:sz w:val="20"/>
          <w:szCs w:val="20"/>
        </w:rPr>
        <w:t xml:space="preserve"> </w:t>
      </w:r>
      <w:r w:rsidRPr="002618AF">
        <w:rPr>
          <w:rFonts w:ascii="Arial" w:hAnsi="Arial" w:cs="Arial"/>
          <w:sz w:val="20"/>
          <w:szCs w:val="20"/>
        </w:rPr>
        <w:t>Kon</w:t>
      </w:r>
      <w:r w:rsidRPr="002618AF">
        <w:rPr>
          <w:rFonts w:ascii="Arial" w:hAnsi="Arial" w:cs="Arial"/>
          <w:spacing w:val="1"/>
          <w:sz w:val="20"/>
          <w:szCs w:val="20"/>
        </w:rPr>
        <w:t>t</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l</w:t>
      </w:r>
      <w:r w:rsidRPr="002618AF">
        <w:rPr>
          <w:rFonts w:ascii="Arial" w:hAnsi="Arial" w:cs="Arial"/>
          <w:sz w:val="20"/>
          <w:szCs w:val="20"/>
        </w:rPr>
        <w:t>a</w:t>
      </w:r>
      <w:r w:rsidRPr="002618AF">
        <w:rPr>
          <w:rFonts w:ascii="Arial" w:hAnsi="Arial" w:cs="Arial"/>
          <w:spacing w:val="-7"/>
          <w:sz w:val="20"/>
          <w:szCs w:val="20"/>
        </w:rPr>
        <w:t xml:space="preserve"> </w:t>
      </w:r>
      <w:r w:rsidRPr="002618AF">
        <w:rPr>
          <w:rFonts w:ascii="Arial" w:hAnsi="Arial" w:cs="Arial"/>
          <w:spacing w:val="3"/>
          <w:sz w:val="20"/>
          <w:szCs w:val="20"/>
        </w:rPr>
        <w:t>j</w:t>
      </w:r>
      <w:r w:rsidRPr="002618AF">
        <w:rPr>
          <w:rFonts w:ascii="Arial" w:hAnsi="Arial" w:cs="Arial"/>
          <w:spacing w:val="-1"/>
          <w:sz w:val="20"/>
          <w:szCs w:val="20"/>
        </w:rPr>
        <w:t>a</w:t>
      </w:r>
      <w:r w:rsidRPr="002618AF">
        <w:rPr>
          <w:rFonts w:ascii="Arial" w:hAnsi="Arial" w:cs="Arial"/>
          <w:sz w:val="20"/>
          <w:szCs w:val="20"/>
        </w:rPr>
        <w:t>ko</w:t>
      </w:r>
      <w:r w:rsidRPr="002618AF">
        <w:rPr>
          <w:rFonts w:ascii="Arial" w:hAnsi="Arial" w:cs="Arial"/>
          <w:spacing w:val="3"/>
          <w:sz w:val="20"/>
          <w:szCs w:val="20"/>
        </w:rPr>
        <w:t>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3"/>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c</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5"/>
          <w:sz w:val="20"/>
          <w:szCs w:val="20"/>
        </w:rPr>
        <w:t xml:space="preserve">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2"/>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7"/>
          <w:sz w:val="20"/>
          <w:szCs w:val="20"/>
        </w:rPr>
        <w:t xml:space="preserve"> </w:t>
      </w:r>
      <w:r w:rsidRPr="002618AF">
        <w:rPr>
          <w:rFonts w:ascii="Arial" w:hAnsi="Arial" w:cs="Arial"/>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6"/>
          <w:sz w:val="20"/>
          <w:szCs w:val="20"/>
        </w:rPr>
        <w:t xml:space="preserve"> </w:t>
      </w:r>
      <w:r w:rsidRPr="002618AF">
        <w:rPr>
          <w:rFonts w:ascii="Arial" w:hAnsi="Arial" w:cs="Arial"/>
          <w:sz w:val="20"/>
          <w:szCs w:val="20"/>
        </w:rPr>
        <w:t xml:space="preserve">na </w:t>
      </w:r>
      <w:r w:rsidRPr="002618AF">
        <w:rPr>
          <w:rFonts w:ascii="Arial" w:hAnsi="Arial" w:cs="Arial"/>
          <w:spacing w:val="2"/>
          <w:sz w:val="20"/>
          <w:szCs w:val="20"/>
        </w:rPr>
        <w:t>z</w:t>
      </w:r>
      <w:r w:rsidRPr="002618AF">
        <w:rPr>
          <w:rFonts w:ascii="Arial" w:hAnsi="Arial" w:cs="Arial"/>
          <w:spacing w:val="1"/>
          <w:sz w:val="20"/>
          <w:szCs w:val="20"/>
        </w:rPr>
        <w:t>im</w:t>
      </w:r>
      <w:r w:rsidRPr="002618AF">
        <w:rPr>
          <w:rFonts w:ascii="Arial" w:hAnsi="Arial" w:cs="Arial"/>
          <w:sz w:val="20"/>
          <w:szCs w:val="20"/>
        </w:rPr>
        <w:t>no</w:t>
      </w:r>
      <w:r w:rsidRPr="002618AF">
        <w:rPr>
          <w:rFonts w:ascii="Arial" w:hAnsi="Arial" w:cs="Arial"/>
          <w:spacing w:val="-2"/>
          <w:sz w:val="20"/>
          <w:szCs w:val="20"/>
        </w:rPr>
        <w:t xml:space="preserve"> </w:t>
      </w:r>
      <w:r w:rsidRPr="002618AF">
        <w:rPr>
          <w:rFonts w:ascii="Arial" w:hAnsi="Arial" w:cs="Arial"/>
          <w:sz w:val="20"/>
          <w:szCs w:val="20"/>
        </w:rPr>
        <w:t>pow</w:t>
      </w:r>
      <w:r w:rsidRPr="002618AF">
        <w:rPr>
          <w:rFonts w:ascii="Arial" w:hAnsi="Arial" w:cs="Arial"/>
          <w:spacing w:val="1"/>
          <w:sz w:val="20"/>
          <w:szCs w:val="20"/>
        </w:rPr>
        <w:t>i</w:t>
      </w:r>
      <w:r w:rsidRPr="002618AF">
        <w:rPr>
          <w:rFonts w:ascii="Arial" w:hAnsi="Arial" w:cs="Arial"/>
          <w:sz w:val="20"/>
          <w:szCs w:val="20"/>
        </w:rPr>
        <w:t>nna</w:t>
      </w:r>
      <w:r w:rsidRPr="002618AF">
        <w:rPr>
          <w:rFonts w:ascii="Arial" w:hAnsi="Arial" w:cs="Arial"/>
          <w:spacing w:val="-8"/>
          <w:sz w:val="20"/>
          <w:szCs w:val="20"/>
        </w:rPr>
        <w:t xml:space="preserve"> </w:t>
      </w:r>
      <w:r w:rsidRPr="002618AF">
        <w:rPr>
          <w:rFonts w:ascii="Arial" w:hAnsi="Arial" w:cs="Arial"/>
          <w:sz w:val="20"/>
          <w:szCs w:val="20"/>
        </w:rPr>
        <w:t>ob</w:t>
      </w:r>
      <w:r w:rsidRPr="002618AF">
        <w:rPr>
          <w:rFonts w:ascii="Arial" w:hAnsi="Arial" w:cs="Arial"/>
          <w:spacing w:val="-1"/>
          <w:sz w:val="20"/>
          <w:szCs w:val="20"/>
        </w:rPr>
        <w:t>e</w:t>
      </w:r>
      <w:r w:rsidRPr="002618AF">
        <w:rPr>
          <w:rFonts w:ascii="Arial" w:hAnsi="Arial" w:cs="Arial"/>
          <w:spacing w:val="1"/>
          <w:sz w:val="20"/>
          <w:szCs w:val="20"/>
        </w:rPr>
        <w:t>jm</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ć</w:t>
      </w:r>
      <w:r w:rsidRPr="002618AF">
        <w:rPr>
          <w:rFonts w:ascii="Arial" w:hAnsi="Arial" w:cs="Arial"/>
          <w:spacing w:val="-6"/>
          <w:sz w:val="20"/>
          <w:szCs w:val="20"/>
        </w:rPr>
        <w:t xml:space="preserve"> </w:t>
      </w:r>
      <w:r w:rsidRPr="002618AF">
        <w:rPr>
          <w:rFonts w:ascii="Arial" w:hAnsi="Arial" w:cs="Arial"/>
          <w:sz w:val="20"/>
          <w:szCs w:val="20"/>
        </w:rPr>
        <w:t>po</w:t>
      </w:r>
      <w:r w:rsidRPr="002618AF">
        <w:rPr>
          <w:rFonts w:ascii="Arial" w:hAnsi="Arial" w:cs="Arial"/>
          <w:spacing w:val="1"/>
          <w:sz w:val="20"/>
          <w:szCs w:val="20"/>
        </w:rPr>
        <w:t>mi</w:t>
      </w:r>
      <w:r w:rsidRPr="002618AF">
        <w:rPr>
          <w:rFonts w:ascii="Arial" w:hAnsi="Arial" w:cs="Arial"/>
          <w:spacing w:val="-1"/>
          <w:sz w:val="20"/>
          <w:szCs w:val="20"/>
        </w:rPr>
        <w:t>a</w:t>
      </w:r>
      <w:r w:rsidRPr="002618AF">
        <w:rPr>
          <w:rFonts w:ascii="Arial" w:hAnsi="Arial" w:cs="Arial"/>
          <w:spacing w:val="4"/>
          <w:sz w:val="20"/>
          <w:szCs w:val="20"/>
        </w:rPr>
        <w:t>r</w:t>
      </w:r>
      <w:r w:rsidRPr="002618AF">
        <w:rPr>
          <w:rFonts w:ascii="Arial" w:hAnsi="Arial" w:cs="Arial"/>
          <w:sz w:val="20"/>
          <w:szCs w:val="20"/>
        </w:rPr>
        <w:t>y</w:t>
      </w:r>
      <w:r w:rsidRPr="002618AF">
        <w:rPr>
          <w:rFonts w:ascii="Arial" w:hAnsi="Arial" w:cs="Arial"/>
          <w:spacing w:val="-9"/>
          <w:sz w:val="20"/>
          <w:szCs w:val="20"/>
        </w:rPr>
        <w:t xml:space="preserve"> </w:t>
      </w:r>
      <w:r w:rsidRPr="002618AF">
        <w:rPr>
          <w:rFonts w:ascii="Arial" w:hAnsi="Arial" w:cs="Arial"/>
          <w:sz w:val="20"/>
          <w:szCs w:val="20"/>
        </w:rPr>
        <w:t>ok</w:t>
      </w:r>
      <w:r w:rsidRPr="002618AF">
        <w:rPr>
          <w:rFonts w:ascii="Arial" w:hAnsi="Arial" w:cs="Arial"/>
          <w:spacing w:val="2"/>
          <w:sz w:val="20"/>
          <w:szCs w:val="20"/>
        </w:rPr>
        <w:t>r</w:t>
      </w:r>
      <w:r w:rsidRPr="002618AF">
        <w:rPr>
          <w:rFonts w:ascii="Arial" w:hAnsi="Arial" w:cs="Arial"/>
          <w:spacing w:val="-1"/>
          <w:sz w:val="20"/>
          <w:szCs w:val="20"/>
        </w:rPr>
        <w:t>e</w:t>
      </w:r>
      <w:r w:rsidRPr="002618AF">
        <w:rPr>
          <w:rFonts w:ascii="Arial" w:hAnsi="Arial" w:cs="Arial"/>
          <w:sz w:val="20"/>
          <w:szCs w:val="20"/>
        </w:rPr>
        <w:t>ś</w:t>
      </w:r>
      <w:r w:rsidRPr="002618AF">
        <w:rPr>
          <w:rFonts w:ascii="Arial" w:hAnsi="Arial" w:cs="Arial"/>
          <w:spacing w:val="1"/>
          <w:sz w:val="20"/>
          <w:szCs w:val="20"/>
        </w:rPr>
        <w:t>l</w:t>
      </w:r>
      <w:r w:rsidRPr="002618AF">
        <w:rPr>
          <w:rFonts w:ascii="Arial" w:hAnsi="Arial" w:cs="Arial"/>
          <w:sz w:val="20"/>
          <w:szCs w:val="20"/>
        </w:rPr>
        <w:t>one</w:t>
      </w:r>
      <w:r w:rsidRPr="002618AF">
        <w:rPr>
          <w:rFonts w:ascii="Arial" w:hAnsi="Arial" w:cs="Arial"/>
          <w:spacing w:val="-8"/>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3"/>
          <w:sz w:val="20"/>
          <w:szCs w:val="20"/>
        </w:rPr>
        <w:t>t</w:t>
      </w:r>
      <w:r w:rsidRPr="002618AF">
        <w:rPr>
          <w:rFonts w:ascii="Arial" w:hAnsi="Arial" w:cs="Arial"/>
          <w:spacing w:val="-1"/>
          <w:sz w:val="20"/>
          <w:szCs w:val="20"/>
        </w:rPr>
        <w:t>a</w:t>
      </w:r>
      <w:r w:rsidRPr="002618AF">
        <w:rPr>
          <w:rFonts w:ascii="Arial" w:hAnsi="Arial" w:cs="Arial"/>
          <w:sz w:val="20"/>
          <w:szCs w:val="20"/>
        </w:rPr>
        <w:t>b</w:t>
      </w:r>
      <w:r w:rsidRPr="002618AF">
        <w:rPr>
          <w:rFonts w:ascii="Arial" w:hAnsi="Arial" w:cs="Arial"/>
          <w:spacing w:val="1"/>
          <w:sz w:val="20"/>
          <w:szCs w:val="20"/>
        </w:rPr>
        <w:t>li</w:t>
      </w:r>
      <w:r w:rsidRPr="002618AF">
        <w:rPr>
          <w:rFonts w:ascii="Arial" w:hAnsi="Arial" w:cs="Arial"/>
          <w:spacing w:val="2"/>
          <w:sz w:val="20"/>
          <w:szCs w:val="20"/>
        </w:rPr>
        <w:t>c</w:t>
      </w:r>
      <w:r w:rsidRPr="002618AF">
        <w:rPr>
          <w:rFonts w:ascii="Arial" w:hAnsi="Arial" w:cs="Arial"/>
          <w:sz w:val="20"/>
          <w:szCs w:val="20"/>
        </w:rPr>
        <w:t>y</w:t>
      </w:r>
      <w:r w:rsidRPr="002618AF">
        <w:rPr>
          <w:rFonts w:ascii="Arial" w:hAnsi="Arial" w:cs="Arial"/>
          <w:spacing w:val="-7"/>
          <w:sz w:val="20"/>
          <w:szCs w:val="20"/>
        </w:rPr>
        <w:t xml:space="preserve"> </w:t>
      </w:r>
      <w:r w:rsidRPr="002618AF">
        <w:rPr>
          <w:rFonts w:ascii="Arial" w:hAnsi="Arial" w:cs="Arial"/>
          <w:sz w:val="20"/>
          <w:szCs w:val="20"/>
        </w:rPr>
        <w:t xml:space="preserve">1. </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 xml:space="preserve">Dopuszczalne nierówności </w:t>
      </w:r>
      <w:r w:rsidRPr="002618AF">
        <w:rPr>
          <w:rFonts w:ascii="Arial" w:hAnsi="Arial" w:cs="Arial"/>
          <w:spacing w:val="-10"/>
          <w:sz w:val="20"/>
          <w:szCs w:val="20"/>
        </w:rPr>
        <w:t>pow</w:t>
      </w:r>
      <w:r w:rsidRPr="002618AF">
        <w:rPr>
          <w:rFonts w:ascii="Arial" w:hAnsi="Arial" w:cs="Arial"/>
          <w:spacing w:val="-7"/>
          <w:sz w:val="20"/>
          <w:szCs w:val="20"/>
        </w:rPr>
        <w:t>i</w:t>
      </w:r>
      <w:r w:rsidRPr="002618AF">
        <w:rPr>
          <w:rFonts w:ascii="Arial" w:hAnsi="Arial" w:cs="Arial"/>
          <w:spacing w:val="-10"/>
          <w:sz w:val="20"/>
          <w:szCs w:val="20"/>
        </w:rPr>
        <w:t>er</w:t>
      </w:r>
      <w:r w:rsidRPr="002618AF">
        <w:rPr>
          <w:rFonts w:ascii="Arial" w:hAnsi="Arial" w:cs="Arial"/>
          <w:spacing w:val="-8"/>
          <w:sz w:val="20"/>
          <w:szCs w:val="20"/>
        </w:rPr>
        <w:t>zc</w:t>
      </w:r>
      <w:r w:rsidRPr="002618AF">
        <w:rPr>
          <w:rFonts w:ascii="Arial" w:hAnsi="Arial" w:cs="Arial"/>
          <w:spacing w:val="-10"/>
          <w:sz w:val="20"/>
          <w:szCs w:val="20"/>
        </w:rPr>
        <w:t>hn</w:t>
      </w:r>
      <w:r w:rsidRPr="002618AF">
        <w:rPr>
          <w:rFonts w:ascii="Arial" w:hAnsi="Arial" w:cs="Arial"/>
          <w:sz w:val="20"/>
          <w:szCs w:val="20"/>
        </w:rPr>
        <w:t>i</w:t>
      </w:r>
      <w:r w:rsidRPr="002618AF">
        <w:rPr>
          <w:rFonts w:ascii="Arial" w:hAnsi="Arial" w:cs="Arial"/>
          <w:spacing w:val="-23"/>
          <w:sz w:val="20"/>
          <w:szCs w:val="20"/>
        </w:rPr>
        <w:t xml:space="preserve"> </w:t>
      </w:r>
      <w:r w:rsidRPr="002618AF">
        <w:rPr>
          <w:rFonts w:ascii="Arial" w:hAnsi="Arial" w:cs="Arial"/>
          <w:spacing w:val="-10"/>
          <w:sz w:val="20"/>
          <w:szCs w:val="20"/>
        </w:rPr>
        <w:t>p</w:t>
      </w:r>
      <w:r w:rsidRPr="002618AF">
        <w:rPr>
          <w:rFonts w:ascii="Arial" w:hAnsi="Arial" w:cs="Arial"/>
          <w:sz w:val="20"/>
          <w:szCs w:val="20"/>
        </w:rPr>
        <w:t>o</w:t>
      </w:r>
      <w:r w:rsidRPr="002618AF">
        <w:rPr>
          <w:rFonts w:ascii="Arial" w:hAnsi="Arial" w:cs="Arial"/>
          <w:spacing w:val="-19"/>
          <w:sz w:val="20"/>
          <w:szCs w:val="20"/>
        </w:rPr>
        <w:t xml:space="preserve"> </w:t>
      </w:r>
      <w:r w:rsidRPr="002618AF">
        <w:rPr>
          <w:rFonts w:ascii="Arial" w:hAnsi="Arial" w:cs="Arial"/>
          <w:spacing w:val="-10"/>
          <w:sz w:val="20"/>
          <w:szCs w:val="20"/>
        </w:rPr>
        <w:t>f</w:t>
      </w:r>
      <w:r w:rsidRPr="002618AF">
        <w:rPr>
          <w:rFonts w:ascii="Arial" w:hAnsi="Arial" w:cs="Arial"/>
          <w:spacing w:val="-8"/>
          <w:sz w:val="20"/>
          <w:szCs w:val="20"/>
        </w:rPr>
        <w:t>r</w:t>
      </w:r>
      <w:r w:rsidRPr="002618AF">
        <w:rPr>
          <w:rFonts w:ascii="Arial" w:hAnsi="Arial" w:cs="Arial"/>
          <w:spacing w:val="-10"/>
          <w:sz w:val="20"/>
          <w:szCs w:val="20"/>
        </w:rPr>
        <w:t>e</w:t>
      </w:r>
      <w:r w:rsidRPr="002618AF">
        <w:rPr>
          <w:rFonts w:ascii="Arial" w:hAnsi="Arial" w:cs="Arial"/>
          <w:spacing w:val="-8"/>
          <w:sz w:val="20"/>
          <w:szCs w:val="20"/>
        </w:rPr>
        <w:t>z</w:t>
      </w:r>
      <w:r w:rsidRPr="002618AF">
        <w:rPr>
          <w:rFonts w:ascii="Arial" w:hAnsi="Arial" w:cs="Arial"/>
          <w:spacing w:val="-10"/>
          <w:sz w:val="20"/>
          <w:szCs w:val="20"/>
        </w:rPr>
        <w:t>o</w:t>
      </w:r>
      <w:r w:rsidRPr="002618AF">
        <w:rPr>
          <w:rFonts w:ascii="Arial" w:hAnsi="Arial" w:cs="Arial"/>
          <w:spacing w:val="-8"/>
          <w:sz w:val="20"/>
          <w:szCs w:val="20"/>
        </w:rPr>
        <w:t>w</w:t>
      </w:r>
      <w:r w:rsidRPr="002618AF">
        <w:rPr>
          <w:rFonts w:ascii="Arial" w:hAnsi="Arial" w:cs="Arial"/>
          <w:spacing w:val="-10"/>
          <w:sz w:val="20"/>
          <w:szCs w:val="20"/>
        </w:rPr>
        <w:t>an</w:t>
      </w:r>
      <w:r w:rsidRPr="002618AF">
        <w:rPr>
          <w:rFonts w:ascii="Arial" w:hAnsi="Arial" w:cs="Arial"/>
          <w:spacing w:val="-9"/>
          <w:sz w:val="20"/>
          <w:szCs w:val="20"/>
        </w:rPr>
        <w:t>i</w:t>
      </w:r>
      <w:r w:rsidRPr="002618AF">
        <w:rPr>
          <w:rFonts w:ascii="Arial" w:hAnsi="Arial" w:cs="Arial"/>
          <w:sz w:val="20"/>
          <w:szCs w:val="20"/>
        </w:rPr>
        <w:t xml:space="preserve">u wynoszą </w:t>
      </w:r>
      <w:r w:rsidRPr="002618AF">
        <w:rPr>
          <w:rFonts w:ascii="Arial" w:hAnsi="Arial" w:cs="Arial"/>
          <w:spacing w:val="-10"/>
          <w:sz w:val="20"/>
          <w:szCs w:val="20"/>
        </w:rPr>
        <w:t>15</w:t>
      </w:r>
      <w:r w:rsidRPr="002618AF">
        <w:rPr>
          <w:rFonts w:ascii="Arial" w:hAnsi="Arial" w:cs="Arial"/>
          <w:spacing w:val="-7"/>
          <w:sz w:val="20"/>
          <w:szCs w:val="20"/>
        </w:rPr>
        <w:t>m</w:t>
      </w:r>
      <w:r w:rsidRPr="002618AF">
        <w:rPr>
          <w:rFonts w:ascii="Arial" w:hAnsi="Arial" w:cs="Arial"/>
          <w:spacing w:val="-9"/>
          <w:sz w:val="20"/>
          <w:szCs w:val="20"/>
        </w:rPr>
        <w:t>m</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6"/>
          <w:sz w:val="20"/>
          <w:szCs w:val="20"/>
        </w:rPr>
        <w:t>S</w:t>
      </w:r>
      <w:r w:rsidRPr="002618AF">
        <w:rPr>
          <w:rFonts w:ascii="Arial" w:hAnsi="Arial" w:cs="Arial"/>
          <w:spacing w:val="-7"/>
          <w:sz w:val="20"/>
          <w:szCs w:val="20"/>
        </w:rPr>
        <w:t>p</w:t>
      </w:r>
      <w:r w:rsidRPr="002618AF">
        <w:rPr>
          <w:rFonts w:ascii="Arial" w:hAnsi="Arial" w:cs="Arial"/>
          <w:spacing w:val="-8"/>
          <w:sz w:val="20"/>
          <w:szCs w:val="20"/>
        </w:rPr>
        <w:t>a</w:t>
      </w:r>
      <w:r w:rsidRPr="002618AF">
        <w:rPr>
          <w:rFonts w:ascii="Arial" w:hAnsi="Arial" w:cs="Arial"/>
          <w:spacing w:val="-7"/>
          <w:sz w:val="20"/>
          <w:szCs w:val="20"/>
        </w:rPr>
        <w:t>d</w:t>
      </w:r>
      <w:r w:rsidRPr="002618AF">
        <w:rPr>
          <w:rFonts w:ascii="Arial" w:hAnsi="Arial" w:cs="Arial"/>
          <w:spacing w:val="-8"/>
          <w:sz w:val="20"/>
          <w:szCs w:val="20"/>
        </w:rPr>
        <w:t>e</w:t>
      </w:r>
      <w:r w:rsidRPr="002618AF">
        <w:rPr>
          <w:rFonts w:ascii="Arial" w:hAnsi="Arial" w:cs="Arial"/>
          <w:sz w:val="20"/>
          <w:szCs w:val="20"/>
        </w:rPr>
        <w:t xml:space="preserve">k poprzeczny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4"/>
          <w:sz w:val="20"/>
          <w:szCs w:val="20"/>
        </w:rPr>
        <w:t>i</w:t>
      </w:r>
      <w:r w:rsidRPr="002618AF">
        <w:rPr>
          <w:rFonts w:ascii="Arial" w:hAnsi="Arial" w:cs="Arial"/>
          <w:spacing w:val="-8"/>
          <w:sz w:val="20"/>
          <w:szCs w:val="20"/>
        </w:rPr>
        <w:t>e</w:t>
      </w:r>
      <w:r w:rsidRPr="002618AF">
        <w:rPr>
          <w:rFonts w:ascii="Arial" w:hAnsi="Arial" w:cs="Arial"/>
          <w:spacing w:val="-5"/>
          <w:sz w:val="20"/>
          <w:szCs w:val="20"/>
        </w:rPr>
        <w:t>r</w:t>
      </w:r>
      <w:r w:rsidRPr="002618AF">
        <w:rPr>
          <w:rFonts w:ascii="Arial" w:hAnsi="Arial" w:cs="Arial"/>
          <w:spacing w:val="-6"/>
          <w:sz w:val="20"/>
          <w:szCs w:val="20"/>
        </w:rPr>
        <w:t>z</w:t>
      </w:r>
      <w:r w:rsidRPr="002618AF">
        <w:rPr>
          <w:rFonts w:ascii="Arial" w:hAnsi="Arial" w:cs="Arial"/>
          <w:spacing w:val="-8"/>
          <w:sz w:val="20"/>
          <w:szCs w:val="20"/>
        </w:rPr>
        <w:t>c</w:t>
      </w:r>
      <w:r w:rsidRPr="002618AF">
        <w:rPr>
          <w:rFonts w:ascii="Arial" w:hAnsi="Arial" w:cs="Arial"/>
          <w:spacing w:val="-7"/>
          <w:sz w:val="20"/>
          <w:szCs w:val="20"/>
        </w:rPr>
        <w:t>hn</w:t>
      </w:r>
      <w:r w:rsidRPr="002618AF">
        <w:rPr>
          <w:rFonts w:ascii="Arial" w:hAnsi="Arial" w:cs="Arial"/>
          <w:sz w:val="20"/>
          <w:szCs w:val="20"/>
        </w:rPr>
        <w:t>i</w:t>
      </w:r>
      <w:r w:rsidRPr="002618AF">
        <w:rPr>
          <w:rFonts w:ascii="Arial" w:hAnsi="Arial" w:cs="Arial"/>
          <w:spacing w:val="-21"/>
          <w:sz w:val="20"/>
          <w:szCs w:val="20"/>
        </w:rPr>
        <w:t xml:space="preserve"> </w:t>
      </w:r>
      <w:r w:rsidRPr="002618AF">
        <w:rPr>
          <w:rFonts w:ascii="Arial" w:hAnsi="Arial" w:cs="Arial"/>
          <w:spacing w:val="-7"/>
          <w:sz w:val="20"/>
          <w:szCs w:val="20"/>
        </w:rPr>
        <w:t>p</w:t>
      </w:r>
      <w:r w:rsidRPr="002618AF">
        <w:rPr>
          <w:rFonts w:ascii="Arial" w:hAnsi="Arial" w:cs="Arial"/>
          <w:sz w:val="20"/>
          <w:szCs w:val="20"/>
        </w:rPr>
        <w:t>o</w:t>
      </w:r>
      <w:r w:rsidRPr="002618AF">
        <w:rPr>
          <w:rFonts w:ascii="Arial" w:hAnsi="Arial" w:cs="Arial"/>
          <w:spacing w:val="-16"/>
          <w:sz w:val="20"/>
          <w:szCs w:val="20"/>
        </w:rPr>
        <w:t xml:space="preserve"> </w:t>
      </w:r>
      <w:r w:rsidRPr="002618AF">
        <w:rPr>
          <w:rFonts w:ascii="Arial" w:hAnsi="Arial" w:cs="Arial"/>
          <w:spacing w:val="-8"/>
          <w:sz w:val="20"/>
          <w:szCs w:val="20"/>
        </w:rPr>
        <w:t>f</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pacing w:val="-6"/>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7"/>
          <w:sz w:val="20"/>
          <w:szCs w:val="20"/>
        </w:rPr>
        <w:t>ni</w:t>
      </w:r>
      <w:r w:rsidRPr="002618AF">
        <w:rPr>
          <w:rFonts w:ascii="Arial" w:hAnsi="Arial" w:cs="Arial"/>
          <w:sz w:val="20"/>
          <w:szCs w:val="20"/>
        </w:rPr>
        <w:t>u</w:t>
      </w:r>
      <w:r w:rsidRPr="002618AF">
        <w:rPr>
          <w:rFonts w:ascii="Arial" w:hAnsi="Arial" w:cs="Arial"/>
          <w:spacing w:val="-21"/>
          <w:sz w:val="20"/>
          <w:szCs w:val="20"/>
        </w:rPr>
        <w:t xml:space="preserve">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7"/>
          <w:sz w:val="20"/>
          <w:szCs w:val="20"/>
        </w:rPr>
        <w:t>i</w:t>
      </w:r>
      <w:r w:rsidRPr="002618AF">
        <w:rPr>
          <w:rFonts w:ascii="Arial" w:hAnsi="Arial" w:cs="Arial"/>
          <w:spacing w:val="-5"/>
          <w:sz w:val="20"/>
          <w:szCs w:val="20"/>
        </w:rPr>
        <w:t>n</w:t>
      </w:r>
      <w:r w:rsidRPr="002618AF">
        <w:rPr>
          <w:rFonts w:ascii="Arial" w:hAnsi="Arial" w:cs="Arial"/>
          <w:spacing w:val="-7"/>
          <w:sz w:val="20"/>
          <w:szCs w:val="20"/>
        </w:rPr>
        <w:t>i</w:t>
      </w:r>
      <w:r w:rsidRPr="002618AF">
        <w:rPr>
          <w:rFonts w:ascii="Arial" w:hAnsi="Arial" w:cs="Arial"/>
          <w:spacing w:val="-8"/>
          <w:sz w:val="20"/>
          <w:szCs w:val="20"/>
        </w:rPr>
        <w:t>e</w:t>
      </w:r>
      <w:r w:rsidRPr="002618AF">
        <w:rPr>
          <w:rFonts w:ascii="Arial" w:hAnsi="Arial" w:cs="Arial"/>
          <w:sz w:val="20"/>
          <w:szCs w:val="20"/>
        </w:rPr>
        <w:t>n</w:t>
      </w:r>
      <w:r w:rsidRPr="002618AF">
        <w:rPr>
          <w:rFonts w:ascii="Arial" w:hAnsi="Arial" w:cs="Arial"/>
          <w:spacing w:val="-21"/>
          <w:sz w:val="20"/>
          <w:szCs w:val="20"/>
        </w:rPr>
        <w:t xml:space="preserve"> </w:t>
      </w:r>
      <w:r w:rsidRPr="002618AF">
        <w:rPr>
          <w:rFonts w:ascii="Arial" w:hAnsi="Arial" w:cs="Arial"/>
          <w:spacing w:val="-2"/>
          <w:sz w:val="20"/>
          <w:szCs w:val="20"/>
        </w:rPr>
        <w:t>b</w:t>
      </w:r>
      <w:r w:rsidRPr="002618AF">
        <w:rPr>
          <w:rFonts w:ascii="Arial" w:hAnsi="Arial" w:cs="Arial"/>
          <w:spacing w:val="-12"/>
          <w:sz w:val="20"/>
          <w:szCs w:val="20"/>
        </w:rPr>
        <w:t>y</w:t>
      </w:r>
      <w:r w:rsidRPr="002618AF">
        <w:rPr>
          <w:rFonts w:ascii="Arial" w:hAnsi="Arial" w:cs="Arial"/>
          <w:sz w:val="20"/>
          <w:szCs w:val="20"/>
        </w:rPr>
        <w:t xml:space="preserve">ć zgodny </w:t>
      </w:r>
      <w:r w:rsidRPr="002618AF">
        <w:rPr>
          <w:rFonts w:ascii="Arial" w:hAnsi="Arial" w:cs="Arial"/>
          <w:spacing w:val="-18"/>
          <w:w w:val="99"/>
          <w:sz w:val="20"/>
          <w:szCs w:val="20"/>
        </w:rPr>
        <w:t xml:space="preserve"> </w:t>
      </w:r>
      <w:r w:rsidRPr="002618AF">
        <w:rPr>
          <w:rFonts w:ascii="Arial" w:hAnsi="Arial" w:cs="Arial"/>
          <w:sz w:val="20"/>
          <w:szCs w:val="20"/>
        </w:rPr>
        <w:t>z</w:t>
      </w:r>
      <w:r w:rsidRPr="002618AF">
        <w:rPr>
          <w:rFonts w:ascii="Arial" w:hAnsi="Arial" w:cs="Arial"/>
          <w:spacing w:val="-13"/>
          <w:sz w:val="20"/>
          <w:szCs w:val="20"/>
        </w:rPr>
        <w:t xml:space="preserve"> </w:t>
      </w:r>
      <w:r w:rsidRPr="002618AF">
        <w:rPr>
          <w:rFonts w:ascii="Arial" w:hAnsi="Arial" w:cs="Arial"/>
          <w:spacing w:val="-7"/>
          <w:sz w:val="20"/>
          <w:szCs w:val="20"/>
        </w:rPr>
        <w:t>ok</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pacing w:val="-7"/>
          <w:sz w:val="20"/>
          <w:szCs w:val="20"/>
        </w:rPr>
        <w:t>ślo</w:t>
      </w:r>
      <w:r w:rsidRPr="002618AF">
        <w:rPr>
          <w:rFonts w:ascii="Arial" w:hAnsi="Arial" w:cs="Arial"/>
          <w:spacing w:val="-5"/>
          <w:sz w:val="20"/>
          <w:szCs w:val="20"/>
        </w:rPr>
        <w:t>n</w:t>
      </w:r>
      <w:r w:rsidRPr="002618AF">
        <w:rPr>
          <w:rFonts w:ascii="Arial" w:hAnsi="Arial" w:cs="Arial"/>
          <w:spacing w:val="-12"/>
          <w:sz w:val="20"/>
          <w:szCs w:val="20"/>
        </w:rPr>
        <w:t>y</w:t>
      </w:r>
      <w:r w:rsidRPr="002618AF">
        <w:rPr>
          <w:rFonts w:ascii="Arial" w:hAnsi="Arial" w:cs="Arial"/>
          <w:sz w:val="20"/>
          <w:szCs w:val="20"/>
        </w:rPr>
        <w:t>m</w:t>
      </w:r>
      <w:r w:rsidRPr="002618AF">
        <w:rPr>
          <w:rFonts w:ascii="Arial" w:hAnsi="Arial" w:cs="Arial"/>
          <w:spacing w:val="-19"/>
          <w:sz w:val="20"/>
          <w:szCs w:val="20"/>
        </w:rPr>
        <w:t xml:space="preserve"> </w:t>
      </w:r>
      <w:r w:rsidRPr="002618AF">
        <w:rPr>
          <w:rFonts w:ascii="Arial" w:hAnsi="Arial" w:cs="Arial"/>
          <w:sz w:val="20"/>
          <w:szCs w:val="20"/>
        </w:rPr>
        <w:t>w</w:t>
      </w:r>
      <w:r w:rsidRPr="002618AF">
        <w:rPr>
          <w:rFonts w:ascii="Arial" w:hAnsi="Arial" w:cs="Arial"/>
          <w:spacing w:val="-14"/>
          <w:sz w:val="20"/>
          <w:szCs w:val="20"/>
        </w:rPr>
        <w:t xml:space="preserve"> </w:t>
      </w:r>
      <w:r w:rsidRPr="002618AF">
        <w:rPr>
          <w:rFonts w:ascii="Arial" w:hAnsi="Arial" w:cs="Arial"/>
          <w:spacing w:val="-8"/>
          <w:sz w:val="20"/>
          <w:szCs w:val="20"/>
        </w:rPr>
        <w:t>D</w:t>
      </w:r>
      <w:r w:rsidRPr="002618AF">
        <w:rPr>
          <w:rFonts w:ascii="Arial" w:hAnsi="Arial" w:cs="Arial"/>
          <w:spacing w:val="-7"/>
          <w:sz w:val="20"/>
          <w:szCs w:val="20"/>
        </w:rPr>
        <w:t>okum</w:t>
      </w:r>
      <w:r w:rsidRPr="002618AF">
        <w:rPr>
          <w:rFonts w:ascii="Arial" w:hAnsi="Arial" w:cs="Arial"/>
          <w:spacing w:val="-8"/>
          <w:sz w:val="20"/>
          <w:szCs w:val="20"/>
        </w:rPr>
        <w:t>e</w:t>
      </w:r>
      <w:r w:rsidRPr="002618AF">
        <w:rPr>
          <w:rFonts w:ascii="Arial" w:hAnsi="Arial" w:cs="Arial"/>
          <w:spacing w:val="-7"/>
          <w:sz w:val="20"/>
          <w:szCs w:val="20"/>
        </w:rPr>
        <w:t>n</w:t>
      </w:r>
      <w:r w:rsidRPr="002618AF">
        <w:rPr>
          <w:rFonts w:ascii="Arial" w:hAnsi="Arial" w:cs="Arial"/>
          <w:spacing w:val="-4"/>
          <w:sz w:val="20"/>
          <w:szCs w:val="20"/>
        </w:rPr>
        <w:t>t</w:t>
      </w:r>
      <w:r w:rsidRPr="002618AF">
        <w:rPr>
          <w:rFonts w:ascii="Arial" w:hAnsi="Arial" w:cs="Arial"/>
          <w:spacing w:val="-8"/>
          <w:sz w:val="20"/>
          <w:szCs w:val="20"/>
        </w:rPr>
        <w:t>ac</w:t>
      </w:r>
      <w:r w:rsidRPr="002618AF">
        <w:rPr>
          <w:rFonts w:ascii="Arial" w:hAnsi="Arial" w:cs="Arial"/>
          <w:spacing w:val="-7"/>
          <w:sz w:val="20"/>
          <w:szCs w:val="20"/>
        </w:rPr>
        <w:t>j</w:t>
      </w:r>
      <w:r w:rsidRPr="002618AF">
        <w:rPr>
          <w:rFonts w:ascii="Arial" w:hAnsi="Arial" w:cs="Arial"/>
          <w:sz w:val="20"/>
          <w:szCs w:val="20"/>
        </w:rPr>
        <w:t>i</w:t>
      </w:r>
    </w:p>
    <w:p w:rsidR="004D5691" w:rsidRPr="002618AF" w:rsidRDefault="004D5691" w:rsidP="004D5691">
      <w:pPr>
        <w:rPr>
          <w:rFonts w:ascii="Arial" w:hAnsi="Arial" w:cs="Arial"/>
          <w:sz w:val="20"/>
          <w:szCs w:val="20"/>
        </w:rPr>
      </w:pPr>
      <w:r w:rsidRPr="002618AF">
        <w:rPr>
          <w:rFonts w:ascii="Arial" w:hAnsi="Arial" w:cs="Arial"/>
          <w:spacing w:val="1"/>
          <w:sz w:val="20"/>
          <w:szCs w:val="20"/>
        </w:rPr>
        <w:t>P</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k</w:t>
      </w:r>
      <w:r w:rsidRPr="002618AF">
        <w:rPr>
          <w:rFonts w:ascii="Arial" w:hAnsi="Arial" w:cs="Arial"/>
          <w:spacing w:val="1"/>
          <w:sz w:val="20"/>
          <w:szCs w:val="20"/>
        </w:rPr>
        <w:t>t</w:t>
      </w:r>
      <w:r w:rsidRPr="002618AF">
        <w:rPr>
          <w:rFonts w:ascii="Arial" w:hAnsi="Arial" w:cs="Arial"/>
          <w:sz w:val="20"/>
          <w:szCs w:val="20"/>
        </w:rPr>
        <w:t>ow</w:t>
      </w:r>
      <w:r w:rsidRPr="002618AF">
        <w:rPr>
          <w:rFonts w:ascii="Arial" w:hAnsi="Arial" w:cs="Arial"/>
          <w:spacing w:val="-1"/>
          <w:sz w:val="20"/>
          <w:szCs w:val="20"/>
        </w:rPr>
        <w:t>e</w:t>
      </w:r>
      <w:r w:rsidRPr="002618AF">
        <w:rPr>
          <w:rFonts w:ascii="Arial" w:hAnsi="Arial" w:cs="Arial"/>
          <w:spacing w:val="1"/>
          <w:sz w:val="20"/>
          <w:szCs w:val="20"/>
        </w:rPr>
        <w:t>j</w:t>
      </w:r>
      <w:r w:rsidRPr="002618AF">
        <w:rPr>
          <w:rFonts w:ascii="Arial" w:hAnsi="Arial" w:cs="Arial"/>
          <w:sz w:val="20"/>
          <w:szCs w:val="20"/>
        </w:rPr>
        <w:t>,</w:t>
      </w:r>
      <w:r w:rsidRPr="002618AF">
        <w:rPr>
          <w:rFonts w:ascii="Arial" w:hAnsi="Arial" w:cs="Arial"/>
          <w:spacing w:val="-8"/>
          <w:sz w:val="20"/>
          <w:szCs w:val="20"/>
        </w:rPr>
        <w:t xml:space="preserve"> </w:t>
      </w:r>
      <w:r w:rsidRPr="002618AF">
        <w:rPr>
          <w:rFonts w:ascii="Arial" w:hAnsi="Arial" w:cs="Arial"/>
          <w:sz w:val="20"/>
          <w:szCs w:val="20"/>
        </w:rPr>
        <w:t>z</w:t>
      </w:r>
      <w:r w:rsidRPr="002618AF">
        <w:rPr>
          <w:rFonts w:ascii="Arial" w:hAnsi="Arial" w:cs="Arial"/>
          <w:spacing w:val="2"/>
          <w:sz w:val="20"/>
          <w:szCs w:val="20"/>
        </w:rPr>
        <w:t xml:space="preserve"> </w:t>
      </w:r>
      <w:r w:rsidRPr="002618AF">
        <w:rPr>
          <w:rFonts w:ascii="Arial" w:hAnsi="Arial" w:cs="Arial"/>
          <w:spacing w:val="1"/>
          <w:sz w:val="20"/>
          <w:szCs w:val="20"/>
        </w:rPr>
        <w:t>t</w:t>
      </w:r>
      <w:r w:rsidRPr="002618AF">
        <w:rPr>
          <w:rFonts w:ascii="Arial" w:hAnsi="Arial" w:cs="Arial"/>
          <w:sz w:val="20"/>
          <w:szCs w:val="20"/>
        </w:rPr>
        <w:t>o</w:t>
      </w:r>
      <w:r w:rsidRPr="002618AF">
        <w:rPr>
          <w:rFonts w:ascii="Arial" w:hAnsi="Arial" w:cs="Arial"/>
          <w:spacing w:val="1"/>
          <w:sz w:val="20"/>
          <w:szCs w:val="20"/>
        </w:rPr>
        <w:t>l</w:t>
      </w:r>
      <w:r w:rsidRPr="002618AF">
        <w:rPr>
          <w:rFonts w:ascii="Arial" w:hAnsi="Arial" w:cs="Arial"/>
          <w:spacing w:val="-1"/>
          <w:sz w:val="20"/>
          <w:szCs w:val="20"/>
        </w:rPr>
        <w:t>era</w:t>
      </w:r>
      <w:r w:rsidRPr="002618AF">
        <w:rPr>
          <w:rFonts w:ascii="Arial" w:hAnsi="Arial" w:cs="Arial"/>
          <w:sz w:val="20"/>
          <w:szCs w:val="20"/>
        </w:rPr>
        <w:t>n</w:t>
      </w:r>
      <w:r w:rsidRPr="002618AF">
        <w:rPr>
          <w:rFonts w:ascii="Arial" w:hAnsi="Arial" w:cs="Arial"/>
          <w:spacing w:val="-1"/>
          <w:sz w:val="20"/>
          <w:szCs w:val="20"/>
        </w:rPr>
        <w:t>c</w:t>
      </w:r>
      <w:r w:rsidRPr="002618AF">
        <w:rPr>
          <w:rFonts w:ascii="Arial" w:hAnsi="Arial" w:cs="Arial"/>
          <w:spacing w:val="1"/>
          <w:sz w:val="20"/>
          <w:szCs w:val="20"/>
        </w:rPr>
        <w:t>j</w:t>
      </w:r>
      <w:r w:rsidRPr="002618AF">
        <w:rPr>
          <w:rFonts w:ascii="Arial" w:hAnsi="Arial" w:cs="Arial"/>
          <w:sz w:val="20"/>
          <w:szCs w:val="20"/>
        </w:rPr>
        <w:t>ą</w:t>
      </w:r>
      <w:r w:rsidRPr="002618AF">
        <w:rPr>
          <w:rFonts w:ascii="Arial" w:hAnsi="Arial" w:cs="Arial"/>
          <w:spacing w:val="-1"/>
          <w:sz w:val="20"/>
          <w:szCs w:val="20"/>
        </w:rPr>
        <w:t xml:space="preserve"> </w:t>
      </w:r>
      <w:r w:rsidRPr="002618AF">
        <w:rPr>
          <w:rFonts w:ascii="Arial" w:hAnsi="Arial" w:cs="Arial"/>
          <w:sz w:val="20"/>
          <w:szCs w:val="20"/>
        </w:rPr>
        <w:t>0,5%</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1"/>
          <w:sz w:val="20"/>
          <w:szCs w:val="20"/>
        </w:rPr>
        <w:t>ar</w:t>
      </w:r>
      <w:r w:rsidRPr="002618AF">
        <w:rPr>
          <w:rFonts w:ascii="Arial" w:hAnsi="Arial" w:cs="Arial"/>
          <w:spacing w:val="1"/>
          <w:sz w:val="20"/>
          <w:szCs w:val="20"/>
        </w:rPr>
        <w:t>t</w:t>
      </w:r>
      <w:r w:rsidRPr="002618AF">
        <w:rPr>
          <w:rFonts w:ascii="Arial" w:hAnsi="Arial" w:cs="Arial"/>
          <w:sz w:val="20"/>
          <w:szCs w:val="20"/>
        </w:rPr>
        <w:t>oś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5"/>
          <w:sz w:val="20"/>
          <w:szCs w:val="20"/>
        </w:rPr>
        <w:t xml:space="preserve"> </w:t>
      </w:r>
      <w:r w:rsidRPr="002618AF">
        <w:rPr>
          <w:rFonts w:ascii="Arial" w:hAnsi="Arial" w:cs="Arial"/>
          <w:spacing w:val="2"/>
          <w:sz w:val="20"/>
          <w:szCs w:val="20"/>
        </w:rPr>
        <w:t>b</w:t>
      </w:r>
      <w:r w:rsidRPr="002618AF">
        <w:rPr>
          <w:rFonts w:ascii="Arial" w:hAnsi="Arial" w:cs="Arial"/>
          <w:spacing w:val="-1"/>
          <w:sz w:val="20"/>
          <w:szCs w:val="20"/>
        </w:rPr>
        <w:t>e</w:t>
      </w:r>
      <w:r w:rsidRPr="002618AF">
        <w:rPr>
          <w:rFonts w:ascii="Arial" w:hAnsi="Arial" w:cs="Arial"/>
          <w:spacing w:val="2"/>
          <w:sz w:val="20"/>
          <w:szCs w:val="20"/>
        </w:rPr>
        <w:t>z</w:t>
      </w:r>
      <w:r w:rsidRPr="002618AF">
        <w:rPr>
          <w:rFonts w:ascii="Arial" w:hAnsi="Arial" w:cs="Arial"/>
          <w:sz w:val="20"/>
          <w:szCs w:val="20"/>
        </w:rPr>
        <w:t>w</w:t>
      </w:r>
      <w:r w:rsidRPr="002618AF">
        <w:rPr>
          <w:rFonts w:ascii="Arial" w:hAnsi="Arial" w:cs="Arial"/>
          <w:spacing w:val="2"/>
          <w:sz w:val="20"/>
          <w:szCs w:val="20"/>
        </w:rPr>
        <w:t>z</w:t>
      </w:r>
      <w:r w:rsidRPr="002618AF">
        <w:rPr>
          <w:rFonts w:ascii="Arial" w:hAnsi="Arial" w:cs="Arial"/>
          <w:spacing w:val="-2"/>
          <w:sz w:val="20"/>
          <w:szCs w:val="20"/>
        </w:rPr>
        <w:t>g</w:t>
      </w:r>
      <w:r w:rsidRPr="002618AF">
        <w:rPr>
          <w:rFonts w:ascii="Arial" w:hAnsi="Arial" w:cs="Arial"/>
          <w:spacing w:val="1"/>
          <w:sz w:val="20"/>
          <w:szCs w:val="20"/>
        </w:rPr>
        <w:t>l</w:t>
      </w:r>
      <w:r w:rsidRPr="002618AF">
        <w:rPr>
          <w:rFonts w:ascii="Arial" w:hAnsi="Arial" w:cs="Arial"/>
          <w:spacing w:val="2"/>
          <w:sz w:val="20"/>
          <w:szCs w:val="20"/>
        </w:rPr>
        <w:t>ę</w:t>
      </w:r>
      <w:r w:rsidRPr="002618AF">
        <w:rPr>
          <w:rFonts w:ascii="Arial" w:hAnsi="Arial" w:cs="Arial"/>
          <w:sz w:val="20"/>
          <w:szCs w:val="20"/>
        </w:rPr>
        <w:t>dn</w:t>
      </w:r>
      <w:r w:rsidRPr="002618AF">
        <w:rPr>
          <w:rFonts w:ascii="Arial" w:hAnsi="Arial" w:cs="Arial"/>
          <w:spacing w:val="-1"/>
          <w:sz w:val="20"/>
          <w:szCs w:val="20"/>
        </w:rPr>
        <w:t>e</w:t>
      </w:r>
      <w:r w:rsidRPr="002618AF">
        <w:rPr>
          <w:rFonts w:ascii="Arial" w:hAnsi="Arial" w:cs="Arial"/>
          <w:sz w:val="20"/>
          <w:szCs w:val="20"/>
        </w:rPr>
        <w:t>j</w:t>
      </w:r>
      <w:r w:rsidRPr="002618AF">
        <w:rPr>
          <w:rFonts w:ascii="Arial" w:hAnsi="Arial" w:cs="Arial"/>
          <w:spacing w:val="-7"/>
          <w:sz w:val="20"/>
          <w:szCs w:val="20"/>
        </w:rPr>
        <w:t xml:space="preserve"> </w:t>
      </w:r>
      <w:r w:rsidRPr="002618AF">
        <w:rPr>
          <w:rFonts w:ascii="Arial" w:hAnsi="Arial" w:cs="Arial"/>
          <w:sz w:val="20"/>
          <w:szCs w:val="20"/>
        </w:rPr>
        <w:t>po</w:t>
      </w:r>
      <w:r w:rsidRPr="002618AF">
        <w:rPr>
          <w:rFonts w:ascii="Arial" w:hAnsi="Arial" w:cs="Arial"/>
          <w:spacing w:val="-1"/>
          <w:sz w:val="20"/>
          <w:szCs w:val="20"/>
        </w:rPr>
        <w:t>c</w:t>
      </w:r>
      <w:r w:rsidRPr="002618AF">
        <w:rPr>
          <w:rFonts w:ascii="Arial" w:hAnsi="Arial" w:cs="Arial"/>
          <w:spacing w:val="5"/>
          <w:sz w:val="20"/>
          <w:szCs w:val="20"/>
        </w:rPr>
        <w:t>h</w:t>
      </w:r>
      <w:r w:rsidRPr="002618AF">
        <w:rPr>
          <w:rFonts w:ascii="Arial" w:hAnsi="Arial" w:cs="Arial"/>
          <w:spacing w:val="-7"/>
          <w:sz w:val="20"/>
          <w:szCs w:val="20"/>
        </w:rPr>
        <w:t>y</w:t>
      </w:r>
      <w:r w:rsidRPr="002618AF">
        <w:rPr>
          <w:rFonts w:ascii="Arial" w:hAnsi="Arial" w:cs="Arial"/>
          <w:spacing w:val="3"/>
          <w:sz w:val="20"/>
          <w:szCs w:val="20"/>
        </w:rPr>
        <w:t>l</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a</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9"/>
          <w:sz w:val="20"/>
          <w:szCs w:val="20"/>
        </w:rPr>
        <w:t>S</w:t>
      </w:r>
      <w:r w:rsidRPr="002618AF">
        <w:rPr>
          <w:rFonts w:ascii="Arial" w:hAnsi="Arial" w:cs="Arial"/>
          <w:spacing w:val="-6"/>
          <w:sz w:val="20"/>
          <w:szCs w:val="20"/>
        </w:rPr>
        <w:t>z</w:t>
      </w:r>
      <w:r w:rsidRPr="002618AF">
        <w:rPr>
          <w:rFonts w:ascii="Arial" w:hAnsi="Arial" w:cs="Arial"/>
          <w:spacing w:val="-8"/>
          <w:sz w:val="20"/>
          <w:szCs w:val="20"/>
        </w:rPr>
        <w:t>er</w:t>
      </w:r>
      <w:r w:rsidRPr="002618AF">
        <w:rPr>
          <w:rFonts w:ascii="Arial" w:hAnsi="Arial" w:cs="Arial"/>
          <w:spacing w:val="-7"/>
          <w:sz w:val="20"/>
          <w:szCs w:val="20"/>
        </w:rPr>
        <w:t>o</w:t>
      </w:r>
      <w:r w:rsidRPr="002618AF">
        <w:rPr>
          <w:rFonts w:ascii="Arial" w:hAnsi="Arial" w:cs="Arial"/>
          <w:spacing w:val="-10"/>
          <w:sz w:val="20"/>
          <w:szCs w:val="20"/>
        </w:rPr>
        <w:t>k</w:t>
      </w:r>
      <w:r w:rsidRPr="002618AF">
        <w:rPr>
          <w:rFonts w:ascii="Arial" w:hAnsi="Arial" w:cs="Arial"/>
          <w:spacing w:val="-7"/>
          <w:sz w:val="20"/>
          <w:szCs w:val="20"/>
        </w:rPr>
        <w:t>oś</w:t>
      </w:r>
      <w:r w:rsidRPr="002618AF">
        <w:rPr>
          <w:rFonts w:ascii="Arial" w:hAnsi="Arial" w:cs="Arial"/>
          <w:sz w:val="20"/>
          <w:szCs w:val="20"/>
        </w:rPr>
        <w:t>ć</w:t>
      </w:r>
      <w:r w:rsidRPr="002618AF">
        <w:rPr>
          <w:rFonts w:ascii="Arial" w:hAnsi="Arial" w:cs="Arial"/>
          <w:spacing w:val="-22"/>
          <w:sz w:val="20"/>
          <w:szCs w:val="20"/>
        </w:rPr>
        <w:t xml:space="preserve"> </w:t>
      </w:r>
      <w:r w:rsidRPr="002618AF">
        <w:rPr>
          <w:rFonts w:ascii="Arial" w:hAnsi="Arial" w:cs="Arial"/>
          <w:spacing w:val="-8"/>
          <w:sz w:val="20"/>
          <w:szCs w:val="20"/>
        </w:rPr>
        <w:t>fr</w:t>
      </w:r>
      <w:r w:rsidRPr="002618AF">
        <w:rPr>
          <w:rFonts w:ascii="Arial" w:hAnsi="Arial" w:cs="Arial"/>
          <w:spacing w:val="-10"/>
          <w:sz w:val="20"/>
          <w:szCs w:val="20"/>
        </w:rPr>
        <w:t>e</w:t>
      </w:r>
      <w:r w:rsidRPr="002618AF">
        <w:rPr>
          <w:rFonts w:ascii="Arial" w:hAnsi="Arial" w:cs="Arial"/>
          <w:spacing w:val="-8"/>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21"/>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o</w:t>
      </w:r>
      <w:r w:rsidRPr="002618AF">
        <w:rPr>
          <w:rFonts w:ascii="Arial" w:hAnsi="Arial" w:cs="Arial"/>
          <w:spacing w:val="-8"/>
          <w:sz w:val="20"/>
          <w:szCs w:val="20"/>
        </w:rPr>
        <w:t>w</w:t>
      </w:r>
      <w:r w:rsidRPr="002618AF">
        <w:rPr>
          <w:rFonts w:ascii="Arial" w:hAnsi="Arial" w:cs="Arial"/>
          <w:spacing w:val="-9"/>
          <w:sz w:val="20"/>
          <w:szCs w:val="20"/>
        </w:rPr>
        <w:t>i</w:t>
      </w:r>
      <w:r w:rsidRPr="002618AF">
        <w:rPr>
          <w:rFonts w:ascii="Arial" w:hAnsi="Arial" w:cs="Arial"/>
          <w:spacing w:val="-7"/>
          <w:sz w:val="20"/>
          <w:szCs w:val="20"/>
        </w:rPr>
        <w:t>nn</w:t>
      </w:r>
      <w:r w:rsidRPr="002618AF">
        <w:rPr>
          <w:rFonts w:ascii="Arial" w:hAnsi="Arial" w:cs="Arial"/>
          <w:sz w:val="20"/>
          <w:szCs w:val="20"/>
        </w:rPr>
        <w:t xml:space="preserve">a odpowiadać </w:t>
      </w:r>
      <w:r w:rsidRPr="002618AF">
        <w:rPr>
          <w:rFonts w:ascii="Arial" w:hAnsi="Arial" w:cs="Arial"/>
          <w:spacing w:val="-7"/>
          <w:sz w:val="20"/>
          <w:szCs w:val="20"/>
        </w:rPr>
        <w:t>ok</w:t>
      </w:r>
      <w:r w:rsidRPr="002618AF">
        <w:rPr>
          <w:rFonts w:ascii="Arial" w:hAnsi="Arial" w:cs="Arial"/>
          <w:spacing w:val="-8"/>
          <w:sz w:val="20"/>
          <w:szCs w:val="20"/>
        </w:rPr>
        <w:t>re</w:t>
      </w:r>
      <w:r w:rsidRPr="002618AF">
        <w:rPr>
          <w:rFonts w:ascii="Arial" w:hAnsi="Arial" w:cs="Arial"/>
          <w:spacing w:val="-9"/>
          <w:sz w:val="20"/>
          <w:szCs w:val="20"/>
        </w:rPr>
        <w:t>ś</w:t>
      </w:r>
      <w:r w:rsidRPr="002618AF">
        <w:rPr>
          <w:rFonts w:ascii="Arial" w:hAnsi="Arial" w:cs="Arial"/>
          <w:spacing w:val="-7"/>
          <w:sz w:val="20"/>
          <w:szCs w:val="20"/>
        </w:rPr>
        <w:t>l</w:t>
      </w:r>
      <w:r w:rsidRPr="002618AF">
        <w:rPr>
          <w:rFonts w:ascii="Arial" w:hAnsi="Arial" w:cs="Arial"/>
          <w:spacing w:val="-10"/>
          <w:sz w:val="20"/>
          <w:szCs w:val="20"/>
        </w:rPr>
        <w:t>o</w:t>
      </w:r>
      <w:r w:rsidRPr="002618AF">
        <w:rPr>
          <w:rFonts w:ascii="Arial" w:hAnsi="Arial" w:cs="Arial"/>
          <w:spacing w:val="-7"/>
          <w:sz w:val="20"/>
          <w:szCs w:val="20"/>
        </w:rPr>
        <w:t>n</w:t>
      </w:r>
      <w:r w:rsidRPr="002618AF">
        <w:rPr>
          <w:rFonts w:ascii="Arial" w:hAnsi="Arial" w:cs="Arial"/>
          <w:spacing w:val="-8"/>
          <w:sz w:val="20"/>
          <w:szCs w:val="20"/>
        </w:rPr>
        <w:t>e</w:t>
      </w:r>
      <w:r w:rsidRPr="002618AF">
        <w:rPr>
          <w:rFonts w:ascii="Arial" w:hAnsi="Arial" w:cs="Arial"/>
          <w:sz w:val="20"/>
          <w:szCs w:val="20"/>
        </w:rPr>
        <w:t>j</w:t>
      </w:r>
      <w:r w:rsidRPr="002618AF">
        <w:rPr>
          <w:rFonts w:ascii="Arial" w:hAnsi="Arial" w:cs="Arial"/>
          <w:spacing w:val="-23"/>
          <w:sz w:val="20"/>
          <w:szCs w:val="20"/>
        </w:rPr>
        <w:t xml:space="preserve"> </w:t>
      </w:r>
      <w:r w:rsidRPr="002618AF">
        <w:rPr>
          <w:rFonts w:ascii="Arial" w:hAnsi="Arial" w:cs="Arial"/>
          <w:sz w:val="20"/>
          <w:szCs w:val="20"/>
        </w:rPr>
        <w:t>w</w:t>
      </w:r>
      <w:r w:rsidRPr="002618AF">
        <w:rPr>
          <w:rFonts w:ascii="Arial" w:hAnsi="Arial" w:cs="Arial"/>
          <w:spacing w:val="-17"/>
          <w:sz w:val="20"/>
          <w:szCs w:val="20"/>
        </w:rPr>
        <w:t xml:space="preserve"> </w:t>
      </w:r>
      <w:r w:rsidRPr="002618AF">
        <w:rPr>
          <w:rFonts w:ascii="Arial" w:hAnsi="Arial" w:cs="Arial"/>
          <w:spacing w:val="-8"/>
          <w:sz w:val="20"/>
          <w:szCs w:val="20"/>
        </w:rPr>
        <w:t>D</w:t>
      </w:r>
      <w:r w:rsidRPr="002618AF">
        <w:rPr>
          <w:rFonts w:ascii="Arial" w:hAnsi="Arial" w:cs="Arial"/>
          <w:spacing w:val="-10"/>
          <w:sz w:val="20"/>
          <w:szCs w:val="20"/>
        </w:rPr>
        <w:t>o</w:t>
      </w:r>
      <w:r w:rsidRPr="002618AF">
        <w:rPr>
          <w:rFonts w:ascii="Arial" w:hAnsi="Arial" w:cs="Arial"/>
          <w:spacing w:val="-7"/>
          <w:sz w:val="20"/>
          <w:szCs w:val="20"/>
        </w:rPr>
        <w:t>kum</w:t>
      </w:r>
      <w:r w:rsidRPr="002618AF">
        <w:rPr>
          <w:rFonts w:ascii="Arial" w:hAnsi="Arial" w:cs="Arial"/>
          <w:spacing w:val="-10"/>
          <w:sz w:val="20"/>
          <w:szCs w:val="20"/>
        </w:rPr>
        <w:t>e</w:t>
      </w:r>
      <w:r w:rsidRPr="002618AF">
        <w:rPr>
          <w:rFonts w:ascii="Arial" w:hAnsi="Arial" w:cs="Arial"/>
          <w:spacing w:val="-7"/>
          <w:sz w:val="20"/>
          <w:szCs w:val="20"/>
        </w:rPr>
        <w:t>nt</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pacing w:val="-7"/>
          <w:sz w:val="20"/>
          <w:szCs w:val="20"/>
        </w:rPr>
        <w:t>j</w:t>
      </w:r>
      <w:r w:rsidRPr="002618AF">
        <w:rPr>
          <w:rFonts w:ascii="Arial" w:hAnsi="Arial" w:cs="Arial"/>
          <w:sz w:val="20"/>
          <w:szCs w:val="20"/>
        </w:rPr>
        <w:t>i</w:t>
      </w:r>
      <w:r w:rsidRPr="002618AF">
        <w:rPr>
          <w:rFonts w:ascii="Arial" w:hAnsi="Arial" w:cs="Arial"/>
          <w:spacing w:val="-23"/>
          <w:sz w:val="20"/>
          <w:szCs w:val="20"/>
        </w:rPr>
        <w:t xml:space="preserve"> </w:t>
      </w:r>
      <w:r w:rsidRPr="002618AF">
        <w:rPr>
          <w:rFonts w:ascii="Arial" w:hAnsi="Arial" w:cs="Arial"/>
          <w:spacing w:val="-6"/>
          <w:sz w:val="20"/>
          <w:szCs w:val="20"/>
        </w:rPr>
        <w:t>P</w:t>
      </w:r>
      <w:r w:rsidRPr="002618AF">
        <w:rPr>
          <w:rFonts w:ascii="Arial" w:hAnsi="Arial" w:cs="Arial"/>
          <w:spacing w:val="-10"/>
          <w:sz w:val="20"/>
          <w:szCs w:val="20"/>
        </w:rPr>
        <w:t>r</w:t>
      </w:r>
      <w:r w:rsidRPr="002618AF">
        <w:rPr>
          <w:rFonts w:ascii="Arial" w:hAnsi="Arial" w:cs="Arial"/>
          <w:spacing w:val="-7"/>
          <w:sz w:val="20"/>
          <w:szCs w:val="20"/>
        </w:rPr>
        <w:t>oj</w:t>
      </w:r>
      <w:r w:rsidRPr="002618AF">
        <w:rPr>
          <w:rFonts w:ascii="Arial" w:hAnsi="Arial" w:cs="Arial"/>
          <w:spacing w:val="-8"/>
          <w:sz w:val="20"/>
          <w:szCs w:val="20"/>
        </w:rPr>
        <w:t>e</w:t>
      </w:r>
      <w:r w:rsidRPr="002618AF">
        <w:rPr>
          <w:rFonts w:ascii="Arial" w:hAnsi="Arial" w:cs="Arial"/>
          <w:spacing w:val="-10"/>
          <w:sz w:val="20"/>
          <w:szCs w:val="20"/>
        </w:rPr>
        <w:t>k</w:t>
      </w:r>
      <w:r w:rsidRPr="002618AF">
        <w:rPr>
          <w:rFonts w:ascii="Arial" w:hAnsi="Arial" w:cs="Arial"/>
          <w:spacing w:val="-7"/>
          <w:sz w:val="20"/>
          <w:szCs w:val="20"/>
        </w:rPr>
        <w:t>t</w:t>
      </w:r>
      <w:r w:rsidRPr="002618AF">
        <w:rPr>
          <w:rFonts w:ascii="Arial" w:hAnsi="Arial" w:cs="Arial"/>
          <w:spacing w:val="-10"/>
          <w:sz w:val="20"/>
          <w:szCs w:val="20"/>
        </w:rPr>
        <w:t>o</w:t>
      </w:r>
      <w:r w:rsidRPr="002618AF">
        <w:rPr>
          <w:rFonts w:ascii="Arial" w:hAnsi="Arial" w:cs="Arial"/>
          <w:spacing w:val="-8"/>
          <w:sz w:val="20"/>
          <w:szCs w:val="20"/>
        </w:rPr>
        <w:t>we</w:t>
      </w:r>
      <w:r w:rsidRPr="002618AF">
        <w:rPr>
          <w:rFonts w:ascii="Arial" w:hAnsi="Arial" w:cs="Arial"/>
          <w:sz w:val="20"/>
          <w:szCs w:val="20"/>
        </w:rPr>
        <w:t>j</w:t>
      </w:r>
      <w:r w:rsidRPr="002618AF">
        <w:rPr>
          <w:rFonts w:ascii="Arial" w:hAnsi="Arial" w:cs="Arial"/>
          <w:spacing w:val="-23"/>
          <w:sz w:val="20"/>
          <w:szCs w:val="20"/>
        </w:rPr>
        <w:t xml:space="preserve"> </w:t>
      </w:r>
      <w:r w:rsidRPr="002618AF">
        <w:rPr>
          <w:rFonts w:ascii="Arial" w:hAnsi="Arial" w:cs="Arial"/>
          <w:sz w:val="20"/>
          <w:szCs w:val="20"/>
        </w:rPr>
        <w:t>z</w:t>
      </w:r>
      <w:r w:rsidRPr="002618AF">
        <w:rPr>
          <w:rFonts w:ascii="Arial" w:hAnsi="Arial" w:cs="Arial"/>
          <w:spacing w:val="-15"/>
          <w:sz w:val="20"/>
          <w:szCs w:val="20"/>
        </w:rPr>
        <w:t xml:space="preserve"> </w:t>
      </w:r>
      <w:r w:rsidRPr="002618AF">
        <w:rPr>
          <w:rFonts w:ascii="Arial" w:hAnsi="Arial" w:cs="Arial"/>
          <w:spacing w:val="-7"/>
          <w:sz w:val="20"/>
          <w:szCs w:val="20"/>
        </w:rPr>
        <w:t>do</w:t>
      </w:r>
      <w:r w:rsidRPr="002618AF">
        <w:rPr>
          <w:rFonts w:ascii="Arial" w:hAnsi="Arial" w:cs="Arial"/>
          <w:spacing w:val="-10"/>
          <w:sz w:val="20"/>
          <w:szCs w:val="20"/>
        </w:rPr>
        <w:t>k</w:t>
      </w:r>
      <w:r w:rsidRPr="002618AF">
        <w:rPr>
          <w:rFonts w:ascii="Arial" w:hAnsi="Arial" w:cs="Arial"/>
          <w:spacing w:val="-7"/>
          <w:sz w:val="20"/>
          <w:szCs w:val="20"/>
        </w:rPr>
        <w:t>ł</w:t>
      </w:r>
      <w:r w:rsidRPr="002618AF">
        <w:rPr>
          <w:rFonts w:ascii="Arial" w:hAnsi="Arial" w:cs="Arial"/>
          <w:spacing w:val="-8"/>
          <w:sz w:val="20"/>
          <w:szCs w:val="20"/>
        </w:rPr>
        <w:t>a</w:t>
      </w:r>
      <w:r w:rsidRPr="002618AF">
        <w:rPr>
          <w:rFonts w:ascii="Arial" w:hAnsi="Arial" w:cs="Arial"/>
          <w:spacing w:val="-7"/>
          <w:sz w:val="20"/>
          <w:szCs w:val="20"/>
        </w:rPr>
        <w:t>d</w:t>
      </w:r>
      <w:r w:rsidRPr="002618AF">
        <w:rPr>
          <w:rFonts w:ascii="Arial" w:hAnsi="Arial" w:cs="Arial"/>
          <w:spacing w:val="-10"/>
          <w:sz w:val="20"/>
          <w:szCs w:val="20"/>
        </w:rPr>
        <w:t>n</w:t>
      </w:r>
      <w:r w:rsidRPr="002618AF">
        <w:rPr>
          <w:rFonts w:ascii="Arial" w:hAnsi="Arial" w:cs="Arial"/>
          <w:spacing w:val="-7"/>
          <w:sz w:val="20"/>
          <w:szCs w:val="20"/>
        </w:rPr>
        <w:t>oś</w:t>
      </w:r>
      <w:r w:rsidRPr="002618AF">
        <w:rPr>
          <w:rFonts w:ascii="Arial" w:hAnsi="Arial" w:cs="Arial"/>
          <w:spacing w:val="-10"/>
          <w:sz w:val="20"/>
          <w:szCs w:val="20"/>
        </w:rPr>
        <w:t>c</w:t>
      </w:r>
      <w:r w:rsidRPr="002618AF">
        <w:rPr>
          <w:rFonts w:ascii="Arial" w:hAnsi="Arial" w:cs="Arial"/>
          <w:spacing w:val="-7"/>
          <w:sz w:val="20"/>
          <w:szCs w:val="20"/>
        </w:rPr>
        <w:t>i</w:t>
      </w:r>
      <w:r w:rsidRPr="002618AF">
        <w:rPr>
          <w:rFonts w:ascii="Arial" w:hAnsi="Arial" w:cs="Arial"/>
          <w:sz w:val="20"/>
          <w:szCs w:val="20"/>
        </w:rPr>
        <w:t>ą</w:t>
      </w:r>
    </w:p>
    <w:p w:rsidR="004D5691" w:rsidRPr="002618AF" w:rsidRDefault="004D5691" w:rsidP="004D5691">
      <w:pPr>
        <w:rPr>
          <w:rFonts w:ascii="Arial" w:hAnsi="Arial" w:cs="Arial"/>
          <w:sz w:val="20"/>
          <w:szCs w:val="20"/>
        </w:rPr>
      </w:pPr>
      <w:r w:rsidRPr="002618AF">
        <w:rPr>
          <w:rFonts w:ascii="Arial" w:hAnsi="Arial" w:cs="Arial"/>
          <w:spacing w:val="-10"/>
          <w:sz w:val="20"/>
          <w:szCs w:val="20"/>
        </w:rPr>
        <w:t>±</w:t>
      </w:r>
      <w:r w:rsidRPr="002618AF">
        <w:rPr>
          <w:rFonts w:ascii="Arial" w:hAnsi="Arial" w:cs="Arial"/>
          <w:spacing w:val="-7"/>
          <w:sz w:val="20"/>
          <w:szCs w:val="20"/>
        </w:rPr>
        <w:t>5</w:t>
      </w:r>
      <w:r w:rsidRPr="002618AF">
        <w:rPr>
          <w:rFonts w:ascii="Arial" w:hAnsi="Arial" w:cs="Arial"/>
          <w:spacing w:val="-10"/>
          <w:sz w:val="20"/>
          <w:szCs w:val="20"/>
        </w:rPr>
        <w:t>0</w:t>
      </w:r>
      <w:r w:rsidRPr="002618AF">
        <w:rPr>
          <w:rFonts w:ascii="Arial" w:hAnsi="Arial" w:cs="Arial"/>
          <w:spacing w:val="-7"/>
          <w:sz w:val="20"/>
          <w:szCs w:val="20"/>
        </w:rPr>
        <w:t>m</w:t>
      </w:r>
      <w:r w:rsidRPr="002618AF">
        <w:rPr>
          <w:rFonts w:ascii="Arial" w:hAnsi="Arial" w:cs="Arial"/>
          <w:spacing w:val="-9"/>
          <w:sz w:val="20"/>
          <w:szCs w:val="20"/>
        </w:rPr>
        <w:t>m</w:t>
      </w:r>
      <w:r w:rsidRPr="002618AF">
        <w:rPr>
          <w:rFonts w:ascii="Arial" w:hAnsi="Arial" w:cs="Arial"/>
          <w:sz w:val="20"/>
          <w:szCs w:val="20"/>
        </w:rPr>
        <w:t xml:space="preserve">. </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Głębokość frezowania powinna być zgodna z określoną w Dokumentacji Projektowej z</w:t>
      </w:r>
      <w:r w:rsidRPr="002618AF">
        <w:rPr>
          <w:rFonts w:ascii="Arial" w:hAnsi="Arial" w:cs="Arial"/>
          <w:spacing w:val="-18"/>
          <w:sz w:val="20"/>
          <w:szCs w:val="20"/>
        </w:rPr>
        <w:t xml:space="preserve"> </w:t>
      </w:r>
      <w:r w:rsidRPr="002618AF">
        <w:rPr>
          <w:rFonts w:ascii="Arial" w:hAnsi="Arial" w:cs="Arial"/>
          <w:spacing w:val="-12"/>
          <w:sz w:val="20"/>
          <w:szCs w:val="20"/>
        </w:rPr>
        <w:t>d</w:t>
      </w:r>
      <w:r w:rsidRPr="002618AF">
        <w:rPr>
          <w:rFonts w:ascii="Arial" w:hAnsi="Arial" w:cs="Arial"/>
          <w:spacing w:val="-10"/>
          <w:sz w:val="20"/>
          <w:szCs w:val="20"/>
        </w:rPr>
        <w:t>ok</w:t>
      </w:r>
      <w:r w:rsidRPr="002618AF">
        <w:rPr>
          <w:rFonts w:ascii="Arial" w:hAnsi="Arial" w:cs="Arial"/>
          <w:spacing w:val="-9"/>
          <w:sz w:val="20"/>
          <w:szCs w:val="20"/>
        </w:rPr>
        <w:t>ł</w:t>
      </w:r>
      <w:r w:rsidRPr="002618AF">
        <w:rPr>
          <w:rFonts w:ascii="Arial" w:hAnsi="Arial" w:cs="Arial"/>
          <w:spacing w:val="-10"/>
          <w:sz w:val="20"/>
          <w:szCs w:val="20"/>
        </w:rPr>
        <w:t>adn</w:t>
      </w:r>
      <w:r w:rsidRPr="002618AF">
        <w:rPr>
          <w:rFonts w:ascii="Arial" w:hAnsi="Arial" w:cs="Arial"/>
          <w:spacing w:val="-12"/>
          <w:sz w:val="20"/>
          <w:szCs w:val="20"/>
        </w:rPr>
        <w:t>o</w:t>
      </w:r>
      <w:r w:rsidRPr="002618AF">
        <w:rPr>
          <w:rFonts w:ascii="Arial" w:hAnsi="Arial" w:cs="Arial"/>
          <w:spacing w:val="-9"/>
          <w:sz w:val="20"/>
          <w:szCs w:val="20"/>
        </w:rPr>
        <w:t>ś</w:t>
      </w:r>
      <w:r w:rsidRPr="002618AF">
        <w:rPr>
          <w:rFonts w:ascii="Arial" w:hAnsi="Arial" w:cs="Arial"/>
          <w:spacing w:val="-10"/>
          <w:sz w:val="20"/>
          <w:szCs w:val="20"/>
        </w:rPr>
        <w:t>c</w:t>
      </w:r>
      <w:r w:rsidRPr="002618AF">
        <w:rPr>
          <w:rFonts w:ascii="Arial" w:hAnsi="Arial" w:cs="Arial"/>
          <w:spacing w:val="-9"/>
          <w:sz w:val="20"/>
          <w:szCs w:val="20"/>
        </w:rPr>
        <w:t>i</w:t>
      </w:r>
      <w:r w:rsidRPr="002618AF">
        <w:rPr>
          <w:rFonts w:ascii="Arial" w:hAnsi="Arial" w:cs="Arial"/>
          <w:sz w:val="20"/>
          <w:szCs w:val="20"/>
        </w:rPr>
        <w:t>ą</w:t>
      </w:r>
    </w:p>
    <w:p w:rsidR="004D5691" w:rsidRPr="002618AF" w:rsidRDefault="004D5691" w:rsidP="004D5691">
      <w:pPr>
        <w:rPr>
          <w:rFonts w:ascii="Arial" w:hAnsi="Arial" w:cs="Arial"/>
          <w:sz w:val="20"/>
          <w:szCs w:val="20"/>
        </w:rPr>
      </w:pPr>
      <w:r w:rsidRPr="002618AF">
        <w:rPr>
          <w:rFonts w:ascii="Arial" w:hAnsi="Arial" w:cs="Arial"/>
          <w:spacing w:val="-13"/>
          <w:w w:val="102"/>
          <w:sz w:val="20"/>
          <w:szCs w:val="20"/>
        </w:rPr>
        <w:t>±</w:t>
      </w:r>
      <w:r w:rsidRPr="002618AF">
        <w:rPr>
          <w:rFonts w:ascii="Arial" w:hAnsi="Arial" w:cs="Arial"/>
          <w:spacing w:val="-10"/>
          <w:w w:val="99"/>
          <w:sz w:val="20"/>
          <w:szCs w:val="20"/>
        </w:rPr>
        <w:t>5</w:t>
      </w:r>
      <w:r w:rsidRPr="002618AF">
        <w:rPr>
          <w:rFonts w:ascii="Arial" w:hAnsi="Arial" w:cs="Arial"/>
          <w:spacing w:val="-9"/>
          <w:sz w:val="20"/>
          <w:szCs w:val="20"/>
        </w:rPr>
        <w:t>mm</w:t>
      </w:r>
      <w:r w:rsidRPr="002618AF">
        <w:rPr>
          <w:rFonts w:ascii="Arial" w:hAnsi="Arial" w:cs="Arial"/>
          <w:w w:val="99"/>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pacing w:val="1"/>
          <w:sz w:val="20"/>
          <w:szCs w:val="20"/>
        </w:rPr>
        <w:t>T</w:t>
      </w:r>
      <w:r w:rsidRPr="002618AF">
        <w:rPr>
          <w:rFonts w:ascii="Arial" w:hAnsi="Arial" w:cs="Arial"/>
          <w:b/>
          <w:sz w:val="20"/>
          <w:szCs w:val="20"/>
        </w:rPr>
        <w:t>A</w:t>
      </w:r>
      <w:r w:rsidRPr="002618AF">
        <w:rPr>
          <w:rFonts w:ascii="Arial" w:hAnsi="Arial" w:cs="Arial"/>
          <w:b/>
          <w:spacing w:val="1"/>
          <w:sz w:val="20"/>
          <w:szCs w:val="20"/>
        </w:rPr>
        <w:t>BL</w:t>
      </w:r>
      <w:r w:rsidRPr="002618AF">
        <w:rPr>
          <w:rFonts w:ascii="Arial" w:hAnsi="Arial" w:cs="Arial"/>
          <w:b/>
          <w:sz w:val="20"/>
          <w:szCs w:val="20"/>
        </w:rPr>
        <w:t>ICA</w:t>
      </w:r>
      <w:r w:rsidRPr="002618AF">
        <w:rPr>
          <w:rFonts w:ascii="Arial" w:hAnsi="Arial" w:cs="Arial"/>
          <w:b/>
          <w:spacing w:val="-7"/>
          <w:sz w:val="20"/>
          <w:szCs w:val="20"/>
        </w:rPr>
        <w:t xml:space="preserve"> </w:t>
      </w:r>
      <w:r w:rsidRPr="002618AF">
        <w:rPr>
          <w:rFonts w:ascii="Arial" w:hAnsi="Arial" w:cs="Arial"/>
          <w:b/>
          <w:sz w:val="20"/>
          <w:szCs w:val="20"/>
        </w:rPr>
        <w:t>1:</w:t>
      </w:r>
      <w:r w:rsidRPr="002618AF">
        <w:rPr>
          <w:rFonts w:ascii="Arial" w:hAnsi="Arial" w:cs="Arial"/>
          <w:b/>
          <w:spacing w:val="-4"/>
          <w:sz w:val="20"/>
          <w:szCs w:val="20"/>
        </w:rPr>
        <w:t xml:space="preserve"> </w:t>
      </w:r>
      <w:r w:rsidRPr="002618AF">
        <w:rPr>
          <w:rFonts w:ascii="Arial" w:hAnsi="Arial" w:cs="Arial"/>
          <w:b/>
          <w:spacing w:val="1"/>
          <w:sz w:val="20"/>
          <w:szCs w:val="20"/>
        </w:rPr>
        <w:t>C</w:t>
      </w:r>
      <w:r w:rsidRPr="002618AF">
        <w:rPr>
          <w:rFonts w:ascii="Arial" w:hAnsi="Arial" w:cs="Arial"/>
          <w:b/>
          <w:spacing w:val="2"/>
          <w:sz w:val="20"/>
          <w:szCs w:val="20"/>
        </w:rPr>
        <w:t>z</w:t>
      </w:r>
      <w:r w:rsidRPr="002618AF">
        <w:rPr>
          <w:rFonts w:ascii="Arial" w:hAnsi="Arial" w:cs="Arial"/>
          <w:b/>
          <w:spacing w:val="-1"/>
          <w:sz w:val="20"/>
          <w:szCs w:val="20"/>
        </w:rPr>
        <w:t>ę</w:t>
      </w:r>
      <w:r w:rsidRPr="002618AF">
        <w:rPr>
          <w:rFonts w:ascii="Arial" w:hAnsi="Arial" w:cs="Arial"/>
          <w:b/>
          <w:sz w:val="20"/>
          <w:szCs w:val="20"/>
        </w:rPr>
        <w:t>s</w:t>
      </w:r>
      <w:r w:rsidRPr="002618AF">
        <w:rPr>
          <w:rFonts w:ascii="Arial" w:hAnsi="Arial" w:cs="Arial"/>
          <w:b/>
          <w:spacing w:val="1"/>
          <w:sz w:val="20"/>
          <w:szCs w:val="20"/>
        </w:rPr>
        <w:t>t</w:t>
      </w:r>
      <w:r w:rsidRPr="002618AF">
        <w:rPr>
          <w:rFonts w:ascii="Arial" w:hAnsi="Arial" w:cs="Arial"/>
          <w:b/>
          <w:sz w:val="20"/>
          <w:szCs w:val="20"/>
        </w:rPr>
        <w:t>o</w:t>
      </w:r>
      <w:r w:rsidRPr="002618AF">
        <w:rPr>
          <w:rFonts w:ascii="Arial" w:hAnsi="Arial" w:cs="Arial"/>
          <w:b/>
          <w:spacing w:val="1"/>
          <w:sz w:val="20"/>
          <w:szCs w:val="20"/>
        </w:rPr>
        <w:t>tli</w:t>
      </w:r>
      <w:r w:rsidRPr="002618AF">
        <w:rPr>
          <w:rFonts w:ascii="Arial" w:hAnsi="Arial" w:cs="Arial"/>
          <w:b/>
          <w:spacing w:val="-3"/>
          <w:sz w:val="20"/>
          <w:szCs w:val="20"/>
        </w:rPr>
        <w:t>w</w:t>
      </w:r>
      <w:r w:rsidRPr="002618AF">
        <w:rPr>
          <w:rFonts w:ascii="Arial" w:hAnsi="Arial" w:cs="Arial"/>
          <w:b/>
          <w:sz w:val="20"/>
          <w:szCs w:val="20"/>
        </w:rPr>
        <w:t>ość</w:t>
      </w:r>
      <w:r w:rsidRPr="002618AF">
        <w:rPr>
          <w:rFonts w:ascii="Arial" w:hAnsi="Arial" w:cs="Arial"/>
          <w:b/>
          <w:spacing w:val="-7"/>
          <w:sz w:val="20"/>
          <w:szCs w:val="20"/>
        </w:rPr>
        <w:t xml:space="preserve"> </w:t>
      </w:r>
      <w:r w:rsidRPr="002618AF">
        <w:rPr>
          <w:rFonts w:ascii="Arial" w:hAnsi="Arial" w:cs="Arial"/>
          <w:b/>
          <w:sz w:val="20"/>
          <w:szCs w:val="20"/>
        </w:rPr>
        <w:t>o</w:t>
      </w:r>
      <w:r w:rsidRPr="002618AF">
        <w:rPr>
          <w:rFonts w:ascii="Arial" w:hAnsi="Arial" w:cs="Arial"/>
          <w:b/>
          <w:spacing w:val="-1"/>
          <w:sz w:val="20"/>
          <w:szCs w:val="20"/>
        </w:rPr>
        <w:t>ra</w:t>
      </w:r>
      <w:r w:rsidRPr="002618AF">
        <w:rPr>
          <w:rFonts w:ascii="Arial" w:hAnsi="Arial" w:cs="Arial"/>
          <w:b/>
          <w:sz w:val="20"/>
          <w:szCs w:val="20"/>
        </w:rPr>
        <w:t>z</w:t>
      </w:r>
      <w:r w:rsidRPr="002618AF">
        <w:rPr>
          <w:rFonts w:ascii="Arial" w:hAnsi="Arial" w:cs="Arial"/>
          <w:b/>
          <w:spacing w:val="-1"/>
          <w:sz w:val="20"/>
          <w:szCs w:val="20"/>
        </w:rPr>
        <w:t xml:space="preserve"> </w:t>
      </w:r>
      <w:r w:rsidRPr="002618AF">
        <w:rPr>
          <w:rFonts w:ascii="Arial" w:hAnsi="Arial" w:cs="Arial"/>
          <w:b/>
          <w:spacing w:val="2"/>
          <w:sz w:val="20"/>
          <w:szCs w:val="20"/>
        </w:rPr>
        <w:t>z</w:t>
      </w:r>
      <w:r w:rsidRPr="002618AF">
        <w:rPr>
          <w:rFonts w:ascii="Arial" w:hAnsi="Arial" w:cs="Arial"/>
          <w:b/>
          <w:spacing w:val="-1"/>
          <w:sz w:val="20"/>
          <w:szCs w:val="20"/>
        </w:rPr>
        <w:t>a</w:t>
      </w:r>
      <w:r w:rsidRPr="002618AF">
        <w:rPr>
          <w:rFonts w:ascii="Arial" w:hAnsi="Arial" w:cs="Arial"/>
          <w:b/>
          <w:sz w:val="20"/>
          <w:szCs w:val="20"/>
        </w:rPr>
        <w:t>k</w:t>
      </w:r>
      <w:r w:rsidRPr="002618AF">
        <w:rPr>
          <w:rFonts w:ascii="Arial" w:hAnsi="Arial" w:cs="Arial"/>
          <w:b/>
          <w:spacing w:val="-1"/>
          <w:sz w:val="20"/>
          <w:szCs w:val="20"/>
        </w:rPr>
        <w:t>re</w:t>
      </w:r>
      <w:r w:rsidRPr="002618AF">
        <w:rPr>
          <w:rFonts w:ascii="Arial" w:hAnsi="Arial" w:cs="Arial"/>
          <w:b/>
          <w:sz w:val="20"/>
          <w:szCs w:val="20"/>
        </w:rPr>
        <w:t>s</w:t>
      </w:r>
      <w:r w:rsidRPr="002618AF">
        <w:rPr>
          <w:rFonts w:ascii="Arial" w:hAnsi="Arial" w:cs="Arial"/>
          <w:b/>
          <w:spacing w:val="-4"/>
          <w:sz w:val="20"/>
          <w:szCs w:val="20"/>
        </w:rPr>
        <w:t xml:space="preserve"> </w:t>
      </w:r>
      <w:r w:rsidRPr="002618AF">
        <w:rPr>
          <w:rFonts w:ascii="Arial" w:hAnsi="Arial" w:cs="Arial"/>
          <w:b/>
          <w:sz w:val="20"/>
          <w:szCs w:val="20"/>
        </w:rPr>
        <w:t>po</w:t>
      </w:r>
      <w:r w:rsidRPr="002618AF">
        <w:rPr>
          <w:rFonts w:ascii="Arial" w:hAnsi="Arial" w:cs="Arial"/>
          <w:b/>
          <w:spacing w:val="1"/>
          <w:sz w:val="20"/>
          <w:szCs w:val="20"/>
        </w:rPr>
        <w:t>mi</w:t>
      </w:r>
      <w:r w:rsidRPr="002618AF">
        <w:rPr>
          <w:rFonts w:ascii="Arial" w:hAnsi="Arial" w:cs="Arial"/>
          <w:b/>
          <w:spacing w:val="-1"/>
          <w:sz w:val="20"/>
          <w:szCs w:val="20"/>
        </w:rPr>
        <w:t>ar</w:t>
      </w:r>
      <w:r w:rsidRPr="002618AF">
        <w:rPr>
          <w:rFonts w:ascii="Arial" w:hAnsi="Arial" w:cs="Arial"/>
          <w:b/>
          <w:spacing w:val="2"/>
          <w:sz w:val="20"/>
          <w:szCs w:val="20"/>
        </w:rPr>
        <w:t>ó</w:t>
      </w:r>
      <w:r w:rsidRPr="002618AF">
        <w:rPr>
          <w:rFonts w:ascii="Arial" w:hAnsi="Arial" w:cs="Arial"/>
          <w:b/>
          <w:sz w:val="20"/>
          <w:szCs w:val="20"/>
        </w:rPr>
        <w:t>w</w:t>
      </w:r>
      <w:r w:rsidRPr="002618AF">
        <w:rPr>
          <w:rFonts w:ascii="Arial" w:hAnsi="Arial" w:cs="Arial"/>
          <w:b/>
          <w:spacing w:val="-7"/>
          <w:sz w:val="20"/>
          <w:szCs w:val="20"/>
        </w:rPr>
        <w:t xml:space="preserve"> </w:t>
      </w:r>
      <w:r w:rsidRPr="002618AF">
        <w:rPr>
          <w:rFonts w:ascii="Arial" w:hAnsi="Arial" w:cs="Arial"/>
          <w:b/>
          <w:sz w:val="20"/>
          <w:szCs w:val="20"/>
        </w:rPr>
        <w:t>kon</w:t>
      </w:r>
      <w:r w:rsidRPr="002618AF">
        <w:rPr>
          <w:rFonts w:ascii="Arial" w:hAnsi="Arial" w:cs="Arial"/>
          <w:b/>
          <w:spacing w:val="1"/>
          <w:sz w:val="20"/>
          <w:szCs w:val="20"/>
        </w:rPr>
        <w:t>t</w:t>
      </w:r>
      <w:r w:rsidRPr="002618AF">
        <w:rPr>
          <w:rFonts w:ascii="Arial" w:hAnsi="Arial" w:cs="Arial"/>
          <w:b/>
          <w:spacing w:val="-1"/>
          <w:sz w:val="20"/>
          <w:szCs w:val="20"/>
        </w:rPr>
        <w:t>r</w:t>
      </w:r>
      <w:r w:rsidRPr="002618AF">
        <w:rPr>
          <w:rFonts w:ascii="Arial" w:hAnsi="Arial" w:cs="Arial"/>
          <w:b/>
          <w:sz w:val="20"/>
          <w:szCs w:val="20"/>
        </w:rPr>
        <w:t>o</w:t>
      </w:r>
      <w:r w:rsidRPr="002618AF">
        <w:rPr>
          <w:rFonts w:ascii="Arial" w:hAnsi="Arial" w:cs="Arial"/>
          <w:b/>
          <w:spacing w:val="1"/>
          <w:sz w:val="20"/>
          <w:szCs w:val="20"/>
        </w:rPr>
        <w:t>l</w:t>
      </w:r>
      <w:r w:rsidRPr="002618AF">
        <w:rPr>
          <w:rFonts w:ascii="Arial" w:hAnsi="Arial" w:cs="Arial"/>
          <w:b/>
          <w:spacing w:val="2"/>
          <w:sz w:val="20"/>
          <w:szCs w:val="20"/>
        </w:rPr>
        <w:t>n</w:t>
      </w:r>
      <w:r w:rsidRPr="002618AF">
        <w:rPr>
          <w:rFonts w:ascii="Arial" w:hAnsi="Arial" w:cs="Arial"/>
          <w:b/>
          <w:spacing w:val="-5"/>
          <w:sz w:val="20"/>
          <w:szCs w:val="20"/>
        </w:rPr>
        <w:t>y</w:t>
      </w:r>
      <w:r w:rsidRPr="002618AF">
        <w:rPr>
          <w:rFonts w:ascii="Arial" w:hAnsi="Arial" w:cs="Arial"/>
          <w:b/>
          <w:spacing w:val="2"/>
          <w:sz w:val="20"/>
          <w:szCs w:val="20"/>
        </w:rPr>
        <w:t>c</w:t>
      </w:r>
      <w:r w:rsidRPr="002618AF">
        <w:rPr>
          <w:rFonts w:ascii="Arial" w:hAnsi="Arial" w:cs="Arial"/>
          <w:b/>
          <w:sz w:val="20"/>
          <w:szCs w:val="20"/>
        </w:rPr>
        <w:t>h</w:t>
      </w:r>
      <w:r w:rsidRPr="002618AF">
        <w:rPr>
          <w:rFonts w:ascii="Arial" w:hAnsi="Arial" w:cs="Arial"/>
          <w:b/>
          <w:spacing w:val="-10"/>
          <w:sz w:val="20"/>
          <w:szCs w:val="20"/>
        </w:rPr>
        <w:t xml:space="preserve"> </w:t>
      </w:r>
      <w:r w:rsidRPr="002618AF">
        <w:rPr>
          <w:rFonts w:ascii="Arial" w:hAnsi="Arial" w:cs="Arial"/>
          <w:b/>
          <w:sz w:val="20"/>
          <w:szCs w:val="20"/>
        </w:rPr>
        <w:t>n</w:t>
      </w:r>
      <w:r w:rsidRPr="002618AF">
        <w:rPr>
          <w:rFonts w:ascii="Arial" w:hAnsi="Arial" w:cs="Arial"/>
          <w:b/>
          <w:spacing w:val="-1"/>
          <w:sz w:val="20"/>
          <w:szCs w:val="20"/>
        </w:rPr>
        <w:t>a</w:t>
      </w:r>
      <w:r w:rsidRPr="002618AF">
        <w:rPr>
          <w:rFonts w:ascii="Arial" w:hAnsi="Arial" w:cs="Arial"/>
          <w:b/>
          <w:sz w:val="20"/>
          <w:szCs w:val="20"/>
        </w:rPr>
        <w:t>w</w:t>
      </w:r>
      <w:r w:rsidRPr="002618AF">
        <w:rPr>
          <w:rFonts w:ascii="Arial" w:hAnsi="Arial" w:cs="Arial"/>
          <w:b/>
          <w:spacing w:val="1"/>
          <w:sz w:val="20"/>
          <w:szCs w:val="20"/>
        </w:rPr>
        <w:t>i</w:t>
      </w:r>
      <w:r w:rsidRPr="002618AF">
        <w:rPr>
          <w:rFonts w:ascii="Arial" w:hAnsi="Arial" w:cs="Arial"/>
          <w:b/>
          <w:spacing w:val="2"/>
          <w:sz w:val="20"/>
          <w:szCs w:val="20"/>
        </w:rPr>
        <w:t>e</w:t>
      </w:r>
      <w:r w:rsidRPr="002618AF">
        <w:rPr>
          <w:rFonts w:ascii="Arial" w:hAnsi="Arial" w:cs="Arial"/>
          <w:b/>
          <w:spacing w:val="-1"/>
          <w:sz w:val="20"/>
          <w:szCs w:val="20"/>
        </w:rPr>
        <w:t>r</w:t>
      </w:r>
      <w:r w:rsidRPr="002618AF">
        <w:rPr>
          <w:rFonts w:ascii="Arial" w:hAnsi="Arial" w:cs="Arial"/>
          <w:b/>
          <w:spacing w:val="2"/>
          <w:sz w:val="20"/>
          <w:szCs w:val="20"/>
        </w:rPr>
        <w:t>z</w:t>
      </w:r>
      <w:r w:rsidRPr="002618AF">
        <w:rPr>
          <w:rFonts w:ascii="Arial" w:hAnsi="Arial" w:cs="Arial"/>
          <w:b/>
          <w:spacing w:val="-1"/>
          <w:sz w:val="20"/>
          <w:szCs w:val="20"/>
        </w:rPr>
        <w:t>c</w:t>
      </w:r>
      <w:r w:rsidRPr="002618AF">
        <w:rPr>
          <w:rFonts w:ascii="Arial" w:hAnsi="Arial" w:cs="Arial"/>
          <w:b/>
          <w:sz w:val="20"/>
          <w:szCs w:val="20"/>
        </w:rPr>
        <w:t>hni</w:t>
      </w:r>
      <w:r w:rsidRPr="002618AF">
        <w:rPr>
          <w:rFonts w:ascii="Arial" w:hAnsi="Arial" w:cs="Arial"/>
          <w:b/>
          <w:spacing w:val="-6"/>
          <w:sz w:val="20"/>
          <w:szCs w:val="20"/>
        </w:rPr>
        <w:t xml:space="preserve"> </w:t>
      </w:r>
      <w:r w:rsidRPr="002618AF">
        <w:rPr>
          <w:rFonts w:ascii="Arial" w:hAnsi="Arial" w:cs="Arial"/>
          <w:b/>
          <w:spacing w:val="-1"/>
          <w:sz w:val="20"/>
          <w:szCs w:val="20"/>
        </w:rPr>
        <w:t>fre</w:t>
      </w:r>
      <w:r w:rsidRPr="002618AF">
        <w:rPr>
          <w:rFonts w:ascii="Arial" w:hAnsi="Arial" w:cs="Arial"/>
          <w:b/>
          <w:spacing w:val="2"/>
          <w:sz w:val="20"/>
          <w:szCs w:val="20"/>
        </w:rPr>
        <w:t>z</w:t>
      </w:r>
      <w:r w:rsidRPr="002618AF">
        <w:rPr>
          <w:rFonts w:ascii="Arial" w:hAnsi="Arial" w:cs="Arial"/>
          <w:b/>
          <w:sz w:val="20"/>
          <w:szCs w:val="20"/>
        </w:rPr>
        <w:t>ow</w:t>
      </w:r>
      <w:r w:rsidRPr="002618AF">
        <w:rPr>
          <w:rFonts w:ascii="Arial" w:hAnsi="Arial" w:cs="Arial"/>
          <w:b/>
          <w:spacing w:val="-1"/>
          <w:sz w:val="20"/>
          <w:szCs w:val="20"/>
        </w:rPr>
        <w:t>a</w:t>
      </w:r>
      <w:r w:rsidRPr="002618AF">
        <w:rPr>
          <w:rFonts w:ascii="Arial" w:hAnsi="Arial" w:cs="Arial"/>
          <w:b/>
          <w:sz w:val="20"/>
          <w:szCs w:val="20"/>
        </w:rPr>
        <w:t>n</w:t>
      </w:r>
      <w:r w:rsidRPr="002618AF">
        <w:rPr>
          <w:rFonts w:ascii="Arial" w:hAnsi="Arial" w:cs="Arial"/>
          <w:b/>
          <w:spacing w:val="-1"/>
          <w:sz w:val="20"/>
          <w:szCs w:val="20"/>
        </w:rPr>
        <w:t>e</w:t>
      </w:r>
      <w:r w:rsidRPr="002618AF">
        <w:rPr>
          <w:rFonts w:ascii="Arial" w:hAnsi="Arial" w:cs="Arial"/>
          <w:b/>
          <w:sz w:val="20"/>
          <w:szCs w:val="20"/>
        </w:rPr>
        <w:t>j</w:t>
      </w:r>
      <w:r w:rsidRPr="002618AF">
        <w:rPr>
          <w:rFonts w:ascii="Arial" w:hAnsi="Arial" w:cs="Arial"/>
          <w:b/>
          <w:spacing w:val="-5"/>
          <w:sz w:val="20"/>
          <w:szCs w:val="20"/>
        </w:rPr>
        <w:t xml:space="preserve"> </w:t>
      </w:r>
      <w:r w:rsidRPr="002618AF">
        <w:rPr>
          <w:rFonts w:ascii="Arial" w:hAnsi="Arial" w:cs="Arial"/>
          <w:b/>
          <w:sz w:val="20"/>
          <w:szCs w:val="20"/>
        </w:rPr>
        <w:t xml:space="preserve">na </w:t>
      </w:r>
      <w:r w:rsidRPr="002618AF">
        <w:rPr>
          <w:rFonts w:ascii="Arial" w:hAnsi="Arial" w:cs="Arial"/>
          <w:b/>
          <w:spacing w:val="2"/>
          <w:sz w:val="20"/>
          <w:szCs w:val="20"/>
        </w:rPr>
        <w:t>z</w:t>
      </w:r>
      <w:r w:rsidRPr="002618AF">
        <w:rPr>
          <w:rFonts w:ascii="Arial" w:hAnsi="Arial" w:cs="Arial"/>
          <w:b/>
          <w:spacing w:val="1"/>
          <w:sz w:val="20"/>
          <w:szCs w:val="20"/>
        </w:rPr>
        <w:t>im</w:t>
      </w:r>
      <w:r w:rsidRPr="002618AF">
        <w:rPr>
          <w:rFonts w:ascii="Arial" w:hAnsi="Arial" w:cs="Arial"/>
          <w:b/>
          <w:sz w:val="20"/>
          <w:szCs w:val="20"/>
        </w:rPr>
        <w:t>no</w:t>
      </w:r>
    </w:p>
    <w:tbl>
      <w:tblPr>
        <w:tblW w:w="0" w:type="auto"/>
        <w:tblInd w:w="575" w:type="dxa"/>
        <w:tblLayout w:type="fixed"/>
        <w:tblCellMar>
          <w:left w:w="0" w:type="dxa"/>
          <w:right w:w="0" w:type="dxa"/>
        </w:tblCellMar>
        <w:tblLook w:val="0000"/>
      </w:tblPr>
      <w:tblGrid>
        <w:gridCol w:w="513"/>
        <w:gridCol w:w="2700"/>
        <w:gridCol w:w="3600"/>
      </w:tblGrid>
      <w:tr w:rsidR="004D5691" w:rsidRPr="002618AF" w:rsidTr="00FC3AD1">
        <w:trPr>
          <w:trHeight w:hRule="exact" w:val="379"/>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i/>
                <w:sz w:val="20"/>
                <w:szCs w:val="20"/>
              </w:rPr>
              <w:t>L</w:t>
            </w:r>
            <w:r w:rsidRPr="002618AF">
              <w:rPr>
                <w:rFonts w:ascii="Arial" w:hAnsi="Arial" w:cs="Arial"/>
                <w:i/>
                <w:spacing w:val="1"/>
                <w:sz w:val="20"/>
                <w:szCs w:val="20"/>
              </w:rPr>
              <w:t>p</w:t>
            </w:r>
            <w:r w:rsidRPr="002618AF">
              <w:rPr>
                <w:rFonts w:ascii="Arial" w:hAnsi="Arial" w:cs="Arial"/>
                <w:i/>
                <w:sz w:val="20"/>
                <w:szCs w:val="20"/>
              </w:rPr>
              <w:t>.</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i/>
                <w:sz w:val="20"/>
                <w:szCs w:val="20"/>
              </w:rPr>
              <w:t>Wł</w:t>
            </w:r>
            <w:r w:rsidRPr="002618AF">
              <w:rPr>
                <w:rFonts w:ascii="Arial" w:hAnsi="Arial" w:cs="Arial"/>
                <w:i/>
                <w:spacing w:val="1"/>
                <w:sz w:val="20"/>
                <w:szCs w:val="20"/>
              </w:rPr>
              <w:t>a</w:t>
            </w:r>
            <w:r w:rsidRPr="002618AF">
              <w:rPr>
                <w:rFonts w:ascii="Arial" w:hAnsi="Arial" w:cs="Arial"/>
                <w:i/>
                <w:spacing w:val="-1"/>
                <w:sz w:val="20"/>
                <w:szCs w:val="20"/>
              </w:rPr>
              <w:t>ś</w:t>
            </w:r>
            <w:r w:rsidRPr="002618AF">
              <w:rPr>
                <w:rFonts w:ascii="Arial" w:hAnsi="Arial" w:cs="Arial"/>
                <w:i/>
                <w:sz w:val="20"/>
                <w:szCs w:val="20"/>
              </w:rPr>
              <w:t>ci</w:t>
            </w:r>
            <w:r w:rsidRPr="002618AF">
              <w:rPr>
                <w:rFonts w:ascii="Arial" w:hAnsi="Arial" w:cs="Arial"/>
                <w:i/>
                <w:spacing w:val="-1"/>
                <w:sz w:val="20"/>
                <w:szCs w:val="20"/>
              </w:rPr>
              <w:t>w</w:t>
            </w:r>
            <w:r w:rsidRPr="002618AF">
              <w:rPr>
                <w:rFonts w:ascii="Arial" w:hAnsi="Arial" w:cs="Arial"/>
                <w:i/>
                <w:spacing w:val="4"/>
                <w:sz w:val="20"/>
                <w:szCs w:val="20"/>
              </w:rPr>
              <w:t>o</w:t>
            </w:r>
            <w:r w:rsidRPr="002618AF">
              <w:rPr>
                <w:rFonts w:ascii="Arial" w:hAnsi="Arial" w:cs="Arial"/>
                <w:i/>
                <w:spacing w:val="-1"/>
                <w:sz w:val="20"/>
                <w:szCs w:val="20"/>
              </w:rPr>
              <w:t>ś</w:t>
            </w:r>
            <w:r w:rsidRPr="002618AF">
              <w:rPr>
                <w:rFonts w:ascii="Arial" w:hAnsi="Arial" w:cs="Arial"/>
                <w:i/>
                <w:sz w:val="20"/>
                <w:szCs w:val="20"/>
              </w:rPr>
              <w:t>ć</w:t>
            </w:r>
            <w:r w:rsidRPr="002618AF">
              <w:rPr>
                <w:rFonts w:ascii="Arial" w:hAnsi="Arial" w:cs="Arial"/>
                <w:i/>
                <w:spacing w:val="-8"/>
                <w:sz w:val="20"/>
                <w:szCs w:val="20"/>
              </w:rPr>
              <w:t xml:space="preserve"> </w:t>
            </w:r>
            <w:r w:rsidRPr="002618AF">
              <w:rPr>
                <w:rFonts w:ascii="Arial" w:hAnsi="Arial" w:cs="Arial"/>
                <w:i/>
                <w:spacing w:val="1"/>
                <w:sz w:val="20"/>
                <w:szCs w:val="20"/>
              </w:rPr>
              <w:t>na</w:t>
            </w:r>
            <w:r w:rsidRPr="002618AF">
              <w:rPr>
                <w:rFonts w:ascii="Arial" w:hAnsi="Arial" w:cs="Arial"/>
                <w:i/>
                <w:spacing w:val="-1"/>
                <w:sz w:val="20"/>
                <w:szCs w:val="20"/>
              </w:rPr>
              <w:t>w</w:t>
            </w:r>
            <w:r w:rsidRPr="002618AF">
              <w:rPr>
                <w:rFonts w:ascii="Arial" w:hAnsi="Arial" w:cs="Arial"/>
                <w:i/>
                <w:sz w:val="20"/>
                <w:szCs w:val="20"/>
              </w:rPr>
              <w:t>ie</w:t>
            </w:r>
            <w:r w:rsidRPr="002618AF">
              <w:rPr>
                <w:rFonts w:ascii="Arial" w:hAnsi="Arial" w:cs="Arial"/>
                <w:i/>
                <w:spacing w:val="-1"/>
                <w:sz w:val="20"/>
                <w:szCs w:val="20"/>
              </w:rPr>
              <w:t>rz</w:t>
            </w:r>
            <w:r w:rsidRPr="002618AF">
              <w:rPr>
                <w:rFonts w:ascii="Arial" w:hAnsi="Arial" w:cs="Arial"/>
                <w:i/>
                <w:sz w:val="20"/>
                <w:szCs w:val="20"/>
              </w:rPr>
              <w:t>c</w:t>
            </w:r>
            <w:r w:rsidRPr="002618AF">
              <w:rPr>
                <w:rFonts w:ascii="Arial" w:hAnsi="Arial" w:cs="Arial"/>
                <w:i/>
                <w:spacing w:val="1"/>
                <w:sz w:val="20"/>
                <w:szCs w:val="20"/>
              </w:rPr>
              <w:t>hn</w:t>
            </w:r>
            <w:r w:rsidRPr="002618AF">
              <w:rPr>
                <w:rFonts w:ascii="Arial" w:hAnsi="Arial" w:cs="Arial"/>
                <w:i/>
                <w:sz w:val="20"/>
                <w:szCs w:val="20"/>
              </w:rPr>
              <w:t>i</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i/>
                <w:sz w:val="20"/>
                <w:szCs w:val="20"/>
              </w:rPr>
              <w:t>Mi</w:t>
            </w:r>
            <w:r w:rsidRPr="002618AF">
              <w:rPr>
                <w:rFonts w:ascii="Arial" w:hAnsi="Arial" w:cs="Arial"/>
                <w:i/>
                <w:spacing w:val="1"/>
                <w:sz w:val="20"/>
                <w:szCs w:val="20"/>
              </w:rPr>
              <w:t>n</w:t>
            </w:r>
            <w:r w:rsidRPr="002618AF">
              <w:rPr>
                <w:rFonts w:ascii="Arial" w:hAnsi="Arial" w:cs="Arial"/>
                <w:i/>
                <w:sz w:val="20"/>
                <w:szCs w:val="20"/>
              </w:rPr>
              <w:t>im</w:t>
            </w:r>
            <w:r w:rsidRPr="002618AF">
              <w:rPr>
                <w:rFonts w:ascii="Arial" w:hAnsi="Arial" w:cs="Arial"/>
                <w:i/>
                <w:spacing w:val="1"/>
                <w:sz w:val="20"/>
                <w:szCs w:val="20"/>
              </w:rPr>
              <w:t>a</w:t>
            </w:r>
            <w:r w:rsidRPr="002618AF">
              <w:rPr>
                <w:rFonts w:ascii="Arial" w:hAnsi="Arial" w:cs="Arial"/>
                <w:i/>
                <w:sz w:val="20"/>
                <w:szCs w:val="20"/>
              </w:rPr>
              <w:t>l</w:t>
            </w:r>
            <w:r w:rsidRPr="002618AF">
              <w:rPr>
                <w:rFonts w:ascii="Arial" w:hAnsi="Arial" w:cs="Arial"/>
                <w:i/>
                <w:spacing w:val="1"/>
                <w:sz w:val="20"/>
                <w:szCs w:val="20"/>
              </w:rPr>
              <w:t>n</w:t>
            </w:r>
            <w:r w:rsidRPr="002618AF">
              <w:rPr>
                <w:rFonts w:ascii="Arial" w:hAnsi="Arial" w:cs="Arial"/>
                <w:i/>
                <w:sz w:val="20"/>
                <w:szCs w:val="20"/>
              </w:rPr>
              <w:t>a</w:t>
            </w:r>
            <w:r w:rsidRPr="002618AF">
              <w:rPr>
                <w:rFonts w:ascii="Arial" w:hAnsi="Arial" w:cs="Arial"/>
                <w:i/>
                <w:spacing w:val="-7"/>
                <w:sz w:val="20"/>
                <w:szCs w:val="20"/>
              </w:rPr>
              <w:t xml:space="preserve"> </w:t>
            </w:r>
            <w:r w:rsidRPr="002618AF">
              <w:rPr>
                <w:rFonts w:ascii="Arial" w:hAnsi="Arial" w:cs="Arial"/>
                <w:i/>
                <w:sz w:val="20"/>
                <w:szCs w:val="20"/>
              </w:rPr>
              <w:t>c</w:t>
            </w:r>
            <w:r w:rsidRPr="002618AF">
              <w:rPr>
                <w:rFonts w:ascii="Arial" w:hAnsi="Arial" w:cs="Arial"/>
                <w:i/>
                <w:spacing w:val="-1"/>
                <w:sz w:val="20"/>
                <w:szCs w:val="20"/>
              </w:rPr>
              <w:t>z</w:t>
            </w:r>
            <w:r w:rsidRPr="002618AF">
              <w:rPr>
                <w:rFonts w:ascii="Arial" w:hAnsi="Arial" w:cs="Arial"/>
                <w:i/>
                <w:sz w:val="20"/>
                <w:szCs w:val="20"/>
              </w:rPr>
              <w:t>ę</w:t>
            </w:r>
            <w:r w:rsidRPr="002618AF">
              <w:rPr>
                <w:rFonts w:ascii="Arial" w:hAnsi="Arial" w:cs="Arial"/>
                <w:i/>
                <w:spacing w:val="-1"/>
                <w:sz w:val="20"/>
                <w:szCs w:val="20"/>
              </w:rPr>
              <w:t>s</w:t>
            </w:r>
            <w:r w:rsidRPr="002618AF">
              <w:rPr>
                <w:rFonts w:ascii="Arial" w:hAnsi="Arial" w:cs="Arial"/>
                <w:i/>
                <w:sz w:val="20"/>
                <w:szCs w:val="20"/>
              </w:rPr>
              <w:t>t</w:t>
            </w:r>
            <w:r w:rsidRPr="002618AF">
              <w:rPr>
                <w:rFonts w:ascii="Arial" w:hAnsi="Arial" w:cs="Arial"/>
                <w:i/>
                <w:spacing w:val="1"/>
                <w:sz w:val="20"/>
                <w:szCs w:val="20"/>
              </w:rPr>
              <w:t>o</w:t>
            </w:r>
            <w:r w:rsidRPr="002618AF">
              <w:rPr>
                <w:rFonts w:ascii="Arial" w:hAnsi="Arial" w:cs="Arial"/>
                <w:i/>
                <w:sz w:val="20"/>
                <w:szCs w:val="20"/>
              </w:rPr>
              <w:t>tli</w:t>
            </w:r>
            <w:r w:rsidRPr="002618AF">
              <w:rPr>
                <w:rFonts w:ascii="Arial" w:hAnsi="Arial" w:cs="Arial"/>
                <w:i/>
                <w:spacing w:val="-1"/>
                <w:sz w:val="20"/>
                <w:szCs w:val="20"/>
              </w:rPr>
              <w:t>w</w:t>
            </w:r>
            <w:r w:rsidRPr="002618AF">
              <w:rPr>
                <w:rFonts w:ascii="Arial" w:hAnsi="Arial" w:cs="Arial"/>
                <w:i/>
                <w:spacing w:val="1"/>
                <w:sz w:val="20"/>
                <w:szCs w:val="20"/>
              </w:rPr>
              <w:t>o</w:t>
            </w:r>
            <w:r w:rsidRPr="002618AF">
              <w:rPr>
                <w:rFonts w:ascii="Arial" w:hAnsi="Arial" w:cs="Arial"/>
                <w:i/>
                <w:spacing w:val="-1"/>
                <w:sz w:val="20"/>
                <w:szCs w:val="20"/>
              </w:rPr>
              <w:t>ś</w:t>
            </w:r>
            <w:r w:rsidRPr="002618AF">
              <w:rPr>
                <w:rFonts w:ascii="Arial" w:hAnsi="Arial" w:cs="Arial"/>
                <w:i/>
                <w:sz w:val="20"/>
                <w:szCs w:val="20"/>
              </w:rPr>
              <w:t>ć</w:t>
            </w:r>
            <w:r w:rsidRPr="002618AF">
              <w:rPr>
                <w:rFonts w:ascii="Arial" w:hAnsi="Arial" w:cs="Arial"/>
                <w:i/>
                <w:spacing w:val="-10"/>
                <w:sz w:val="20"/>
                <w:szCs w:val="20"/>
              </w:rPr>
              <w:t xml:space="preserve"> </w:t>
            </w:r>
            <w:r w:rsidRPr="002618AF">
              <w:rPr>
                <w:rFonts w:ascii="Arial" w:hAnsi="Arial" w:cs="Arial"/>
                <w:i/>
                <w:spacing w:val="1"/>
                <w:sz w:val="20"/>
                <w:szCs w:val="20"/>
              </w:rPr>
              <w:t>po</w:t>
            </w:r>
            <w:r w:rsidRPr="002618AF">
              <w:rPr>
                <w:rFonts w:ascii="Arial" w:hAnsi="Arial" w:cs="Arial"/>
                <w:i/>
                <w:sz w:val="20"/>
                <w:szCs w:val="20"/>
              </w:rPr>
              <w:t>m</w:t>
            </w:r>
            <w:r w:rsidRPr="002618AF">
              <w:rPr>
                <w:rFonts w:ascii="Arial" w:hAnsi="Arial" w:cs="Arial"/>
                <w:i/>
                <w:spacing w:val="2"/>
                <w:sz w:val="20"/>
                <w:szCs w:val="20"/>
              </w:rPr>
              <w:t>i</w:t>
            </w:r>
            <w:r w:rsidRPr="002618AF">
              <w:rPr>
                <w:rFonts w:ascii="Arial" w:hAnsi="Arial" w:cs="Arial"/>
                <w:i/>
                <w:spacing w:val="1"/>
                <w:sz w:val="20"/>
                <w:szCs w:val="20"/>
              </w:rPr>
              <w:t>a</w:t>
            </w:r>
            <w:r w:rsidRPr="002618AF">
              <w:rPr>
                <w:rFonts w:ascii="Arial" w:hAnsi="Arial" w:cs="Arial"/>
                <w:i/>
                <w:spacing w:val="-1"/>
                <w:sz w:val="20"/>
                <w:szCs w:val="20"/>
              </w:rPr>
              <w:t>r</w:t>
            </w:r>
            <w:r w:rsidRPr="002618AF">
              <w:rPr>
                <w:rFonts w:ascii="Arial" w:hAnsi="Arial" w:cs="Arial"/>
                <w:i/>
                <w:spacing w:val="1"/>
                <w:sz w:val="20"/>
                <w:szCs w:val="20"/>
              </w:rPr>
              <w:t>ó</w:t>
            </w:r>
            <w:r w:rsidRPr="002618AF">
              <w:rPr>
                <w:rFonts w:ascii="Arial" w:hAnsi="Arial" w:cs="Arial"/>
                <w:i/>
                <w:sz w:val="20"/>
                <w:szCs w:val="20"/>
              </w:rPr>
              <w:t>w</w:t>
            </w:r>
          </w:p>
        </w:tc>
      </w:tr>
      <w:tr w:rsidR="004D5691" w:rsidRPr="002618AF" w:rsidTr="00FC3AD1">
        <w:trPr>
          <w:trHeight w:hRule="exact" w:val="382"/>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w w:val="99"/>
                <w:sz w:val="20"/>
                <w:szCs w:val="20"/>
              </w:rPr>
              <w:t>1</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pacing w:val="-1"/>
                <w:sz w:val="20"/>
                <w:szCs w:val="20"/>
              </w:rPr>
              <w:t>R</w:t>
            </w:r>
            <w:r w:rsidRPr="002618AF">
              <w:rPr>
                <w:rFonts w:ascii="Arial" w:hAnsi="Arial" w:cs="Arial"/>
                <w:spacing w:val="4"/>
                <w:sz w:val="20"/>
                <w:szCs w:val="20"/>
              </w:rPr>
              <w:t>ó</w:t>
            </w:r>
            <w:r w:rsidRPr="002618AF">
              <w:rPr>
                <w:rFonts w:ascii="Arial" w:hAnsi="Arial" w:cs="Arial"/>
                <w:spacing w:val="-2"/>
                <w:sz w:val="20"/>
                <w:szCs w:val="20"/>
              </w:rPr>
              <w:t>w</w:t>
            </w:r>
            <w:r w:rsidRPr="002618AF">
              <w:rPr>
                <w:rFonts w:ascii="Arial" w:hAnsi="Arial" w:cs="Arial"/>
                <w:spacing w:val="-1"/>
                <w:sz w:val="20"/>
                <w:szCs w:val="20"/>
              </w:rPr>
              <w:t>n</w:t>
            </w:r>
            <w:r w:rsidRPr="002618AF">
              <w:rPr>
                <w:rFonts w:ascii="Arial" w:hAnsi="Arial" w:cs="Arial"/>
                <w:spacing w:val="1"/>
                <w:sz w:val="20"/>
                <w:szCs w:val="20"/>
              </w:rPr>
              <w:t>o</w:t>
            </w:r>
            <w:r w:rsidRPr="002618AF">
              <w:rPr>
                <w:rFonts w:ascii="Arial" w:hAnsi="Arial" w:cs="Arial"/>
                <w:spacing w:val="-1"/>
                <w:sz w:val="20"/>
                <w:szCs w:val="20"/>
              </w:rPr>
              <w:t>ś</w:t>
            </w:r>
            <w:r w:rsidRPr="002618AF">
              <w:rPr>
                <w:rFonts w:ascii="Arial" w:hAnsi="Arial" w:cs="Arial"/>
                <w:sz w:val="20"/>
                <w:szCs w:val="20"/>
              </w:rPr>
              <w:t>ć</w:t>
            </w:r>
            <w:r w:rsidRPr="002618AF">
              <w:rPr>
                <w:rFonts w:ascii="Arial" w:hAnsi="Arial" w:cs="Arial"/>
                <w:spacing w:val="-6"/>
                <w:sz w:val="20"/>
                <w:szCs w:val="20"/>
              </w:rPr>
              <w:t xml:space="preserve"> </w:t>
            </w:r>
            <w:r w:rsidRPr="002618AF">
              <w:rPr>
                <w:rFonts w:ascii="Arial" w:hAnsi="Arial" w:cs="Arial"/>
                <w:spacing w:val="1"/>
                <w:w w:val="99"/>
                <w:sz w:val="20"/>
                <w:szCs w:val="20"/>
              </w:rPr>
              <w:t>pod</w:t>
            </w:r>
            <w:r w:rsidRPr="002618AF">
              <w:rPr>
                <w:rFonts w:ascii="Arial" w:hAnsi="Arial" w:cs="Arial"/>
                <w:w w:val="99"/>
                <w:sz w:val="20"/>
                <w:szCs w:val="20"/>
              </w:rPr>
              <w:t>ł</w:t>
            </w:r>
            <w:r w:rsidRPr="002618AF">
              <w:rPr>
                <w:rFonts w:ascii="Arial" w:hAnsi="Arial" w:cs="Arial"/>
                <w:spacing w:val="-1"/>
                <w:w w:val="99"/>
                <w:sz w:val="20"/>
                <w:szCs w:val="20"/>
              </w:rPr>
              <w:t>u</w:t>
            </w:r>
            <w:r w:rsidRPr="002618AF">
              <w:rPr>
                <w:rFonts w:ascii="Arial" w:hAnsi="Arial" w:cs="Arial"/>
                <w:spacing w:val="3"/>
                <w:w w:val="79"/>
                <w:sz w:val="20"/>
                <w:szCs w:val="20"/>
              </w:rPr>
              <w:t>ż</w:t>
            </w:r>
            <w:r w:rsidRPr="002618AF">
              <w:rPr>
                <w:rFonts w:ascii="Arial" w:hAnsi="Arial" w:cs="Arial"/>
                <w:spacing w:val="-1"/>
                <w:w w:val="99"/>
                <w:sz w:val="20"/>
                <w:szCs w:val="20"/>
              </w:rPr>
              <w:t>n</w:t>
            </w:r>
            <w:r w:rsidRPr="002618AF">
              <w:rPr>
                <w:rFonts w:ascii="Arial" w:hAnsi="Arial" w:cs="Arial"/>
                <w:w w:val="99"/>
                <w:sz w:val="20"/>
                <w:szCs w:val="20"/>
              </w:rPr>
              <w:t>a</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łatą</w:t>
            </w:r>
            <w:r w:rsidRPr="002618AF">
              <w:rPr>
                <w:rFonts w:ascii="Arial" w:hAnsi="Arial" w:cs="Arial"/>
                <w:spacing w:val="-2"/>
                <w:sz w:val="20"/>
                <w:szCs w:val="20"/>
              </w:rPr>
              <w:t xml:space="preserve"> </w:t>
            </w:r>
            <w:r w:rsidRPr="002618AF">
              <w:rPr>
                <w:rFonts w:ascii="Arial" w:hAnsi="Arial" w:cs="Arial"/>
                <w:spacing w:val="1"/>
                <w:sz w:val="20"/>
                <w:szCs w:val="20"/>
              </w:rPr>
              <w:t>4-</w:t>
            </w:r>
            <w:r w:rsidRPr="002618AF">
              <w:rPr>
                <w:rFonts w:ascii="Arial" w:hAnsi="Arial" w:cs="Arial"/>
                <w:spacing w:val="-4"/>
                <w:sz w:val="20"/>
                <w:szCs w:val="20"/>
              </w:rPr>
              <w:t>m</w:t>
            </w:r>
            <w:r w:rsidRPr="002618AF">
              <w:rPr>
                <w:rFonts w:ascii="Arial" w:hAnsi="Arial" w:cs="Arial"/>
                <w:spacing w:val="3"/>
                <w:sz w:val="20"/>
                <w:szCs w:val="20"/>
              </w:rPr>
              <w:t>e</w:t>
            </w:r>
            <w:r w:rsidRPr="002618AF">
              <w:rPr>
                <w:rFonts w:ascii="Arial" w:hAnsi="Arial" w:cs="Arial"/>
                <w:sz w:val="20"/>
                <w:szCs w:val="20"/>
              </w:rPr>
              <w:t>t</w:t>
            </w:r>
            <w:r w:rsidRPr="002618AF">
              <w:rPr>
                <w:rFonts w:ascii="Arial" w:hAnsi="Arial" w:cs="Arial"/>
                <w:spacing w:val="1"/>
                <w:sz w:val="20"/>
                <w:szCs w:val="20"/>
              </w:rPr>
              <w:t>r</w:t>
            </w:r>
            <w:r w:rsidRPr="002618AF">
              <w:rPr>
                <w:rFonts w:ascii="Arial" w:hAnsi="Arial" w:cs="Arial"/>
                <w:spacing w:val="4"/>
                <w:sz w:val="20"/>
                <w:szCs w:val="20"/>
              </w:rPr>
              <w:t>o</w:t>
            </w:r>
            <w:r w:rsidRPr="002618AF">
              <w:rPr>
                <w:rFonts w:ascii="Arial" w:hAnsi="Arial" w:cs="Arial"/>
                <w:spacing w:val="-5"/>
                <w:sz w:val="20"/>
                <w:szCs w:val="20"/>
              </w:rPr>
              <w:t>w</w:t>
            </w:r>
            <w:r w:rsidRPr="002618AF">
              <w:rPr>
                <w:rFonts w:ascii="Arial" w:hAnsi="Arial" w:cs="Arial"/>
                <w:sz w:val="20"/>
                <w:szCs w:val="20"/>
              </w:rPr>
              <w:t>ą</w:t>
            </w:r>
            <w:r w:rsidRPr="002618AF">
              <w:rPr>
                <w:rFonts w:ascii="Arial" w:hAnsi="Arial" w:cs="Arial"/>
                <w:spacing w:val="-8"/>
                <w:sz w:val="20"/>
                <w:szCs w:val="20"/>
              </w:rPr>
              <w:t xml:space="preserve"> </w:t>
            </w:r>
            <w:r w:rsidRPr="002618AF">
              <w:rPr>
                <w:rFonts w:ascii="Arial" w:hAnsi="Arial" w:cs="Arial"/>
                <w:sz w:val="20"/>
                <w:szCs w:val="20"/>
              </w:rPr>
              <w:t xml:space="preserve">co </w:t>
            </w:r>
            <w:r w:rsidRPr="002618AF">
              <w:rPr>
                <w:rFonts w:ascii="Arial" w:hAnsi="Arial" w:cs="Arial"/>
                <w:spacing w:val="1"/>
                <w:sz w:val="20"/>
                <w:szCs w:val="20"/>
              </w:rPr>
              <w:t>2</w:t>
            </w:r>
            <w:r w:rsidRPr="002618AF">
              <w:rPr>
                <w:rFonts w:ascii="Arial" w:hAnsi="Arial" w:cs="Arial"/>
                <w:sz w:val="20"/>
                <w:szCs w:val="20"/>
              </w:rPr>
              <w:t xml:space="preserve">0 </w:t>
            </w:r>
            <w:r w:rsidRPr="002618AF">
              <w:rPr>
                <w:rFonts w:ascii="Arial" w:hAnsi="Arial" w:cs="Arial"/>
                <w:spacing w:val="-4"/>
                <w:sz w:val="20"/>
                <w:szCs w:val="20"/>
              </w:rPr>
              <w:t>m</w:t>
            </w:r>
            <w:r w:rsidRPr="002618AF">
              <w:rPr>
                <w:rFonts w:ascii="Arial" w:hAnsi="Arial" w:cs="Arial"/>
                <w:spacing w:val="3"/>
                <w:sz w:val="20"/>
                <w:szCs w:val="20"/>
              </w:rPr>
              <w:t>e</w:t>
            </w:r>
            <w:r w:rsidRPr="002618AF">
              <w:rPr>
                <w:rFonts w:ascii="Arial" w:hAnsi="Arial" w:cs="Arial"/>
                <w:sz w:val="20"/>
                <w:szCs w:val="20"/>
              </w:rPr>
              <w:t>t</w:t>
            </w:r>
            <w:r w:rsidRPr="002618AF">
              <w:rPr>
                <w:rFonts w:ascii="Arial" w:hAnsi="Arial" w:cs="Arial"/>
                <w:spacing w:val="1"/>
                <w:sz w:val="20"/>
                <w:szCs w:val="20"/>
              </w:rPr>
              <w:t>r</w:t>
            </w:r>
            <w:r w:rsidRPr="002618AF">
              <w:rPr>
                <w:rFonts w:ascii="Arial" w:hAnsi="Arial" w:cs="Arial"/>
                <w:spacing w:val="4"/>
                <w:sz w:val="20"/>
                <w:szCs w:val="20"/>
              </w:rPr>
              <w:t>ó</w:t>
            </w:r>
            <w:r w:rsidRPr="002618AF">
              <w:rPr>
                <w:rFonts w:ascii="Arial" w:hAnsi="Arial" w:cs="Arial"/>
                <w:sz w:val="20"/>
                <w:szCs w:val="20"/>
              </w:rPr>
              <w:t>w</w:t>
            </w:r>
          </w:p>
        </w:tc>
      </w:tr>
      <w:tr w:rsidR="004D5691" w:rsidRPr="002618AF" w:rsidTr="00FC3AD1">
        <w:trPr>
          <w:trHeight w:hRule="exact" w:val="365"/>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w w:val="99"/>
                <w:sz w:val="20"/>
                <w:szCs w:val="20"/>
              </w:rPr>
              <w:t>2</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pacing w:val="-1"/>
                <w:sz w:val="20"/>
                <w:szCs w:val="20"/>
              </w:rPr>
              <w:t>R</w:t>
            </w:r>
            <w:r w:rsidRPr="002618AF">
              <w:rPr>
                <w:rFonts w:ascii="Arial" w:hAnsi="Arial" w:cs="Arial"/>
                <w:spacing w:val="4"/>
                <w:sz w:val="20"/>
                <w:szCs w:val="20"/>
              </w:rPr>
              <w:t>ó</w:t>
            </w:r>
            <w:r w:rsidRPr="002618AF">
              <w:rPr>
                <w:rFonts w:ascii="Arial" w:hAnsi="Arial" w:cs="Arial"/>
                <w:spacing w:val="-2"/>
                <w:sz w:val="20"/>
                <w:szCs w:val="20"/>
              </w:rPr>
              <w:t>w</w:t>
            </w:r>
            <w:r w:rsidRPr="002618AF">
              <w:rPr>
                <w:rFonts w:ascii="Arial" w:hAnsi="Arial" w:cs="Arial"/>
                <w:spacing w:val="-1"/>
                <w:sz w:val="20"/>
                <w:szCs w:val="20"/>
              </w:rPr>
              <w:t>n</w:t>
            </w:r>
            <w:r w:rsidRPr="002618AF">
              <w:rPr>
                <w:rFonts w:ascii="Arial" w:hAnsi="Arial" w:cs="Arial"/>
                <w:spacing w:val="1"/>
                <w:sz w:val="20"/>
                <w:szCs w:val="20"/>
              </w:rPr>
              <w:t>o</w:t>
            </w:r>
            <w:r w:rsidRPr="002618AF">
              <w:rPr>
                <w:rFonts w:ascii="Arial" w:hAnsi="Arial" w:cs="Arial"/>
                <w:spacing w:val="-1"/>
                <w:sz w:val="20"/>
                <w:szCs w:val="20"/>
              </w:rPr>
              <w:t>ś</w:t>
            </w:r>
            <w:r w:rsidRPr="002618AF">
              <w:rPr>
                <w:rFonts w:ascii="Arial" w:hAnsi="Arial" w:cs="Arial"/>
                <w:sz w:val="20"/>
                <w:szCs w:val="20"/>
              </w:rPr>
              <w:t>ć</w:t>
            </w:r>
            <w:r w:rsidRPr="002618AF">
              <w:rPr>
                <w:rFonts w:ascii="Arial" w:hAnsi="Arial" w:cs="Arial"/>
                <w:spacing w:val="-6"/>
                <w:sz w:val="20"/>
                <w:szCs w:val="20"/>
              </w:rPr>
              <w:t xml:space="preserve"> </w:t>
            </w:r>
            <w:r w:rsidRPr="002618AF">
              <w:rPr>
                <w:rFonts w:ascii="Arial" w:hAnsi="Arial" w:cs="Arial"/>
                <w:spacing w:val="1"/>
                <w:sz w:val="20"/>
                <w:szCs w:val="20"/>
              </w:rPr>
              <w:t>popr</w:t>
            </w:r>
            <w:r w:rsidRPr="002618AF">
              <w:rPr>
                <w:rFonts w:ascii="Arial" w:hAnsi="Arial" w:cs="Arial"/>
                <w:sz w:val="20"/>
                <w:szCs w:val="20"/>
              </w:rPr>
              <w:t>zecz</w:t>
            </w:r>
            <w:r w:rsidRPr="002618AF">
              <w:rPr>
                <w:rFonts w:ascii="Arial" w:hAnsi="Arial" w:cs="Arial"/>
                <w:spacing w:val="-1"/>
                <w:sz w:val="20"/>
                <w:szCs w:val="20"/>
              </w:rPr>
              <w:t>n</w:t>
            </w:r>
            <w:r w:rsidRPr="002618AF">
              <w:rPr>
                <w:rFonts w:ascii="Arial" w:hAnsi="Arial" w:cs="Arial"/>
                <w:sz w:val="20"/>
                <w:szCs w:val="20"/>
              </w:rPr>
              <w:t>a</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łatą</w:t>
            </w:r>
            <w:r w:rsidRPr="002618AF">
              <w:rPr>
                <w:rFonts w:ascii="Arial" w:hAnsi="Arial" w:cs="Arial"/>
                <w:spacing w:val="-2"/>
                <w:sz w:val="20"/>
                <w:szCs w:val="20"/>
              </w:rPr>
              <w:t xml:space="preserve"> </w:t>
            </w:r>
            <w:r w:rsidRPr="002618AF">
              <w:rPr>
                <w:rFonts w:ascii="Arial" w:hAnsi="Arial" w:cs="Arial"/>
                <w:spacing w:val="1"/>
                <w:sz w:val="20"/>
                <w:szCs w:val="20"/>
              </w:rPr>
              <w:t>4-</w:t>
            </w:r>
            <w:r w:rsidRPr="002618AF">
              <w:rPr>
                <w:rFonts w:ascii="Arial" w:hAnsi="Arial" w:cs="Arial"/>
                <w:spacing w:val="-4"/>
                <w:sz w:val="20"/>
                <w:szCs w:val="20"/>
              </w:rPr>
              <w:t>m</w:t>
            </w:r>
            <w:r w:rsidRPr="002618AF">
              <w:rPr>
                <w:rFonts w:ascii="Arial" w:hAnsi="Arial" w:cs="Arial"/>
                <w:spacing w:val="3"/>
                <w:sz w:val="20"/>
                <w:szCs w:val="20"/>
              </w:rPr>
              <w:t>e</w:t>
            </w:r>
            <w:r w:rsidRPr="002618AF">
              <w:rPr>
                <w:rFonts w:ascii="Arial" w:hAnsi="Arial" w:cs="Arial"/>
                <w:sz w:val="20"/>
                <w:szCs w:val="20"/>
              </w:rPr>
              <w:t>t</w:t>
            </w:r>
            <w:r w:rsidRPr="002618AF">
              <w:rPr>
                <w:rFonts w:ascii="Arial" w:hAnsi="Arial" w:cs="Arial"/>
                <w:spacing w:val="1"/>
                <w:sz w:val="20"/>
                <w:szCs w:val="20"/>
              </w:rPr>
              <w:t>r</w:t>
            </w:r>
            <w:r w:rsidRPr="002618AF">
              <w:rPr>
                <w:rFonts w:ascii="Arial" w:hAnsi="Arial" w:cs="Arial"/>
                <w:spacing w:val="4"/>
                <w:sz w:val="20"/>
                <w:szCs w:val="20"/>
              </w:rPr>
              <w:t>o</w:t>
            </w:r>
            <w:r w:rsidRPr="002618AF">
              <w:rPr>
                <w:rFonts w:ascii="Arial" w:hAnsi="Arial" w:cs="Arial"/>
                <w:spacing w:val="-5"/>
                <w:sz w:val="20"/>
                <w:szCs w:val="20"/>
              </w:rPr>
              <w:t>w</w:t>
            </w:r>
            <w:r w:rsidRPr="002618AF">
              <w:rPr>
                <w:rFonts w:ascii="Arial" w:hAnsi="Arial" w:cs="Arial"/>
                <w:sz w:val="20"/>
                <w:szCs w:val="20"/>
              </w:rPr>
              <w:t>ą</w:t>
            </w:r>
            <w:r w:rsidRPr="002618AF">
              <w:rPr>
                <w:rFonts w:ascii="Arial" w:hAnsi="Arial" w:cs="Arial"/>
                <w:spacing w:val="-8"/>
                <w:sz w:val="20"/>
                <w:szCs w:val="20"/>
              </w:rPr>
              <w:t xml:space="preserve"> </w:t>
            </w:r>
            <w:r w:rsidRPr="002618AF">
              <w:rPr>
                <w:rFonts w:ascii="Arial" w:hAnsi="Arial" w:cs="Arial"/>
                <w:sz w:val="20"/>
                <w:szCs w:val="20"/>
              </w:rPr>
              <w:t xml:space="preserve">co </w:t>
            </w:r>
            <w:r w:rsidRPr="002618AF">
              <w:rPr>
                <w:rFonts w:ascii="Arial" w:hAnsi="Arial" w:cs="Arial"/>
                <w:spacing w:val="1"/>
                <w:sz w:val="20"/>
                <w:szCs w:val="20"/>
              </w:rPr>
              <w:t>2</w:t>
            </w:r>
            <w:r w:rsidRPr="002618AF">
              <w:rPr>
                <w:rFonts w:ascii="Arial" w:hAnsi="Arial" w:cs="Arial"/>
                <w:sz w:val="20"/>
                <w:szCs w:val="20"/>
              </w:rPr>
              <w:t xml:space="preserve">0 </w:t>
            </w:r>
            <w:r w:rsidRPr="002618AF">
              <w:rPr>
                <w:rFonts w:ascii="Arial" w:hAnsi="Arial" w:cs="Arial"/>
                <w:spacing w:val="-4"/>
                <w:sz w:val="20"/>
                <w:szCs w:val="20"/>
              </w:rPr>
              <w:t>m</w:t>
            </w:r>
            <w:r w:rsidRPr="002618AF">
              <w:rPr>
                <w:rFonts w:ascii="Arial" w:hAnsi="Arial" w:cs="Arial"/>
                <w:spacing w:val="3"/>
                <w:sz w:val="20"/>
                <w:szCs w:val="20"/>
              </w:rPr>
              <w:t>e</w:t>
            </w:r>
            <w:r w:rsidRPr="002618AF">
              <w:rPr>
                <w:rFonts w:ascii="Arial" w:hAnsi="Arial" w:cs="Arial"/>
                <w:sz w:val="20"/>
                <w:szCs w:val="20"/>
              </w:rPr>
              <w:t>t</w:t>
            </w:r>
            <w:r w:rsidRPr="002618AF">
              <w:rPr>
                <w:rFonts w:ascii="Arial" w:hAnsi="Arial" w:cs="Arial"/>
                <w:spacing w:val="1"/>
                <w:sz w:val="20"/>
                <w:szCs w:val="20"/>
              </w:rPr>
              <w:t>r</w:t>
            </w:r>
            <w:r w:rsidRPr="002618AF">
              <w:rPr>
                <w:rFonts w:ascii="Arial" w:hAnsi="Arial" w:cs="Arial"/>
                <w:spacing w:val="4"/>
                <w:sz w:val="20"/>
                <w:szCs w:val="20"/>
              </w:rPr>
              <w:t>ó</w:t>
            </w:r>
            <w:r w:rsidRPr="002618AF">
              <w:rPr>
                <w:rFonts w:ascii="Arial" w:hAnsi="Arial" w:cs="Arial"/>
                <w:sz w:val="20"/>
                <w:szCs w:val="20"/>
              </w:rPr>
              <w:t>w</w:t>
            </w:r>
          </w:p>
        </w:tc>
      </w:tr>
      <w:tr w:rsidR="004D5691" w:rsidRPr="002618AF" w:rsidTr="00FC3AD1">
        <w:trPr>
          <w:trHeight w:hRule="exact" w:val="365"/>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w w:val="99"/>
                <w:sz w:val="20"/>
                <w:szCs w:val="20"/>
              </w:rPr>
              <w:t>3</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S</w:t>
            </w:r>
            <w:r w:rsidRPr="002618AF">
              <w:rPr>
                <w:rFonts w:ascii="Arial" w:hAnsi="Arial" w:cs="Arial"/>
                <w:spacing w:val="1"/>
                <w:sz w:val="20"/>
                <w:szCs w:val="20"/>
              </w:rPr>
              <w:t>p</w:t>
            </w:r>
            <w:r w:rsidRPr="002618AF">
              <w:rPr>
                <w:rFonts w:ascii="Arial" w:hAnsi="Arial" w:cs="Arial"/>
                <w:sz w:val="20"/>
                <w:szCs w:val="20"/>
              </w:rPr>
              <w:t>a</w:t>
            </w:r>
            <w:r w:rsidRPr="002618AF">
              <w:rPr>
                <w:rFonts w:ascii="Arial" w:hAnsi="Arial" w:cs="Arial"/>
                <w:spacing w:val="1"/>
                <w:sz w:val="20"/>
                <w:szCs w:val="20"/>
              </w:rPr>
              <w:t>d</w:t>
            </w:r>
            <w:r w:rsidRPr="002618AF">
              <w:rPr>
                <w:rFonts w:ascii="Arial" w:hAnsi="Arial" w:cs="Arial"/>
                <w:spacing w:val="-1"/>
                <w:sz w:val="20"/>
                <w:szCs w:val="20"/>
              </w:rPr>
              <w:t>k</w:t>
            </w:r>
            <w:r w:rsidRPr="002618AF">
              <w:rPr>
                <w:rFonts w:ascii="Arial" w:hAnsi="Arial" w:cs="Arial"/>
                <w:sz w:val="20"/>
                <w:szCs w:val="20"/>
              </w:rPr>
              <w:t>i</w:t>
            </w:r>
            <w:r w:rsidRPr="002618AF">
              <w:rPr>
                <w:rFonts w:ascii="Arial" w:hAnsi="Arial" w:cs="Arial"/>
                <w:spacing w:val="-6"/>
                <w:sz w:val="20"/>
                <w:szCs w:val="20"/>
              </w:rPr>
              <w:t xml:space="preserve"> </w:t>
            </w:r>
            <w:r w:rsidRPr="002618AF">
              <w:rPr>
                <w:rFonts w:ascii="Arial" w:hAnsi="Arial" w:cs="Arial"/>
                <w:spacing w:val="1"/>
                <w:sz w:val="20"/>
                <w:szCs w:val="20"/>
              </w:rPr>
              <w:t>popr</w:t>
            </w:r>
            <w:r w:rsidRPr="002618AF">
              <w:rPr>
                <w:rFonts w:ascii="Arial" w:hAnsi="Arial" w:cs="Arial"/>
                <w:sz w:val="20"/>
                <w:szCs w:val="20"/>
              </w:rPr>
              <w:t>zecz</w:t>
            </w:r>
            <w:r w:rsidRPr="002618AF">
              <w:rPr>
                <w:rFonts w:ascii="Arial" w:hAnsi="Arial" w:cs="Arial"/>
                <w:spacing w:val="-1"/>
                <w:sz w:val="20"/>
                <w:szCs w:val="20"/>
              </w:rPr>
              <w:t>n</w:t>
            </w:r>
            <w:r w:rsidRPr="002618AF">
              <w:rPr>
                <w:rFonts w:ascii="Arial" w:hAnsi="Arial" w:cs="Arial"/>
                <w:sz w:val="20"/>
                <w:szCs w:val="20"/>
              </w:rPr>
              <w:t>e</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 xml:space="preserve">co </w:t>
            </w:r>
            <w:r w:rsidRPr="002618AF">
              <w:rPr>
                <w:rFonts w:ascii="Arial" w:hAnsi="Arial" w:cs="Arial"/>
                <w:spacing w:val="1"/>
                <w:sz w:val="20"/>
                <w:szCs w:val="20"/>
              </w:rPr>
              <w:t>5</w:t>
            </w:r>
            <w:r w:rsidRPr="002618AF">
              <w:rPr>
                <w:rFonts w:ascii="Arial" w:hAnsi="Arial" w:cs="Arial"/>
                <w:sz w:val="20"/>
                <w:szCs w:val="20"/>
              </w:rPr>
              <w:t xml:space="preserve">0 </w:t>
            </w:r>
            <w:r w:rsidRPr="002618AF">
              <w:rPr>
                <w:rFonts w:ascii="Arial" w:hAnsi="Arial" w:cs="Arial"/>
                <w:w w:val="99"/>
                <w:sz w:val="20"/>
                <w:szCs w:val="20"/>
              </w:rPr>
              <w:t>m</w:t>
            </w:r>
          </w:p>
        </w:tc>
      </w:tr>
      <w:tr w:rsidR="004D5691" w:rsidRPr="002618AF" w:rsidTr="00FC3AD1">
        <w:trPr>
          <w:trHeight w:hRule="exact" w:val="365"/>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w w:val="99"/>
                <w:sz w:val="20"/>
                <w:szCs w:val="20"/>
              </w:rPr>
              <w:t>4</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Sze</w:t>
            </w:r>
            <w:r w:rsidRPr="002618AF">
              <w:rPr>
                <w:rFonts w:ascii="Arial" w:hAnsi="Arial" w:cs="Arial"/>
                <w:spacing w:val="1"/>
                <w:sz w:val="20"/>
                <w:szCs w:val="20"/>
              </w:rPr>
              <w:t>ro</w:t>
            </w:r>
            <w:r w:rsidRPr="002618AF">
              <w:rPr>
                <w:rFonts w:ascii="Arial" w:hAnsi="Arial" w:cs="Arial"/>
                <w:spacing w:val="-1"/>
                <w:sz w:val="20"/>
                <w:szCs w:val="20"/>
              </w:rPr>
              <w:t>k</w:t>
            </w:r>
            <w:r w:rsidRPr="002618AF">
              <w:rPr>
                <w:rFonts w:ascii="Arial" w:hAnsi="Arial" w:cs="Arial"/>
                <w:spacing w:val="1"/>
                <w:sz w:val="20"/>
                <w:szCs w:val="20"/>
              </w:rPr>
              <w:t>o</w:t>
            </w:r>
            <w:r w:rsidRPr="002618AF">
              <w:rPr>
                <w:rFonts w:ascii="Arial" w:hAnsi="Arial" w:cs="Arial"/>
                <w:spacing w:val="-1"/>
                <w:sz w:val="20"/>
                <w:szCs w:val="20"/>
              </w:rPr>
              <w:t>ś</w:t>
            </w:r>
            <w:r w:rsidRPr="002618AF">
              <w:rPr>
                <w:rFonts w:ascii="Arial" w:hAnsi="Arial" w:cs="Arial"/>
                <w:sz w:val="20"/>
                <w:szCs w:val="20"/>
              </w:rPr>
              <w:t>ć</w:t>
            </w:r>
            <w:r w:rsidRPr="002618AF">
              <w:rPr>
                <w:rFonts w:ascii="Arial" w:hAnsi="Arial" w:cs="Arial"/>
                <w:spacing w:val="-7"/>
                <w:sz w:val="20"/>
                <w:szCs w:val="20"/>
              </w:rPr>
              <w:t xml:space="preserve"> </w:t>
            </w:r>
            <w:r w:rsidRPr="002618AF">
              <w:rPr>
                <w:rFonts w:ascii="Arial" w:hAnsi="Arial" w:cs="Arial"/>
                <w:spacing w:val="-1"/>
                <w:sz w:val="20"/>
                <w:szCs w:val="20"/>
              </w:rPr>
              <w:t>f</w:t>
            </w:r>
            <w:r w:rsidRPr="002618AF">
              <w:rPr>
                <w:rFonts w:ascii="Arial" w:hAnsi="Arial" w:cs="Arial"/>
                <w:spacing w:val="1"/>
                <w:sz w:val="20"/>
                <w:szCs w:val="20"/>
              </w:rPr>
              <w:t>r</w:t>
            </w:r>
            <w:r w:rsidRPr="002618AF">
              <w:rPr>
                <w:rFonts w:ascii="Arial" w:hAnsi="Arial" w:cs="Arial"/>
                <w:sz w:val="20"/>
                <w:szCs w:val="20"/>
              </w:rPr>
              <w:t>ez</w:t>
            </w:r>
            <w:r w:rsidRPr="002618AF">
              <w:rPr>
                <w:rFonts w:ascii="Arial" w:hAnsi="Arial" w:cs="Arial"/>
                <w:spacing w:val="4"/>
                <w:sz w:val="20"/>
                <w:szCs w:val="20"/>
              </w:rPr>
              <w:t>o</w:t>
            </w:r>
            <w:r w:rsidRPr="002618AF">
              <w:rPr>
                <w:rFonts w:ascii="Arial" w:hAnsi="Arial" w:cs="Arial"/>
                <w:spacing w:val="-2"/>
                <w:sz w:val="20"/>
                <w:szCs w:val="20"/>
              </w:rPr>
              <w:t>w</w:t>
            </w:r>
            <w:r w:rsidRPr="002618AF">
              <w:rPr>
                <w:rFonts w:ascii="Arial" w:hAnsi="Arial" w:cs="Arial"/>
                <w:sz w:val="20"/>
                <w:szCs w:val="20"/>
              </w:rPr>
              <w:t>a</w:t>
            </w:r>
            <w:r w:rsidRPr="002618AF">
              <w:rPr>
                <w:rFonts w:ascii="Arial" w:hAnsi="Arial" w:cs="Arial"/>
                <w:spacing w:val="1"/>
                <w:sz w:val="20"/>
                <w:szCs w:val="20"/>
              </w:rPr>
              <w:t>n</w:t>
            </w:r>
            <w:r w:rsidRPr="002618AF">
              <w:rPr>
                <w:rFonts w:ascii="Arial" w:hAnsi="Arial" w:cs="Arial"/>
                <w:sz w:val="20"/>
                <w:szCs w:val="20"/>
              </w:rPr>
              <w:t>ia</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 xml:space="preserve">co </w:t>
            </w:r>
            <w:r w:rsidRPr="002618AF">
              <w:rPr>
                <w:rFonts w:ascii="Arial" w:hAnsi="Arial" w:cs="Arial"/>
                <w:spacing w:val="1"/>
                <w:sz w:val="20"/>
                <w:szCs w:val="20"/>
              </w:rPr>
              <w:t>5</w:t>
            </w:r>
            <w:r w:rsidRPr="002618AF">
              <w:rPr>
                <w:rFonts w:ascii="Arial" w:hAnsi="Arial" w:cs="Arial"/>
                <w:sz w:val="20"/>
                <w:szCs w:val="20"/>
              </w:rPr>
              <w:t xml:space="preserve">0 </w:t>
            </w:r>
            <w:r w:rsidRPr="002618AF">
              <w:rPr>
                <w:rFonts w:ascii="Arial" w:hAnsi="Arial" w:cs="Arial"/>
                <w:w w:val="99"/>
                <w:sz w:val="20"/>
                <w:szCs w:val="20"/>
              </w:rPr>
              <w:t>m</w:t>
            </w:r>
          </w:p>
        </w:tc>
      </w:tr>
      <w:tr w:rsidR="004D5691" w:rsidRPr="002618AF" w:rsidTr="00FC3AD1">
        <w:trPr>
          <w:trHeight w:hRule="exact" w:val="365"/>
        </w:trPr>
        <w:tc>
          <w:tcPr>
            <w:tcW w:w="513"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w w:val="99"/>
                <w:sz w:val="20"/>
                <w:szCs w:val="20"/>
              </w:rPr>
              <w:t>5</w:t>
            </w:r>
          </w:p>
        </w:tc>
        <w:tc>
          <w:tcPr>
            <w:tcW w:w="27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z w:val="20"/>
                <w:szCs w:val="20"/>
              </w:rPr>
              <w:t>Głę</w:t>
            </w:r>
            <w:r w:rsidRPr="002618AF">
              <w:rPr>
                <w:rFonts w:ascii="Arial" w:hAnsi="Arial" w:cs="Arial"/>
                <w:spacing w:val="1"/>
                <w:sz w:val="20"/>
                <w:szCs w:val="20"/>
              </w:rPr>
              <w:t>bo</w:t>
            </w:r>
            <w:r w:rsidRPr="002618AF">
              <w:rPr>
                <w:rFonts w:ascii="Arial" w:hAnsi="Arial" w:cs="Arial"/>
                <w:spacing w:val="-1"/>
                <w:sz w:val="20"/>
                <w:szCs w:val="20"/>
              </w:rPr>
              <w:t>k</w:t>
            </w:r>
            <w:r w:rsidRPr="002618AF">
              <w:rPr>
                <w:rFonts w:ascii="Arial" w:hAnsi="Arial" w:cs="Arial"/>
                <w:spacing w:val="1"/>
                <w:sz w:val="20"/>
                <w:szCs w:val="20"/>
              </w:rPr>
              <w:t>o</w:t>
            </w:r>
            <w:r w:rsidRPr="002618AF">
              <w:rPr>
                <w:rFonts w:ascii="Arial" w:hAnsi="Arial" w:cs="Arial"/>
                <w:spacing w:val="-1"/>
                <w:sz w:val="20"/>
                <w:szCs w:val="20"/>
              </w:rPr>
              <w:t>ś</w:t>
            </w:r>
            <w:r w:rsidRPr="002618AF">
              <w:rPr>
                <w:rFonts w:ascii="Arial" w:hAnsi="Arial" w:cs="Arial"/>
                <w:sz w:val="20"/>
                <w:szCs w:val="20"/>
              </w:rPr>
              <w:t>ć</w:t>
            </w:r>
            <w:r w:rsidRPr="002618AF">
              <w:rPr>
                <w:rFonts w:ascii="Arial" w:hAnsi="Arial" w:cs="Arial"/>
                <w:spacing w:val="-8"/>
                <w:sz w:val="20"/>
                <w:szCs w:val="20"/>
              </w:rPr>
              <w:t xml:space="preserve"> </w:t>
            </w:r>
            <w:r w:rsidRPr="002618AF">
              <w:rPr>
                <w:rFonts w:ascii="Arial" w:hAnsi="Arial" w:cs="Arial"/>
                <w:spacing w:val="-1"/>
                <w:sz w:val="20"/>
                <w:szCs w:val="20"/>
              </w:rPr>
              <w:t>f</w:t>
            </w:r>
            <w:r w:rsidRPr="002618AF">
              <w:rPr>
                <w:rFonts w:ascii="Arial" w:hAnsi="Arial" w:cs="Arial"/>
                <w:spacing w:val="1"/>
                <w:sz w:val="20"/>
                <w:szCs w:val="20"/>
              </w:rPr>
              <w:t>r</w:t>
            </w:r>
            <w:r w:rsidRPr="002618AF">
              <w:rPr>
                <w:rFonts w:ascii="Arial" w:hAnsi="Arial" w:cs="Arial"/>
                <w:sz w:val="20"/>
                <w:szCs w:val="20"/>
              </w:rPr>
              <w:t>ez</w:t>
            </w:r>
            <w:r w:rsidRPr="002618AF">
              <w:rPr>
                <w:rFonts w:ascii="Arial" w:hAnsi="Arial" w:cs="Arial"/>
                <w:spacing w:val="4"/>
                <w:sz w:val="20"/>
                <w:szCs w:val="20"/>
              </w:rPr>
              <w:t>o</w:t>
            </w:r>
            <w:r w:rsidRPr="002618AF">
              <w:rPr>
                <w:rFonts w:ascii="Arial" w:hAnsi="Arial" w:cs="Arial"/>
                <w:spacing w:val="-2"/>
                <w:sz w:val="20"/>
                <w:szCs w:val="20"/>
              </w:rPr>
              <w:t>w</w:t>
            </w:r>
            <w:r w:rsidRPr="002618AF">
              <w:rPr>
                <w:rFonts w:ascii="Arial" w:hAnsi="Arial" w:cs="Arial"/>
                <w:sz w:val="20"/>
                <w:szCs w:val="20"/>
              </w:rPr>
              <w:t>a</w:t>
            </w:r>
            <w:r w:rsidRPr="002618AF">
              <w:rPr>
                <w:rFonts w:ascii="Arial" w:hAnsi="Arial" w:cs="Arial"/>
                <w:spacing w:val="-1"/>
                <w:sz w:val="20"/>
                <w:szCs w:val="20"/>
              </w:rPr>
              <w:t>n</w:t>
            </w:r>
            <w:r w:rsidRPr="002618AF">
              <w:rPr>
                <w:rFonts w:ascii="Arial" w:hAnsi="Arial" w:cs="Arial"/>
                <w:sz w:val="20"/>
                <w:szCs w:val="20"/>
              </w:rPr>
              <w:t>ia</w:t>
            </w:r>
          </w:p>
        </w:tc>
        <w:tc>
          <w:tcPr>
            <w:tcW w:w="3600" w:type="dxa"/>
            <w:tcBorders>
              <w:top w:val="single" w:sz="6" w:space="0" w:color="000000"/>
              <w:left w:val="single" w:sz="6" w:space="0" w:color="000000"/>
              <w:bottom w:val="single" w:sz="6" w:space="0" w:color="000000"/>
              <w:right w:val="single" w:sz="6" w:space="0" w:color="000000"/>
            </w:tcBorders>
          </w:tcPr>
          <w:p w:rsidR="004D5691" w:rsidRPr="002618AF" w:rsidRDefault="004D5691" w:rsidP="00FC3AD1">
            <w:pPr>
              <w:rPr>
                <w:rFonts w:ascii="Arial" w:hAnsi="Arial" w:cs="Arial"/>
                <w:sz w:val="20"/>
                <w:szCs w:val="20"/>
              </w:rPr>
            </w:pPr>
            <w:r w:rsidRPr="002618AF">
              <w:rPr>
                <w:rFonts w:ascii="Arial" w:hAnsi="Arial" w:cs="Arial"/>
                <w:spacing w:val="-1"/>
                <w:sz w:val="20"/>
                <w:szCs w:val="20"/>
              </w:rPr>
              <w:t>n</w:t>
            </w:r>
            <w:r w:rsidRPr="002618AF">
              <w:rPr>
                <w:rFonts w:ascii="Arial" w:hAnsi="Arial" w:cs="Arial"/>
                <w:sz w:val="20"/>
                <w:szCs w:val="20"/>
              </w:rPr>
              <w:t>a</w:t>
            </w:r>
            <w:r w:rsidRPr="002618AF">
              <w:rPr>
                <w:rFonts w:ascii="Arial" w:hAnsi="Arial" w:cs="Arial"/>
                <w:spacing w:val="-1"/>
                <w:sz w:val="20"/>
                <w:szCs w:val="20"/>
              </w:rPr>
              <w:t xml:space="preserve"> </w:t>
            </w:r>
            <w:r w:rsidRPr="002618AF">
              <w:rPr>
                <w:rFonts w:ascii="Arial" w:hAnsi="Arial" w:cs="Arial"/>
                <w:spacing w:val="1"/>
                <w:w w:val="99"/>
                <w:sz w:val="20"/>
                <w:szCs w:val="20"/>
              </w:rPr>
              <w:t>b</w:t>
            </w:r>
            <w:r w:rsidRPr="002618AF">
              <w:rPr>
                <w:rFonts w:ascii="Arial" w:hAnsi="Arial" w:cs="Arial"/>
                <w:w w:val="99"/>
                <w:sz w:val="20"/>
                <w:szCs w:val="20"/>
              </w:rPr>
              <w:t>ie</w:t>
            </w:r>
            <w:r w:rsidRPr="002618AF">
              <w:rPr>
                <w:rFonts w:ascii="Arial" w:hAnsi="Arial" w:cs="Arial"/>
                <w:w w:val="79"/>
                <w:sz w:val="20"/>
                <w:szCs w:val="20"/>
              </w:rPr>
              <w:t>ż</w:t>
            </w:r>
            <w:r w:rsidRPr="002618AF">
              <w:rPr>
                <w:rFonts w:ascii="Arial" w:hAnsi="Arial" w:cs="Arial"/>
                <w:w w:val="99"/>
                <w:sz w:val="20"/>
                <w:szCs w:val="20"/>
              </w:rPr>
              <w:t>ąc</w:t>
            </w:r>
            <w:r w:rsidRPr="002618AF">
              <w:rPr>
                <w:rFonts w:ascii="Arial" w:hAnsi="Arial" w:cs="Arial"/>
                <w:spacing w:val="1"/>
                <w:w w:val="99"/>
                <w:sz w:val="20"/>
                <w:szCs w:val="20"/>
              </w:rPr>
              <w:t>o</w:t>
            </w:r>
            <w:r w:rsidRPr="002618AF">
              <w:rPr>
                <w:rFonts w:ascii="Arial" w:hAnsi="Arial" w:cs="Arial"/>
                <w:w w:val="99"/>
                <w:sz w:val="20"/>
                <w:szCs w:val="20"/>
              </w:rPr>
              <w:t>,</w:t>
            </w:r>
            <w:r w:rsidRPr="002618AF">
              <w:rPr>
                <w:rFonts w:ascii="Arial" w:hAnsi="Arial" w:cs="Arial"/>
                <w:spacing w:val="3"/>
                <w:sz w:val="20"/>
                <w:szCs w:val="20"/>
              </w:rPr>
              <w:t xml:space="preserve"> </w:t>
            </w:r>
            <w:r w:rsidRPr="002618AF">
              <w:rPr>
                <w:rFonts w:ascii="Arial" w:hAnsi="Arial" w:cs="Arial"/>
                <w:spacing w:val="-5"/>
                <w:sz w:val="20"/>
                <w:szCs w:val="20"/>
              </w:rPr>
              <w:t>w</w:t>
            </w:r>
            <w:r w:rsidRPr="002618AF">
              <w:rPr>
                <w:rFonts w:ascii="Arial" w:hAnsi="Arial" w:cs="Arial"/>
                <w:sz w:val="20"/>
                <w:szCs w:val="20"/>
              </w:rPr>
              <w:t>e</w:t>
            </w:r>
            <w:r w:rsidRPr="002618AF">
              <w:rPr>
                <w:rFonts w:ascii="Arial" w:hAnsi="Arial" w:cs="Arial"/>
                <w:spacing w:val="1"/>
                <w:sz w:val="20"/>
                <w:szCs w:val="20"/>
              </w:rPr>
              <w:t>d</w:t>
            </w:r>
            <w:r w:rsidRPr="002618AF">
              <w:rPr>
                <w:rFonts w:ascii="Arial" w:hAnsi="Arial" w:cs="Arial"/>
                <w:sz w:val="20"/>
                <w:szCs w:val="20"/>
              </w:rPr>
              <w:t>ł</w:t>
            </w:r>
            <w:r w:rsidRPr="002618AF">
              <w:rPr>
                <w:rFonts w:ascii="Arial" w:hAnsi="Arial" w:cs="Arial"/>
                <w:spacing w:val="1"/>
                <w:sz w:val="20"/>
                <w:szCs w:val="20"/>
              </w:rPr>
              <w:t>u</w:t>
            </w:r>
            <w:r w:rsidRPr="002618AF">
              <w:rPr>
                <w:rFonts w:ascii="Arial" w:hAnsi="Arial" w:cs="Arial"/>
                <w:sz w:val="20"/>
                <w:szCs w:val="20"/>
              </w:rPr>
              <w:t>g</w:t>
            </w:r>
            <w:r w:rsidRPr="002618AF">
              <w:rPr>
                <w:rFonts w:ascii="Arial" w:hAnsi="Arial" w:cs="Arial"/>
                <w:spacing w:val="-7"/>
                <w:sz w:val="20"/>
                <w:szCs w:val="20"/>
              </w:rPr>
              <w:t xml:space="preserve"> </w:t>
            </w:r>
            <w:r w:rsidRPr="002618AF">
              <w:rPr>
                <w:rFonts w:ascii="Arial" w:hAnsi="Arial" w:cs="Arial"/>
                <w:sz w:val="20"/>
                <w:szCs w:val="20"/>
              </w:rPr>
              <w:t>SST</w:t>
            </w:r>
          </w:p>
        </w:tc>
      </w:tr>
    </w:tbl>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7.</w:t>
      </w:r>
      <w:r w:rsidRPr="002618AF">
        <w:rPr>
          <w:rFonts w:ascii="Arial" w:hAnsi="Arial" w:cs="Arial"/>
          <w:b/>
          <w:spacing w:val="-2"/>
          <w:sz w:val="20"/>
          <w:szCs w:val="20"/>
        </w:rPr>
        <w:t xml:space="preserve"> </w:t>
      </w:r>
      <w:r w:rsidRPr="002618AF">
        <w:rPr>
          <w:rFonts w:ascii="Arial" w:hAnsi="Arial" w:cs="Arial"/>
          <w:b/>
          <w:sz w:val="20"/>
          <w:szCs w:val="20"/>
        </w:rPr>
        <w:t>O</w:t>
      </w:r>
      <w:r w:rsidRPr="002618AF">
        <w:rPr>
          <w:rFonts w:ascii="Arial" w:hAnsi="Arial" w:cs="Arial"/>
          <w:b/>
          <w:spacing w:val="1"/>
          <w:sz w:val="20"/>
          <w:szCs w:val="20"/>
        </w:rPr>
        <w:t>B</w:t>
      </w:r>
      <w:r w:rsidRPr="002618AF">
        <w:rPr>
          <w:rFonts w:ascii="Arial" w:hAnsi="Arial" w:cs="Arial"/>
          <w:b/>
          <w:sz w:val="20"/>
          <w:szCs w:val="20"/>
        </w:rPr>
        <w:t>MI</w:t>
      </w:r>
      <w:r w:rsidRPr="002618AF">
        <w:rPr>
          <w:rFonts w:ascii="Arial" w:hAnsi="Arial" w:cs="Arial"/>
          <w:b/>
          <w:spacing w:val="1"/>
          <w:sz w:val="20"/>
          <w:szCs w:val="20"/>
        </w:rPr>
        <w:t>A</w:t>
      </w:r>
      <w:r w:rsidRPr="002618AF">
        <w:rPr>
          <w:rFonts w:ascii="Arial" w:hAnsi="Arial" w:cs="Arial"/>
          <w:b/>
          <w:sz w:val="20"/>
          <w:szCs w:val="20"/>
        </w:rPr>
        <w:t>R</w:t>
      </w:r>
      <w:r w:rsidRPr="002618AF">
        <w:rPr>
          <w:rFonts w:ascii="Arial" w:hAnsi="Arial" w:cs="Arial"/>
          <w:b/>
          <w:spacing w:val="-4"/>
          <w:sz w:val="20"/>
          <w:szCs w:val="20"/>
        </w:rPr>
        <w:t xml:space="preserve"> </w:t>
      </w:r>
      <w:r w:rsidRPr="002618AF">
        <w:rPr>
          <w:rFonts w:ascii="Arial" w:hAnsi="Arial" w:cs="Arial"/>
          <w:b/>
          <w:spacing w:val="1"/>
          <w:sz w:val="20"/>
          <w:szCs w:val="20"/>
        </w:rPr>
        <w:t>R</w:t>
      </w:r>
      <w:r w:rsidRPr="002618AF">
        <w:rPr>
          <w:rFonts w:ascii="Arial" w:hAnsi="Arial" w:cs="Arial"/>
          <w:b/>
          <w:sz w:val="20"/>
          <w:szCs w:val="20"/>
        </w:rPr>
        <w:t>O</w:t>
      </w:r>
      <w:r w:rsidRPr="002618AF">
        <w:rPr>
          <w:rFonts w:ascii="Arial" w:hAnsi="Arial" w:cs="Arial"/>
          <w:b/>
          <w:spacing w:val="1"/>
          <w:sz w:val="20"/>
          <w:szCs w:val="20"/>
        </w:rPr>
        <w:t>B</w:t>
      </w:r>
      <w:r w:rsidRPr="002618AF">
        <w:rPr>
          <w:rFonts w:ascii="Arial" w:hAnsi="Arial" w:cs="Arial"/>
          <w:b/>
          <w:sz w:val="20"/>
          <w:szCs w:val="20"/>
        </w:rPr>
        <w:t>ÓT</w:t>
      </w:r>
    </w:p>
    <w:p w:rsidR="004D5691" w:rsidRPr="002618AF" w:rsidRDefault="004D5691" w:rsidP="004D5691">
      <w:pPr>
        <w:rPr>
          <w:rFonts w:ascii="Arial" w:hAnsi="Arial" w:cs="Arial"/>
          <w:sz w:val="20"/>
          <w:szCs w:val="20"/>
        </w:rPr>
      </w:pPr>
      <w:r w:rsidRPr="002618AF">
        <w:rPr>
          <w:rFonts w:ascii="Arial" w:hAnsi="Arial" w:cs="Arial"/>
          <w:b/>
          <w:sz w:val="20"/>
          <w:szCs w:val="20"/>
        </w:rPr>
        <w:t>7.1.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zasady</w:t>
      </w:r>
      <w:r w:rsidRPr="002618AF">
        <w:rPr>
          <w:rFonts w:ascii="Arial" w:hAnsi="Arial" w:cs="Arial"/>
          <w:b/>
          <w:spacing w:val="-6"/>
          <w:sz w:val="20"/>
          <w:szCs w:val="20"/>
        </w:rPr>
        <w:t xml:space="preserve"> </w:t>
      </w:r>
      <w:r w:rsidRPr="002618AF">
        <w:rPr>
          <w:rFonts w:ascii="Arial" w:hAnsi="Arial" w:cs="Arial"/>
          <w:b/>
          <w:sz w:val="20"/>
          <w:szCs w:val="20"/>
        </w:rPr>
        <w:t>ob</w:t>
      </w:r>
      <w:r w:rsidRPr="002618AF">
        <w:rPr>
          <w:rFonts w:ascii="Arial" w:hAnsi="Arial" w:cs="Arial"/>
          <w:b/>
          <w:spacing w:val="3"/>
          <w:sz w:val="20"/>
          <w:szCs w:val="20"/>
        </w:rPr>
        <w:t>m</w:t>
      </w:r>
      <w:r w:rsidRPr="002618AF">
        <w:rPr>
          <w:rFonts w:ascii="Arial" w:hAnsi="Arial" w:cs="Arial"/>
          <w:b/>
          <w:spacing w:val="-2"/>
          <w:sz w:val="20"/>
          <w:szCs w:val="20"/>
        </w:rPr>
        <w:t>i</w:t>
      </w:r>
      <w:r w:rsidRPr="002618AF">
        <w:rPr>
          <w:rFonts w:ascii="Arial" w:hAnsi="Arial" w:cs="Arial"/>
          <w:b/>
          <w:sz w:val="20"/>
          <w:szCs w:val="20"/>
        </w:rPr>
        <w:t>aru</w:t>
      </w:r>
      <w:r w:rsidRPr="002618AF">
        <w:rPr>
          <w:rFonts w:ascii="Arial" w:hAnsi="Arial" w:cs="Arial"/>
          <w:b/>
          <w:spacing w:val="-5"/>
          <w:sz w:val="20"/>
          <w:szCs w:val="20"/>
        </w:rPr>
        <w:t xml:space="preserve"> </w:t>
      </w:r>
      <w:r w:rsidRPr="002618AF">
        <w:rPr>
          <w:rFonts w:ascii="Arial" w:hAnsi="Arial" w:cs="Arial"/>
          <w:b/>
          <w:sz w:val="20"/>
          <w:szCs w:val="20"/>
        </w:rPr>
        <w:t>robót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6"/>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1"/>
          <w:sz w:val="20"/>
          <w:szCs w:val="20"/>
        </w:rPr>
        <w:t>a</w:t>
      </w:r>
      <w:r w:rsidRPr="002618AF">
        <w:rPr>
          <w:rFonts w:ascii="Arial" w:hAnsi="Arial" w:cs="Arial"/>
          <w:spacing w:val="5"/>
          <w:sz w:val="20"/>
          <w:szCs w:val="20"/>
        </w:rPr>
        <w:t>d</w:t>
      </w:r>
      <w:r w:rsidRPr="002618AF">
        <w:rPr>
          <w:rFonts w:ascii="Arial" w:hAnsi="Arial" w:cs="Arial"/>
          <w:sz w:val="20"/>
          <w:szCs w:val="20"/>
        </w:rPr>
        <w:t>y</w:t>
      </w:r>
      <w:r w:rsidRPr="002618AF">
        <w:rPr>
          <w:rFonts w:ascii="Arial" w:hAnsi="Arial" w:cs="Arial"/>
          <w:spacing w:val="-5"/>
          <w:sz w:val="20"/>
          <w:szCs w:val="20"/>
        </w:rPr>
        <w:t xml:space="preserve"> </w:t>
      </w:r>
      <w:r w:rsidRPr="002618AF">
        <w:rPr>
          <w:rFonts w:ascii="Arial" w:hAnsi="Arial" w:cs="Arial"/>
          <w:sz w:val="20"/>
          <w:szCs w:val="20"/>
        </w:rPr>
        <w:t>ob</w:t>
      </w:r>
      <w:r w:rsidRPr="002618AF">
        <w:rPr>
          <w:rFonts w:ascii="Arial" w:hAnsi="Arial" w:cs="Arial"/>
          <w:spacing w:val="1"/>
          <w:sz w:val="20"/>
          <w:szCs w:val="20"/>
        </w:rPr>
        <w:t>mi</w:t>
      </w:r>
      <w:r w:rsidRPr="002618AF">
        <w:rPr>
          <w:rFonts w:ascii="Arial" w:hAnsi="Arial" w:cs="Arial"/>
          <w:spacing w:val="-1"/>
          <w:sz w:val="20"/>
          <w:szCs w:val="20"/>
        </w:rPr>
        <w:t>ar</w:t>
      </w:r>
      <w:r w:rsidRPr="002618AF">
        <w:rPr>
          <w:rFonts w:ascii="Arial" w:hAnsi="Arial" w:cs="Arial"/>
          <w:sz w:val="20"/>
          <w:szCs w:val="20"/>
        </w:rPr>
        <w:t>u</w:t>
      </w:r>
      <w:r w:rsidRPr="002618AF">
        <w:rPr>
          <w:rFonts w:ascii="Arial" w:hAnsi="Arial" w:cs="Arial"/>
          <w:spacing w:val="-4"/>
          <w:sz w:val="20"/>
          <w:szCs w:val="20"/>
        </w:rPr>
        <w:t xml:space="preserve"> </w:t>
      </w:r>
      <w:r w:rsidRPr="002618AF">
        <w:rPr>
          <w:rFonts w:ascii="Arial" w:hAnsi="Arial" w:cs="Arial"/>
          <w:spacing w:val="2"/>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D</w:t>
      </w:r>
      <w:r w:rsidRPr="002618AF">
        <w:rPr>
          <w:rFonts w:ascii="Arial" w:hAnsi="Arial" w:cs="Arial"/>
          <w:spacing w:val="-1"/>
          <w:sz w:val="20"/>
          <w:szCs w:val="20"/>
        </w:rPr>
        <w:t>-</w:t>
      </w:r>
      <w:r w:rsidRPr="002618AF">
        <w:rPr>
          <w:rFonts w:ascii="Arial" w:hAnsi="Arial" w:cs="Arial"/>
          <w:sz w:val="20"/>
          <w:szCs w:val="20"/>
        </w:rPr>
        <w:t>00.00.00</w:t>
      </w:r>
      <w:r w:rsidRPr="002618AF">
        <w:rPr>
          <w:rFonts w:ascii="Arial" w:hAnsi="Arial" w:cs="Arial"/>
          <w:spacing w:val="-14"/>
          <w:sz w:val="20"/>
          <w:szCs w:val="20"/>
        </w:rPr>
        <w:t xml:space="preserve">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 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2"/>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pk</w:t>
      </w:r>
      <w:r w:rsidRPr="002618AF">
        <w:rPr>
          <w:rFonts w:ascii="Arial" w:hAnsi="Arial" w:cs="Arial"/>
          <w:spacing w:val="1"/>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7.</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7.2.</w:t>
      </w:r>
      <w:r w:rsidRPr="002618AF">
        <w:rPr>
          <w:rFonts w:ascii="Arial" w:hAnsi="Arial" w:cs="Arial"/>
          <w:b/>
          <w:spacing w:val="-4"/>
          <w:sz w:val="20"/>
          <w:szCs w:val="20"/>
        </w:rPr>
        <w:t xml:space="preserve"> </w:t>
      </w:r>
      <w:r w:rsidRPr="002618AF">
        <w:rPr>
          <w:rFonts w:ascii="Arial" w:hAnsi="Arial" w:cs="Arial"/>
          <w:b/>
          <w:sz w:val="20"/>
          <w:szCs w:val="20"/>
        </w:rPr>
        <w:t>J</w:t>
      </w:r>
      <w:r w:rsidRPr="002618AF">
        <w:rPr>
          <w:rFonts w:ascii="Arial" w:hAnsi="Arial" w:cs="Arial"/>
          <w:b/>
          <w:spacing w:val="-1"/>
          <w:sz w:val="20"/>
          <w:szCs w:val="20"/>
        </w:rPr>
        <w:t>e</w:t>
      </w:r>
      <w:r w:rsidRPr="002618AF">
        <w:rPr>
          <w:rFonts w:ascii="Arial" w:hAnsi="Arial" w:cs="Arial"/>
          <w:b/>
          <w:sz w:val="20"/>
          <w:szCs w:val="20"/>
        </w:rPr>
        <w:t>d</w:t>
      </w:r>
      <w:r w:rsidRPr="002618AF">
        <w:rPr>
          <w:rFonts w:ascii="Arial" w:hAnsi="Arial" w:cs="Arial"/>
          <w:b/>
          <w:spacing w:val="1"/>
          <w:sz w:val="20"/>
          <w:szCs w:val="20"/>
        </w:rPr>
        <w:t>n</w:t>
      </w:r>
      <w:r w:rsidRPr="002618AF">
        <w:rPr>
          <w:rFonts w:ascii="Arial" w:hAnsi="Arial" w:cs="Arial"/>
          <w:b/>
          <w:sz w:val="20"/>
          <w:szCs w:val="20"/>
        </w:rPr>
        <w:t>os</w:t>
      </w:r>
      <w:r w:rsidRPr="002618AF">
        <w:rPr>
          <w:rFonts w:ascii="Arial" w:hAnsi="Arial" w:cs="Arial"/>
          <w:b/>
          <w:spacing w:val="1"/>
          <w:sz w:val="20"/>
          <w:szCs w:val="20"/>
        </w:rPr>
        <w:t>t</w:t>
      </w:r>
      <w:r w:rsidRPr="002618AF">
        <w:rPr>
          <w:rFonts w:ascii="Arial" w:hAnsi="Arial" w:cs="Arial"/>
          <w:b/>
          <w:sz w:val="20"/>
          <w:szCs w:val="20"/>
        </w:rPr>
        <w:t>ka</w:t>
      </w:r>
      <w:r w:rsidRPr="002618AF">
        <w:rPr>
          <w:rFonts w:ascii="Arial" w:hAnsi="Arial" w:cs="Arial"/>
          <w:b/>
          <w:spacing w:val="-8"/>
          <w:sz w:val="20"/>
          <w:szCs w:val="20"/>
        </w:rPr>
        <w:t xml:space="preserve"> </w:t>
      </w:r>
      <w:r w:rsidRPr="002618AF">
        <w:rPr>
          <w:rFonts w:ascii="Arial" w:hAnsi="Arial" w:cs="Arial"/>
          <w:b/>
          <w:sz w:val="20"/>
          <w:szCs w:val="20"/>
        </w:rPr>
        <w:t>ob</w:t>
      </w:r>
      <w:r w:rsidRPr="002618AF">
        <w:rPr>
          <w:rFonts w:ascii="Arial" w:hAnsi="Arial" w:cs="Arial"/>
          <w:b/>
          <w:spacing w:val="1"/>
          <w:sz w:val="20"/>
          <w:szCs w:val="20"/>
        </w:rPr>
        <w:t>mi</w:t>
      </w:r>
      <w:r w:rsidRPr="002618AF">
        <w:rPr>
          <w:rFonts w:ascii="Arial" w:hAnsi="Arial" w:cs="Arial"/>
          <w:b/>
          <w:sz w:val="20"/>
          <w:szCs w:val="20"/>
        </w:rPr>
        <w:t>ar</w:t>
      </w:r>
      <w:r w:rsidRPr="002618AF">
        <w:rPr>
          <w:rFonts w:ascii="Arial" w:hAnsi="Arial" w:cs="Arial"/>
          <w:b/>
          <w:spacing w:val="-2"/>
          <w:sz w:val="20"/>
          <w:szCs w:val="20"/>
        </w:rPr>
        <w:t>o</w:t>
      </w:r>
      <w:r w:rsidRPr="002618AF">
        <w:rPr>
          <w:rFonts w:ascii="Arial" w:hAnsi="Arial" w:cs="Arial"/>
          <w:b/>
          <w:spacing w:val="1"/>
          <w:sz w:val="20"/>
          <w:szCs w:val="20"/>
        </w:rPr>
        <w:t>w</w:t>
      </w:r>
      <w:r w:rsidRPr="002618AF">
        <w:rPr>
          <w:rFonts w:ascii="Arial" w:hAnsi="Arial" w:cs="Arial"/>
          <w:b/>
          <w:sz w:val="20"/>
          <w:szCs w:val="20"/>
        </w:rPr>
        <w:t>a</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3"/>
          <w:sz w:val="20"/>
          <w:szCs w:val="20"/>
        </w:rPr>
        <w:t>J</w:t>
      </w:r>
      <w:r w:rsidRPr="002618AF">
        <w:rPr>
          <w:rFonts w:ascii="Arial" w:hAnsi="Arial" w:cs="Arial"/>
          <w:spacing w:val="-1"/>
          <w:sz w:val="20"/>
          <w:szCs w:val="20"/>
        </w:rPr>
        <w:t>e</w:t>
      </w:r>
      <w:r w:rsidRPr="002618AF">
        <w:rPr>
          <w:rFonts w:ascii="Arial" w:hAnsi="Arial" w:cs="Arial"/>
          <w:sz w:val="20"/>
          <w:szCs w:val="20"/>
        </w:rPr>
        <w:t>dnos</w:t>
      </w:r>
      <w:r w:rsidRPr="002618AF">
        <w:rPr>
          <w:rFonts w:ascii="Arial" w:hAnsi="Arial" w:cs="Arial"/>
          <w:spacing w:val="1"/>
          <w:sz w:val="20"/>
          <w:szCs w:val="20"/>
        </w:rPr>
        <w:t>t</w:t>
      </w:r>
      <w:r w:rsidRPr="002618AF">
        <w:rPr>
          <w:rFonts w:ascii="Arial" w:hAnsi="Arial" w:cs="Arial"/>
          <w:sz w:val="20"/>
          <w:szCs w:val="20"/>
        </w:rPr>
        <w:t>ką</w:t>
      </w:r>
      <w:r w:rsidRPr="002618AF">
        <w:rPr>
          <w:rFonts w:ascii="Arial" w:hAnsi="Arial" w:cs="Arial"/>
          <w:spacing w:val="-8"/>
          <w:sz w:val="20"/>
          <w:szCs w:val="20"/>
        </w:rPr>
        <w:t xml:space="preserve"> </w:t>
      </w:r>
      <w:r w:rsidRPr="002618AF">
        <w:rPr>
          <w:rFonts w:ascii="Arial" w:hAnsi="Arial" w:cs="Arial"/>
          <w:sz w:val="20"/>
          <w:szCs w:val="20"/>
        </w:rPr>
        <w:t>ob</w:t>
      </w:r>
      <w:r w:rsidRPr="002618AF">
        <w:rPr>
          <w:rFonts w:ascii="Arial" w:hAnsi="Arial" w:cs="Arial"/>
          <w:spacing w:val="1"/>
          <w:sz w:val="20"/>
          <w:szCs w:val="20"/>
        </w:rPr>
        <w:t>mi</w:t>
      </w:r>
      <w:r w:rsidRPr="002618AF">
        <w:rPr>
          <w:rFonts w:ascii="Arial" w:hAnsi="Arial" w:cs="Arial"/>
          <w:spacing w:val="-1"/>
          <w:sz w:val="20"/>
          <w:szCs w:val="20"/>
        </w:rPr>
        <w:t>ar</w:t>
      </w:r>
      <w:r w:rsidRPr="002618AF">
        <w:rPr>
          <w:rFonts w:ascii="Arial" w:hAnsi="Arial" w:cs="Arial"/>
          <w:sz w:val="20"/>
          <w:szCs w:val="20"/>
        </w:rPr>
        <w:t>ową</w:t>
      </w:r>
      <w:r w:rsidRPr="002618AF">
        <w:rPr>
          <w:rFonts w:ascii="Arial" w:hAnsi="Arial" w:cs="Arial"/>
          <w:spacing w:val="-7"/>
          <w:sz w:val="20"/>
          <w:szCs w:val="20"/>
        </w:rPr>
        <w:t xml:space="preserve"> </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st</w:t>
      </w:r>
      <w:r w:rsidRPr="002618AF">
        <w:rPr>
          <w:rFonts w:ascii="Arial" w:hAnsi="Arial" w:cs="Arial"/>
          <w:spacing w:val="-1"/>
          <w:sz w:val="20"/>
          <w:szCs w:val="20"/>
        </w:rPr>
        <w:t xml:space="preserve"> </w:t>
      </w:r>
      <w:r w:rsidRPr="002618AF">
        <w:rPr>
          <w:rFonts w:ascii="Arial" w:hAnsi="Arial" w:cs="Arial"/>
          <w:sz w:val="20"/>
          <w:szCs w:val="20"/>
        </w:rPr>
        <w:t>d</w:t>
      </w:r>
      <w:r w:rsidRPr="002618AF">
        <w:rPr>
          <w:rFonts w:ascii="Arial" w:hAnsi="Arial" w:cs="Arial"/>
          <w:spacing w:val="1"/>
          <w:sz w:val="20"/>
          <w:szCs w:val="20"/>
        </w:rPr>
        <w:t>l</w:t>
      </w:r>
      <w:r w:rsidRPr="002618AF">
        <w:rPr>
          <w:rFonts w:ascii="Arial" w:hAnsi="Arial" w:cs="Arial"/>
          <w:spacing w:val="-1"/>
          <w:sz w:val="20"/>
          <w:szCs w:val="20"/>
        </w:rPr>
        <w:t>a</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pacing w:val="2"/>
          <w:sz w:val="20"/>
          <w:szCs w:val="20"/>
        </w:rPr>
        <w:t>-  w</w:t>
      </w:r>
      <w:r w:rsidRPr="002618AF">
        <w:rPr>
          <w:rFonts w:ascii="Arial" w:hAnsi="Arial" w:cs="Arial"/>
          <w:spacing w:val="-5"/>
          <w:sz w:val="20"/>
          <w:szCs w:val="20"/>
        </w:rPr>
        <w:t>y</w:t>
      </w:r>
      <w:r w:rsidRPr="002618AF">
        <w:rPr>
          <w:rFonts w:ascii="Arial" w:hAnsi="Arial" w:cs="Arial"/>
          <w:sz w:val="20"/>
          <w:szCs w:val="20"/>
        </w:rPr>
        <w:t>ko</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e</w:t>
      </w:r>
      <w:r w:rsidRPr="002618AF">
        <w:rPr>
          <w:rFonts w:ascii="Arial" w:hAnsi="Arial" w:cs="Arial"/>
          <w:spacing w:val="-9"/>
          <w:sz w:val="20"/>
          <w:szCs w:val="20"/>
        </w:rPr>
        <w:t xml:space="preserve"> </w:t>
      </w:r>
      <w:r w:rsidRPr="002618AF">
        <w:rPr>
          <w:rFonts w:ascii="Arial" w:hAnsi="Arial" w:cs="Arial"/>
          <w:spacing w:val="-1"/>
          <w:sz w:val="20"/>
          <w:szCs w:val="20"/>
        </w:rPr>
        <w:t>f</w:t>
      </w:r>
      <w:r w:rsidRPr="002618AF">
        <w:rPr>
          <w:rFonts w:ascii="Arial" w:hAnsi="Arial" w:cs="Arial"/>
          <w:spacing w:val="2"/>
          <w:sz w:val="20"/>
          <w:szCs w:val="20"/>
        </w:rPr>
        <w:t>r</w:t>
      </w:r>
      <w:r w:rsidRPr="002618AF">
        <w:rPr>
          <w:rFonts w:ascii="Arial" w:hAnsi="Arial" w:cs="Arial"/>
          <w:spacing w:val="-1"/>
          <w:sz w:val="20"/>
          <w:szCs w:val="20"/>
        </w:rPr>
        <w:t>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7"/>
          <w:sz w:val="20"/>
          <w:szCs w:val="20"/>
        </w:rPr>
        <w:t xml:space="preserve"> </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6"/>
          <w:sz w:val="20"/>
          <w:szCs w:val="20"/>
        </w:rPr>
        <w:t xml:space="preserve"> </w:t>
      </w:r>
      <w:r w:rsidRPr="002618AF">
        <w:rPr>
          <w:rFonts w:ascii="Arial" w:hAnsi="Arial" w:cs="Arial"/>
          <w:spacing w:val="-1"/>
          <w:sz w:val="20"/>
          <w:szCs w:val="20"/>
        </w:rPr>
        <w:t>a</w:t>
      </w:r>
      <w:r w:rsidRPr="002618AF">
        <w:rPr>
          <w:rFonts w:ascii="Arial" w:hAnsi="Arial" w:cs="Arial"/>
          <w:sz w:val="20"/>
          <w:szCs w:val="20"/>
        </w:rPr>
        <w:t>s</w:t>
      </w:r>
      <w:r w:rsidRPr="002618AF">
        <w:rPr>
          <w:rFonts w:ascii="Arial" w:hAnsi="Arial" w:cs="Arial"/>
          <w:spacing w:val="2"/>
          <w:sz w:val="20"/>
          <w:szCs w:val="20"/>
        </w:rPr>
        <w:t>f</w:t>
      </w:r>
      <w:r w:rsidRPr="002618AF">
        <w:rPr>
          <w:rFonts w:ascii="Arial" w:hAnsi="Arial" w:cs="Arial"/>
          <w:spacing w:val="-1"/>
          <w:sz w:val="20"/>
          <w:szCs w:val="20"/>
        </w:rPr>
        <w:t>a</w:t>
      </w:r>
      <w:r w:rsidRPr="002618AF">
        <w:rPr>
          <w:rFonts w:ascii="Arial" w:hAnsi="Arial" w:cs="Arial"/>
          <w:spacing w:val="1"/>
          <w:sz w:val="20"/>
          <w:szCs w:val="20"/>
        </w:rPr>
        <w:t>lt</w:t>
      </w:r>
      <w:r w:rsidRPr="002618AF">
        <w:rPr>
          <w:rFonts w:ascii="Arial" w:hAnsi="Arial" w:cs="Arial"/>
          <w:sz w:val="20"/>
          <w:szCs w:val="20"/>
        </w:rPr>
        <w:t>o</w:t>
      </w:r>
      <w:r w:rsidRPr="002618AF">
        <w:rPr>
          <w:rFonts w:ascii="Arial" w:hAnsi="Arial" w:cs="Arial"/>
          <w:spacing w:val="2"/>
          <w:sz w:val="20"/>
          <w:szCs w:val="20"/>
        </w:rPr>
        <w:t>w</w:t>
      </w:r>
      <w:r w:rsidRPr="002618AF">
        <w:rPr>
          <w:rFonts w:ascii="Arial" w:hAnsi="Arial" w:cs="Arial"/>
          <w:spacing w:val="-5"/>
          <w:sz w:val="20"/>
          <w:szCs w:val="20"/>
        </w:rPr>
        <w:t>y</w:t>
      </w:r>
      <w:r w:rsidRPr="002618AF">
        <w:rPr>
          <w:rFonts w:ascii="Arial" w:hAnsi="Arial" w:cs="Arial"/>
          <w:spacing w:val="2"/>
          <w:sz w:val="20"/>
          <w:szCs w:val="20"/>
        </w:rPr>
        <w:t>c</w:t>
      </w:r>
      <w:r w:rsidRPr="002618AF">
        <w:rPr>
          <w:rFonts w:ascii="Arial" w:hAnsi="Arial" w:cs="Arial"/>
          <w:sz w:val="20"/>
          <w:szCs w:val="20"/>
        </w:rPr>
        <w:t>h</w:t>
      </w:r>
      <w:r w:rsidRPr="002618AF">
        <w:rPr>
          <w:rFonts w:ascii="Arial" w:hAnsi="Arial" w:cs="Arial"/>
          <w:spacing w:val="-7"/>
          <w:sz w:val="20"/>
          <w:szCs w:val="20"/>
        </w:rPr>
        <w:t xml:space="preserve"> </w:t>
      </w:r>
      <w:r w:rsidRPr="002618AF">
        <w:rPr>
          <w:rFonts w:ascii="Arial" w:hAnsi="Arial" w:cs="Arial"/>
          <w:spacing w:val="2"/>
          <w:sz w:val="20"/>
          <w:szCs w:val="20"/>
        </w:rPr>
        <w:t>n</w:t>
      </w:r>
      <w:r w:rsidRPr="002618AF">
        <w:rPr>
          <w:rFonts w:ascii="Arial" w:hAnsi="Arial" w:cs="Arial"/>
          <w:sz w:val="20"/>
          <w:szCs w:val="20"/>
        </w:rPr>
        <w:t>a</w:t>
      </w:r>
      <w:r w:rsidRPr="002618AF">
        <w:rPr>
          <w:rFonts w:ascii="Arial" w:hAnsi="Arial" w:cs="Arial"/>
          <w:spacing w:val="-2"/>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im</w:t>
      </w:r>
      <w:r w:rsidRPr="002618AF">
        <w:rPr>
          <w:rFonts w:ascii="Arial" w:hAnsi="Arial" w:cs="Arial"/>
          <w:sz w:val="20"/>
          <w:szCs w:val="20"/>
        </w:rPr>
        <w:t>no,</w:t>
      </w:r>
      <w:r w:rsidRPr="002618AF">
        <w:rPr>
          <w:rFonts w:ascii="Arial" w:hAnsi="Arial" w:cs="Arial"/>
          <w:spacing w:val="-3"/>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r</w:t>
      </w:r>
      <w:r w:rsidRPr="002618AF">
        <w:rPr>
          <w:rFonts w:ascii="Arial" w:hAnsi="Arial" w:cs="Arial"/>
          <w:sz w:val="20"/>
          <w:szCs w:val="20"/>
        </w:rPr>
        <w:t>o</w:t>
      </w:r>
      <w:r w:rsidRPr="002618AF">
        <w:rPr>
          <w:rFonts w:ascii="Arial" w:hAnsi="Arial" w:cs="Arial"/>
          <w:spacing w:val="2"/>
          <w:sz w:val="20"/>
          <w:szCs w:val="20"/>
        </w:rPr>
        <w:t>z</w:t>
      </w:r>
      <w:r w:rsidRPr="002618AF">
        <w:rPr>
          <w:rFonts w:ascii="Arial" w:hAnsi="Arial" w:cs="Arial"/>
          <w:sz w:val="20"/>
          <w:szCs w:val="20"/>
        </w:rPr>
        <w:t>b</w:t>
      </w:r>
      <w:r w:rsidRPr="002618AF">
        <w:rPr>
          <w:rFonts w:ascii="Arial" w:hAnsi="Arial" w:cs="Arial"/>
          <w:spacing w:val="1"/>
          <w:sz w:val="20"/>
          <w:szCs w:val="20"/>
        </w:rPr>
        <w:t>i</w:t>
      </w:r>
      <w:r w:rsidRPr="002618AF">
        <w:rPr>
          <w:rFonts w:ascii="Arial" w:hAnsi="Arial" w:cs="Arial"/>
          <w:spacing w:val="-1"/>
          <w:sz w:val="20"/>
          <w:szCs w:val="20"/>
        </w:rPr>
        <w:t>c</w:t>
      </w:r>
      <w:r w:rsidRPr="002618AF">
        <w:rPr>
          <w:rFonts w:ascii="Arial" w:hAnsi="Arial" w:cs="Arial"/>
          <w:spacing w:val="1"/>
          <w:sz w:val="20"/>
          <w:szCs w:val="20"/>
        </w:rPr>
        <w:t>i</w:t>
      </w:r>
      <w:r w:rsidRPr="002618AF">
        <w:rPr>
          <w:rFonts w:ascii="Arial" w:hAnsi="Arial" w:cs="Arial"/>
          <w:sz w:val="20"/>
          <w:szCs w:val="20"/>
        </w:rPr>
        <w:t>u</w:t>
      </w:r>
      <w:r w:rsidRPr="002618AF">
        <w:rPr>
          <w:rFonts w:ascii="Arial" w:hAnsi="Arial" w:cs="Arial"/>
          <w:spacing w:val="-4"/>
          <w:sz w:val="20"/>
          <w:szCs w:val="20"/>
        </w:rPr>
        <w:t xml:space="preserve"> </w:t>
      </w:r>
      <w:r w:rsidRPr="002618AF">
        <w:rPr>
          <w:rFonts w:ascii="Arial" w:hAnsi="Arial" w:cs="Arial"/>
          <w:sz w:val="20"/>
          <w:szCs w:val="20"/>
        </w:rPr>
        <w:t>na</w:t>
      </w:r>
      <w:r w:rsidRPr="002618AF">
        <w:rPr>
          <w:rFonts w:ascii="Arial" w:hAnsi="Arial" w:cs="Arial"/>
          <w:spacing w:val="-2"/>
          <w:sz w:val="20"/>
          <w:szCs w:val="20"/>
        </w:rPr>
        <w:t xml:space="preserve"> </w:t>
      </w:r>
      <w:r w:rsidRPr="002618AF">
        <w:rPr>
          <w:rFonts w:ascii="Arial" w:hAnsi="Arial" w:cs="Arial"/>
          <w:sz w:val="20"/>
          <w:szCs w:val="20"/>
        </w:rPr>
        <w:t>odpow</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z w:val="20"/>
          <w:szCs w:val="20"/>
        </w:rPr>
        <w:t>dn</w:t>
      </w:r>
      <w:r w:rsidRPr="002618AF">
        <w:rPr>
          <w:rFonts w:ascii="Arial" w:hAnsi="Arial" w:cs="Arial"/>
          <w:spacing w:val="1"/>
          <w:sz w:val="20"/>
          <w:szCs w:val="20"/>
        </w:rPr>
        <w:t>i</w:t>
      </w:r>
      <w:r w:rsidRPr="002618AF">
        <w:rPr>
          <w:rFonts w:ascii="Arial" w:hAnsi="Arial" w:cs="Arial"/>
          <w:sz w:val="20"/>
          <w:szCs w:val="20"/>
        </w:rPr>
        <w:t xml:space="preserve">e </w:t>
      </w:r>
      <w:r w:rsidRPr="002618AF">
        <w:rPr>
          <w:rFonts w:ascii="Arial" w:hAnsi="Arial" w:cs="Arial"/>
          <w:spacing w:val="-2"/>
          <w:sz w:val="20"/>
          <w:szCs w:val="20"/>
        </w:rPr>
        <w:t>g</w:t>
      </w:r>
      <w:r w:rsidRPr="002618AF">
        <w:rPr>
          <w:rFonts w:ascii="Arial" w:hAnsi="Arial" w:cs="Arial"/>
          <w:spacing w:val="-1"/>
          <w:sz w:val="20"/>
          <w:szCs w:val="20"/>
        </w:rPr>
        <w:t>r</w:t>
      </w:r>
      <w:r w:rsidRPr="002618AF">
        <w:rPr>
          <w:rFonts w:ascii="Arial" w:hAnsi="Arial" w:cs="Arial"/>
          <w:sz w:val="20"/>
          <w:szCs w:val="20"/>
        </w:rPr>
        <w:t>ubo</w:t>
      </w:r>
      <w:r w:rsidRPr="002618AF">
        <w:rPr>
          <w:rFonts w:ascii="Arial" w:hAnsi="Arial" w:cs="Arial"/>
          <w:spacing w:val="3"/>
          <w:sz w:val="20"/>
          <w:szCs w:val="20"/>
        </w:rPr>
        <w:t>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7"/>
          <w:sz w:val="20"/>
          <w:szCs w:val="20"/>
        </w:rPr>
        <w:t xml:space="preserve"> </w:t>
      </w:r>
      <w:r w:rsidRPr="002618AF">
        <w:rPr>
          <w:rFonts w:ascii="Arial" w:hAnsi="Arial" w:cs="Arial"/>
          <w:spacing w:val="-7"/>
          <w:sz w:val="20"/>
          <w:szCs w:val="20"/>
        </w:rPr>
        <w:br/>
        <w:t xml:space="preserve">    </w:t>
      </w:r>
      <w:r w:rsidRPr="002618AF">
        <w:rPr>
          <w:rFonts w:ascii="Arial" w:hAnsi="Arial" w:cs="Arial"/>
          <w:sz w:val="20"/>
          <w:szCs w:val="20"/>
        </w:rPr>
        <w:t>–</w:t>
      </w:r>
      <w:r w:rsidRPr="002618AF">
        <w:rPr>
          <w:rFonts w:ascii="Arial" w:hAnsi="Arial" w:cs="Arial"/>
          <w:spacing w:val="-1"/>
          <w:sz w:val="20"/>
          <w:szCs w:val="20"/>
        </w:rPr>
        <w:t xml:space="preserve"> </w:t>
      </w:r>
      <w:r w:rsidRPr="002618AF">
        <w:rPr>
          <w:rFonts w:ascii="Arial" w:hAnsi="Arial" w:cs="Arial"/>
          <w:spacing w:val="1"/>
          <w:sz w:val="20"/>
          <w:szCs w:val="20"/>
        </w:rPr>
        <w:t>m</w:t>
      </w:r>
      <w:r w:rsidRPr="002618AF">
        <w:rPr>
          <w:rFonts w:ascii="Arial" w:hAnsi="Arial" w:cs="Arial"/>
          <w:spacing w:val="-1"/>
          <w:sz w:val="20"/>
          <w:szCs w:val="20"/>
        </w:rPr>
        <w:t>e</w:t>
      </w:r>
      <w:r w:rsidRPr="002618AF">
        <w:rPr>
          <w:rFonts w:ascii="Arial" w:hAnsi="Arial" w:cs="Arial"/>
          <w:spacing w:val="1"/>
          <w:sz w:val="20"/>
          <w:szCs w:val="20"/>
        </w:rPr>
        <w:t>t</w:t>
      </w:r>
      <w:r w:rsidRPr="002618AF">
        <w:rPr>
          <w:rFonts w:ascii="Arial" w:hAnsi="Arial" w:cs="Arial"/>
          <w:sz w:val="20"/>
          <w:szCs w:val="20"/>
        </w:rPr>
        <w:t>r</w:t>
      </w:r>
      <w:r w:rsidRPr="002618AF">
        <w:rPr>
          <w:rFonts w:ascii="Arial" w:hAnsi="Arial" w:cs="Arial"/>
          <w:spacing w:val="-2"/>
          <w:sz w:val="20"/>
          <w:szCs w:val="20"/>
        </w:rPr>
        <w:t xml:space="preserve"> </w:t>
      </w:r>
      <w:r w:rsidRPr="002618AF">
        <w:rPr>
          <w:rFonts w:ascii="Arial" w:hAnsi="Arial" w:cs="Arial"/>
          <w:sz w:val="20"/>
          <w:szCs w:val="20"/>
        </w:rPr>
        <w:t>kw</w:t>
      </w:r>
      <w:r w:rsidRPr="002618AF">
        <w:rPr>
          <w:rFonts w:ascii="Arial" w:hAnsi="Arial" w:cs="Arial"/>
          <w:spacing w:val="-1"/>
          <w:sz w:val="20"/>
          <w:szCs w:val="20"/>
        </w:rPr>
        <w:t>a</w:t>
      </w:r>
      <w:r w:rsidRPr="002618AF">
        <w:rPr>
          <w:rFonts w:ascii="Arial" w:hAnsi="Arial" w:cs="Arial"/>
          <w:spacing w:val="2"/>
          <w:sz w:val="20"/>
          <w:szCs w:val="20"/>
        </w:rPr>
        <w:t>d</w:t>
      </w:r>
      <w:r w:rsidRPr="002618AF">
        <w:rPr>
          <w:rFonts w:ascii="Arial" w:hAnsi="Arial" w:cs="Arial"/>
          <w:spacing w:val="-1"/>
          <w:sz w:val="20"/>
          <w:szCs w:val="20"/>
        </w:rPr>
        <w:t>ra</w:t>
      </w:r>
      <w:r w:rsidRPr="002618AF">
        <w:rPr>
          <w:rFonts w:ascii="Arial" w:hAnsi="Arial" w:cs="Arial"/>
          <w:spacing w:val="3"/>
          <w:sz w:val="20"/>
          <w:szCs w:val="20"/>
        </w:rPr>
        <w:t>t</w:t>
      </w:r>
      <w:r w:rsidRPr="002618AF">
        <w:rPr>
          <w:rFonts w:ascii="Arial" w:hAnsi="Arial" w:cs="Arial"/>
          <w:sz w:val="20"/>
          <w:szCs w:val="20"/>
        </w:rPr>
        <w:t>o</w:t>
      </w:r>
      <w:r w:rsidRPr="002618AF">
        <w:rPr>
          <w:rFonts w:ascii="Arial" w:hAnsi="Arial" w:cs="Arial"/>
          <w:spacing w:val="2"/>
          <w:sz w:val="20"/>
          <w:szCs w:val="20"/>
        </w:rPr>
        <w:t>w</w:t>
      </w:r>
      <w:r w:rsidRPr="002618AF">
        <w:rPr>
          <w:rFonts w:ascii="Arial" w:hAnsi="Arial" w:cs="Arial"/>
          <w:sz w:val="20"/>
          <w:szCs w:val="20"/>
        </w:rPr>
        <w:t>y</w:t>
      </w:r>
      <w:r w:rsidRPr="002618AF">
        <w:rPr>
          <w:rFonts w:ascii="Arial" w:hAnsi="Arial" w:cs="Arial"/>
          <w:spacing w:val="-11"/>
          <w:sz w:val="20"/>
          <w:szCs w:val="20"/>
        </w:rPr>
        <w:t xml:space="preserve"> </w:t>
      </w:r>
      <w:r w:rsidRPr="002618AF">
        <w:rPr>
          <w:rFonts w:ascii="Arial" w:hAnsi="Arial" w:cs="Arial"/>
          <w:spacing w:val="-1"/>
          <w:sz w:val="20"/>
          <w:szCs w:val="20"/>
        </w:rPr>
        <w:t>(</w:t>
      </w:r>
      <w:r w:rsidRPr="002618AF">
        <w:rPr>
          <w:rFonts w:ascii="Arial" w:hAnsi="Arial" w:cs="Arial"/>
          <w:spacing w:val="1"/>
          <w:sz w:val="20"/>
          <w:szCs w:val="20"/>
        </w:rPr>
        <w:t>m</w:t>
      </w:r>
      <w:r w:rsidRPr="002618AF">
        <w:rPr>
          <w:rFonts w:ascii="Arial" w:hAnsi="Arial" w:cs="Arial"/>
          <w:spacing w:val="1"/>
          <w:sz w:val="20"/>
          <w:szCs w:val="20"/>
          <w:vertAlign w:val="superscript"/>
        </w:rPr>
        <w:t>2</w:t>
      </w:r>
      <w:r w:rsidRPr="002618AF">
        <w:rPr>
          <w:rFonts w:ascii="Arial" w:hAnsi="Arial" w:cs="Arial"/>
          <w:sz w:val="20"/>
          <w:szCs w:val="20"/>
        </w:rPr>
        <w:t>).</w:t>
      </w:r>
    </w:p>
    <w:p w:rsidR="004D5691" w:rsidRPr="002618AF" w:rsidRDefault="004D5691" w:rsidP="004D5691">
      <w:pPr>
        <w:rPr>
          <w:rFonts w:ascii="Arial" w:hAnsi="Arial" w:cs="Arial"/>
          <w:b/>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8.</w:t>
      </w:r>
      <w:r w:rsidRPr="002618AF">
        <w:rPr>
          <w:rFonts w:ascii="Arial" w:hAnsi="Arial" w:cs="Arial"/>
          <w:b/>
          <w:spacing w:val="-2"/>
          <w:sz w:val="20"/>
          <w:szCs w:val="20"/>
        </w:rPr>
        <w:t xml:space="preserve"> </w:t>
      </w:r>
      <w:r w:rsidRPr="002618AF">
        <w:rPr>
          <w:rFonts w:ascii="Arial" w:hAnsi="Arial" w:cs="Arial"/>
          <w:b/>
          <w:sz w:val="20"/>
          <w:szCs w:val="20"/>
        </w:rPr>
        <w:t>OD</w:t>
      </w:r>
      <w:r w:rsidRPr="002618AF">
        <w:rPr>
          <w:rFonts w:ascii="Arial" w:hAnsi="Arial" w:cs="Arial"/>
          <w:b/>
          <w:spacing w:val="1"/>
          <w:sz w:val="20"/>
          <w:szCs w:val="20"/>
        </w:rPr>
        <w:t>B</w:t>
      </w:r>
      <w:r w:rsidRPr="002618AF">
        <w:rPr>
          <w:rFonts w:ascii="Arial" w:hAnsi="Arial" w:cs="Arial"/>
          <w:b/>
          <w:sz w:val="20"/>
          <w:szCs w:val="20"/>
        </w:rPr>
        <w:t>IÓR</w:t>
      </w:r>
      <w:r w:rsidRPr="002618AF">
        <w:rPr>
          <w:rFonts w:ascii="Arial" w:hAnsi="Arial" w:cs="Arial"/>
          <w:b/>
          <w:spacing w:val="-5"/>
          <w:sz w:val="20"/>
          <w:szCs w:val="20"/>
        </w:rPr>
        <w:t xml:space="preserve"> </w:t>
      </w:r>
      <w:r w:rsidRPr="002618AF">
        <w:rPr>
          <w:rFonts w:ascii="Arial" w:hAnsi="Arial" w:cs="Arial"/>
          <w:b/>
          <w:spacing w:val="1"/>
          <w:sz w:val="20"/>
          <w:szCs w:val="20"/>
        </w:rPr>
        <w:t>R</w:t>
      </w:r>
      <w:r w:rsidRPr="002618AF">
        <w:rPr>
          <w:rFonts w:ascii="Arial" w:hAnsi="Arial" w:cs="Arial"/>
          <w:b/>
          <w:sz w:val="20"/>
          <w:szCs w:val="20"/>
        </w:rPr>
        <w:t>O</w:t>
      </w:r>
      <w:r w:rsidRPr="002618AF">
        <w:rPr>
          <w:rFonts w:ascii="Arial" w:hAnsi="Arial" w:cs="Arial"/>
          <w:b/>
          <w:spacing w:val="1"/>
          <w:sz w:val="20"/>
          <w:szCs w:val="20"/>
        </w:rPr>
        <w:t>B</w:t>
      </w:r>
      <w:r w:rsidRPr="002618AF">
        <w:rPr>
          <w:rFonts w:ascii="Arial" w:hAnsi="Arial" w:cs="Arial"/>
          <w:b/>
          <w:sz w:val="20"/>
          <w:szCs w:val="20"/>
        </w:rPr>
        <w:t>ÓT</w:t>
      </w:r>
    </w:p>
    <w:p w:rsidR="004D5691" w:rsidRPr="002618AF" w:rsidRDefault="004D5691" w:rsidP="004D5691">
      <w:pPr>
        <w:rPr>
          <w:rFonts w:ascii="Arial" w:hAnsi="Arial" w:cs="Arial"/>
          <w:b/>
          <w:sz w:val="20"/>
          <w:szCs w:val="20"/>
        </w:rPr>
      </w:pPr>
      <w:r w:rsidRPr="002618AF">
        <w:rPr>
          <w:rFonts w:ascii="Arial" w:hAnsi="Arial" w:cs="Arial"/>
          <w:b/>
          <w:sz w:val="20"/>
          <w:szCs w:val="20"/>
        </w:rPr>
        <w:t>8.1.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zasady</w:t>
      </w:r>
      <w:r w:rsidRPr="002618AF">
        <w:rPr>
          <w:rFonts w:ascii="Arial" w:hAnsi="Arial" w:cs="Arial"/>
          <w:b/>
          <w:spacing w:val="-6"/>
          <w:sz w:val="20"/>
          <w:szCs w:val="20"/>
        </w:rPr>
        <w:t xml:space="preserve"> </w:t>
      </w:r>
      <w:r w:rsidRPr="002618AF">
        <w:rPr>
          <w:rFonts w:ascii="Arial" w:hAnsi="Arial" w:cs="Arial"/>
          <w:b/>
          <w:sz w:val="20"/>
          <w:szCs w:val="20"/>
        </w:rPr>
        <w:t>odb</w:t>
      </w:r>
      <w:r w:rsidRPr="002618AF">
        <w:rPr>
          <w:rFonts w:ascii="Arial" w:hAnsi="Arial" w:cs="Arial"/>
          <w:b/>
          <w:spacing w:val="1"/>
          <w:sz w:val="20"/>
          <w:szCs w:val="20"/>
        </w:rPr>
        <w:t>i</w:t>
      </w:r>
      <w:r w:rsidRPr="002618AF">
        <w:rPr>
          <w:rFonts w:ascii="Arial" w:hAnsi="Arial" w:cs="Arial"/>
          <w:b/>
          <w:sz w:val="20"/>
          <w:szCs w:val="20"/>
        </w:rPr>
        <w:t>oru</w:t>
      </w:r>
      <w:r w:rsidRPr="002618AF">
        <w:rPr>
          <w:rFonts w:ascii="Arial" w:hAnsi="Arial" w:cs="Arial"/>
          <w:b/>
          <w:spacing w:val="-6"/>
          <w:sz w:val="20"/>
          <w:szCs w:val="20"/>
        </w:rPr>
        <w:t xml:space="preserve"> </w:t>
      </w:r>
      <w:r w:rsidRPr="002618AF">
        <w:rPr>
          <w:rFonts w:ascii="Arial" w:hAnsi="Arial" w:cs="Arial"/>
          <w:b/>
          <w:sz w:val="20"/>
          <w:szCs w:val="20"/>
        </w:rPr>
        <w:t>robót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6"/>
          <w:sz w:val="20"/>
          <w:szCs w:val="20"/>
        </w:rPr>
        <w:t xml:space="preserve"> </w:t>
      </w:r>
      <w:r w:rsidRPr="002618AF">
        <w:rPr>
          <w:rFonts w:ascii="Arial" w:hAnsi="Arial" w:cs="Arial"/>
          <w:spacing w:val="2"/>
          <w:sz w:val="20"/>
          <w:szCs w:val="20"/>
        </w:rPr>
        <w:t>z</w:t>
      </w:r>
      <w:r w:rsidRPr="002618AF">
        <w:rPr>
          <w:rFonts w:ascii="Arial" w:hAnsi="Arial" w:cs="Arial"/>
          <w:spacing w:val="-1"/>
          <w:sz w:val="20"/>
          <w:szCs w:val="20"/>
        </w:rPr>
        <w:t>a</w:t>
      </w:r>
      <w:r w:rsidRPr="002618AF">
        <w:rPr>
          <w:rFonts w:ascii="Arial" w:hAnsi="Arial" w:cs="Arial"/>
          <w:spacing w:val="3"/>
          <w:sz w:val="20"/>
          <w:szCs w:val="20"/>
        </w:rPr>
        <w:t>s</w:t>
      </w:r>
      <w:r w:rsidRPr="002618AF">
        <w:rPr>
          <w:rFonts w:ascii="Arial" w:hAnsi="Arial" w:cs="Arial"/>
          <w:spacing w:val="-1"/>
          <w:sz w:val="20"/>
          <w:szCs w:val="20"/>
        </w:rPr>
        <w:t>a</w:t>
      </w:r>
      <w:r w:rsidRPr="002618AF">
        <w:rPr>
          <w:rFonts w:ascii="Arial" w:hAnsi="Arial" w:cs="Arial"/>
          <w:spacing w:val="5"/>
          <w:sz w:val="20"/>
          <w:szCs w:val="20"/>
        </w:rPr>
        <w:t>d</w:t>
      </w:r>
      <w:r w:rsidRPr="002618AF">
        <w:rPr>
          <w:rFonts w:ascii="Arial" w:hAnsi="Arial" w:cs="Arial"/>
          <w:sz w:val="20"/>
          <w:szCs w:val="20"/>
        </w:rPr>
        <w:t>y</w:t>
      </w:r>
      <w:r w:rsidRPr="002618AF">
        <w:rPr>
          <w:rFonts w:ascii="Arial" w:hAnsi="Arial" w:cs="Arial"/>
          <w:spacing w:val="-8"/>
          <w:sz w:val="20"/>
          <w:szCs w:val="20"/>
        </w:rPr>
        <w:t xml:space="preserve"> </w:t>
      </w:r>
      <w:r w:rsidRPr="002618AF">
        <w:rPr>
          <w:rFonts w:ascii="Arial" w:hAnsi="Arial" w:cs="Arial"/>
          <w:sz w:val="20"/>
          <w:szCs w:val="20"/>
        </w:rPr>
        <w:t>odb</w:t>
      </w:r>
      <w:r w:rsidRPr="002618AF">
        <w:rPr>
          <w:rFonts w:ascii="Arial" w:hAnsi="Arial" w:cs="Arial"/>
          <w:spacing w:val="1"/>
          <w:sz w:val="20"/>
          <w:szCs w:val="20"/>
        </w:rPr>
        <w:t>i</w:t>
      </w:r>
      <w:r w:rsidRPr="002618AF">
        <w:rPr>
          <w:rFonts w:ascii="Arial" w:hAnsi="Arial" w:cs="Arial"/>
          <w:sz w:val="20"/>
          <w:szCs w:val="20"/>
        </w:rPr>
        <w:t>o</w:t>
      </w:r>
      <w:r w:rsidRPr="002618AF">
        <w:rPr>
          <w:rFonts w:ascii="Arial" w:hAnsi="Arial" w:cs="Arial"/>
          <w:spacing w:val="-1"/>
          <w:sz w:val="20"/>
          <w:szCs w:val="20"/>
        </w:rPr>
        <w:t>r</w:t>
      </w:r>
      <w:r w:rsidRPr="002618AF">
        <w:rPr>
          <w:rFonts w:ascii="Arial" w:hAnsi="Arial" w:cs="Arial"/>
          <w:sz w:val="20"/>
          <w:szCs w:val="20"/>
        </w:rPr>
        <w:t>u</w:t>
      </w:r>
      <w:r w:rsidRPr="002618AF">
        <w:rPr>
          <w:rFonts w:ascii="Arial" w:hAnsi="Arial" w:cs="Arial"/>
          <w:spacing w:val="-7"/>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6"/>
          <w:sz w:val="20"/>
          <w:szCs w:val="20"/>
        </w:rPr>
        <w:t xml:space="preserve"> </w:t>
      </w:r>
      <w:r w:rsidRPr="002618AF">
        <w:rPr>
          <w:rFonts w:ascii="Arial" w:hAnsi="Arial" w:cs="Arial"/>
          <w:sz w:val="20"/>
          <w:szCs w:val="20"/>
        </w:rPr>
        <w:t>w</w:t>
      </w:r>
      <w:r w:rsidRPr="002618AF">
        <w:rPr>
          <w:rFonts w:ascii="Arial" w:hAnsi="Arial" w:cs="Arial"/>
          <w:spacing w:val="-2"/>
          <w:sz w:val="20"/>
          <w:szCs w:val="20"/>
        </w:rPr>
        <w:t xml:space="preserve"> </w:t>
      </w:r>
      <w:r w:rsidRPr="002618AF">
        <w:rPr>
          <w:rFonts w:ascii="Arial" w:hAnsi="Arial" w:cs="Arial"/>
          <w:spacing w:val="1"/>
          <w:sz w:val="20"/>
          <w:szCs w:val="20"/>
        </w:rPr>
        <w:t>SST</w:t>
      </w:r>
      <w:r w:rsidRPr="002618AF">
        <w:rPr>
          <w:rFonts w:ascii="Arial" w:hAnsi="Arial" w:cs="Arial"/>
          <w:spacing w:val="-5"/>
          <w:sz w:val="20"/>
          <w:szCs w:val="20"/>
        </w:rPr>
        <w:t xml:space="preserve"> </w:t>
      </w:r>
      <w:r w:rsidRPr="002618AF">
        <w:rPr>
          <w:rFonts w:ascii="Arial" w:hAnsi="Arial" w:cs="Arial"/>
          <w:sz w:val="20"/>
          <w:szCs w:val="20"/>
        </w:rPr>
        <w:t>D</w:t>
      </w:r>
      <w:r w:rsidRPr="002618AF">
        <w:rPr>
          <w:rFonts w:ascii="Arial" w:hAnsi="Arial" w:cs="Arial"/>
          <w:spacing w:val="-1"/>
          <w:sz w:val="20"/>
          <w:szCs w:val="20"/>
        </w:rPr>
        <w:t>-</w:t>
      </w:r>
      <w:r w:rsidRPr="002618AF">
        <w:rPr>
          <w:rFonts w:ascii="Arial" w:hAnsi="Arial" w:cs="Arial"/>
          <w:sz w:val="20"/>
          <w:szCs w:val="20"/>
        </w:rPr>
        <w:t>00.00.00</w:t>
      </w:r>
      <w:r w:rsidRPr="002618AF">
        <w:rPr>
          <w:rFonts w:ascii="Arial" w:hAnsi="Arial" w:cs="Arial"/>
          <w:spacing w:val="-14"/>
          <w:sz w:val="20"/>
          <w:szCs w:val="20"/>
        </w:rPr>
        <w:t xml:space="preserve">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2"/>
          <w:sz w:val="20"/>
          <w:szCs w:val="20"/>
        </w:rPr>
        <w:t>y</w:t>
      </w:r>
      <w:r w:rsidRPr="002618AF">
        <w:rPr>
          <w:rFonts w:ascii="Arial" w:hAnsi="Arial" w:cs="Arial"/>
          <w:spacing w:val="1"/>
          <w:sz w:val="20"/>
          <w:szCs w:val="20"/>
        </w:rPr>
        <w:t>m</w:t>
      </w:r>
      <w:r w:rsidRPr="002618AF">
        <w:rPr>
          <w:rFonts w:ascii="Arial" w:hAnsi="Arial" w:cs="Arial"/>
          <w:spacing w:val="-1"/>
          <w:sz w:val="20"/>
          <w:szCs w:val="20"/>
        </w:rPr>
        <w:t>a</w:t>
      </w:r>
      <w:r w:rsidRPr="002618AF">
        <w:rPr>
          <w:rFonts w:ascii="Arial" w:hAnsi="Arial" w:cs="Arial"/>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 pk</w:t>
      </w:r>
      <w:r w:rsidRPr="002618AF">
        <w:rPr>
          <w:rFonts w:ascii="Arial" w:hAnsi="Arial" w:cs="Arial"/>
          <w:spacing w:val="1"/>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8.</w:t>
      </w:r>
    </w:p>
    <w:p w:rsidR="004D5691" w:rsidRPr="002618AF" w:rsidRDefault="004D5691" w:rsidP="004D5691">
      <w:pPr>
        <w:rPr>
          <w:rFonts w:ascii="Arial" w:hAnsi="Arial" w:cs="Arial"/>
          <w:b/>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8.2.</w:t>
      </w:r>
      <w:r w:rsidRPr="002618AF">
        <w:rPr>
          <w:rFonts w:ascii="Arial" w:hAnsi="Arial" w:cs="Arial"/>
          <w:b/>
          <w:spacing w:val="-4"/>
          <w:sz w:val="20"/>
          <w:szCs w:val="20"/>
        </w:rPr>
        <w:t xml:space="preserve"> </w:t>
      </w:r>
      <w:r w:rsidRPr="002618AF">
        <w:rPr>
          <w:rFonts w:ascii="Arial" w:hAnsi="Arial" w:cs="Arial"/>
          <w:b/>
          <w:spacing w:val="1"/>
          <w:sz w:val="20"/>
          <w:szCs w:val="20"/>
        </w:rPr>
        <w:t>S</w:t>
      </w:r>
      <w:r w:rsidRPr="002618AF">
        <w:rPr>
          <w:rFonts w:ascii="Arial" w:hAnsi="Arial" w:cs="Arial"/>
          <w:b/>
          <w:sz w:val="20"/>
          <w:szCs w:val="20"/>
        </w:rPr>
        <w:t>posób</w:t>
      </w:r>
      <w:r w:rsidRPr="002618AF">
        <w:rPr>
          <w:rFonts w:ascii="Arial" w:hAnsi="Arial" w:cs="Arial"/>
          <w:b/>
          <w:spacing w:val="-7"/>
          <w:sz w:val="20"/>
          <w:szCs w:val="20"/>
        </w:rPr>
        <w:t xml:space="preserve"> </w:t>
      </w:r>
      <w:r w:rsidRPr="002618AF">
        <w:rPr>
          <w:rFonts w:ascii="Arial" w:hAnsi="Arial" w:cs="Arial"/>
          <w:b/>
          <w:sz w:val="20"/>
          <w:szCs w:val="20"/>
        </w:rPr>
        <w:t>odb</w:t>
      </w:r>
      <w:r w:rsidRPr="002618AF">
        <w:rPr>
          <w:rFonts w:ascii="Arial" w:hAnsi="Arial" w:cs="Arial"/>
          <w:b/>
          <w:spacing w:val="1"/>
          <w:sz w:val="20"/>
          <w:szCs w:val="20"/>
        </w:rPr>
        <w:t>i</w:t>
      </w:r>
      <w:r w:rsidRPr="002618AF">
        <w:rPr>
          <w:rFonts w:ascii="Arial" w:hAnsi="Arial" w:cs="Arial"/>
          <w:b/>
          <w:sz w:val="20"/>
          <w:szCs w:val="20"/>
        </w:rPr>
        <w:t>oru</w:t>
      </w:r>
      <w:r w:rsidRPr="002618AF">
        <w:rPr>
          <w:rFonts w:ascii="Arial" w:hAnsi="Arial" w:cs="Arial"/>
          <w:b/>
          <w:spacing w:val="-6"/>
          <w:sz w:val="20"/>
          <w:szCs w:val="20"/>
        </w:rPr>
        <w:t xml:space="preserve"> </w:t>
      </w:r>
      <w:r w:rsidRPr="002618AF">
        <w:rPr>
          <w:rFonts w:ascii="Arial" w:hAnsi="Arial" w:cs="Arial"/>
          <w:b/>
          <w:sz w:val="20"/>
          <w:szCs w:val="20"/>
        </w:rPr>
        <w:t>ro</w:t>
      </w:r>
      <w:r w:rsidRPr="002618AF">
        <w:rPr>
          <w:rFonts w:ascii="Arial" w:hAnsi="Arial" w:cs="Arial"/>
          <w:b/>
          <w:spacing w:val="-2"/>
          <w:sz w:val="20"/>
          <w:szCs w:val="20"/>
        </w:rPr>
        <w:t>b</w:t>
      </w:r>
      <w:r w:rsidRPr="002618AF">
        <w:rPr>
          <w:rFonts w:ascii="Arial" w:hAnsi="Arial" w:cs="Arial"/>
          <w:b/>
          <w:sz w:val="20"/>
          <w:szCs w:val="20"/>
        </w:rPr>
        <w:t>ót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5"/>
          <w:sz w:val="20"/>
          <w:szCs w:val="20"/>
        </w:rPr>
        <w:t>Odb</w:t>
      </w:r>
      <w:r w:rsidRPr="002618AF">
        <w:rPr>
          <w:rFonts w:ascii="Arial" w:hAnsi="Arial" w:cs="Arial"/>
          <w:spacing w:val="-2"/>
          <w:sz w:val="20"/>
          <w:szCs w:val="20"/>
        </w:rPr>
        <w:t>i</w:t>
      </w:r>
      <w:r w:rsidRPr="002618AF">
        <w:rPr>
          <w:rFonts w:ascii="Arial" w:hAnsi="Arial" w:cs="Arial"/>
          <w:spacing w:val="-5"/>
          <w:sz w:val="20"/>
          <w:szCs w:val="20"/>
        </w:rPr>
        <w:t>o</w:t>
      </w:r>
      <w:r w:rsidRPr="002618AF">
        <w:rPr>
          <w:rFonts w:ascii="Arial" w:hAnsi="Arial" w:cs="Arial"/>
          <w:spacing w:val="-3"/>
          <w:sz w:val="20"/>
          <w:szCs w:val="20"/>
        </w:rPr>
        <w:t>r</w:t>
      </w:r>
      <w:r w:rsidRPr="002618AF">
        <w:rPr>
          <w:rFonts w:ascii="Arial" w:hAnsi="Arial" w:cs="Arial"/>
          <w:sz w:val="20"/>
          <w:szCs w:val="20"/>
        </w:rPr>
        <w:t>u</w:t>
      </w:r>
      <w:r w:rsidRPr="002618AF">
        <w:rPr>
          <w:rFonts w:ascii="Arial" w:hAnsi="Arial" w:cs="Arial"/>
          <w:spacing w:val="-17"/>
          <w:sz w:val="20"/>
          <w:szCs w:val="20"/>
        </w:rPr>
        <w:t xml:space="preserve"> </w:t>
      </w:r>
      <w:r w:rsidRPr="002618AF">
        <w:rPr>
          <w:rFonts w:ascii="Arial" w:hAnsi="Arial" w:cs="Arial"/>
          <w:spacing w:val="-2"/>
          <w:sz w:val="20"/>
          <w:szCs w:val="20"/>
        </w:rPr>
        <w:t>n</w:t>
      </w:r>
      <w:r w:rsidRPr="002618AF">
        <w:rPr>
          <w:rFonts w:ascii="Arial" w:hAnsi="Arial" w:cs="Arial"/>
          <w:spacing w:val="-3"/>
          <w:sz w:val="20"/>
          <w:szCs w:val="20"/>
        </w:rPr>
        <w:t>a</w:t>
      </w:r>
      <w:r w:rsidRPr="002618AF">
        <w:rPr>
          <w:rFonts w:ascii="Arial" w:hAnsi="Arial" w:cs="Arial"/>
          <w:spacing w:val="-5"/>
          <w:sz w:val="20"/>
          <w:szCs w:val="20"/>
        </w:rPr>
        <w:t>w</w:t>
      </w:r>
      <w:r w:rsidRPr="002618AF">
        <w:rPr>
          <w:rFonts w:ascii="Arial" w:hAnsi="Arial" w:cs="Arial"/>
          <w:spacing w:val="-4"/>
          <w:sz w:val="20"/>
          <w:szCs w:val="20"/>
        </w:rPr>
        <w:t>i</w:t>
      </w:r>
      <w:r w:rsidRPr="002618AF">
        <w:rPr>
          <w:rFonts w:ascii="Arial" w:hAnsi="Arial" w:cs="Arial"/>
          <w:spacing w:val="-3"/>
          <w:sz w:val="20"/>
          <w:szCs w:val="20"/>
        </w:rPr>
        <w:t>e</w:t>
      </w:r>
      <w:r w:rsidRPr="002618AF">
        <w:rPr>
          <w:rFonts w:ascii="Arial" w:hAnsi="Arial" w:cs="Arial"/>
          <w:spacing w:val="-5"/>
          <w:sz w:val="20"/>
          <w:szCs w:val="20"/>
        </w:rPr>
        <w:t>r</w:t>
      </w:r>
      <w:r w:rsidRPr="002618AF">
        <w:rPr>
          <w:rFonts w:ascii="Arial" w:hAnsi="Arial" w:cs="Arial"/>
          <w:spacing w:val="-1"/>
          <w:sz w:val="20"/>
          <w:szCs w:val="20"/>
        </w:rPr>
        <w:t>z</w:t>
      </w:r>
      <w:r w:rsidRPr="002618AF">
        <w:rPr>
          <w:rFonts w:ascii="Arial" w:hAnsi="Arial" w:cs="Arial"/>
          <w:spacing w:val="-6"/>
          <w:sz w:val="20"/>
          <w:szCs w:val="20"/>
        </w:rPr>
        <w:t>c</w:t>
      </w:r>
      <w:r w:rsidRPr="002618AF">
        <w:rPr>
          <w:rFonts w:ascii="Arial" w:hAnsi="Arial" w:cs="Arial"/>
          <w:spacing w:val="-5"/>
          <w:sz w:val="20"/>
          <w:szCs w:val="20"/>
        </w:rPr>
        <w:t>hn</w:t>
      </w:r>
      <w:r w:rsidRPr="002618AF">
        <w:rPr>
          <w:rFonts w:ascii="Arial" w:hAnsi="Arial" w:cs="Arial"/>
          <w:sz w:val="20"/>
          <w:szCs w:val="20"/>
        </w:rPr>
        <w:t>i</w:t>
      </w:r>
      <w:r w:rsidRPr="002618AF">
        <w:rPr>
          <w:rFonts w:ascii="Arial" w:hAnsi="Arial" w:cs="Arial"/>
          <w:spacing w:val="-13"/>
          <w:sz w:val="20"/>
          <w:szCs w:val="20"/>
        </w:rPr>
        <w:t xml:space="preserve"> </w:t>
      </w:r>
      <w:r w:rsidRPr="002618AF">
        <w:rPr>
          <w:rFonts w:ascii="Arial" w:hAnsi="Arial" w:cs="Arial"/>
          <w:spacing w:val="-5"/>
          <w:sz w:val="20"/>
          <w:szCs w:val="20"/>
        </w:rPr>
        <w:t>p</w:t>
      </w:r>
      <w:r w:rsidRPr="002618AF">
        <w:rPr>
          <w:rFonts w:ascii="Arial" w:hAnsi="Arial" w:cs="Arial"/>
          <w:sz w:val="20"/>
          <w:szCs w:val="20"/>
        </w:rPr>
        <w:t>o</w:t>
      </w:r>
      <w:r w:rsidRPr="002618AF">
        <w:rPr>
          <w:rFonts w:ascii="Arial" w:hAnsi="Arial" w:cs="Arial"/>
          <w:spacing w:val="-9"/>
          <w:sz w:val="20"/>
          <w:szCs w:val="20"/>
        </w:rPr>
        <w:t xml:space="preserve"> </w:t>
      </w:r>
      <w:r w:rsidRPr="002618AF">
        <w:rPr>
          <w:rFonts w:ascii="Arial" w:hAnsi="Arial" w:cs="Arial"/>
          <w:spacing w:val="-3"/>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t>
      </w:r>
      <w:r w:rsidRPr="002618AF">
        <w:rPr>
          <w:rFonts w:ascii="Arial" w:hAnsi="Arial" w:cs="Arial"/>
          <w:spacing w:val="-3"/>
          <w:sz w:val="20"/>
          <w:szCs w:val="20"/>
        </w:rPr>
        <w:t>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4"/>
          <w:sz w:val="20"/>
          <w:szCs w:val="20"/>
        </w:rPr>
        <w:t>i</w:t>
      </w:r>
      <w:r w:rsidRPr="002618AF">
        <w:rPr>
          <w:rFonts w:ascii="Arial" w:hAnsi="Arial" w:cs="Arial"/>
          <w:sz w:val="20"/>
          <w:szCs w:val="20"/>
        </w:rPr>
        <w:t>u</w:t>
      </w:r>
      <w:r w:rsidRPr="002618AF">
        <w:rPr>
          <w:rFonts w:ascii="Arial" w:hAnsi="Arial" w:cs="Arial"/>
          <w:spacing w:val="-14"/>
          <w:sz w:val="20"/>
          <w:szCs w:val="20"/>
        </w:rPr>
        <w:t xml:space="preserve"> </w:t>
      </w:r>
      <w:r w:rsidRPr="002618AF">
        <w:rPr>
          <w:rFonts w:ascii="Arial" w:hAnsi="Arial" w:cs="Arial"/>
          <w:spacing w:val="-5"/>
          <w:sz w:val="20"/>
          <w:szCs w:val="20"/>
        </w:rPr>
        <w:t>n</w:t>
      </w:r>
      <w:r w:rsidRPr="002618AF">
        <w:rPr>
          <w:rFonts w:ascii="Arial" w:hAnsi="Arial" w:cs="Arial"/>
          <w:sz w:val="20"/>
          <w:szCs w:val="20"/>
        </w:rPr>
        <w:t>a</w:t>
      </w:r>
      <w:r w:rsidRPr="002618AF">
        <w:rPr>
          <w:rFonts w:ascii="Arial" w:hAnsi="Arial" w:cs="Arial"/>
          <w:spacing w:val="-9"/>
          <w:sz w:val="20"/>
          <w:szCs w:val="20"/>
        </w:rPr>
        <w:t xml:space="preserve"> </w:t>
      </w:r>
      <w:r w:rsidRPr="002618AF">
        <w:rPr>
          <w:rFonts w:ascii="Arial" w:hAnsi="Arial" w:cs="Arial"/>
          <w:spacing w:val="-3"/>
          <w:sz w:val="20"/>
          <w:szCs w:val="20"/>
        </w:rPr>
        <w:t>z</w:t>
      </w:r>
      <w:r w:rsidRPr="002618AF">
        <w:rPr>
          <w:rFonts w:ascii="Arial" w:hAnsi="Arial" w:cs="Arial"/>
          <w:spacing w:val="-4"/>
          <w:sz w:val="20"/>
          <w:szCs w:val="20"/>
        </w:rPr>
        <w:t>im</w:t>
      </w:r>
      <w:r w:rsidRPr="002618AF">
        <w:rPr>
          <w:rFonts w:ascii="Arial" w:hAnsi="Arial" w:cs="Arial"/>
          <w:spacing w:val="-5"/>
          <w:sz w:val="20"/>
          <w:szCs w:val="20"/>
        </w:rPr>
        <w:t>n</w:t>
      </w:r>
      <w:r w:rsidRPr="002618AF">
        <w:rPr>
          <w:rFonts w:ascii="Arial" w:hAnsi="Arial" w:cs="Arial"/>
          <w:sz w:val="20"/>
          <w:szCs w:val="20"/>
        </w:rPr>
        <w:t>o</w:t>
      </w:r>
      <w:r w:rsidRPr="002618AF">
        <w:rPr>
          <w:rFonts w:ascii="Arial" w:hAnsi="Arial" w:cs="Arial"/>
          <w:spacing w:val="-9"/>
          <w:sz w:val="20"/>
          <w:szCs w:val="20"/>
        </w:rPr>
        <w:t xml:space="preserve"> </w:t>
      </w:r>
      <w:r w:rsidRPr="002618AF">
        <w:rPr>
          <w:rFonts w:ascii="Arial" w:hAnsi="Arial" w:cs="Arial"/>
          <w:spacing w:val="-5"/>
          <w:sz w:val="20"/>
          <w:szCs w:val="20"/>
        </w:rPr>
        <w:t>d</w:t>
      </w:r>
      <w:r w:rsidRPr="002618AF">
        <w:rPr>
          <w:rFonts w:ascii="Arial" w:hAnsi="Arial" w:cs="Arial"/>
          <w:spacing w:val="-2"/>
          <w:sz w:val="20"/>
          <w:szCs w:val="20"/>
        </w:rPr>
        <w:t>o</w:t>
      </w:r>
      <w:r w:rsidRPr="002618AF">
        <w:rPr>
          <w:rFonts w:ascii="Arial" w:hAnsi="Arial" w:cs="Arial"/>
          <w:spacing w:val="-5"/>
          <w:sz w:val="20"/>
          <w:szCs w:val="20"/>
        </w:rPr>
        <w:t>ko</w:t>
      </w:r>
      <w:r w:rsidRPr="002618AF">
        <w:rPr>
          <w:rFonts w:ascii="Arial" w:hAnsi="Arial" w:cs="Arial"/>
          <w:spacing w:val="-2"/>
          <w:sz w:val="20"/>
          <w:szCs w:val="20"/>
        </w:rPr>
        <w:t>n</w:t>
      </w:r>
      <w:r w:rsidRPr="002618AF">
        <w:rPr>
          <w:rFonts w:ascii="Arial" w:hAnsi="Arial" w:cs="Arial"/>
          <w:spacing w:val="-5"/>
          <w:sz w:val="20"/>
          <w:szCs w:val="20"/>
        </w:rPr>
        <w:t>u</w:t>
      </w:r>
      <w:r w:rsidRPr="002618AF">
        <w:rPr>
          <w:rFonts w:ascii="Arial" w:hAnsi="Arial" w:cs="Arial"/>
          <w:spacing w:val="-4"/>
          <w:sz w:val="20"/>
          <w:szCs w:val="20"/>
        </w:rPr>
        <w:t>j</w:t>
      </w:r>
      <w:r w:rsidRPr="002618AF">
        <w:rPr>
          <w:rFonts w:ascii="Arial" w:hAnsi="Arial" w:cs="Arial"/>
          <w:sz w:val="20"/>
          <w:szCs w:val="20"/>
        </w:rPr>
        <w:t xml:space="preserve">e Inżynier </w:t>
      </w:r>
      <w:r w:rsidRPr="002618AF">
        <w:rPr>
          <w:rFonts w:ascii="Arial" w:hAnsi="Arial" w:cs="Arial"/>
          <w:spacing w:val="-2"/>
          <w:sz w:val="20"/>
          <w:szCs w:val="20"/>
        </w:rPr>
        <w:t>n</w:t>
      </w:r>
      <w:r w:rsidRPr="002618AF">
        <w:rPr>
          <w:rFonts w:ascii="Arial" w:hAnsi="Arial" w:cs="Arial"/>
          <w:sz w:val="20"/>
          <w:szCs w:val="20"/>
        </w:rPr>
        <w:t>a</w:t>
      </w:r>
      <w:r w:rsidRPr="002618AF">
        <w:rPr>
          <w:rFonts w:ascii="Arial" w:hAnsi="Arial" w:cs="Arial"/>
          <w:spacing w:val="-11"/>
          <w:sz w:val="20"/>
          <w:szCs w:val="20"/>
        </w:rPr>
        <w:t xml:space="preserve"> </w:t>
      </w:r>
      <w:r w:rsidRPr="002618AF">
        <w:rPr>
          <w:rFonts w:ascii="Arial" w:hAnsi="Arial" w:cs="Arial"/>
          <w:spacing w:val="-1"/>
          <w:sz w:val="20"/>
          <w:szCs w:val="20"/>
        </w:rPr>
        <w:t>z</w:t>
      </w:r>
      <w:r w:rsidRPr="002618AF">
        <w:rPr>
          <w:rFonts w:ascii="Arial" w:hAnsi="Arial" w:cs="Arial"/>
          <w:spacing w:val="-6"/>
          <w:sz w:val="20"/>
          <w:szCs w:val="20"/>
        </w:rPr>
        <w:t>a</w:t>
      </w:r>
      <w:r w:rsidRPr="002618AF">
        <w:rPr>
          <w:rFonts w:ascii="Arial" w:hAnsi="Arial" w:cs="Arial"/>
          <w:spacing w:val="-2"/>
          <w:sz w:val="20"/>
          <w:szCs w:val="20"/>
        </w:rPr>
        <w:t>s</w:t>
      </w:r>
      <w:r w:rsidRPr="002618AF">
        <w:rPr>
          <w:rFonts w:ascii="Arial" w:hAnsi="Arial" w:cs="Arial"/>
          <w:spacing w:val="-6"/>
          <w:sz w:val="20"/>
          <w:szCs w:val="20"/>
        </w:rPr>
        <w:t>a</w:t>
      </w:r>
      <w:r w:rsidRPr="002618AF">
        <w:rPr>
          <w:rFonts w:ascii="Arial" w:hAnsi="Arial" w:cs="Arial"/>
          <w:spacing w:val="-2"/>
          <w:sz w:val="20"/>
          <w:szCs w:val="20"/>
        </w:rPr>
        <w:t>d</w:t>
      </w:r>
      <w:r w:rsidRPr="002618AF">
        <w:rPr>
          <w:rFonts w:ascii="Arial" w:hAnsi="Arial" w:cs="Arial"/>
          <w:spacing w:val="-6"/>
          <w:sz w:val="20"/>
          <w:szCs w:val="20"/>
        </w:rPr>
        <w:t>a</w:t>
      </w:r>
      <w:r w:rsidRPr="002618AF">
        <w:rPr>
          <w:rFonts w:ascii="Arial" w:hAnsi="Arial" w:cs="Arial"/>
          <w:spacing w:val="-3"/>
          <w:sz w:val="20"/>
          <w:szCs w:val="20"/>
        </w:rPr>
        <w:t>c</w:t>
      </w:r>
      <w:r w:rsidRPr="002618AF">
        <w:rPr>
          <w:rFonts w:ascii="Arial" w:hAnsi="Arial" w:cs="Arial"/>
          <w:sz w:val="20"/>
          <w:szCs w:val="20"/>
        </w:rPr>
        <w:t>h</w:t>
      </w:r>
      <w:r w:rsidRPr="002618AF">
        <w:rPr>
          <w:rFonts w:ascii="Arial" w:hAnsi="Arial" w:cs="Arial"/>
          <w:spacing w:val="-10"/>
          <w:sz w:val="20"/>
          <w:szCs w:val="20"/>
        </w:rPr>
        <w:t xml:space="preserve"> </w:t>
      </w:r>
      <w:r w:rsidRPr="002618AF">
        <w:rPr>
          <w:rFonts w:ascii="Arial" w:hAnsi="Arial" w:cs="Arial"/>
          <w:spacing w:val="-4"/>
          <w:sz w:val="20"/>
          <w:szCs w:val="20"/>
        </w:rPr>
        <w:t>R</w:t>
      </w:r>
      <w:r w:rsidRPr="002618AF">
        <w:rPr>
          <w:rFonts w:ascii="Arial" w:hAnsi="Arial" w:cs="Arial"/>
          <w:spacing w:val="-5"/>
          <w:sz w:val="20"/>
          <w:szCs w:val="20"/>
        </w:rPr>
        <w:t>obó</w:t>
      </w:r>
      <w:r w:rsidRPr="002618AF">
        <w:rPr>
          <w:rFonts w:ascii="Arial" w:hAnsi="Arial" w:cs="Arial"/>
          <w:sz w:val="20"/>
          <w:szCs w:val="20"/>
        </w:rPr>
        <w:t xml:space="preserve">t </w:t>
      </w:r>
      <w:r w:rsidRPr="002618AF">
        <w:rPr>
          <w:rFonts w:ascii="Arial" w:hAnsi="Arial" w:cs="Arial"/>
          <w:spacing w:val="-3"/>
          <w:sz w:val="20"/>
          <w:szCs w:val="20"/>
        </w:rPr>
        <w:t>z</w:t>
      </w:r>
      <w:r w:rsidRPr="002618AF">
        <w:rPr>
          <w:rFonts w:ascii="Arial" w:hAnsi="Arial" w:cs="Arial"/>
          <w:spacing w:val="-6"/>
          <w:sz w:val="20"/>
          <w:szCs w:val="20"/>
        </w:rPr>
        <w:t>a</w:t>
      </w:r>
      <w:r w:rsidRPr="002618AF">
        <w:rPr>
          <w:rFonts w:ascii="Arial" w:hAnsi="Arial" w:cs="Arial"/>
          <w:spacing w:val="-5"/>
          <w:sz w:val="20"/>
          <w:szCs w:val="20"/>
        </w:rPr>
        <w:t>n</w:t>
      </w:r>
      <w:r w:rsidRPr="002618AF">
        <w:rPr>
          <w:rFonts w:ascii="Arial" w:hAnsi="Arial" w:cs="Arial"/>
          <w:spacing w:val="-4"/>
          <w:sz w:val="20"/>
          <w:szCs w:val="20"/>
        </w:rPr>
        <w:t>i</w:t>
      </w:r>
      <w:r w:rsidRPr="002618AF">
        <w:rPr>
          <w:rFonts w:ascii="Arial" w:hAnsi="Arial" w:cs="Arial"/>
          <w:spacing w:val="-2"/>
          <w:sz w:val="20"/>
          <w:szCs w:val="20"/>
        </w:rPr>
        <w:t>k</w:t>
      </w:r>
      <w:r w:rsidRPr="002618AF">
        <w:rPr>
          <w:rFonts w:ascii="Arial" w:hAnsi="Arial" w:cs="Arial"/>
          <w:spacing w:val="-6"/>
          <w:sz w:val="20"/>
          <w:szCs w:val="20"/>
        </w:rPr>
        <w:t>a</w:t>
      </w:r>
      <w:r w:rsidRPr="002618AF">
        <w:rPr>
          <w:rFonts w:ascii="Arial" w:hAnsi="Arial" w:cs="Arial"/>
          <w:spacing w:val="-2"/>
          <w:sz w:val="20"/>
          <w:szCs w:val="20"/>
        </w:rPr>
        <w:t>j</w:t>
      </w:r>
      <w:r w:rsidRPr="002618AF">
        <w:rPr>
          <w:rFonts w:ascii="Arial" w:hAnsi="Arial" w:cs="Arial"/>
          <w:spacing w:val="-3"/>
          <w:sz w:val="20"/>
          <w:szCs w:val="20"/>
        </w:rPr>
        <w:t>ą</w:t>
      </w:r>
      <w:r w:rsidRPr="002618AF">
        <w:rPr>
          <w:rFonts w:ascii="Arial" w:hAnsi="Arial" w:cs="Arial"/>
          <w:spacing w:val="-1"/>
          <w:sz w:val="20"/>
          <w:szCs w:val="20"/>
        </w:rPr>
        <w:t>c</w:t>
      </w:r>
      <w:r w:rsidRPr="002618AF">
        <w:rPr>
          <w:rFonts w:ascii="Arial" w:hAnsi="Arial" w:cs="Arial"/>
          <w:spacing w:val="-10"/>
          <w:sz w:val="20"/>
          <w:szCs w:val="20"/>
        </w:rPr>
        <w:t>y</w:t>
      </w:r>
      <w:r w:rsidRPr="002618AF">
        <w:rPr>
          <w:rFonts w:ascii="Arial" w:hAnsi="Arial" w:cs="Arial"/>
          <w:spacing w:val="-3"/>
          <w:sz w:val="20"/>
          <w:szCs w:val="20"/>
        </w:rPr>
        <w:t>c</w:t>
      </w:r>
      <w:r w:rsidRPr="002618AF">
        <w:rPr>
          <w:rFonts w:ascii="Arial" w:hAnsi="Arial" w:cs="Arial"/>
          <w:sz w:val="20"/>
          <w:szCs w:val="20"/>
        </w:rPr>
        <w:t>h</w:t>
      </w:r>
      <w:r w:rsidRPr="002618AF">
        <w:rPr>
          <w:rFonts w:ascii="Arial" w:hAnsi="Arial" w:cs="Arial"/>
          <w:spacing w:val="-15"/>
          <w:sz w:val="20"/>
          <w:szCs w:val="20"/>
        </w:rPr>
        <w:t xml:space="preserve"> </w:t>
      </w:r>
      <w:r w:rsidRPr="002618AF">
        <w:rPr>
          <w:rFonts w:ascii="Arial" w:hAnsi="Arial" w:cs="Arial"/>
          <w:spacing w:val="-15"/>
          <w:sz w:val="20"/>
          <w:szCs w:val="20"/>
        </w:rPr>
        <w:br/>
      </w:r>
      <w:r w:rsidRPr="002618AF">
        <w:rPr>
          <w:rFonts w:ascii="Arial" w:hAnsi="Arial" w:cs="Arial"/>
          <w:sz w:val="20"/>
          <w:szCs w:val="20"/>
        </w:rPr>
        <w:t>i</w:t>
      </w:r>
      <w:r w:rsidRPr="002618AF">
        <w:rPr>
          <w:rFonts w:ascii="Arial" w:hAnsi="Arial" w:cs="Arial"/>
          <w:spacing w:val="-7"/>
          <w:sz w:val="20"/>
          <w:szCs w:val="20"/>
        </w:rPr>
        <w:t xml:space="preserve"> ul</w:t>
      </w:r>
      <w:r w:rsidRPr="002618AF">
        <w:rPr>
          <w:rFonts w:ascii="Arial" w:hAnsi="Arial" w:cs="Arial"/>
          <w:spacing w:val="-6"/>
          <w:sz w:val="20"/>
          <w:szCs w:val="20"/>
        </w:rPr>
        <w:t>e</w:t>
      </w:r>
      <w:r w:rsidRPr="002618AF">
        <w:rPr>
          <w:rFonts w:ascii="Arial" w:hAnsi="Arial" w:cs="Arial"/>
          <w:spacing w:val="-7"/>
          <w:sz w:val="20"/>
          <w:szCs w:val="20"/>
        </w:rPr>
        <w:t>g</w:t>
      </w:r>
      <w:r w:rsidRPr="002618AF">
        <w:rPr>
          <w:rFonts w:ascii="Arial" w:hAnsi="Arial" w:cs="Arial"/>
          <w:spacing w:val="-8"/>
          <w:sz w:val="20"/>
          <w:szCs w:val="20"/>
        </w:rPr>
        <w:t>a</w:t>
      </w:r>
      <w:r w:rsidRPr="002618AF">
        <w:rPr>
          <w:rFonts w:ascii="Arial" w:hAnsi="Arial" w:cs="Arial"/>
          <w:spacing w:val="-7"/>
          <w:sz w:val="20"/>
          <w:szCs w:val="20"/>
        </w:rPr>
        <w:t>j</w:t>
      </w:r>
      <w:r w:rsidRPr="002618AF">
        <w:rPr>
          <w:rFonts w:ascii="Arial" w:hAnsi="Arial" w:cs="Arial"/>
          <w:spacing w:val="-8"/>
          <w:sz w:val="20"/>
          <w:szCs w:val="20"/>
        </w:rPr>
        <w:t>ą</w:t>
      </w:r>
      <w:r w:rsidRPr="002618AF">
        <w:rPr>
          <w:rFonts w:ascii="Arial" w:hAnsi="Arial" w:cs="Arial"/>
          <w:spacing w:val="-3"/>
          <w:sz w:val="20"/>
          <w:szCs w:val="20"/>
        </w:rPr>
        <w:t>c</w:t>
      </w:r>
      <w:r w:rsidRPr="002618AF">
        <w:rPr>
          <w:rFonts w:ascii="Arial" w:hAnsi="Arial" w:cs="Arial"/>
          <w:spacing w:val="-12"/>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17"/>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7"/>
          <w:sz w:val="20"/>
          <w:szCs w:val="20"/>
        </w:rPr>
        <w:t>k</w:t>
      </w:r>
      <w:r w:rsidRPr="002618AF">
        <w:rPr>
          <w:rFonts w:ascii="Arial" w:hAnsi="Arial" w:cs="Arial"/>
          <w:spacing w:val="-3"/>
          <w:sz w:val="20"/>
          <w:szCs w:val="20"/>
        </w:rPr>
        <w:t>r</w:t>
      </w:r>
      <w:r w:rsidRPr="002618AF">
        <w:rPr>
          <w:rFonts w:ascii="Arial" w:hAnsi="Arial" w:cs="Arial"/>
          <w:spacing w:val="-12"/>
          <w:sz w:val="20"/>
          <w:szCs w:val="20"/>
        </w:rPr>
        <w:t>y</w:t>
      </w:r>
      <w:r w:rsidRPr="002618AF">
        <w:rPr>
          <w:rFonts w:ascii="Arial" w:hAnsi="Arial" w:cs="Arial"/>
          <w:spacing w:val="-8"/>
          <w:sz w:val="20"/>
          <w:szCs w:val="20"/>
        </w:rPr>
        <w:t>c</w:t>
      </w:r>
      <w:r w:rsidRPr="002618AF">
        <w:rPr>
          <w:rFonts w:ascii="Arial" w:hAnsi="Arial" w:cs="Arial"/>
          <w:spacing w:val="-7"/>
          <w:sz w:val="20"/>
          <w:szCs w:val="20"/>
        </w:rPr>
        <w:t>iu</w:t>
      </w:r>
      <w:r w:rsidRPr="002618AF">
        <w:rPr>
          <w:rFonts w:ascii="Arial" w:hAnsi="Arial" w:cs="Arial"/>
          <w:sz w:val="20"/>
          <w:szCs w:val="20"/>
        </w:rPr>
        <w:t>,</w:t>
      </w:r>
      <w:r w:rsidRPr="002618AF">
        <w:rPr>
          <w:rFonts w:ascii="Arial" w:hAnsi="Arial" w:cs="Arial"/>
          <w:spacing w:val="-19"/>
          <w:sz w:val="20"/>
          <w:szCs w:val="20"/>
        </w:rPr>
        <w:t xml:space="preserve"> </w:t>
      </w:r>
      <w:r w:rsidRPr="002618AF">
        <w:rPr>
          <w:rFonts w:ascii="Arial" w:hAnsi="Arial" w:cs="Arial"/>
          <w:spacing w:val="-5"/>
          <w:sz w:val="20"/>
          <w:szCs w:val="20"/>
        </w:rPr>
        <w:t>n</w:t>
      </w:r>
      <w:r w:rsidRPr="002618AF">
        <w:rPr>
          <w:rFonts w:ascii="Arial" w:hAnsi="Arial" w:cs="Arial"/>
          <w:sz w:val="20"/>
          <w:szCs w:val="20"/>
        </w:rPr>
        <w:t>a</w:t>
      </w:r>
      <w:r w:rsidRPr="002618AF">
        <w:rPr>
          <w:rFonts w:ascii="Arial" w:hAnsi="Arial" w:cs="Arial"/>
          <w:spacing w:val="-16"/>
          <w:sz w:val="20"/>
          <w:szCs w:val="20"/>
        </w:rPr>
        <w:t xml:space="preserve"> </w:t>
      </w:r>
      <w:r w:rsidRPr="002618AF">
        <w:rPr>
          <w:rFonts w:ascii="Arial" w:hAnsi="Arial" w:cs="Arial"/>
          <w:spacing w:val="-7"/>
          <w:sz w:val="20"/>
          <w:szCs w:val="20"/>
        </w:rPr>
        <w:t>podst</w:t>
      </w:r>
      <w:r w:rsidRPr="002618AF">
        <w:rPr>
          <w:rFonts w:ascii="Arial" w:hAnsi="Arial" w:cs="Arial"/>
          <w:spacing w:val="-6"/>
          <w:sz w:val="20"/>
          <w:szCs w:val="20"/>
        </w:rPr>
        <w:t>a</w:t>
      </w:r>
      <w:r w:rsidRPr="002618AF">
        <w:rPr>
          <w:rFonts w:ascii="Arial" w:hAnsi="Arial" w:cs="Arial"/>
          <w:spacing w:val="-8"/>
          <w:sz w:val="20"/>
          <w:szCs w:val="20"/>
        </w:rPr>
        <w:t>w</w:t>
      </w:r>
      <w:r w:rsidRPr="002618AF">
        <w:rPr>
          <w:rFonts w:ascii="Arial" w:hAnsi="Arial" w:cs="Arial"/>
          <w:spacing w:val="-7"/>
          <w:sz w:val="20"/>
          <w:szCs w:val="20"/>
        </w:rPr>
        <w:t>i</w:t>
      </w:r>
      <w:r w:rsidRPr="002618AF">
        <w:rPr>
          <w:rFonts w:ascii="Arial" w:hAnsi="Arial" w:cs="Arial"/>
          <w:sz w:val="20"/>
          <w:szCs w:val="20"/>
        </w:rPr>
        <w:t>e</w:t>
      </w:r>
      <w:r w:rsidRPr="002618AF">
        <w:rPr>
          <w:rFonts w:ascii="Arial" w:hAnsi="Arial" w:cs="Arial"/>
          <w:spacing w:val="-21"/>
          <w:sz w:val="20"/>
          <w:szCs w:val="20"/>
        </w:rPr>
        <w:t xml:space="preserve"> </w:t>
      </w:r>
      <w:r w:rsidRPr="002618AF">
        <w:rPr>
          <w:rFonts w:ascii="Arial" w:hAnsi="Arial" w:cs="Arial"/>
          <w:spacing w:val="-3"/>
          <w:sz w:val="20"/>
          <w:szCs w:val="20"/>
        </w:rPr>
        <w:t>w</w:t>
      </w:r>
      <w:r w:rsidRPr="002618AF">
        <w:rPr>
          <w:rFonts w:ascii="Arial" w:hAnsi="Arial" w:cs="Arial"/>
          <w:spacing w:val="-7"/>
          <w:sz w:val="20"/>
          <w:szCs w:val="20"/>
        </w:rPr>
        <w:t>ynikó</w:t>
      </w:r>
      <w:r w:rsidRPr="002618AF">
        <w:rPr>
          <w:rFonts w:ascii="Arial" w:hAnsi="Arial" w:cs="Arial"/>
          <w:sz w:val="20"/>
          <w:szCs w:val="20"/>
        </w:rPr>
        <w:t>w</w:t>
      </w:r>
      <w:r w:rsidRPr="002618AF">
        <w:rPr>
          <w:rFonts w:ascii="Arial" w:hAnsi="Arial" w:cs="Arial"/>
          <w:spacing w:val="-23"/>
          <w:sz w:val="20"/>
          <w:szCs w:val="20"/>
        </w:rPr>
        <w:t xml:space="preserve"> </w:t>
      </w:r>
      <w:r w:rsidRPr="002618AF">
        <w:rPr>
          <w:rFonts w:ascii="Arial" w:hAnsi="Arial" w:cs="Arial"/>
          <w:spacing w:val="-7"/>
          <w:sz w:val="20"/>
          <w:szCs w:val="20"/>
        </w:rPr>
        <w:t>pomi</w:t>
      </w:r>
      <w:r w:rsidRPr="002618AF">
        <w:rPr>
          <w:rFonts w:ascii="Arial" w:hAnsi="Arial" w:cs="Arial"/>
          <w:spacing w:val="-8"/>
          <w:sz w:val="20"/>
          <w:szCs w:val="20"/>
        </w:rPr>
        <w:t>ar</w:t>
      </w:r>
      <w:r w:rsidRPr="002618AF">
        <w:rPr>
          <w:rFonts w:ascii="Arial" w:hAnsi="Arial" w:cs="Arial"/>
          <w:spacing w:val="-5"/>
          <w:sz w:val="20"/>
          <w:szCs w:val="20"/>
        </w:rPr>
        <w:t>ó</w:t>
      </w:r>
      <w:r w:rsidRPr="002618AF">
        <w:rPr>
          <w:rFonts w:ascii="Arial" w:hAnsi="Arial" w:cs="Arial"/>
          <w:sz w:val="20"/>
          <w:szCs w:val="20"/>
        </w:rPr>
        <w:t>w Wykonawcy z</w:t>
      </w:r>
      <w:r w:rsidRPr="002618AF">
        <w:rPr>
          <w:rFonts w:ascii="Arial" w:hAnsi="Arial" w:cs="Arial"/>
          <w:spacing w:val="-13"/>
          <w:sz w:val="20"/>
          <w:szCs w:val="20"/>
        </w:rPr>
        <w:t xml:space="preserve"> </w:t>
      </w:r>
      <w:r w:rsidRPr="002618AF">
        <w:rPr>
          <w:rFonts w:ascii="Arial" w:hAnsi="Arial" w:cs="Arial"/>
          <w:spacing w:val="-7"/>
          <w:w w:val="99"/>
          <w:sz w:val="20"/>
          <w:szCs w:val="20"/>
        </w:rPr>
        <w:t>b</w:t>
      </w:r>
      <w:r w:rsidRPr="002618AF">
        <w:rPr>
          <w:rFonts w:ascii="Arial" w:hAnsi="Arial" w:cs="Arial"/>
          <w:spacing w:val="-7"/>
          <w:sz w:val="20"/>
          <w:szCs w:val="20"/>
        </w:rPr>
        <w:t>i</w:t>
      </w:r>
      <w:r w:rsidRPr="002618AF">
        <w:rPr>
          <w:rFonts w:ascii="Arial" w:hAnsi="Arial" w:cs="Arial"/>
          <w:spacing w:val="-8"/>
          <w:sz w:val="20"/>
          <w:szCs w:val="20"/>
        </w:rPr>
        <w:t>e</w:t>
      </w:r>
      <w:r w:rsidRPr="002618AF">
        <w:rPr>
          <w:rFonts w:ascii="Arial" w:hAnsi="Arial" w:cs="Arial"/>
          <w:spacing w:val="-6"/>
          <w:w w:val="79"/>
          <w:sz w:val="20"/>
          <w:szCs w:val="20"/>
        </w:rPr>
        <w:t>ż</w:t>
      </w:r>
      <w:r w:rsidRPr="002618AF">
        <w:rPr>
          <w:rFonts w:ascii="Arial" w:hAnsi="Arial" w:cs="Arial"/>
          <w:spacing w:val="-8"/>
          <w:sz w:val="20"/>
          <w:szCs w:val="20"/>
        </w:rPr>
        <w:t>ą</w:t>
      </w:r>
      <w:r w:rsidRPr="002618AF">
        <w:rPr>
          <w:rFonts w:ascii="Arial" w:hAnsi="Arial" w:cs="Arial"/>
          <w:spacing w:val="-6"/>
          <w:sz w:val="20"/>
          <w:szCs w:val="20"/>
        </w:rPr>
        <w:t>c</w:t>
      </w:r>
      <w:r w:rsidRPr="002618AF">
        <w:rPr>
          <w:rFonts w:ascii="Arial" w:hAnsi="Arial" w:cs="Arial"/>
          <w:spacing w:val="-8"/>
          <w:sz w:val="20"/>
          <w:szCs w:val="20"/>
        </w:rPr>
        <w:t>e</w:t>
      </w:r>
      <w:r w:rsidRPr="002618AF">
        <w:rPr>
          <w:rFonts w:ascii="Arial" w:hAnsi="Arial" w:cs="Arial"/>
          <w:sz w:val="20"/>
          <w:szCs w:val="20"/>
        </w:rPr>
        <w:t xml:space="preserve">j </w:t>
      </w:r>
      <w:r w:rsidRPr="002618AF">
        <w:rPr>
          <w:rFonts w:ascii="Arial" w:hAnsi="Arial" w:cs="Arial"/>
          <w:spacing w:val="-7"/>
          <w:sz w:val="20"/>
          <w:szCs w:val="20"/>
        </w:rPr>
        <w:t>kont</w:t>
      </w:r>
      <w:r w:rsidRPr="002618AF">
        <w:rPr>
          <w:rFonts w:ascii="Arial" w:hAnsi="Arial" w:cs="Arial"/>
          <w:spacing w:val="-8"/>
          <w:sz w:val="20"/>
          <w:szCs w:val="20"/>
        </w:rPr>
        <w:t>r</w:t>
      </w:r>
      <w:r w:rsidRPr="002618AF">
        <w:rPr>
          <w:rFonts w:ascii="Arial" w:hAnsi="Arial" w:cs="Arial"/>
          <w:spacing w:val="-7"/>
          <w:sz w:val="20"/>
          <w:szCs w:val="20"/>
        </w:rPr>
        <w:t>ol</w:t>
      </w:r>
      <w:r w:rsidRPr="002618AF">
        <w:rPr>
          <w:rFonts w:ascii="Arial" w:hAnsi="Arial" w:cs="Arial"/>
          <w:sz w:val="20"/>
          <w:szCs w:val="20"/>
        </w:rPr>
        <w:t>i</w:t>
      </w:r>
      <w:r w:rsidRPr="002618AF">
        <w:rPr>
          <w:rFonts w:ascii="Arial" w:hAnsi="Arial" w:cs="Arial"/>
          <w:spacing w:val="-20"/>
          <w:sz w:val="20"/>
          <w:szCs w:val="20"/>
        </w:rPr>
        <w:t xml:space="preserve"> </w:t>
      </w:r>
      <w:r w:rsidRPr="002618AF">
        <w:rPr>
          <w:rFonts w:ascii="Arial" w:hAnsi="Arial" w:cs="Arial"/>
          <w:spacing w:val="-6"/>
          <w:sz w:val="20"/>
          <w:szCs w:val="20"/>
        </w:rPr>
        <w:t>R</w:t>
      </w:r>
      <w:r w:rsidRPr="002618AF">
        <w:rPr>
          <w:rFonts w:ascii="Arial" w:hAnsi="Arial" w:cs="Arial"/>
          <w:spacing w:val="-7"/>
          <w:sz w:val="20"/>
          <w:szCs w:val="20"/>
        </w:rPr>
        <w:t>obó</w:t>
      </w:r>
      <w:r w:rsidRPr="002618AF">
        <w:rPr>
          <w:rFonts w:ascii="Arial" w:hAnsi="Arial" w:cs="Arial"/>
          <w:sz w:val="20"/>
          <w:szCs w:val="20"/>
        </w:rPr>
        <w:t>t</w:t>
      </w:r>
      <w:r w:rsidRPr="002618AF">
        <w:rPr>
          <w:rFonts w:ascii="Arial" w:hAnsi="Arial" w:cs="Arial"/>
          <w:spacing w:val="-18"/>
          <w:sz w:val="20"/>
          <w:szCs w:val="20"/>
        </w:rPr>
        <w:t xml:space="preserve"> </w:t>
      </w:r>
      <w:r w:rsidRPr="002618AF">
        <w:rPr>
          <w:rFonts w:ascii="Arial" w:hAnsi="Arial" w:cs="Arial"/>
          <w:sz w:val="20"/>
          <w:szCs w:val="20"/>
        </w:rPr>
        <w:t>i</w:t>
      </w:r>
      <w:r w:rsidRPr="002618AF">
        <w:rPr>
          <w:rFonts w:ascii="Arial" w:hAnsi="Arial" w:cs="Arial"/>
          <w:spacing w:val="-14"/>
          <w:sz w:val="20"/>
          <w:szCs w:val="20"/>
        </w:rPr>
        <w:t xml:space="preserve"> </w:t>
      </w:r>
      <w:r w:rsidRPr="002618AF">
        <w:rPr>
          <w:rFonts w:ascii="Arial" w:hAnsi="Arial" w:cs="Arial"/>
          <w:spacing w:val="-8"/>
          <w:sz w:val="20"/>
          <w:szCs w:val="20"/>
        </w:rPr>
        <w:t>e</w:t>
      </w:r>
      <w:r w:rsidRPr="002618AF">
        <w:rPr>
          <w:rFonts w:ascii="Arial" w:hAnsi="Arial" w:cs="Arial"/>
          <w:spacing w:val="-5"/>
          <w:sz w:val="20"/>
          <w:szCs w:val="20"/>
        </w:rPr>
        <w:t>w</w:t>
      </w:r>
      <w:r w:rsidRPr="002618AF">
        <w:rPr>
          <w:rFonts w:ascii="Arial" w:hAnsi="Arial" w:cs="Arial"/>
          <w:spacing w:val="-8"/>
          <w:sz w:val="20"/>
          <w:szCs w:val="20"/>
        </w:rPr>
        <w:t>e</w:t>
      </w:r>
      <w:r w:rsidRPr="002618AF">
        <w:rPr>
          <w:rFonts w:ascii="Arial" w:hAnsi="Arial" w:cs="Arial"/>
          <w:spacing w:val="-7"/>
          <w:sz w:val="20"/>
          <w:szCs w:val="20"/>
        </w:rPr>
        <w:t>ntu</w:t>
      </w:r>
      <w:r w:rsidRPr="002618AF">
        <w:rPr>
          <w:rFonts w:ascii="Arial" w:hAnsi="Arial" w:cs="Arial"/>
          <w:spacing w:val="-8"/>
          <w:sz w:val="20"/>
          <w:szCs w:val="20"/>
        </w:rPr>
        <w:t>a</w:t>
      </w:r>
      <w:r w:rsidRPr="002618AF">
        <w:rPr>
          <w:rFonts w:ascii="Arial" w:hAnsi="Arial" w:cs="Arial"/>
          <w:spacing w:val="-7"/>
          <w:sz w:val="20"/>
          <w:szCs w:val="20"/>
        </w:rPr>
        <w:t>l</w:t>
      </w:r>
      <w:r w:rsidRPr="002618AF">
        <w:rPr>
          <w:rFonts w:ascii="Arial" w:hAnsi="Arial" w:cs="Arial"/>
          <w:spacing w:val="-5"/>
          <w:sz w:val="20"/>
          <w:szCs w:val="20"/>
        </w:rPr>
        <w:t>n</w:t>
      </w:r>
      <w:r w:rsidRPr="002618AF">
        <w:rPr>
          <w:rFonts w:ascii="Arial" w:hAnsi="Arial" w:cs="Arial"/>
          <w:spacing w:val="-10"/>
          <w:sz w:val="20"/>
          <w:szCs w:val="20"/>
        </w:rPr>
        <w:t>y</w:t>
      </w:r>
      <w:r w:rsidRPr="002618AF">
        <w:rPr>
          <w:rFonts w:ascii="Arial" w:hAnsi="Arial" w:cs="Arial"/>
          <w:spacing w:val="-6"/>
          <w:sz w:val="20"/>
          <w:szCs w:val="20"/>
        </w:rPr>
        <w:t>c</w:t>
      </w:r>
      <w:r w:rsidRPr="002618AF">
        <w:rPr>
          <w:rFonts w:ascii="Arial" w:hAnsi="Arial" w:cs="Arial"/>
          <w:sz w:val="20"/>
          <w:szCs w:val="20"/>
        </w:rPr>
        <w:t>h</w:t>
      </w:r>
      <w:r w:rsidRPr="002618AF">
        <w:rPr>
          <w:rFonts w:ascii="Arial" w:hAnsi="Arial" w:cs="Arial"/>
          <w:spacing w:val="-22"/>
          <w:sz w:val="20"/>
          <w:szCs w:val="20"/>
        </w:rPr>
        <w:t xml:space="preserve"> </w:t>
      </w:r>
      <w:r w:rsidRPr="002618AF">
        <w:rPr>
          <w:rFonts w:ascii="Arial" w:hAnsi="Arial" w:cs="Arial"/>
          <w:sz w:val="20"/>
          <w:szCs w:val="20"/>
        </w:rPr>
        <w:t>u</w:t>
      </w:r>
      <w:r w:rsidRPr="002618AF">
        <w:rPr>
          <w:rFonts w:ascii="Arial" w:hAnsi="Arial" w:cs="Arial"/>
          <w:spacing w:val="2"/>
          <w:sz w:val="20"/>
          <w:szCs w:val="20"/>
        </w:rPr>
        <w:t>z</w:t>
      </w:r>
      <w:r w:rsidRPr="002618AF">
        <w:rPr>
          <w:rFonts w:ascii="Arial" w:hAnsi="Arial" w:cs="Arial"/>
          <w:sz w:val="20"/>
          <w:szCs w:val="20"/>
        </w:rPr>
        <w:t>up</w:t>
      </w:r>
      <w:r w:rsidRPr="002618AF">
        <w:rPr>
          <w:rFonts w:ascii="Arial" w:hAnsi="Arial" w:cs="Arial"/>
          <w:spacing w:val="-1"/>
          <w:sz w:val="20"/>
          <w:szCs w:val="20"/>
        </w:rPr>
        <w:t>e</w:t>
      </w:r>
      <w:r w:rsidRPr="002618AF">
        <w:rPr>
          <w:rFonts w:ascii="Arial" w:hAnsi="Arial" w:cs="Arial"/>
          <w:spacing w:val="1"/>
          <w:sz w:val="20"/>
          <w:szCs w:val="20"/>
        </w:rPr>
        <w:t>ł</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a</w:t>
      </w:r>
      <w:r w:rsidRPr="002618AF">
        <w:rPr>
          <w:rFonts w:ascii="Arial" w:hAnsi="Arial" w:cs="Arial"/>
          <w:spacing w:val="1"/>
          <w:sz w:val="20"/>
          <w:szCs w:val="20"/>
        </w:rPr>
        <w:t>j</w:t>
      </w:r>
      <w:r w:rsidRPr="002618AF">
        <w:rPr>
          <w:rFonts w:ascii="Arial" w:hAnsi="Arial" w:cs="Arial"/>
          <w:spacing w:val="-1"/>
          <w:sz w:val="20"/>
          <w:szCs w:val="20"/>
        </w:rPr>
        <w:t>ą</w:t>
      </w:r>
      <w:r w:rsidRPr="002618AF">
        <w:rPr>
          <w:rFonts w:ascii="Arial" w:hAnsi="Arial" w:cs="Arial"/>
          <w:spacing w:val="4"/>
          <w:sz w:val="20"/>
          <w:szCs w:val="20"/>
        </w:rPr>
        <w:t>c</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z w:val="20"/>
          <w:szCs w:val="20"/>
        </w:rPr>
        <w:t>h</w:t>
      </w:r>
      <w:r w:rsidRPr="002618AF">
        <w:rPr>
          <w:rFonts w:ascii="Arial" w:hAnsi="Arial" w:cs="Arial"/>
          <w:spacing w:val="-7"/>
          <w:sz w:val="20"/>
          <w:szCs w:val="20"/>
        </w:rPr>
        <w:t xml:space="preserve"> </w:t>
      </w:r>
      <w:r w:rsidRPr="002618AF">
        <w:rPr>
          <w:rFonts w:ascii="Arial" w:hAnsi="Arial" w:cs="Arial"/>
          <w:sz w:val="20"/>
          <w:szCs w:val="20"/>
        </w:rPr>
        <w:t>po</w:t>
      </w:r>
      <w:r w:rsidRPr="002618AF">
        <w:rPr>
          <w:rFonts w:ascii="Arial" w:hAnsi="Arial" w:cs="Arial"/>
          <w:spacing w:val="3"/>
          <w:sz w:val="20"/>
          <w:szCs w:val="20"/>
        </w:rPr>
        <w:t>m</w:t>
      </w:r>
      <w:r w:rsidRPr="002618AF">
        <w:rPr>
          <w:rFonts w:ascii="Arial" w:hAnsi="Arial" w:cs="Arial"/>
          <w:spacing w:val="1"/>
          <w:sz w:val="20"/>
          <w:szCs w:val="20"/>
        </w:rPr>
        <w:t>i</w:t>
      </w:r>
      <w:r w:rsidRPr="002618AF">
        <w:rPr>
          <w:rFonts w:ascii="Arial" w:hAnsi="Arial" w:cs="Arial"/>
          <w:spacing w:val="-1"/>
          <w:sz w:val="20"/>
          <w:szCs w:val="20"/>
        </w:rPr>
        <w:t>ar</w:t>
      </w:r>
      <w:r w:rsidRPr="002618AF">
        <w:rPr>
          <w:rFonts w:ascii="Arial" w:hAnsi="Arial" w:cs="Arial"/>
          <w:sz w:val="20"/>
          <w:szCs w:val="20"/>
        </w:rPr>
        <w:t>ów</w:t>
      </w:r>
      <w:r w:rsidRPr="002618AF">
        <w:rPr>
          <w:rFonts w:ascii="Arial" w:hAnsi="Arial" w:cs="Arial"/>
          <w:spacing w:val="-6"/>
          <w:sz w:val="20"/>
          <w:szCs w:val="20"/>
        </w:rPr>
        <w:t xml:space="preserve"> </w:t>
      </w:r>
      <w:r w:rsidRPr="002618AF">
        <w:rPr>
          <w:rFonts w:ascii="Arial" w:hAnsi="Arial" w:cs="Arial"/>
          <w:sz w:val="20"/>
          <w:szCs w:val="20"/>
        </w:rPr>
        <w:t>o</w:t>
      </w:r>
      <w:r w:rsidRPr="002618AF">
        <w:rPr>
          <w:rFonts w:ascii="Arial" w:hAnsi="Arial" w:cs="Arial"/>
          <w:spacing w:val="-1"/>
          <w:sz w:val="20"/>
          <w:szCs w:val="20"/>
        </w:rPr>
        <w:t>ra</w:t>
      </w:r>
      <w:r w:rsidRPr="002618AF">
        <w:rPr>
          <w:rFonts w:ascii="Arial" w:hAnsi="Arial" w:cs="Arial"/>
          <w:sz w:val="20"/>
          <w:szCs w:val="20"/>
        </w:rPr>
        <w:t xml:space="preserve">z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pacing w:val="1"/>
          <w:sz w:val="20"/>
          <w:szCs w:val="20"/>
        </w:rPr>
        <w:t>l</w:t>
      </w:r>
      <w:r w:rsidRPr="002618AF">
        <w:rPr>
          <w:rFonts w:ascii="Arial" w:hAnsi="Arial" w:cs="Arial"/>
          <w:spacing w:val="-1"/>
          <w:sz w:val="20"/>
          <w:szCs w:val="20"/>
        </w:rPr>
        <w:t>ę</w:t>
      </w:r>
      <w:r w:rsidRPr="002618AF">
        <w:rPr>
          <w:rFonts w:ascii="Arial" w:hAnsi="Arial" w:cs="Arial"/>
          <w:sz w:val="20"/>
          <w:szCs w:val="20"/>
        </w:rPr>
        <w:t>d</w:t>
      </w:r>
      <w:r w:rsidRPr="002618AF">
        <w:rPr>
          <w:rFonts w:ascii="Arial" w:hAnsi="Arial" w:cs="Arial"/>
          <w:spacing w:val="2"/>
          <w:sz w:val="20"/>
          <w:szCs w:val="20"/>
        </w:rPr>
        <w:t>z</w:t>
      </w:r>
      <w:r w:rsidRPr="002618AF">
        <w:rPr>
          <w:rFonts w:ascii="Arial" w:hAnsi="Arial" w:cs="Arial"/>
          <w:spacing w:val="1"/>
          <w:sz w:val="20"/>
          <w:szCs w:val="20"/>
        </w:rPr>
        <w:t>i</w:t>
      </w:r>
      <w:r w:rsidRPr="002618AF">
        <w:rPr>
          <w:rFonts w:ascii="Arial" w:hAnsi="Arial" w:cs="Arial"/>
          <w:sz w:val="20"/>
          <w:szCs w:val="20"/>
        </w:rPr>
        <w:t>n</w:t>
      </w:r>
      <w:r w:rsidRPr="002618AF">
        <w:rPr>
          <w:rFonts w:ascii="Arial" w:hAnsi="Arial" w:cs="Arial"/>
          <w:spacing w:val="-5"/>
          <w:sz w:val="20"/>
          <w:szCs w:val="20"/>
        </w:rPr>
        <w:t xml:space="preserve"> </w:t>
      </w:r>
      <w:r w:rsidRPr="002618AF">
        <w:rPr>
          <w:rFonts w:ascii="Arial" w:hAnsi="Arial" w:cs="Arial"/>
          <w:sz w:val="20"/>
          <w:szCs w:val="20"/>
        </w:rPr>
        <w:t>pow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z w:val="20"/>
          <w:szCs w:val="20"/>
        </w:rPr>
        <w:t>hni</w:t>
      </w:r>
      <w:r w:rsidRPr="002618AF">
        <w:rPr>
          <w:rFonts w:ascii="Arial" w:hAnsi="Arial" w:cs="Arial"/>
          <w:spacing w:val="-7"/>
          <w:sz w:val="20"/>
          <w:szCs w:val="20"/>
        </w:rPr>
        <w:t xml:space="preserve"> </w:t>
      </w:r>
      <w:r w:rsidRPr="002618AF">
        <w:rPr>
          <w:rFonts w:ascii="Arial" w:hAnsi="Arial" w:cs="Arial"/>
          <w:sz w:val="20"/>
          <w:szCs w:val="20"/>
        </w:rPr>
        <w:t xml:space="preserve">po </w:t>
      </w:r>
      <w:r w:rsidRPr="002618AF">
        <w:rPr>
          <w:rFonts w:ascii="Arial" w:hAnsi="Arial" w:cs="Arial"/>
          <w:spacing w:val="-1"/>
          <w:sz w:val="20"/>
          <w:szCs w:val="20"/>
        </w:rPr>
        <w:t>fre</w:t>
      </w:r>
      <w:r w:rsidRPr="002618AF">
        <w:rPr>
          <w:rFonts w:ascii="Arial" w:hAnsi="Arial" w:cs="Arial"/>
          <w:spacing w:val="2"/>
          <w:sz w:val="20"/>
          <w:szCs w:val="20"/>
        </w:rPr>
        <w:t>z</w:t>
      </w:r>
      <w:r w:rsidRPr="002618AF">
        <w:rPr>
          <w:rFonts w:ascii="Arial" w:hAnsi="Arial" w:cs="Arial"/>
          <w:sz w:val="20"/>
          <w:szCs w:val="20"/>
        </w:rPr>
        <w:t>ow</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u.</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6"/>
          <w:w w:val="99"/>
          <w:sz w:val="20"/>
          <w:szCs w:val="20"/>
        </w:rPr>
        <w:t>R</w:t>
      </w:r>
      <w:r w:rsidRPr="002618AF">
        <w:rPr>
          <w:rFonts w:ascii="Arial" w:hAnsi="Arial" w:cs="Arial"/>
          <w:spacing w:val="-7"/>
          <w:w w:val="99"/>
          <w:sz w:val="20"/>
          <w:szCs w:val="20"/>
        </w:rPr>
        <w:t>o</w:t>
      </w:r>
      <w:r w:rsidRPr="002618AF">
        <w:rPr>
          <w:rFonts w:ascii="Arial" w:hAnsi="Arial" w:cs="Arial"/>
          <w:spacing w:val="-10"/>
          <w:w w:val="99"/>
          <w:sz w:val="20"/>
          <w:szCs w:val="20"/>
        </w:rPr>
        <w:t>b</w:t>
      </w:r>
      <w:r w:rsidRPr="002618AF">
        <w:rPr>
          <w:rFonts w:ascii="Arial" w:hAnsi="Arial" w:cs="Arial"/>
          <w:spacing w:val="-7"/>
          <w:w w:val="99"/>
          <w:sz w:val="20"/>
          <w:szCs w:val="20"/>
        </w:rPr>
        <w:t>o</w:t>
      </w:r>
      <w:r w:rsidRPr="002618AF">
        <w:rPr>
          <w:rFonts w:ascii="Arial" w:hAnsi="Arial" w:cs="Arial"/>
          <w:spacing w:val="-4"/>
          <w:w w:val="99"/>
          <w:sz w:val="20"/>
          <w:szCs w:val="20"/>
        </w:rPr>
        <w:t>t</w:t>
      </w:r>
      <w:r w:rsidRPr="002618AF">
        <w:rPr>
          <w:rFonts w:ascii="Arial" w:hAnsi="Arial" w:cs="Arial"/>
          <w:w w:val="99"/>
          <w:sz w:val="20"/>
          <w:szCs w:val="20"/>
        </w:rPr>
        <w:t>y</w:t>
      </w:r>
      <w:r w:rsidRPr="002618AF">
        <w:rPr>
          <w:rFonts w:ascii="Arial" w:hAnsi="Arial" w:cs="Arial"/>
          <w:spacing w:val="-19"/>
          <w:w w:val="99"/>
          <w:sz w:val="20"/>
          <w:szCs w:val="20"/>
        </w:rPr>
        <w:t xml:space="preserve"> </w:t>
      </w:r>
      <w:r w:rsidRPr="002618AF">
        <w:rPr>
          <w:rFonts w:ascii="Arial" w:hAnsi="Arial" w:cs="Arial"/>
          <w:spacing w:val="-7"/>
          <w:sz w:val="20"/>
          <w:szCs w:val="20"/>
        </w:rPr>
        <w:t>u</w:t>
      </w:r>
      <w:r w:rsidRPr="002618AF">
        <w:rPr>
          <w:rFonts w:ascii="Arial" w:hAnsi="Arial" w:cs="Arial"/>
          <w:spacing w:val="-6"/>
          <w:sz w:val="20"/>
          <w:szCs w:val="20"/>
        </w:rPr>
        <w:t>z</w:t>
      </w:r>
      <w:r w:rsidRPr="002618AF">
        <w:rPr>
          <w:rFonts w:ascii="Arial" w:hAnsi="Arial" w:cs="Arial"/>
          <w:spacing w:val="-7"/>
          <w:sz w:val="20"/>
          <w:szCs w:val="20"/>
        </w:rPr>
        <w:t>n</w:t>
      </w:r>
      <w:r w:rsidRPr="002618AF">
        <w:rPr>
          <w:rFonts w:ascii="Arial" w:hAnsi="Arial" w:cs="Arial"/>
          <w:spacing w:val="-10"/>
          <w:sz w:val="20"/>
          <w:szCs w:val="20"/>
        </w:rPr>
        <w:t>a</w:t>
      </w:r>
      <w:r w:rsidRPr="002618AF">
        <w:rPr>
          <w:rFonts w:ascii="Arial" w:hAnsi="Arial" w:cs="Arial"/>
          <w:spacing w:val="-7"/>
          <w:sz w:val="20"/>
          <w:szCs w:val="20"/>
        </w:rPr>
        <w:t>j</w:t>
      </w:r>
      <w:r w:rsidRPr="002618AF">
        <w:rPr>
          <w:rFonts w:ascii="Arial" w:hAnsi="Arial" w:cs="Arial"/>
          <w:sz w:val="20"/>
          <w:szCs w:val="20"/>
        </w:rPr>
        <w:t>e</w:t>
      </w:r>
      <w:r w:rsidRPr="002618AF">
        <w:rPr>
          <w:rFonts w:ascii="Arial" w:hAnsi="Arial" w:cs="Arial"/>
          <w:spacing w:val="-20"/>
          <w:sz w:val="20"/>
          <w:szCs w:val="20"/>
        </w:rPr>
        <w:t xml:space="preserve"> </w:t>
      </w:r>
      <w:r w:rsidRPr="002618AF">
        <w:rPr>
          <w:rFonts w:ascii="Arial" w:hAnsi="Arial" w:cs="Arial"/>
          <w:spacing w:val="-7"/>
          <w:sz w:val="20"/>
          <w:szCs w:val="20"/>
        </w:rPr>
        <w:t>si</w:t>
      </w:r>
      <w:r w:rsidRPr="002618AF">
        <w:rPr>
          <w:rFonts w:ascii="Arial" w:hAnsi="Arial" w:cs="Arial"/>
          <w:sz w:val="20"/>
          <w:szCs w:val="20"/>
        </w:rPr>
        <w:t>ę</w:t>
      </w:r>
      <w:r w:rsidRPr="002618AF">
        <w:rPr>
          <w:rFonts w:ascii="Arial" w:hAnsi="Arial" w:cs="Arial"/>
          <w:spacing w:val="-19"/>
          <w:sz w:val="20"/>
          <w:szCs w:val="20"/>
        </w:rPr>
        <w:t xml:space="preserve"> </w:t>
      </w:r>
      <w:r w:rsidRPr="002618AF">
        <w:rPr>
          <w:rFonts w:ascii="Arial" w:hAnsi="Arial" w:cs="Arial"/>
          <w:spacing w:val="-6"/>
          <w:sz w:val="20"/>
          <w:szCs w:val="20"/>
        </w:rPr>
        <w:t>z</w:t>
      </w:r>
      <w:r w:rsidRPr="002618AF">
        <w:rPr>
          <w:rFonts w:ascii="Arial" w:hAnsi="Arial" w:cs="Arial"/>
          <w:sz w:val="20"/>
          <w:szCs w:val="20"/>
        </w:rPr>
        <w:t xml:space="preserve">a wykonane </w:t>
      </w:r>
      <w:r w:rsidRPr="002618AF">
        <w:rPr>
          <w:rFonts w:ascii="Arial" w:hAnsi="Arial" w:cs="Arial"/>
          <w:spacing w:val="-6"/>
          <w:sz w:val="20"/>
          <w:szCs w:val="20"/>
        </w:rPr>
        <w:t>z</w:t>
      </w:r>
      <w:r w:rsidRPr="002618AF">
        <w:rPr>
          <w:rFonts w:ascii="Arial" w:hAnsi="Arial" w:cs="Arial"/>
          <w:spacing w:val="-10"/>
          <w:sz w:val="20"/>
          <w:szCs w:val="20"/>
        </w:rPr>
        <w:t>g</w:t>
      </w:r>
      <w:r w:rsidRPr="002618AF">
        <w:rPr>
          <w:rFonts w:ascii="Arial" w:hAnsi="Arial" w:cs="Arial"/>
          <w:spacing w:val="-7"/>
          <w:sz w:val="20"/>
          <w:szCs w:val="20"/>
        </w:rPr>
        <w:t>od</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z w:val="20"/>
          <w:szCs w:val="20"/>
        </w:rPr>
        <w:t>z</w:t>
      </w:r>
      <w:r w:rsidRPr="002618AF">
        <w:rPr>
          <w:rFonts w:ascii="Arial" w:hAnsi="Arial" w:cs="Arial"/>
          <w:spacing w:val="-13"/>
          <w:sz w:val="20"/>
          <w:szCs w:val="20"/>
        </w:rPr>
        <w:t xml:space="preserve"> </w:t>
      </w:r>
      <w:r w:rsidRPr="002618AF">
        <w:rPr>
          <w:rFonts w:ascii="Arial" w:hAnsi="Arial" w:cs="Arial"/>
          <w:spacing w:val="-10"/>
          <w:sz w:val="20"/>
          <w:szCs w:val="20"/>
        </w:rPr>
        <w:t>D</w:t>
      </w:r>
      <w:r w:rsidRPr="002618AF">
        <w:rPr>
          <w:rFonts w:ascii="Arial" w:hAnsi="Arial" w:cs="Arial"/>
          <w:spacing w:val="-7"/>
          <w:sz w:val="20"/>
          <w:szCs w:val="20"/>
        </w:rPr>
        <w:t>ok</w:t>
      </w:r>
      <w:r w:rsidRPr="002618AF">
        <w:rPr>
          <w:rFonts w:ascii="Arial" w:hAnsi="Arial" w:cs="Arial"/>
          <w:spacing w:val="-10"/>
          <w:sz w:val="20"/>
          <w:szCs w:val="20"/>
        </w:rPr>
        <w:t>u</w:t>
      </w:r>
      <w:r w:rsidRPr="002618AF">
        <w:rPr>
          <w:rFonts w:ascii="Arial" w:hAnsi="Arial" w:cs="Arial"/>
          <w:spacing w:val="-7"/>
          <w:sz w:val="20"/>
          <w:szCs w:val="20"/>
        </w:rPr>
        <w:t>m</w:t>
      </w:r>
      <w:r w:rsidRPr="002618AF">
        <w:rPr>
          <w:rFonts w:ascii="Arial" w:hAnsi="Arial" w:cs="Arial"/>
          <w:spacing w:val="-8"/>
          <w:sz w:val="20"/>
          <w:szCs w:val="20"/>
        </w:rPr>
        <w:t>e</w:t>
      </w:r>
      <w:r w:rsidRPr="002618AF">
        <w:rPr>
          <w:rFonts w:ascii="Arial" w:hAnsi="Arial" w:cs="Arial"/>
          <w:spacing w:val="-10"/>
          <w:sz w:val="20"/>
          <w:szCs w:val="20"/>
        </w:rPr>
        <w:t>n</w:t>
      </w:r>
      <w:r w:rsidRPr="002618AF">
        <w:rPr>
          <w:rFonts w:ascii="Arial" w:hAnsi="Arial" w:cs="Arial"/>
          <w:spacing w:val="-7"/>
          <w:sz w:val="20"/>
          <w:szCs w:val="20"/>
        </w:rPr>
        <w:t>t</w:t>
      </w:r>
      <w:r w:rsidRPr="002618AF">
        <w:rPr>
          <w:rFonts w:ascii="Arial" w:hAnsi="Arial" w:cs="Arial"/>
          <w:spacing w:val="-10"/>
          <w:sz w:val="20"/>
          <w:szCs w:val="20"/>
        </w:rPr>
        <w:t>a</w:t>
      </w:r>
      <w:r w:rsidRPr="002618AF">
        <w:rPr>
          <w:rFonts w:ascii="Arial" w:hAnsi="Arial" w:cs="Arial"/>
          <w:spacing w:val="-8"/>
          <w:sz w:val="20"/>
          <w:szCs w:val="20"/>
        </w:rPr>
        <w:t>c</w:t>
      </w:r>
      <w:r w:rsidRPr="002618AF">
        <w:rPr>
          <w:rFonts w:ascii="Arial" w:hAnsi="Arial" w:cs="Arial"/>
          <w:spacing w:val="-7"/>
          <w:sz w:val="20"/>
          <w:szCs w:val="20"/>
        </w:rPr>
        <w:t>j</w:t>
      </w:r>
      <w:r w:rsidRPr="002618AF">
        <w:rPr>
          <w:rFonts w:ascii="Arial" w:hAnsi="Arial" w:cs="Arial"/>
          <w:sz w:val="20"/>
          <w:szCs w:val="20"/>
        </w:rPr>
        <w:t xml:space="preserve">ą Projektową, </w:t>
      </w:r>
      <w:r w:rsidRPr="002618AF">
        <w:rPr>
          <w:rFonts w:ascii="Arial" w:hAnsi="Arial" w:cs="Arial"/>
          <w:spacing w:val="1"/>
          <w:sz w:val="20"/>
          <w:szCs w:val="20"/>
        </w:rPr>
        <w:t>SST</w:t>
      </w:r>
      <w:r w:rsidRPr="002618AF">
        <w:rPr>
          <w:rFonts w:ascii="Arial" w:hAnsi="Arial" w:cs="Arial"/>
          <w:spacing w:val="-12"/>
          <w:sz w:val="20"/>
          <w:szCs w:val="20"/>
        </w:rPr>
        <w:t xml:space="preserve"> </w:t>
      </w:r>
      <w:r w:rsidRPr="002618AF">
        <w:rPr>
          <w:rFonts w:ascii="Arial" w:hAnsi="Arial" w:cs="Arial"/>
          <w:sz w:val="20"/>
          <w:szCs w:val="20"/>
        </w:rPr>
        <w:t xml:space="preserve">i </w:t>
      </w:r>
      <w:r w:rsidRPr="002618AF">
        <w:rPr>
          <w:rFonts w:ascii="Arial" w:hAnsi="Arial" w:cs="Arial"/>
          <w:spacing w:val="-5"/>
          <w:sz w:val="20"/>
          <w:szCs w:val="20"/>
        </w:rPr>
        <w:t>w</w:t>
      </w:r>
      <w:r w:rsidRPr="002618AF">
        <w:rPr>
          <w:rFonts w:ascii="Arial" w:hAnsi="Arial" w:cs="Arial"/>
          <w:spacing w:val="-14"/>
          <w:sz w:val="20"/>
          <w:szCs w:val="20"/>
        </w:rPr>
        <w:t>y</w:t>
      </w:r>
      <w:r w:rsidRPr="002618AF">
        <w:rPr>
          <w:rFonts w:ascii="Arial" w:hAnsi="Arial" w:cs="Arial"/>
          <w:spacing w:val="-7"/>
          <w:sz w:val="20"/>
          <w:szCs w:val="20"/>
        </w:rPr>
        <w:t>m</w:t>
      </w:r>
      <w:r w:rsidRPr="002618AF">
        <w:rPr>
          <w:rFonts w:ascii="Arial" w:hAnsi="Arial" w:cs="Arial"/>
          <w:spacing w:val="-6"/>
          <w:sz w:val="20"/>
          <w:szCs w:val="20"/>
        </w:rPr>
        <w:t>a</w:t>
      </w:r>
      <w:r w:rsidRPr="002618AF">
        <w:rPr>
          <w:rFonts w:ascii="Arial" w:hAnsi="Arial" w:cs="Arial"/>
          <w:spacing w:val="-10"/>
          <w:sz w:val="20"/>
          <w:szCs w:val="20"/>
        </w:rPr>
        <w:t>g</w:t>
      </w:r>
      <w:r w:rsidRPr="002618AF">
        <w:rPr>
          <w:rFonts w:ascii="Arial" w:hAnsi="Arial" w:cs="Arial"/>
          <w:spacing w:val="-8"/>
          <w:sz w:val="20"/>
          <w:szCs w:val="20"/>
        </w:rPr>
        <w:t>a</w:t>
      </w:r>
      <w:r w:rsidRPr="002618AF">
        <w:rPr>
          <w:rFonts w:ascii="Arial" w:hAnsi="Arial" w:cs="Arial"/>
          <w:spacing w:val="-7"/>
          <w:sz w:val="20"/>
          <w:szCs w:val="20"/>
        </w:rPr>
        <w:t>ni</w:t>
      </w:r>
      <w:r w:rsidRPr="002618AF">
        <w:rPr>
          <w:rFonts w:ascii="Arial" w:hAnsi="Arial" w:cs="Arial"/>
          <w:spacing w:val="-8"/>
          <w:sz w:val="20"/>
          <w:szCs w:val="20"/>
        </w:rPr>
        <w:t>a</w:t>
      </w:r>
      <w:r w:rsidRPr="002618AF">
        <w:rPr>
          <w:rFonts w:ascii="Arial" w:hAnsi="Arial" w:cs="Arial"/>
          <w:spacing w:val="-7"/>
          <w:sz w:val="20"/>
          <w:szCs w:val="20"/>
        </w:rPr>
        <w:t>m</w:t>
      </w:r>
      <w:r w:rsidRPr="002618AF">
        <w:rPr>
          <w:rFonts w:ascii="Arial" w:hAnsi="Arial" w:cs="Arial"/>
          <w:sz w:val="20"/>
          <w:szCs w:val="20"/>
        </w:rPr>
        <w:t xml:space="preserve">i Inżyniera, jeżeli </w:t>
      </w:r>
      <w:r w:rsidRPr="002618AF">
        <w:rPr>
          <w:rFonts w:ascii="Arial" w:hAnsi="Arial" w:cs="Arial"/>
          <w:spacing w:val="-10"/>
          <w:sz w:val="20"/>
          <w:szCs w:val="20"/>
        </w:rPr>
        <w:t>w</w:t>
      </w:r>
      <w:r w:rsidRPr="002618AF">
        <w:rPr>
          <w:rFonts w:ascii="Arial" w:hAnsi="Arial" w:cs="Arial"/>
          <w:spacing w:val="-9"/>
          <w:sz w:val="20"/>
          <w:szCs w:val="20"/>
        </w:rPr>
        <w:t>s</w:t>
      </w:r>
      <w:r w:rsidRPr="002618AF">
        <w:rPr>
          <w:rFonts w:ascii="Arial" w:hAnsi="Arial" w:cs="Arial"/>
          <w:spacing w:val="-3"/>
          <w:sz w:val="20"/>
          <w:szCs w:val="20"/>
        </w:rPr>
        <w:t>z</w:t>
      </w:r>
      <w:r w:rsidRPr="002618AF">
        <w:rPr>
          <w:rFonts w:ascii="Arial" w:hAnsi="Arial" w:cs="Arial"/>
          <w:spacing w:val="-14"/>
          <w:sz w:val="20"/>
          <w:szCs w:val="20"/>
        </w:rPr>
        <w:t>y</w:t>
      </w:r>
      <w:r w:rsidRPr="002618AF">
        <w:rPr>
          <w:rFonts w:ascii="Arial" w:hAnsi="Arial" w:cs="Arial"/>
          <w:spacing w:val="-7"/>
          <w:sz w:val="20"/>
          <w:szCs w:val="20"/>
        </w:rPr>
        <w:t>stki</w:t>
      </w:r>
      <w:r w:rsidRPr="002618AF">
        <w:rPr>
          <w:rFonts w:ascii="Arial" w:hAnsi="Arial" w:cs="Arial"/>
          <w:sz w:val="20"/>
          <w:szCs w:val="20"/>
        </w:rPr>
        <w:t>e pomiary i</w:t>
      </w:r>
      <w:r w:rsidRPr="002618AF">
        <w:rPr>
          <w:rFonts w:ascii="Arial" w:hAnsi="Arial" w:cs="Arial"/>
          <w:spacing w:val="-14"/>
          <w:sz w:val="20"/>
          <w:szCs w:val="20"/>
        </w:rPr>
        <w:t xml:space="preserve"> </w:t>
      </w:r>
      <w:r w:rsidRPr="002618AF">
        <w:rPr>
          <w:rFonts w:ascii="Arial" w:hAnsi="Arial" w:cs="Arial"/>
          <w:spacing w:val="-7"/>
          <w:sz w:val="20"/>
          <w:szCs w:val="20"/>
        </w:rPr>
        <w:t>b</w:t>
      </w:r>
      <w:r w:rsidRPr="002618AF">
        <w:rPr>
          <w:rFonts w:ascii="Arial" w:hAnsi="Arial" w:cs="Arial"/>
          <w:spacing w:val="-10"/>
          <w:sz w:val="20"/>
          <w:szCs w:val="20"/>
        </w:rPr>
        <w:t>a</w:t>
      </w:r>
      <w:r w:rsidRPr="002618AF">
        <w:rPr>
          <w:rFonts w:ascii="Arial" w:hAnsi="Arial" w:cs="Arial"/>
          <w:spacing w:val="-7"/>
          <w:sz w:val="20"/>
          <w:szCs w:val="20"/>
        </w:rPr>
        <w:t>d</w:t>
      </w:r>
      <w:r w:rsidRPr="002618AF">
        <w:rPr>
          <w:rFonts w:ascii="Arial" w:hAnsi="Arial" w:cs="Arial"/>
          <w:spacing w:val="-8"/>
          <w:sz w:val="20"/>
          <w:szCs w:val="20"/>
        </w:rPr>
        <w:t>a</w:t>
      </w:r>
      <w:r w:rsidRPr="002618AF">
        <w:rPr>
          <w:rFonts w:ascii="Arial" w:hAnsi="Arial" w:cs="Arial"/>
          <w:spacing w:val="-7"/>
          <w:sz w:val="20"/>
          <w:szCs w:val="20"/>
        </w:rPr>
        <w:t>ni</w:t>
      </w:r>
      <w:r w:rsidRPr="002618AF">
        <w:rPr>
          <w:rFonts w:ascii="Arial" w:hAnsi="Arial" w:cs="Arial"/>
          <w:sz w:val="20"/>
          <w:szCs w:val="20"/>
        </w:rPr>
        <w:t>a</w:t>
      </w:r>
      <w:r w:rsidRPr="002618AF">
        <w:rPr>
          <w:rFonts w:ascii="Arial" w:hAnsi="Arial" w:cs="Arial"/>
          <w:spacing w:val="-22"/>
          <w:sz w:val="20"/>
          <w:szCs w:val="20"/>
        </w:rPr>
        <w:t xml:space="preserve"> </w:t>
      </w:r>
      <w:r w:rsidRPr="002618AF">
        <w:rPr>
          <w:rFonts w:ascii="Arial" w:hAnsi="Arial" w:cs="Arial"/>
          <w:sz w:val="20"/>
          <w:szCs w:val="20"/>
        </w:rPr>
        <w:t>z</w:t>
      </w:r>
      <w:r w:rsidRPr="002618AF">
        <w:rPr>
          <w:rFonts w:ascii="Arial" w:hAnsi="Arial" w:cs="Arial"/>
          <w:spacing w:val="-18"/>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ac</w:t>
      </w:r>
      <w:r w:rsidRPr="002618AF">
        <w:rPr>
          <w:rFonts w:ascii="Arial" w:hAnsi="Arial" w:cs="Arial"/>
          <w:spacing w:val="-7"/>
          <w:sz w:val="20"/>
          <w:szCs w:val="20"/>
        </w:rPr>
        <w:t>ho</w:t>
      </w:r>
      <w:r w:rsidRPr="002618AF">
        <w:rPr>
          <w:rFonts w:ascii="Arial" w:hAnsi="Arial" w:cs="Arial"/>
          <w:spacing w:val="-8"/>
          <w:sz w:val="20"/>
          <w:szCs w:val="20"/>
        </w:rPr>
        <w:t>w</w:t>
      </w:r>
      <w:r w:rsidRPr="002618AF">
        <w:rPr>
          <w:rFonts w:ascii="Arial" w:hAnsi="Arial" w:cs="Arial"/>
          <w:spacing w:val="-10"/>
          <w:sz w:val="20"/>
          <w:szCs w:val="20"/>
        </w:rPr>
        <w:t>a</w:t>
      </w:r>
      <w:r w:rsidRPr="002618AF">
        <w:rPr>
          <w:rFonts w:ascii="Arial" w:hAnsi="Arial" w:cs="Arial"/>
          <w:spacing w:val="-7"/>
          <w:sz w:val="20"/>
          <w:szCs w:val="20"/>
        </w:rPr>
        <w:t>ni</w:t>
      </w:r>
      <w:r w:rsidRPr="002618AF">
        <w:rPr>
          <w:rFonts w:ascii="Arial" w:hAnsi="Arial" w:cs="Arial"/>
          <w:spacing w:val="-10"/>
          <w:sz w:val="20"/>
          <w:szCs w:val="20"/>
        </w:rPr>
        <w:t>e</w:t>
      </w:r>
      <w:r w:rsidRPr="002618AF">
        <w:rPr>
          <w:rFonts w:ascii="Arial" w:hAnsi="Arial" w:cs="Arial"/>
          <w:sz w:val="20"/>
          <w:szCs w:val="20"/>
        </w:rPr>
        <w:t>m</w:t>
      </w:r>
      <w:r w:rsidRPr="002618AF">
        <w:rPr>
          <w:rFonts w:ascii="Arial" w:hAnsi="Arial" w:cs="Arial"/>
          <w:spacing w:val="-19"/>
          <w:sz w:val="20"/>
          <w:szCs w:val="20"/>
        </w:rPr>
        <w:t xml:space="preserve"> </w:t>
      </w:r>
      <w:r w:rsidRPr="002618AF">
        <w:rPr>
          <w:rFonts w:ascii="Arial" w:hAnsi="Arial" w:cs="Arial"/>
          <w:spacing w:val="-9"/>
          <w:sz w:val="20"/>
          <w:szCs w:val="20"/>
        </w:rPr>
        <w:t>t</w:t>
      </w:r>
      <w:r w:rsidRPr="002618AF">
        <w:rPr>
          <w:rFonts w:ascii="Arial" w:hAnsi="Arial" w:cs="Arial"/>
          <w:spacing w:val="-7"/>
          <w:sz w:val="20"/>
          <w:szCs w:val="20"/>
        </w:rPr>
        <w:t>ol</w:t>
      </w:r>
      <w:r w:rsidRPr="002618AF">
        <w:rPr>
          <w:rFonts w:ascii="Arial" w:hAnsi="Arial" w:cs="Arial"/>
          <w:spacing w:val="-8"/>
          <w:sz w:val="20"/>
          <w:szCs w:val="20"/>
        </w:rPr>
        <w:t>e</w:t>
      </w:r>
      <w:r w:rsidRPr="002618AF">
        <w:rPr>
          <w:rFonts w:ascii="Arial" w:hAnsi="Arial" w:cs="Arial"/>
          <w:spacing w:val="-10"/>
          <w:sz w:val="20"/>
          <w:szCs w:val="20"/>
        </w:rPr>
        <w:t>r</w:t>
      </w:r>
      <w:r w:rsidRPr="002618AF">
        <w:rPr>
          <w:rFonts w:ascii="Arial" w:hAnsi="Arial" w:cs="Arial"/>
          <w:spacing w:val="-8"/>
          <w:sz w:val="20"/>
          <w:szCs w:val="20"/>
        </w:rPr>
        <w:t>a</w:t>
      </w:r>
      <w:r w:rsidRPr="002618AF">
        <w:rPr>
          <w:rFonts w:ascii="Arial" w:hAnsi="Arial" w:cs="Arial"/>
          <w:spacing w:val="-7"/>
          <w:sz w:val="20"/>
          <w:szCs w:val="20"/>
        </w:rPr>
        <w:t>n</w:t>
      </w:r>
      <w:r w:rsidRPr="002618AF">
        <w:rPr>
          <w:rFonts w:ascii="Arial" w:hAnsi="Arial" w:cs="Arial"/>
          <w:spacing w:val="-8"/>
          <w:sz w:val="20"/>
          <w:szCs w:val="20"/>
        </w:rPr>
        <w:t>c</w:t>
      </w:r>
      <w:r w:rsidRPr="002618AF">
        <w:rPr>
          <w:rFonts w:ascii="Arial" w:hAnsi="Arial" w:cs="Arial"/>
          <w:spacing w:val="-7"/>
          <w:sz w:val="20"/>
          <w:szCs w:val="20"/>
        </w:rPr>
        <w:t>j</w:t>
      </w:r>
      <w:r w:rsidRPr="002618AF">
        <w:rPr>
          <w:rFonts w:ascii="Arial" w:hAnsi="Arial" w:cs="Arial"/>
          <w:sz w:val="20"/>
          <w:szCs w:val="20"/>
        </w:rPr>
        <w:t>i</w:t>
      </w:r>
      <w:r w:rsidRPr="002618AF">
        <w:rPr>
          <w:rFonts w:ascii="Arial" w:hAnsi="Arial" w:cs="Arial"/>
          <w:spacing w:val="-19"/>
          <w:sz w:val="20"/>
          <w:szCs w:val="20"/>
        </w:rPr>
        <w:t xml:space="preserve"> </w:t>
      </w:r>
      <w:r w:rsidRPr="002618AF">
        <w:rPr>
          <w:rFonts w:ascii="Arial" w:hAnsi="Arial" w:cs="Arial"/>
          <w:spacing w:val="-8"/>
          <w:sz w:val="20"/>
          <w:szCs w:val="20"/>
        </w:rPr>
        <w:t>w</w:t>
      </w:r>
      <w:r w:rsidRPr="002618AF">
        <w:rPr>
          <w:rFonts w:ascii="Arial" w:hAnsi="Arial" w:cs="Arial"/>
          <w:sz w:val="20"/>
          <w:szCs w:val="20"/>
        </w:rPr>
        <w:t>g</w:t>
      </w:r>
      <w:r w:rsidRPr="002618AF">
        <w:rPr>
          <w:rFonts w:ascii="Arial" w:hAnsi="Arial" w:cs="Arial"/>
          <w:spacing w:val="-20"/>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k</w:t>
      </w:r>
      <w:r w:rsidRPr="002618AF">
        <w:rPr>
          <w:rFonts w:ascii="Arial" w:hAnsi="Arial" w:cs="Arial"/>
          <w:spacing w:val="-7"/>
          <w:sz w:val="20"/>
          <w:szCs w:val="20"/>
        </w:rPr>
        <w:t>t</w:t>
      </w:r>
      <w:r w:rsidRPr="002618AF">
        <w:rPr>
          <w:rFonts w:ascii="Arial" w:hAnsi="Arial" w:cs="Arial"/>
          <w:sz w:val="20"/>
          <w:szCs w:val="20"/>
        </w:rPr>
        <w:t>.</w:t>
      </w:r>
      <w:r w:rsidRPr="002618AF">
        <w:rPr>
          <w:rFonts w:ascii="Arial" w:hAnsi="Arial" w:cs="Arial"/>
          <w:spacing w:val="-20"/>
          <w:sz w:val="20"/>
          <w:szCs w:val="20"/>
        </w:rPr>
        <w:t xml:space="preserve"> </w:t>
      </w:r>
      <w:r w:rsidRPr="002618AF">
        <w:rPr>
          <w:rFonts w:ascii="Arial" w:hAnsi="Arial" w:cs="Arial"/>
          <w:sz w:val="20"/>
          <w:szCs w:val="20"/>
        </w:rPr>
        <w:t>5</w:t>
      </w:r>
      <w:r w:rsidRPr="002618AF">
        <w:rPr>
          <w:rFonts w:ascii="Arial" w:hAnsi="Arial" w:cs="Arial"/>
          <w:spacing w:val="-15"/>
          <w:sz w:val="20"/>
          <w:szCs w:val="20"/>
        </w:rPr>
        <w:t xml:space="preserve"> </w:t>
      </w:r>
      <w:r w:rsidRPr="002618AF">
        <w:rPr>
          <w:rFonts w:ascii="Arial" w:hAnsi="Arial" w:cs="Arial"/>
          <w:sz w:val="20"/>
          <w:szCs w:val="20"/>
        </w:rPr>
        <w:t>i</w:t>
      </w:r>
      <w:r w:rsidRPr="002618AF">
        <w:rPr>
          <w:rFonts w:ascii="Arial" w:hAnsi="Arial" w:cs="Arial"/>
          <w:spacing w:val="-16"/>
          <w:sz w:val="20"/>
          <w:szCs w:val="20"/>
        </w:rPr>
        <w:t xml:space="preserve"> </w:t>
      </w:r>
      <w:r w:rsidRPr="002618AF">
        <w:rPr>
          <w:rFonts w:ascii="Arial" w:hAnsi="Arial" w:cs="Arial"/>
          <w:sz w:val="20"/>
          <w:szCs w:val="20"/>
        </w:rPr>
        <w:t xml:space="preserve">6 dały </w:t>
      </w:r>
      <w:r w:rsidRPr="002618AF">
        <w:rPr>
          <w:rFonts w:ascii="Arial" w:hAnsi="Arial" w:cs="Arial"/>
          <w:spacing w:val="-5"/>
          <w:sz w:val="20"/>
          <w:szCs w:val="20"/>
        </w:rPr>
        <w:t>w</w:t>
      </w:r>
      <w:r w:rsidRPr="002618AF">
        <w:rPr>
          <w:rFonts w:ascii="Arial" w:hAnsi="Arial" w:cs="Arial"/>
          <w:spacing w:val="-12"/>
          <w:sz w:val="20"/>
          <w:szCs w:val="20"/>
        </w:rPr>
        <w:t>y</w:t>
      </w:r>
      <w:r w:rsidRPr="002618AF">
        <w:rPr>
          <w:rFonts w:ascii="Arial" w:hAnsi="Arial" w:cs="Arial"/>
          <w:spacing w:val="-7"/>
          <w:sz w:val="20"/>
          <w:szCs w:val="20"/>
        </w:rPr>
        <w:t>nik</w:t>
      </w:r>
      <w:r w:rsidRPr="002618AF">
        <w:rPr>
          <w:rFonts w:ascii="Arial" w:hAnsi="Arial" w:cs="Arial"/>
          <w:sz w:val="20"/>
          <w:szCs w:val="20"/>
        </w:rPr>
        <w:t>i</w:t>
      </w:r>
      <w:r w:rsidRPr="002618AF">
        <w:rPr>
          <w:rFonts w:ascii="Arial" w:hAnsi="Arial" w:cs="Arial"/>
          <w:spacing w:val="-19"/>
          <w:sz w:val="20"/>
          <w:szCs w:val="20"/>
        </w:rPr>
        <w:t xml:space="preserve"> </w:t>
      </w:r>
      <w:r w:rsidRPr="002618AF">
        <w:rPr>
          <w:rFonts w:ascii="Arial" w:hAnsi="Arial" w:cs="Arial"/>
          <w:spacing w:val="-10"/>
          <w:sz w:val="20"/>
          <w:szCs w:val="20"/>
        </w:rPr>
        <w:t>po</w:t>
      </w:r>
      <w:r w:rsidRPr="002618AF">
        <w:rPr>
          <w:rFonts w:ascii="Arial" w:hAnsi="Arial" w:cs="Arial"/>
          <w:spacing w:val="-3"/>
          <w:sz w:val="20"/>
          <w:szCs w:val="20"/>
        </w:rPr>
        <w:t>z</w:t>
      </w:r>
      <w:r w:rsidRPr="002618AF">
        <w:rPr>
          <w:rFonts w:ascii="Arial" w:hAnsi="Arial" w:cs="Arial"/>
          <w:spacing w:val="-14"/>
          <w:sz w:val="20"/>
          <w:szCs w:val="20"/>
        </w:rPr>
        <w:t>y</w:t>
      </w:r>
      <w:r w:rsidRPr="002618AF">
        <w:rPr>
          <w:rFonts w:ascii="Arial" w:hAnsi="Arial" w:cs="Arial"/>
          <w:spacing w:val="-4"/>
          <w:sz w:val="20"/>
          <w:szCs w:val="20"/>
        </w:rPr>
        <w:t>t</w:t>
      </w:r>
      <w:r w:rsidRPr="002618AF">
        <w:rPr>
          <w:rFonts w:ascii="Arial" w:hAnsi="Arial" w:cs="Arial"/>
          <w:spacing w:val="-12"/>
          <w:sz w:val="20"/>
          <w:szCs w:val="20"/>
        </w:rPr>
        <w:t>y</w:t>
      </w:r>
      <w:r w:rsidRPr="002618AF">
        <w:rPr>
          <w:rFonts w:ascii="Arial" w:hAnsi="Arial" w:cs="Arial"/>
          <w:spacing w:val="-8"/>
          <w:sz w:val="20"/>
          <w:szCs w:val="20"/>
        </w:rPr>
        <w:t>w</w:t>
      </w:r>
      <w:r w:rsidRPr="002618AF">
        <w:rPr>
          <w:rFonts w:ascii="Arial" w:hAnsi="Arial" w:cs="Arial"/>
          <w:spacing w:val="-7"/>
          <w:sz w:val="20"/>
          <w:szCs w:val="20"/>
        </w:rPr>
        <w:t>n</w:t>
      </w:r>
      <w:r w:rsidRPr="002618AF">
        <w:rPr>
          <w:rFonts w:ascii="Arial" w:hAnsi="Arial" w:cs="Arial"/>
          <w:spacing w:val="-8"/>
          <w:sz w:val="20"/>
          <w:szCs w:val="20"/>
        </w:rPr>
        <w:t>e</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6"/>
          <w:w w:val="99"/>
          <w:sz w:val="20"/>
          <w:szCs w:val="20"/>
        </w:rPr>
        <w:t>R</w:t>
      </w:r>
      <w:r w:rsidRPr="002618AF">
        <w:rPr>
          <w:rFonts w:ascii="Arial" w:hAnsi="Arial" w:cs="Arial"/>
          <w:spacing w:val="-7"/>
          <w:w w:val="99"/>
          <w:sz w:val="20"/>
          <w:szCs w:val="20"/>
        </w:rPr>
        <w:t>o</w:t>
      </w:r>
      <w:r w:rsidRPr="002618AF">
        <w:rPr>
          <w:rFonts w:ascii="Arial" w:hAnsi="Arial" w:cs="Arial"/>
          <w:spacing w:val="-10"/>
          <w:w w:val="99"/>
          <w:sz w:val="20"/>
          <w:szCs w:val="20"/>
        </w:rPr>
        <w:t>b</w:t>
      </w:r>
      <w:r w:rsidRPr="002618AF">
        <w:rPr>
          <w:rFonts w:ascii="Arial" w:hAnsi="Arial" w:cs="Arial"/>
          <w:spacing w:val="-7"/>
          <w:w w:val="99"/>
          <w:sz w:val="20"/>
          <w:szCs w:val="20"/>
        </w:rPr>
        <w:t>o</w:t>
      </w:r>
      <w:r w:rsidRPr="002618AF">
        <w:rPr>
          <w:rFonts w:ascii="Arial" w:hAnsi="Arial" w:cs="Arial"/>
          <w:spacing w:val="-4"/>
          <w:w w:val="99"/>
          <w:sz w:val="20"/>
          <w:szCs w:val="20"/>
        </w:rPr>
        <w:t>t</w:t>
      </w:r>
      <w:r w:rsidRPr="002618AF">
        <w:rPr>
          <w:rFonts w:ascii="Arial" w:hAnsi="Arial" w:cs="Arial"/>
          <w:w w:val="99"/>
          <w:sz w:val="20"/>
          <w:szCs w:val="20"/>
        </w:rPr>
        <w:t>y</w:t>
      </w:r>
      <w:r w:rsidRPr="002618AF">
        <w:rPr>
          <w:rFonts w:ascii="Arial" w:hAnsi="Arial" w:cs="Arial"/>
          <w:spacing w:val="-19"/>
          <w:w w:val="99"/>
          <w:sz w:val="20"/>
          <w:szCs w:val="20"/>
        </w:rPr>
        <w:t xml:space="preserve"> </w:t>
      </w:r>
      <w:r w:rsidRPr="002618AF">
        <w:rPr>
          <w:rFonts w:ascii="Arial" w:hAnsi="Arial" w:cs="Arial"/>
          <w:spacing w:val="-7"/>
          <w:sz w:val="20"/>
          <w:szCs w:val="20"/>
        </w:rPr>
        <w:t>ni</w:t>
      </w:r>
      <w:r w:rsidRPr="002618AF">
        <w:rPr>
          <w:rFonts w:ascii="Arial" w:hAnsi="Arial" w:cs="Arial"/>
          <w:spacing w:val="-10"/>
          <w:sz w:val="20"/>
          <w:szCs w:val="20"/>
        </w:rPr>
        <w:t>e</w:t>
      </w:r>
      <w:r w:rsidRPr="002618AF">
        <w:rPr>
          <w:rFonts w:ascii="Arial" w:hAnsi="Arial" w:cs="Arial"/>
          <w:spacing w:val="-6"/>
          <w:sz w:val="20"/>
          <w:szCs w:val="20"/>
        </w:rPr>
        <w:t>z</w:t>
      </w:r>
      <w:r w:rsidRPr="002618AF">
        <w:rPr>
          <w:rFonts w:ascii="Arial" w:hAnsi="Arial" w:cs="Arial"/>
          <w:spacing w:val="-10"/>
          <w:sz w:val="20"/>
          <w:szCs w:val="20"/>
        </w:rPr>
        <w:t>g</w:t>
      </w:r>
      <w:r w:rsidRPr="002618AF">
        <w:rPr>
          <w:rFonts w:ascii="Arial" w:hAnsi="Arial" w:cs="Arial"/>
          <w:spacing w:val="-7"/>
          <w:sz w:val="20"/>
          <w:szCs w:val="20"/>
        </w:rPr>
        <w:t>odn</w:t>
      </w:r>
      <w:r w:rsidRPr="002618AF">
        <w:rPr>
          <w:rFonts w:ascii="Arial" w:hAnsi="Arial" w:cs="Arial"/>
          <w:sz w:val="20"/>
          <w:szCs w:val="20"/>
        </w:rPr>
        <w:t>e</w:t>
      </w:r>
      <w:r w:rsidRPr="002618AF">
        <w:rPr>
          <w:rFonts w:ascii="Arial" w:hAnsi="Arial" w:cs="Arial"/>
          <w:spacing w:val="-24"/>
          <w:sz w:val="20"/>
          <w:szCs w:val="20"/>
        </w:rPr>
        <w:t xml:space="preserve"> </w:t>
      </w:r>
      <w:r w:rsidRPr="002618AF">
        <w:rPr>
          <w:rFonts w:ascii="Arial" w:hAnsi="Arial" w:cs="Arial"/>
          <w:sz w:val="20"/>
          <w:szCs w:val="20"/>
        </w:rPr>
        <w:t>z Dokumentacją Projektową i</w:t>
      </w:r>
      <w:r w:rsidRPr="002618AF">
        <w:rPr>
          <w:rFonts w:ascii="Arial" w:hAnsi="Arial" w:cs="Arial"/>
          <w:spacing w:val="-14"/>
          <w:sz w:val="20"/>
          <w:szCs w:val="20"/>
        </w:rPr>
        <w:t xml:space="preserve"> </w:t>
      </w:r>
      <w:r w:rsidRPr="002618AF">
        <w:rPr>
          <w:rFonts w:ascii="Arial" w:hAnsi="Arial" w:cs="Arial"/>
          <w:spacing w:val="1"/>
          <w:sz w:val="20"/>
          <w:szCs w:val="20"/>
        </w:rPr>
        <w:t>SST</w:t>
      </w:r>
      <w:r w:rsidRPr="002618AF">
        <w:rPr>
          <w:rFonts w:ascii="Arial" w:hAnsi="Arial" w:cs="Arial"/>
          <w:spacing w:val="-12"/>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o</w:t>
      </w:r>
      <w:r w:rsidRPr="002618AF">
        <w:rPr>
          <w:rFonts w:ascii="Arial" w:hAnsi="Arial" w:cs="Arial"/>
          <w:spacing w:val="-7"/>
          <w:sz w:val="20"/>
          <w:szCs w:val="20"/>
        </w:rPr>
        <w:t>dl</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pacing w:val="-8"/>
          <w:sz w:val="20"/>
          <w:szCs w:val="20"/>
        </w:rPr>
        <w:t>a</w:t>
      </w:r>
      <w:r w:rsidRPr="002618AF">
        <w:rPr>
          <w:rFonts w:ascii="Arial" w:hAnsi="Arial" w:cs="Arial"/>
          <w:spacing w:val="-7"/>
          <w:sz w:val="20"/>
          <w:szCs w:val="20"/>
        </w:rPr>
        <w:t>j</w:t>
      </w:r>
      <w:r w:rsidRPr="002618AF">
        <w:rPr>
          <w:rFonts w:ascii="Arial" w:hAnsi="Arial" w:cs="Arial"/>
          <w:sz w:val="20"/>
          <w:szCs w:val="20"/>
        </w:rPr>
        <w:t>ą</w:t>
      </w:r>
      <w:r w:rsidRPr="002618AF">
        <w:rPr>
          <w:rFonts w:ascii="Arial" w:hAnsi="Arial" w:cs="Arial"/>
          <w:spacing w:val="-20"/>
          <w:sz w:val="20"/>
          <w:szCs w:val="20"/>
        </w:rPr>
        <w:t xml:space="preserve"> </w:t>
      </w:r>
      <w:r w:rsidRPr="002618AF">
        <w:rPr>
          <w:rFonts w:ascii="Arial" w:hAnsi="Arial" w:cs="Arial"/>
          <w:spacing w:val="-10"/>
          <w:sz w:val="20"/>
          <w:szCs w:val="20"/>
        </w:rPr>
        <w:t>p</w:t>
      </w:r>
      <w:r w:rsidRPr="002618AF">
        <w:rPr>
          <w:rFonts w:ascii="Arial" w:hAnsi="Arial" w:cs="Arial"/>
          <w:spacing w:val="-7"/>
          <w:sz w:val="20"/>
          <w:szCs w:val="20"/>
        </w:rPr>
        <w:t>op</w:t>
      </w:r>
      <w:r w:rsidRPr="002618AF">
        <w:rPr>
          <w:rFonts w:ascii="Arial" w:hAnsi="Arial" w:cs="Arial"/>
          <w:spacing w:val="-8"/>
          <w:sz w:val="20"/>
          <w:szCs w:val="20"/>
        </w:rPr>
        <w:t>ra</w:t>
      </w:r>
      <w:r w:rsidRPr="002618AF">
        <w:rPr>
          <w:rFonts w:ascii="Arial" w:hAnsi="Arial" w:cs="Arial"/>
          <w:spacing w:val="-10"/>
          <w:sz w:val="20"/>
          <w:szCs w:val="20"/>
        </w:rPr>
        <w:t>w</w:t>
      </w:r>
      <w:r w:rsidRPr="002618AF">
        <w:rPr>
          <w:rFonts w:ascii="Arial" w:hAnsi="Arial" w:cs="Arial"/>
          <w:spacing w:val="-7"/>
          <w:sz w:val="20"/>
          <w:szCs w:val="20"/>
        </w:rPr>
        <w:t>ko</w:t>
      </w:r>
      <w:r w:rsidRPr="002618AF">
        <w:rPr>
          <w:rFonts w:ascii="Arial" w:hAnsi="Arial" w:cs="Arial"/>
          <w:sz w:val="20"/>
          <w:szCs w:val="20"/>
        </w:rPr>
        <w:t xml:space="preserve">m </w:t>
      </w:r>
      <w:r w:rsidRPr="002618AF">
        <w:rPr>
          <w:rFonts w:ascii="Arial" w:hAnsi="Arial" w:cs="Arial"/>
          <w:spacing w:val="-7"/>
          <w:sz w:val="20"/>
          <w:szCs w:val="20"/>
        </w:rPr>
        <w:t>pol</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pacing w:val="-8"/>
          <w:sz w:val="20"/>
          <w:szCs w:val="20"/>
        </w:rPr>
        <w:t>a</w:t>
      </w:r>
      <w:r w:rsidRPr="002618AF">
        <w:rPr>
          <w:rFonts w:ascii="Arial" w:hAnsi="Arial" w:cs="Arial"/>
          <w:spacing w:val="-7"/>
          <w:sz w:val="20"/>
          <w:szCs w:val="20"/>
        </w:rPr>
        <w:t>j</w:t>
      </w:r>
      <w:r w:rsidRPr="002618AF">
        <w:rPr>
          <w:rFonts w:ascii="Arial" w:hAnsi="Arial" w:cs="Arial"/>
          <w:spacing w:val="-8"/>
          <w:sz w:val="20"/>
          <w:szCs w:val="20"/>
        </w:rPr>
        <w:t>ą</w:t>
      </w:r>
      <w:r w:rsidRPr="002618AF">
        <w:rPr>
          <w:rFonts w:ascii="Arial" w:hAnsi="Arial" w:cs="Arial"/>
          <w:spacing w:val="-6"/>
          <w:sz w:val="20"/>
          <w:szCs w:val="20"/>
        </w:rPr>
        <w:t>c</w:t>
      </w:r>
      <w:r w:rsidRPr="002618AF">
        <w:rPr>
          <w:rFonts w:ascii="Arial" w:hAnsi="Arial" w:cs="Arial"/>
          <w:spacing w:val="-14"/>
          <w:sz w:val="20"/>
          <w:szCs w:val="20"/>
        </w:rPr>
        <w:t>y</w:t>
      </w:r>
      <w:r w:rsidRPr="002618AF">
        <w:rPr>
          <w:rFonts w:ascii="Arial" w:hAnsi="Arial" w:cs="Arial"/>
          <w:sz w:val="20"/>
          <w:szCs w:val="20"/>
        </w:rPr>
        <w:t>m</w:t>
      </w:r>
      <w:r w:rsidRPr="002618AF">
        <w:rPr>
          <w:rFonts w:ascii="Arial" w:hAnsi="Arial" w:cs="Arial"/>
          <w:spacing w:val="-19"/>
          <w:sz w:val="20"/>
          <w:szCs w:val="20"/>
        </w:rPr>
        <w:t xml:space="preserve">   </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16"/>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o</w:t>
      </w:r>
      <w:r w:rsidRPr="002618AF">
        <w:rPr>
          <w:rFonts w:ascii="Arial" w:hAnsi="Arial" w:cs="Arial"/>
          <w:spacing w:val="-7"/>
          <w:sz w:val="20"/>
          <w:szCs w:val="20"/>
        </w:rPr>
        <w:t>no</w:t>
      </w:r>
      <w:r w:rsidRPr="002618AF">
        <w:rPr>
          <w:rFonts w:ascii="Arial" w:hAnsi="Arial" w:cs="Arial"/>
          <w:spacing w:val="-8"/>
          <w:sz w:val="20"/>
          <w:szCs w:val="20"/>
        </w:rPr>
        <w:t>w</w:t>
      </w:r>
      <w:r w:rsidRPr="002618AF">
        <w:rPr>
          <w:rFonts w:ascii="Arial" w:hAnsi="Arial" w:cs="Arial"/>
          <w:spacing w:val="-7"/>
          <w:sz w:val="20"/>
          <w:szCs w:val="20"/>
        </w:rPr>
        <w:t>n</w:t>
      </w:r>
      <w:r w:rsidRPr="002618AF">
        <w:rPr>
          <w:rFonts w:ascii="Arial" w:hAnsi="Arial" w:cs="Arial"/>
          <w:spacing w:val="-12"/>
          <w:sz w:val="20"/>
          <w:szCs w:val="20"/>
        </w:rPr>
        <w:t>y</w:t>
      </w:r>
      <w:r w:rsidRPr="002618AF">
        <w:rPr>
          <w:rFonts w:ascii="Arial" w:hAnsi="Arial" w:cs="Arial"/>
          <w:sz w:val="20"/>
          <w:szCs w:val="20"/>
        </w:rPr>
        <w:t>m</w:t>
      </w:r>
      <w:r w:rsidRPr="002618AF">
        <w:rPr>
          <w:rFonts w:ascii="Arial" w:hAnsi="Arial" w:cs="Arial"/>
          <w:spacing w:val="-23"/>
          <w:sz w:val="20"/>
          <w:szCs w:val="20"/>
        </w:rPr>
        <w:t xml:space="preserve"> </w:t>
      </w:r>
      <w:r w:rsidRPr="002618AF">
        <w:rPr>
          <w:rFonts w:ascii="Arial" w:hAnsi="Arial" w:cs="Arial"/>
          <w:spacing w:val="-7"/>
          <w:sz w:val="20"/>
          <w:szCs w:val="20"/>
        </w:rPr>
        <w:t>s</w:t>
      </w:r>
      <w:r w:rsidRPr="002618AF">
        <w:rPr>
          <w:rFonts w:ascii="Arial" w:hAnsi="Arial" w:cs="Arial"/>
          <w:spacing w:val="-8"/>
          <w:sz w:val="20"/>
          <w:szCs w:val="20"/>
        </w:rPr>
        <w:t>fr</w:t>
      </w:r>
      <w:r w:rsidRPr="002618AF">
        <w:rPr>
          <w:rFonts w:ascii="Arial" w:hAnsi="Arial" w:cs="Arial"/>
          <w:spacing w:val="-10"/>
          <w:sz w:val="20"/>
          <w:szCs w:val="20"/>
        </w:rPr>
        <w:t>e</w:t>
      </w:r>
      <w:r w:rsidRPr="002618AF">
        <w:rPr>
          <w:rFonts w:ascii="Arial" w:hAnsi="Arial" w:cs="Arial"/>
          <w:spacing w:val="-8"/>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7"/>
          <w:sz w:val="20"/>
          <w:szCs w:val="20"/>
        </w:rPr>
        <w:t>n</w:t>
      </w:r>
      <w:r w:rsidRPr="002618AF">
        <w:rPr>
          <w:rFonts w:ascii="Arial" w:hAnsi="Arial" w:cs="Arial"/>
          <w:spacing w:val="-9"/>
          <w:sz w:val="20"/>
          <w:szCs w:val="20"/>
        </w:rPr>
        <w:t>i</w:t>
      </w:r>
      <w:r w:rsidRPr="002618AF">
        <w:rPr>
          <w:rFonts w:ascii="Arial" w:hAnsi="Arial" w:cs="Arial"/>
          <w:sz w:val="20"/>
          <w:szCs w:val="20"/>
        </w:rPr>
        <w:t>u</w:t>
      </w:r>
      <w:r w:rsidRPr="002618AF">
        <w:rPr>
          <w:rFonts w:ascii="Arial" w:hAnsi="Arial" w:cs="Arial"/>
          <w:spacing w:val="-22"/>
          <w:sz w:val="20"/>
          <w:szCs w:val="20"/>
        </w:rPr>
        <w:t xml:space="preserve"> </w:t>
      </w:r>
      <w:r w:rsidRPr="002618AF">
        <w:rPr>
          <w:rFonts w:ascii="Arial" w:hAnsi="Arial" w:cs="Arial"/>
          <w:sz w:val="20"/>
          <w:szCs w:val="20"/>
        </w:rPr>
        <w:t>o</w:t>
      </w:r>
      <w:r w:rsidRPr="002618AF">
        <w:rPr>
          <w:rFonts w:ascii="Arial" w:hAnsi="Arial" w:cs="Arial"/>
          <w:spacing w:val="-18"/>
          <w:sz w:val="20"/>
          <w:szCs w:val="20"/>
        </w:rPr>
        <w:t xml:space="preserve"> </w:t>
      </w:r>
      <w:r w:rsidRPr="002618AF">
        <w:rPr>
          <w:rFonts w:ascii="Arial" w:hAnsi="Arial" w:cs="Arial"/>
          <w:spacing w:val="-10"/>
          <w:sz w:val="20"/>
          <w:szCs w:val="20"/>
        </w:rPr>
        <w:t>r</w:t>
      </w:r>
      <w:r w:rsidRPr="002618AF">
        <w:rPr>
          <w:rFonts w:ascii="Arial" w:hAnsi="Arial" w:cs="Arial"/>
          <w:spacing w:val="-6"/>
          <w:sz w:val="20"/>
          <w:szCs w:val="20"/>
        </w:rPr>
        <w:t>z</w:t>
      </w:r>
      <w:r w:rsidRPr="002618AF">
        <w:rPr>
          <w:rFonts w:ascii="Arial" w:hAnsi="Arial" w:cs="Arial"/>
          <w:spacing w:val="-8"/>
          <w:sz w:val="20"/>
          <w:szCs w:val="20"/>
        </w:rPr>
        <w:t>ę</w:t>
      </w:r>
      <w:r w:rsidRPr="002618AF">
        <w:rPr>
          <w:rFonts w:ascii="Arial" w:hAnsi="Arial" w:cs="Arial"/>
          <w:spacing w:val="-7"/>
          <w:sz w:val="20"/>
          <w:szCs w:val="20"/>
        </w:rPr>
        <w:t>dn</w:t>
      </w:r>
      <w:r w:rsidRPr="002618AF">
        <w:rPr>
          <w:rFonts w:ascii="Arial" w:hAnsi="Arial" w:cs="Arial"/>
          <w:sz w:val="20"/>
          <w:szCs w:val="20"/>
        </w:rPr>
        <w:t>ą</w:t>
      </w:r>
      <w:r w:rsidRPr="002618AF">
        <w:rPr>
          <w:rFonts w:ascii="Arial" w:hAnsi="Arial" w:cs="Arial"/>
          <w:spacing w:val="-21"/>
          <w:sz w:val="20"/>
          <w:szCs w:val="20"/>
        </w:rPr>
        <w:t xml:space="preserve"> </w:t>
      </w:r>
      <w:r w:rsidRPr="002618AF">
        <w:rPr>
          <w:rFonts w:ascii="Arial" w:hAnsi="Arial" w:cs="Arial"/>
          <w:sz w:val="20"/>
          <w:szCs w:val="20"/>
        </w:rPr>
        <w:t>o</w:t>
      </w:r>
      <w:r w:rsidRPr="002618AF">
        <w:rPr>
          <w:rFonts w:ascii="Arial" w:hAnsi="Arial" w:cs="Arial"/>
          <w:spacing w:val="-18"/>
          <w:sz w:val="20"/>
          <w:szCs w:val="20"/>
        </w:rPr>
        <w:t xml:space="preserve"> </w:t>
      </w:r>
      <w:r w:rsidRPr="002618AF">
        <w:rPr>
          <w:rFonts w:ascii="Arial" w:hAnsi="Arial" w:cs="Arial"/>
          <w:spacing w:val="-10"/>
          <w:sz w:val="20"/>
          <w:szCs w:val="20"/>
        </w:rPr>
        <w:t>2</w:t>
      </w:r>
      <w:r w:rsidRPr="002618AF">
        <w:rPr>
          <w:rFonts w:ascii="Arial" w:hAnsi="Arial" w:cs="Arial"/>
          <w:spacing w:val="-8"/>
          <w:sz w:val="20"/>
          <w:szCs w:val="20"/>
        </w:rPr>
        <w:t>c</w:t>
      </w:r>
      <w:r w:rsidRPr="002618AF">
        <w:rPr>
          <w:rFonts w:ascii="Arial" w:hAnsi="Arial" w:cs="Arial"/>
          <w:sz w:val="20"/>
          <w:szCs w:val="20"/>
        </w:rPr>
        <w:t>m niższą niż przewidziana w</w:t>
      </w:r>
      <w:r w:rsidRPr="002618AF">
        <w:rPr>
          <w:rFonts w:ascii="Arial" w:hAnsi="Arial" w:cs="Arial"/>
          <w:spacing w:val="-17"/>
          <w:sz w:val="20"/>
          <w:szCs w:val="20"/>
        </w:rPr>
        <w:t xml:space="preserve"> </w:t>
      </w:r>
      <w:r w:rsidRPr="002618AF">
        <w:rPr>
          <w:rFonts w:ascii="Arial" w:hAnsi="Arial" w:cs="Arial"/>
          <w:spacing w:val="-8"/>
          <w:sz w:val="20"/>
          <w:szCs w:val="20"/>
        </w:rPr>
        <w:t>D</w:t>
      </w:r>
      <w:r w:rsidRPr="002618AF">
        <w:rPr>
          <w:rFonts w:ascii="Arial" w:hAnsi="Arial" w:cs="Arial"/>
          <w:spacing w:val="-10"/>
          <w:sz w:val="20"/>
          <w:szCs w:val="20"/>
        </w:rPr>
        <w:t>o</w:t>
      </w:r>
      <w:r w:rsidRPr="002618AF">
        <w:rPr>
          <w:rFonts w:ascii="Arial" w:hAnsi="Arial" w:cs="Arial"/>
          <w:spacing w:val="-7"/>
          <w:sz w:val="20"/>
          <w:szCs w:val="20"/>
        </w:rPr>
        <w:t>kum</w:t>
      </w:r>
      <w:r w:rsidRPr="002618AF">
        <w:rPr>
          <w:rFonts w:ascii="Arial" w:hAnsi="Arial" w:cs="Arial"/>
          <w:spacing w:val="-10"/>
          <w:sz w:val="20"/>
          <w:szCs w:val="20"/>
        </w:rPr>
        <w:t>e</w:t>
      </w:r>
      <w:r w:rsidRPr="002618AF">
        <w:rPr>
          <w:rFonts w:ascii="Arial" w:hAnsi="Arial" w:cs="Arial"/>
          <w:spacing w:val="-7"/>
          <w:sz w:val="20"/>
          <w:szCs w:val="20"/>
        </w:rPr>
        <w:t>nt</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pacing w:val="-7"/>
          <w:sz w:val="20"/>
          <w:szCs w:val="20"/>
        </w:rPr>
        <w:t>j</w:t>
      </w:r>
      <w:r w:rsidRPr="002618AF">
        <w:rPr>
          <w:rFonts w:ascii="Arial" w:hAnsi="Arial" w:cs="Arial"/>
          <w:sz w:val="20"/>
          <w:szCs w:val="20"/>
        </w:rPr>
        <w:t>i Projektowej, z</w:t>
      </w:r>
      <w:r w:rsidRPr="002618AF">
        <w:rPr>
          <w:rFonts w:ascii="Arial" w:hAnsi="Arial" w:cs="Arial"/>
          <w:spacing w:val="-15"/>
          <w:sz w:val="20"/>
          <w:szCs w:val="20"/>
        </w:rPr>
        <w:t xml:space="preserve"> </w:t>
      </w:r>
      <w:r w:rsidRPr="002618AF">
        <w:rPr>
          <w:rFonts w:ascii="Arial" w:hAnsi="Arial" w:cs="Arial"/>
          <w:spacing w:val="-7"/>
          <w:sz w:val="20"/>
          <w:szCs w:val="20"/>
        </w:rPr>
        <w:t>j</w:t>
      </w:r>
      <w:r w:rsidRPr="002618AF">
        <w:rPr>
          <w:rFonts w:ascii="Arial" w:hAnsi="Arial" w:cs="Arial"/>
          <w:spacing w:val="-8"/>
          <w:sz w:val="20"/>
          <w:szCs w:val="20"/>
        </w:rPr>
        <w:t>e</w:t>
      </w:r>
      <w:r w:rsidRPr="002618AF">
        <w:rPr>
          <w:rFonts w:ascii="Arial" w:hAnsi="Arial" w:cs="Arial"/>
          <w:spacing w:val="-7"/>
          <w:sz w:val="20"/>
          <w:szCs w:val="20"/>
        </w:rPr>
        <w:t>d</w:t>
      </w:r>
      <w:r w:rsidRPr="002618AF">
        <w:rPr>
          <w:rFonts w:ascii="Arial" w:hAnsi="Arial" w:cs="Arial"/>
          <w:spacing w:val="-10"/>
          <w:sz w:val="20"/>
          <w:szCs w:val="20"/>
        </w:rPr>
        <w:t>n</w:t>
      </w:r>
      <w:r w:rsidRPr="002618AF">
        <w:rPr>
          <w:rFonts w:ascii="Arial" w:hAnsi="Arial" w:cs="Arial"/>
          <w:spacing w:val="-7"/>
          <w:sz w:val="20"/>
          <w:szCs w:val="20"/>
        </w:rPr>
        <w:t>o-</w:t>
      </w:r>
      <w:r w:rsidRPr="002618AF">
        <w:rPr>
          <w:rFonts w:ascii="Arial" w:hAnsi="Arial" w:cs="Arial"/>
          <w:spacing w:val="-10"/>
          <w:sz w:val="20"/>
          <w:szCs w:val="20"/>
        </w:rPr>
        <w:t>c</w:t>
      </w:r>
      <w:r w:rsidRPr="002618AF">
        <w:rPr>
          <w:rFonts w:ascii="Arial" w:hAnsi="Arial" w:cs="Arial"/>
          <w:spacing w:val="-6"/>
          <w:sz w:val="20"/>
          <w:szCs w:val="20"/>
        </w:rPr>
        <w:t>z</w:t>
      </w:r>
      <w:r w:rsidRPr="002618AF">
        <w:rPr>
          <w:rFonts w:ascii="Arial" w:hAnsi="Arial" w:cs="Arial"/>
          <w:spacing w:val="-8"/>
          <w:sz w:val="20"/>
          <w:szCs w:val="20"/>
        </w:rPr>
        <w:t>e</w:t>
      </w:r>
      <w:r w:rsidRPr="002618AF">
        <w:rPr>
          <w:rFonts w:ascii="Arial" w:hAnsi="Arial" w:cs="Arial"/>
          <w:spacing w:val="-7"/>
          <w:sz w:val="20"/>
          <w:szCs w:val="20"/>
        </w:rPr>
        <w:t>sn</w:t>
      </w:r>
      <w:r w:rsidRPr="002618AF">
        <w:rPr>
          <w:rFonts w:ascii="Arial" w:hAnsi="Arial" w:cs="Arial"/>
          <w:spacing w:val="-12"/>
          <w:sz w:val="20"/>
          <w:szCs w:val="20"/>
        </w:rPr>
        <w:t>y</w:t>
      </w:r>
      <w:r w:rsidRPr="002618AF">
        <w:rPr>
          <w:rFonts w:ascii="Arial" w:hAnsi="Arial" w:cs="Arial"/>
          <w:sz w:val="20"/>
          <w:szCs w:val="20"/>
        </w:rPr>
        <w:t>m</w:t>
      </w:r>
      <w:r w:rsidRPr="002618AF">
        <w:rPr>
          <w:rFonts w:ascii="Arial" w:hAnsi="Arial" w:cs="Arial"/>
          <w:spacing w:val="-21"/>
          <w:sz w:val="20"/>
          <w:szCs w:val="20"/>
        </w:rPr>
        <w:t xml:space="preserve"> </w:t>
      </w:r>
      <w:r w:rsidRPr="002618AF">
        <w:rPr>
          <w:rFonts w:ascii="Arial" w:hAnsi="Arial" w:cs="Arial"/>
          <w:spacing w:val="-10"/>
          <w:sz w:val="20"/>
          <w:szCs w:val="20"/>
        </w:rPr>
        <w:t>p</w:t>
      </w:r>
      <w:r w:rsidRPr="002618AF">
        <w:rPr>
          <w:rFonts w:ascii="Arial" w:hAnsi="Arial" w:cs="Arial"/>
          <w:spacing w:val="-7"/>
          <w:sz w:val="20"/>
          <w:szCs w:val="20"/>
        </w:rPr>
        <w:t>o</w:t>
      </w:r>
      <w:r w:rsidRPr="002618AF">
        <w:rPr>
          <w:rFonts w:ascii="Arial" w:hAnsi="Arial" w:cs="Arial"/>
          <w:spacing w:val="-10"/>
          <w:sz w:val="20"/>
          <w:szCs w:val="20"/>
        </w:rPr>
        <w:t>g</w:t>
      </w:r>
      <w:r w:rsidRPr="002618AF">
        <w:rPr>
          <w:rFonts w:ascii="Arial" w:hAnsi="Arial" w:cs="Arial"/>
          <w:spacing w:val="-8"/>
          <w:sz w:val="20"/>
          <w:szCs w:val="20"/>
        </w:rPr>
        <w:t>r</w:t>
      </w:r>
      <w:r w:rsidRPr="002618AF">
        <w:rPr>
          <w:rFonts w:ascii="Arial" w:hAnsi="Arial" w:cs="Arial"/>
          <w:spacing w:val="-7"/>
          <w:sz w:val="20"/>
          <w:szCs w:val="20"/>
        </w:rPr>
        <w:t>ubi</w:t>
      </w:r>
      <w:r w:rsidRPr="002618AF">
        <w:rPr>
          <w:rFonts w:ascii="Arial" w:hAnsi="Arial" w:cs="Arial"/>
          <w:spacing w:val="-8"/>
          <w:sz w:val="20"/>
          <w:szCs w:val="20"/>
        </w:rPr>
        <w:t>e</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pacing w:val="-8"/>
          <w:sz w:val="20"/>
          <w:szCs w:val="20"/>
        </w:rPr>
        <w:t>e</w:t>
      </w:r>
      <w:r w:rsidRPr="002618AF">
        <w:rPr>
          <w:rFonts w:ascii="Arial" w:hAnsi="Arial" w:cs="Arial"/>
          <w:sz w:val="20"/>
          <w:szCs w:val="20"/>
        </w:rPr>
        <w:t xml:space="preserve">m warstwy </w:t>
      </w:r>
      <w:r w:rsidRPr="002618AF">
        <w:rPr>
          <w:rFonts w:ascii="Arial" w:hAnsi="Arial" w:cs="Arial"/>
          <w:spacing w:val="-7"/>
          <w:sz w:val="20"/>
          <w:szCs w:val="20"/>
        </w:rPr>
        <w:t>p</w:t>
      </w:r>
      <w:r w:rsidRPr="002618AF">
        <w:rPr>
          <w:rFonts w:ascii="Arial" w:hAnsi="Arial" w:cs="Arial"/>
          <w:spacing w:val="-8"/>
          <w:sz w:val="20"/>
          <w:szCs w:val="20"/>
        </w:rPr>
        <w:t>r</w:t>
      </w:r>
      <w:r w:rsidRPr="002618AF">
        <w:rPr>
          <w:rFonts w:ascii="Arial" w:hAnsi="Arial" w:cs="Arial"/>
          <w:spacing w:val="-6"/>
          <w:sz w:val="20"/>
          <w:szCs w:val="20"/>
        </w:rPr>
        <w:t>z</w:t>
      </w:r>
      <w:r w:rsidRPr="002618AF">
        <w:rPr>
          <w:rFonts w:ascii="Arial" w:hAnsi="Arial" w:cs="Arial"/>
          <w:spacing w:val="-8"/>
          <w:sz w:val="20"/>
          <w:szCs w:val="20"/>
        </w:rPr>
        <w:t>e</w:t>
      </w:r>
      <w:r w:rsidRPr="002618AF">
        <w:rPr>
          <w:rFonts w:ascii="Arial" w:hAnsi="Arial" w:cs="Arial"/>
          <w:spacing w:val="-10"/>
          <w:sz w:val="20"/>
          <w:szCs w:val="20"/>
        </w:rPr>
        <w:t>w</w:t>
      </w:r>
      <w:r w:rsidRPr="002618AF">
        <w:rPr>
          <w:rFonts w:ascii="Arial" w:hAnsi="Arial" w:cs="Arial"/>
          <w:spacing w:val="-7"/>
          <w:sz w:val="20"/>
          <w:szCs w:val="20"/>
        </w:rPr>
        <w:t>i</w:t>
      </w:r>
      <w:r w:rsidRPr="002618AF">
        <w:rPr>
          <w:rFonts w:ascii="Arial" w:hAnsi="Arial" w:cs="Arial"/>
          <w:spacing w:val="-10"/>
          <w:sz w:val="20"/>
          <w:szCs w:val="20"/>
        </w:rPr>
        <w:t>d</w:t>
      </w:r>
      <w:r w:rsidRPr="002618AF">
        <w:rPr>
          <w:rFonts w:ascii="Arial" w:hAnsi="Arial" w:cs="Arial"/>
          <w:spacing w:val="-6"/>
          <w:sz w:val="20"/>
          <w:szCs w:val="20"/>
        </w:rPr>
        <w:t>z</w:t>
      </w:r>
      <w:r w:rsidRPr="002618AF">
        <w:rPr>
          <w:rFonts w:ascii="Arial" w:hAnsi="Arial" w:cs="Arial"/>
          <w:spacing w:val="-7"/>
          <w:sz w:val="20"/>
          <w:szCs w:val="20"/>
        </w:rPr>
        <w:t>i</w:t>
      </w:r>
      <w:r w:rsidRPr="002618AF">
        <w:rPr>
          <w:rFonts w:ascii="Arial" w:hAnsi="Arial" w:cs="Arial"/>
          <w:spacing w:val="-10"/>
          <w:sz w:val="20"/>
          <w:szCs w:val="20"/>
        </w:rPr>
        <w:t>a</w:t>
      </w:r>
      <w:r w:rsidRPr="002618AF">
        <w:rPr>
          <w:rFonts w:ascii="Arial" w:hAnsi="Arial" w:cs="Arial"/>
          <w:spacing w:val="-7"/>
          <w:sz w:val="20"/>
          <w:szCs w:val="20"/>
        </w:rPr>
        <w:t>n</w:t>
      </w:r>
      <w:r w:rsidRPr="002618AF">
        <w:rPr>
          <w:rFonts w:ascii="Arial" w:hAnsi="Arial" w:cs="Arial"/>
          <w:spacing w:val="-8"/>
          <w:sz w:val="20"/>
          <w:szCs w:val="20"/>
        </w:rPr>
        <w:t>e</w:t>
      </w:r>
      <w:r w:rsidRPr="002618AF">
        <w:rPr>
          <w:rFonts w:ascii="Arial" w:hAnsi="Arial" w:cs="Arial"/>
          <w:sz w:val="20"/>
          <w:szCs w:val="20"/>
        </w:rPr>
        <w:t>j</w:t>
      </w:r>
      <w:r w:rsidRPr="002618AF">
        <w:rPr>
          <w:rFonts w:ascii="Arial" w:hAnsi="Arial" w:cs="Arial"/>
          <w:spacing w:val="-22"/>
          <w:sz w:val="20"/>
          <w:szCs w:val="20"/>
        </w:rPr>
        <w:t xml:space="preserve"> </w:t>
      </w:r>
      <w:r w:rsidRPr="002618AF">
        <w:rPr>
          <w:rFonts w:ascii="Arial" w:hAnsi="Arial" w:cs="Arial"/>
          <w:spacing w:val="-7"/>
          <w:sz w:val="20"/>
          <w:szCs w:val="20"/>
        </w:rPr>
        <w:t>d</w:t>
      </w:r>
      <w:r w:rsidRPr="002618AF">
        <w:rPr>
          <w:rFonts w:ascii="Arial" w:hAnsi="Arial" w:cs="Arial"/>
          <w:sz w:val="20"/>
          <w:szCs w:val="20"/>
        </w:rPr>
        <w:t xml:space="preserve">o wbudowania </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16"/>
          <w:sz w:val="20"/>
          <w:szCs w:val="20"/>
        </w:rPr>
        <w:t xml:space="preserve"> </w:t>
      </w:r>
      <w:r w:rsidRPr="002618AF">
        <w:rPr>
          <w:rFonts w:ascii="Arial" w:hAnsi="Arial" w:cs="Arial"/>
          <w:spacing w:val="-8"/>
          <w:sz w:val="20"/>
          <w:szCs w:val="20"/>
        </w:rPr>
        <w:t>fr</w:t>
      </w:r>
      <w:r w:rsidRPr="002618AF">
        <w:rPr>
          <w:rFonts w:ascii="Arial" w:hAnsi="Arial" w:cs="Arial"/>
          <w:spacing w:val="-10"/>
          <w:sz w:val="20"/>
          <w:szCs w:val="20"/>
        </w:rPr>
        <w:t>e</w:t>
      </w:r>
      <w:r w:rsidRPr="002618AF">
        <w:rPr>
          <w:rFonts w:ascii="Arial" w:hAnsi="Arial" w:cs="Arial"/>
          <w:spacing w:val="-8"/>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7"/>
          <w:sz w:val="20"/>
          <w:szCs w:val="20"/>
        </w:rPr>
        <w:t>n</w:t>
      </w:r>
      <w:r w:rsidRPr="002618AF">
        <w:rPr>
          <w:rFonts w:ascii="Arial" w:hAnsi="Arial" w:cs="Arial"/>
          <w:spacing w:val="-10"/>
          <w:sz w:val="20"/>
          <w:szCs w:val="20"/>
        </w:rPr>
        <w:t>e</w:t>
      </w:r>
      <w:r w:rsidRPr="002618AF">
        <w:rPr>
          <w:rFonts w:ascii="Arial" w:hAnsi="Arial" w:cs="Arial"/>
          <w:sz w:val="20"/>
          <w:szCs w:val="20"/>
        </w:rPr>
        <w:t xml:space="preserve">j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7"/>
          <w:sz w:val="20"/>
          <w:szCs w:val="20"/>
        </w:rPr>
        <w:t>i</w:t>
      </w:r>
      <w:r w:rsidRPr="002618AF">
        <w:rPr>
          <w:rFonts w:ascii="Arial" w:hAnsi="Arial" w:cs="Arial"/>
          <w:spacing w:val="-8"/>
          <w:sz w:val="20"/>
          <w:szCs w:val="20"/>
        </w:rPr>
        <w:t>e</w:t>
      </w:r>
      <w:r w:rsidRPr="002618AF">
        <w:rPr>
          <w:rFonts w:ascii="Arial" w:hAnsi="Arial" w:cs="Arial"/>
          <w:spacing w:val="-10"/>
          <w:sz w:val="20"/>
          <w:szCs w:val="20"/>
        </w:rPr>
        <w:t>r</w:t>
      </w:r>
      <w:r w:rsidRPr="002618AF">
        <w:rPr>
          <w:rFonts w:ascii="Arial" w:hAnsi="Arial" w:cs="Arial"/>
          <w:spacing w:val="-6"/>
          <w:sz w:val="20"/>
          <w:szCs w:val="20"/>
        </w:rPr>
        <w:t>z</w:t>
      </w:r>
      <w:r w:rsidRPr="002618AF">
        <w:rPr>
          <w:rFonts w:ascii="Arial" w:hAnsi="Arial" w:cs="Arial"/>
          <w:spacing w:val="-10"/>
          <w:sz w:val="20"/>
          <w:szCs w:val="20"/>
        </w:rPr>
        <w:t>c</w:t>
      </w:r>
      <w:r w:rsidRPr="002618AF">
        <w:rPr>
          <w:rFonts w:ascii="Arial" w:hAnsi="Arial" w:cs="Arial"/>
          <w:spacing w:val="-7"/>
          <w:sz w:val="20"/>
          <w:szCs w:val="20"/>
        </w:rPr>
        <w:t>hn</w:t>
      </w:r>
      <w:r w:rsidRPr="002618AF">
        <w:rPr>
          <w:rFonts w:ascii="Arial" w:hAnsi="Arial" w:cs="Arial"/>
          <w:sz w:val="20"/>
          <w:szCs w:val="20"/>
        </w:rPr>
        <w:t>i</w:t>
      </w:r>
      <w:r w:rsidRPr="002618AF">
        <w:rPr>
          <w:rFonts w:ascii="Arial" w:hAnsi="Arial" w:cs="Arial"/>
          <w:spacing w:val="-23"/>
          <w:sz w:val="20"/>
          <w:szCs w:val="20"/>
        </w:rPr>
        <w:t xml:space="preserve"> </w:t>
      </w:r>
      <w:r w:rsidRPr="002618AF">
        <w:rPr>
          <w:rFonts w:ascii="Arial" w:hAnsi="Arial" w:cs="Arial"/>
          <w:sz w:val="20"/>
          <w:szCs w:val="20"/>
        </w:rPr>
        <w:t>o</w:t>
      </w:r>
      <w:r w:rsidRPr="002618AF">
        <w:rPr>
          <w:rFonts w:ascii="Arial" w:hAnsi="Arial" w:cs="Arial"/>
          <w:spacing w:val="-18"/>
          <w:sz w:val="20"/>
          <w:szCs w:val="20"/>
        </w:rPr>
        <w:t xml:space="preserve"> </w:t>
      </w:r>
      <w:r w:rsidRPr="002618AF">
        <w:rPr>
          <w:rFonts w:ascii="Arial" w:hAnsi="Arial" w:cs="Arial"/>
          <w:spacing w:val="-7"/>
          <w:sz w:val="20"/>
          <w:szCs w:val="20"/>
        </w:rPr>
        <w:t>2</w:t>
      </w:r>
      <w:r w:rsidRPr="002618AF">
        <w:rPr>
          <w:rFonts w:ascii="Arial" w:hAnsi="Arial" w:cs="Arial"/>
          <w:spacing w:val="-8"/>
          <w:sz w:val="20"/>
          <w:szCs w:val="20"/>
        </w:rPr>
        <w:t>c</w:t>
      </w:r>
      <w:r w:rsidRPr="002618AF">
        <w:rPr>
          <w:rFonts w:ascii="Arial" w:hAnsi="Arial" w:cs="Arial"/>
          <w:spacing w:val="-9"/>
          <w:sz w:val="20"/>
          <w:szCs w:val="20"/>
        </w:rPr>
        <w:t>m</w:t>
      </w:r>
      <w:r w:rsidRPr="002618AF">
        <w:rPr>
          <w:rFonts w:ascii="Arial" w:hAnsi="Arial" w:cs="Arial"/>
          <w:sz w:val="20"/>
          <w:szCs w:val="20"/>
        </w:rPr>
        <w:t>.</w:t>
      </w:r>
      <w:r w:rsidRPr="002618AF">
        <w:rPr>
          <w:rFonts w:ascii="Arial" w:hAnsi="Arial" w:cs="Arial"/>
          <w:spacing w:val="-16"/>
          <w:sz w:val="20"/>
          <w:szCs w:val="20"/>
        </w:rPr>
        <w:t xml:space="preserve">  </w:t>
      </w:r>
      <w:r w:rsidRPr="002618AF">
        <w:rPr>
          <w:rFonts w:ascii="Arial" w:hAnsi="Arial" w:cs="Arial"/>
          <w:spacing w:val="-8"/>
          <w:sz w:val="20"/>
          <w:szCs w:val="20"/>
        </w:rPr>
        <w:t>D</w:t>
      </w:r>
      <w:r w:rsidRPr="002618AF">
        <w:rPr>
          <w:rFonts w:ascii="Arial" w:hAnsi="Arial" w:cs="Arial"/>
          <w:spacing w:val="-10"/>
          <w:sz w:val="20"/>
          <w:szCs w:val="20"/>
        </w:rPr>
        <w:t>o</w:t>
      </w:r>
      <w:r w:rsidRPr="002618AF">
        <w:rPr>
          <w:rFonts w:ascii="Arial" w:hAnsi="Arial" w:cs="Arial"/>
          <w:spacing w:val="-7"/>
          <w:sz w:val="20"/>
          <w:szCs w:val="20"/>
        </w:rPr>
        <w:t>d</w:t>
      </w:r>
      <w:r w:rsidRPr="002618AF">
        <w:rPr>
          <w:rFonts w:ascii="Arial" w:hAnsi="Arial" w:cs="Arial"/>
          <w:spacing w:val="-8"/>
          <w:sz w:val="20"/>
          <w:szCs w:val="20"/>
        </w:rPr>
        <w:t>a</w:t>
      </w:r>
      <w:r w:rsidRPr="002618AF">
        <w:rPr>
          <w:rFonts w:ascii="Arial" w:hAnsi="Arial" w:cs="Arial"/>
          <w:spacing w:val="-9"/>
          <w:sz w:val="20"/>
          <w:szCs w:val="20"/>
        </w:rPr>
        <w:t>t</w:t>
      </w:r>
      <w:r w:rsidRPr="002618AF">
        <w:rPr>
          <w:rFonts w:ascii="Arial" w:hAnsi="Arial" w:cs="Arial"/>
          <w:spacing w:val="-7"/>
          <w:sz w:val="20"/>
          <w:szCs w:val="20"/>
        </w:rPr>
        <w:t>ko</w:t>
      </w:r>
      <w:r w:rsidRPr="002618AF">
        <w:rPr>
          <w:rFonts w:ascii="Arial" w:hAnsi="Arial" w:cs="Arial"/>
          <w:spacing w:val="-8"/>
          <w:sz w:val="20"/>
          <w:szCs w:val="20"/>
        </w:rPr>
        <w:t>w</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pacing w:val="-8"/>
          <w:sz w:val="20"/>
          <w:szCs w:val="20"/>
        </w:rPr>
        <w:t>fr</w:t>
      </w:r>
      <w:r w:rsidRPr="002618AF">
        <w:rPr>
          <w:rFonts w:ascii="Arial" w:hAnsi="Arial" w:cs="Arial"/>
          <w:spacing w:val="-10"/>
          <w:sz w:val="20"/>
          <w:szCs w:val="20"/>
        </w:rPr>
        <w:t>e</w:t>
      </w:r>
      <w:r w:rsidRPr="002618AF">
        <w:rPr>
          <w:rFonts w:ascii="Arial" w:hAnsi="Arial" w:cs="Arial"/>
          <w:spacing w:val="-6"/>
          <w:sz w:val="20"/>
          <w:szCs w:val="20"/>
        </w:rPr>
        <w:t>z</w:t>
      </w:r>
      <w:r w:rsidRPr="002618AF">
        <w:rPr>
          <w:rFonts w:ascii="Arial" w:hAnsi="Arial" w:cs="Arial"/>
          <w:spacing w:val="-7"/>
          <w:sz w:val="20"/>
          <w:szCs w:val="20"/>
        </w:rPr>
        <w:t>o</w:t>
      </w:r>
      <w:r w:rsidRPr="002618AF">
        <w:rPr>
          <w:rFonts w:ascii="Arial" w:hAnsi="Arial" w:cs="Arial"/>
          <w:spacing w:val="-8"/>
          <w:sz w:val="20"/>
          <w:szCs w:val="20"/>
        </w:rPr>
        <w:t>w</w:t>
      </w:r>
      <w:r w:rsidRPr="002618AF">
        <w:rPr>
          <w:rFonts w:ascii="Arial" w:hAnsi="Arial" w:cs="Arial"/>
          <w:spacing w:val="-10"/>
          <w:sz w:val="20"/>
          <w:szCs w:val="20"/>
        </w:rPr>
        <w:t>a</w:t>
      </w:r>
      <w:r w:rsidRPr="002618AF">
        <w:rPr>
          <w:rFonts w:ascii="Arial" w:hAnsi="Arial" w:cs="Arial"/>
          <w:spacing w:val="-7"/>
          <w:sz w:val="20"/>
          <w:szCs w:val="20"/>
        </w:rPr>
        <w:t>ni</w:t>
      </w:r>
      <w:r w:rsidRPr="002618AF">
        <w:rPr>
          <w:rFonts w:ascii="Arial" w:hAnsi="Arial" w:cs="Arial"/>
          <w:sz w:val="20"/>
          <w:szCs w:val="20"/>
        </w:rPr>
        <w:t>e</w:t>
      </w:r>
      <w:r w:rsidRPr="002618AF">
        <w:rPr>
          <w:rFonts w:ascii="Arial" w:hAnsi="Arial" w:cs="Arial"/>
          <w:spacing w:val="-24"/>
          <w:sz w:val="20"/>
          <w:szCs w:val="20"/>
        </w:rPr>
        <w:t xml:space="preserve"> </w:t>
      </w:r>
      <w:r w:rsidRPr="002618AF">
        <w:rPr>
          <w:rFonts w:ascii="Arial" w:hAnsi="Arial" w:cs="Arial"/>
          <w:spacing w:val="-7"/>
          <w:sz w:val="20"/>
          <w:szCs w:val="20"/>
        </w:rPr>
        <w:t>o</w:t>
      </w:r>
      <w:r w:rsidRPr="002618AF">
        <w:rPr>
          <w:rFonts w:ascii="Arial" w:hAnsi="Arial" w:cs="Arial"/>
          <w:spacing w:val="-8"/>
          <w:sz w:val="20"/>
          <w:szCs w:val="20"/>
        </w:rPr>
        <w:t>r</w:t>
      </w:r>
      <w:r w:rsidRPr="002618AF">
        <w:rPr>
          <w:rFonts w:ascii="Arial" w:hAnsi="Arial" w:cs="Arial"/>
          <w:spacing w:val="-10"/>
          <w:sz w:val="20"/>
          <w:szCs w:val="20"/>
        </w:rPr>
        <w:t>a</w:t>
      </w:r>
      <w:r w:rsidRPr="002618AF">
        <w:rPr>
          <w:rFonts w:ascii="Arial" w:hAnsi="Arial" w:cs="Arial"/>
          <w:sz w:val="20"/>
          <w:szCs w:val="20"/>
        </w:rPr>
        <w:t>z</w:t>
      </w:r>
      <w:r w:rsidRPr="002618AF">
        <w:rPr>
          <w:rFonts w:ascii="Arial" w:hAnsi="Arial" w:cs="Arial"/>
          <w:spacing w:val="-15"/>
          <w:sz w:val="20"/>
          <w:szCs w:val="20"/>
        </w:rPr>
        <w:t xml:space="preserve"> </w:t>
      </w:r>
      <w:r w:rsidRPr="002618AF">
        <w:rPr>
          <w:rFonts w:ascii="Arial" w:hAnsi="Arial" w:cs="Arial"/>
          <w:spacing w:val="-8"/>
          <w:sz w:val="20"/>
          <w:szCs w:val="20"/>
        </w:rPr>
        <w:t>w</w:t>
      </w:r>
      <w:r w:rsidRPr="002618AF">
        <w:rPr>
          <w:rFonts w:ascii="Arial" w:hAnsi="Arial" w:cs="Arial"/>
          <w:spacing w:val="-14"/>
          <w:sz w:val="20"/>
          <w:szCs w:val="20"/>
        </w:rPr>
        <w:t>y</w:t>
      </w:r>
      <w:r w:rsidRPr="002618AF">
        <w:rPr>
          <w:rFonts w:ascii="Arial" w:hAnsi="Arial" w:cs="Arial"/>
          <w:spacing w:val="-5"/>
          <w:sz w:val="20"/>
          <w:szCs w:val="20"/>
        </w:rPr>
        <w:t>n</w:t>
      </w:r>
      <w:r w:rsidRPr="002618AF">
        <w:rPr>
          <w:rFonts w:ascii="Arial" w:hAnsi="Arial" w:cs="Arial"/>
          <w:spacing w:val="-7"/>
          <w:sz w:val="20"/>
          <w:szCs w:val="20"/>
        </w:rPr>
        <w:t>ik</w:t>
      </w:r>
      <w:r w:rsidRPr="002618AF">
        <w:rPr>
          <w:rFonts w:ascii="Arial" w:hAnsi="Arial" w:cs="Arial"/>
          <w:spacing w:val="-8"/>
          <w:sz w:val="20"/>
          <w:szCs w:val="20"/>
        </w:rPr>
        <w:t>a</w:t>
      </w:r>
      <w:r w:rsidRPr="002618AF">
        <w:rPr>
          <w:rFonts w:ascii="Arial" w:hAnsi="Arial" w:cs="Arial"/>
          <w:spacing w:val="-7"/>
          <w:sz w:val="20"/>
          <w:szCs w:val="20"/>
        </w:rPr>
        <w:t>j</w:t>
      </w:r>
      <w:r w:rsidRPr="002618AF">
        <w:rPr>
          <w:rFonts w:ascii="Arial" w:hAnsi="Arial" w:cs="Arial"/>
          <w:spacing w:val="-8"/>
          <w:sz w:val="20"/>
          <w:szCs w:val="20"/>
        </w:rPr>
        <w:t>ąc</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z w:val="20"/>
          <w:szCs w:val="20"/>
        </w:rPr>
        <w:t>z</w:t>
      </w:r>
      <w:r w:rsidRPr="002618AF">
        <w:rPr>
          <w:rFonts w:ascii="Arial" w:hAnsi="Arial" w:cs="Arial"/>
          <w:spacing w:val="-13"/>
          <w:sz w:val="20"/>
          <w:szCs w:val="20"/>
        </w:rPr>
        <w:t xml:space="preserve"> </w:t>
      </w:r>
      <w:r w:rsidRPr="002618AF">
        <w:rPr>
          <w:rFonts w:ascii="Arial" w:hAnsi="Arial" w:cs="Arial"/>
          <w:spacing w:val="-7"/>
          <w:sz w:val="20"/>
          <w:szCs w:val="20"/>
        </w:rPr>
        <w:t>ni</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z w:val="20"/>
          <w:szCs w:val="20"/>
        </w:rPr>
        <w:t>o</w:t>
      </w:r>
      <w:r w:rsidRPr="002618AF">
        <w:rPr>
          <w:rFonts w:ascii="Arial" w:hAnsi="Arial" w:cs="Arial"/>
          <w:spacing w:val="-18"/>
          <w:sz w:val="20"/>
          <w:szCs w:val="20"/>
        </w:rPr>
        <w:t xml:space="preserve"> </w:t>
      </w:r>
      <w:r w:rsidRPr="002618AF">
        <w:rPr>
          <w:rFonts w:ascii="Arial" w:hAnsi="Arial" w:cs="Arial"/>
          <w:spacing w:val="-7"/>
          <w:sz w:val="20"/>
          <w:szCs w:val="20"/>
        </w:rPr>
        <w:t>p</w:t>
      </w:r>
      <w:r w:rsidRPr="002618AF">
        <w:rPr>
          <w:rFonts w:ascii="Arial" w:hAnsi="Arial" w:cs="Arial"/>
          <w:spacing w:val="-5"/>
          <w:sz w:val="20"/>
          <w:szCs w:val="20"/>
        </w:rPr>
        <w:t>o</w:t>
      </w:r>
      <w:r w:rsidRPr="002618AF">
        <w:rPr>
          <w:rFonts w:ascii="Arial" w:hAnsi="Arial" w:cs="Arial"/>
          <w:spacing w:val="-10"/>
          <w:sz w:val="20"/>
          <w:szCs w:val="20"/>
        </w:rPr>
        <w:t>g</w:t>
      </w:r>
      <w:r w:rsidRPr="002618AF">
        <w:rPr>
          <w:rFonts w:ascii="Arial" w:hAnsi="Arial" w:cs="Arial"/>
          <w:spacing w:val="-8"/>
          <w:sz w:val="20"/>
          <w:szCs w:val="20"/>
        </w:rPr>
        <w:t>r</w:t>
      </w:r>
      <w:r w:rsidRPr="002618AF">
        <w:rPr>
          <w:rFonts w:ascii="Arial" w:hAnsi="Arial" w:cs="Arial"/>
          <w:spacing w:val="-5"/>
          <w:sz w:val="20"/>
          <w:szCs w:val="20"/>
        </w:rPr>
        <w:t>u</w:t>
      </w:r>
      <w:r w:rsidRPr="002618AF">
        <w:rPr>
          <w:rFonts w:ascii="Arial" w:hAnsi="Arial" w:cs="Arial"/>
          <w:spacing w:val="-7"/>
          <w:sz w:val="20"/>
          <w:szCs w:val="20"/>
        </w:rPr>
        <w:t>bi</w:t>
      </w:r>
      <w:r w:rsidRPr="002618AF">
        <w:rPr>
          <w:rFonts w:ascii="Arial" w:hAnsi="Arial" w:cs="Arial"/>
          <w:spacing w:val="-8"/>
          <w:sz w:val="20"/>
          <w:szCs w:val="20"/>
        </w:rPr>
        <w:t>e</w:t>
      </w:r>
      <w:r w:rsidRPr="002618AF">
        <w:rPr>
          <w:rFonts w:ascii="Arial" w:hAnsi="Arial" w:cs="Arial"/>
          <w:spacing w:val="-7"/>
          <w:sz w:val="20"/>
          <w:szCs w:val="20"/>
        </w:rPr>
        <w:t>ni</w:t>
      </w:r>
      <w:r w:rsidRPr="002618AF">
        <w:rPr>
          <w:rFonts w:ascii="Arial" w:hAnsi="Arial" w:cs="Arial"/>
          <w:sz w:val="20"/>
          <w:szCs w:val="20"/>
        </w:rPr>
        <w:t>e</w:t>
      </w:r>
      <w:r w:rsidRPr="002618AF">
        <w:rPr>
          <w:rFonts w:ascii="Arial" w:hAnsi="Arial" w:cs="Arial"/>
          <w:spacing w:val="-21"/>
          <w:sz w:val="20"/>
          <w:szCs w:val="20"/>
        </w:rPr>
        <w:t xml:space="preserve"> </w:t>
      </w:r>
      <w:r w:rsidRPr="002618AF">
        <w:rPr>
          <w:rFonts w:ascii="Arial" w:hAnsi="Arial" w:cs="Arial"/>
          <w:spacing w:val="-8"/>
          <w:sz w:val="20"/>
          <w:szCs w:val="20"/>
        </w:rPr>
        <w:t>war</w:t>
      </w:r>
      <w:r w:rsidRPr="002618AF">
        <w:rPr>
          <w:rFonts w:ascii="Arial" w:hAnsi="Arial" w:cs="Arial"/>
          <w:spacing w:val="-7"/>
          <w:sz w:val="20"/>
          <w:szCs w:val="20"/>
        </w:rPr>
        <w:t>st</w:t>
      </w:r>
      <w:r w:rsidRPr="002618AF">
        <w:rPr>
          <w:rFonts w:ascii="Arial" w:hAnsi="Arial" w:cs="Arial"/>
          <w:spacing w:val="-3"/>
          <w:sz w:val="20"/>
          <w:szCs w:val="20"/>
        </w:rPr>
        <w:t>w</w:t>
      </w:r>
      <w:r w:rsidRPr="002618AF">
        <w:rPr>
          <w:rFonts w:ascii="Arial" w:hAnsi="Arial" w:cs="Arial"/>
          <w:sz w:val="20"/>
          <w:szCs w:val="20"/>
        </w:rPr>
        <w:t>y</w:t>
      </w:r>
      <w:r w:rsidRPr="002618AF">
        <w:rPr>
          <w:rFonts w:ascii="Arial" w:hAnsi="Arial" w:cs="Arial"/>
          <w:spacing w:val="-23"/>
          <w:sz w:val="20"/>
          <w:szCs w:val="20"/>
        </w:rPr>
        <w:t xml:space="preserve"> </w:t>
      </w:r>
      <w:r w:rsidRPr="002618AF">
        <w:rPr>
          <w:rFonts w:ascii="Arial" w:hAnsi="Arial" w:cs="Arial"/>
          <w:spacing w:val="-7"/>
          <w:sz w:val="20"/>
          <w:szCs w:val="20"/>
        </w:rPr>
        <w:t>ukł</w:t>
      </w:r>
      <w:r w:rsidRPr="002618AF">
        <w:rPr>
          <w:rFonts w:ascii="Arial" w:hAnsi="Arial" w:cs="Arial"/>
          <w:spacing w:val="-8"/>
          <w:sz w:val="20"/>
          <w:szCs w:val="20"/>
        </w:rPr>
        <w:t>a</w:t>
      </w:r>
      <w:r w:rsidRPr="002618AF">
        <w:rPr>
          <w:rFonts w:ascii="Arial" w:hAnsi="Arial" w:cs="Arial"/>
          <w:spacing w:val="-5"/>
          <w:sz w:val="20"/>
          <w:szCs w:val="20"/>
        </w:rPr>
        <w:t>d</w:t>
      </w:r>
      <w:r w:rsidRPr="002618AF">
        <w:rPr>
          <w:rFonts w:ascii="Arial" w:hAnsi="Arial" w:cs="Arial"/>
          <w:spacing w:val="-8"/>
          <w:sz w:val="20"/>
          <w:szCs w:val="20"/>
        </w:rPr>
        <w:t>a</w:t>
      </w:r>
      <w:r w:rsidRPr="002618AF">
        <w:rPr>
          <w:rFonts w:ascii="Arial" w:hAnsi="Arial" w:cs="Arial"/>
          <w:spacing w:val="-7"/>
          <w:sz w:val="20"/>
          <w:szCs w:val="20"/>
        </w:rPr>
        <w:t>n</w:t>
      </w:r>
      <w:r w:rsidRPr="002618AF">
        <w:rPr>
          <w:rFonts w:ascii="Arial" w:hAnsi="Arial" w:cs="Arial"/>
          <w:spacing w:val="-8"/>
          <w:sz w:val="20"/>
          <w:szCs w:val="20"/>
        </w:rPr>
        <w:t>e</w:t>
      </w:r>
      <w:r w:rsidRPr="002618AF">
        <w:rPr>
          <w:rFonts w:ascii="Arial" w:hAnsi="Arial" w:cs="Arial"/>
          <w:sz w:val="20"/>
          <w:szCs w:val="20"/>
        </w:rPr>
        <w:t xml:space="preserve">j </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16"/>
          <w:sz w:val="20"/>
          <w:szCs w:val="20"/>
        </w:rPr>
        <w:t xml:space="preserve"> </w:t>
      </w:r>
      <w:r w:rsidRPr="002618AF">
        <w:rPr>
          <w:rFonts w:ascii="Arial" w:hAnsi="Arial" w:cs="Arial"/>
          <w:spacing w:val="-8"/>
          <w:sz w:val="20"/>
          <w:szCs w:val="20"/>
        </w:rPr>
        <w:t>f</w:t>
      </w:r>
      <w:r w:rsidRPr="002618AF">
        <w:rPr>
          <w:rFonts w:ascii="Arial" w:hAnsi="Arial" w:cs="Arial"/>
          <w:spacing w:val="-5"/>
          <w:sz w:val="20"/>
          <w:szCs w:val="20"/>
        </w:rPr>
        <w:t>r</w:t>
      </w:r>
      <w:r w:rsidRPr="002618AF">
        <w:rPr>
          <w:rFonts w:ascii="Arial" w:hAnsi="Arial" w:cs="Arial"/>
          <w:spacing w:val="-8"/>
          <w:sz w:val="20"/>
          <w:szCs w:val="20"/>
        </w:rPr>
        <w:t>e</w:t>
      </w:r>
      <w:r w:rsidRPr="002618AF">
        <w:rPr>
          <w:rFonts w:ascii="Arial" w:hAnsi="Arial" w:cs="Arial"/>
          <w:spacing w:val="-6"/>
          <w:sz w:val="20"/>
          <w:szCs w:val="20"/>
        </w:rPr>
        <w:t>z</w:t>
      </w:r>
      <w:r w:rsidRPr="002618AF">
        <w:rPr>
          <w:rFonts w:ascii="Arial" w:hAnsi="Arial" w:cs="Arial"/>
          <w:spacing w:val="-7"/>
          <w:sz w:val="20"/>
          <w:szCs w:val="20"/>
        </w:rPr>
        <w:t>o</w:t>
      </w:r>
      <w:r w:rsidRPr="002618AF">
        <w:rPr>
          <w:rFonts w:ascii="Arial" w:hAnsi="Arial" w:cs="Arial"/>
          <w:spacing w:val="-8"/>
          <w:sz w:val="20"/>
          <w:szCs w:val="20"/>
        </w:rPr>
        <w:t>wa</w:t>
      </w:r>
      <w:r w:rsidRPr="002618AF">
        <w:rPr>
          <w:rFonts w:ascii="Arial" w:hAnsi="Arial" w:cs="Arial"/>
          <w:spacing w:val="-5"/>
          <w:sz w:val="20"/>
          <w:szCs w:val="20"/>
        </w:rPr>
        <w:t>n</w:t>
      </w:r>
      <w:r w:rsidRPr="002618AF">
        <w:rPr>
          <w:rFonts w:ascii="Arial" w:hAnsi="Arial" w:cs="Arial"/>
          <w:spacing w:val="-8"/>
          <w:sz w:val="20"/>
          <w:szCs w:val="20"/>
        </w:rPr>
        <w:t>e</w:t>
      </w:r>
      <w:r w:rsidRPr="002618AF">
        <w:rPr>
          <w:rFonts w:ascii="Arial" w:hAnsi="Arial" w:cs="Arial"/>
          <w:sz w:val="20"/>
          <w:szCs w:val="20"/>
        </w:rPr>
        <w:t>j</w:t>
      </w:r>
      <w:r w:rsidRPr="002618AF">
        <w:rPr>
          <w:rFonts w:ascii="Arial" w:hAnsi="Arial" w:cs="Arial"/>
          <w:spacing w:val="-20"/>
          <w:sz w:val="20"/>
          <w:szCs w:val="20"/>
        </w:rPr>
        <w:t xml:space="preserve"> </w:t>
      </w:r>
      <w:r w:rsidRPr="002618AF">
        <w:rPr>
          <w:rFonts w:ascii="Arial" w:hAnsi="Arial" w:cs="Arial"/>
          <w:spacing w:val="-7"/>
          <w:sz w:val="20"/>
          <w:szCs w:val="20"/>
        </w:rPr>
        <w:t>po</w:t>
      </w:r>
      <w:r w:rsidRPr="002618AF">
        <w:rPr>
          <w:rFonts w:ascii="Arial" w:hAnsi="Arial" w:cs="Arial"/>
          <w:spacing w:val="-8"/>
          <w:sz w:val="20"/>
          <w:szCs w:val="20"/>
        </w:rPr>
        <w:t>w</w:t>
      </w:r>
      <w:r w:rsidRPr="002618AF">
        <w:rPr>
          <w:rFonts w:ascii="Arial" w:hAnsi="Arial" w:cs="Arial"/>
          <w:spacing w:val="-4"/>
          <w:sz w:val="20"/>
          <w:szCs w:val="20"/>
        </w:rPr>
        <w:t>i</w:t>
      </w:r>
      <w:r w:rsidRPr="002618AF">
        <w:rPr>
          <w:rFonts w:ascii="Arial" w:hAnsi="Arial" w:cs="Arial"/>
          <w:spacing w:val="-8"/>
          <w:sz w:val="20"/>
          <w:szCs w:val="20"/>
        </w:rPr>
        <w:t>er</w:t>
      </w:r>
      <w:r w:rsidRPr="002618AF">
        <w:rPr>
          <w:rFonts w:ascii="Arial" w:hAnsi="Arial" w:cs="Arial"/>
          <w:spacing w:val="-6"/>
          <w:sz w:val="20"/>
          <w:szCs w:val="20"/>
        </w:rPr>
        <w:t>z</w:t>
      </w:r>
      <w:r w:rsidRPr="002618AF">
        <w:rPr>
          <w:rFonts w:ascii="Arial" w:hAnsi="Arial" w:cs="Arial"/>
          <w:spacing w:val="-8"/>
          <w:sz w:val="20"/>
          <w:szCs w:val="20"/>
        </w:rPr>
        <w:t>c</w:t>
      </w:r>
      <w:r w:rsidRPr="002618AF">
        <w:rPr>
          <w:rFonts w:ascii="Arial" w:hAnsi="Arial" w:cs="Arial"/>
          <w:spacing w:val="-7"/>
          <w:sz w:val="20"/>
          <w:szCs w:val="20"/>
        </w:rPr>
        <w:t>hn</w:t>
      </w:r>
      <w:r w:rsidRPr="002618AF">
        <w:rPr>
          <w:rFonts w:ascii="Arial" w:hAnsi="Arial" w:cs="Arial"/>
          <w:spacing w:val="-4"/>
          <w:sz w:val="20"/>
          <w:szCs w:val="20"/>
        </w:rPr>
        <w:t>i</w:t>
      </w:r>
      <w:r w:rsidRPr="002618AF">
        <w:rPr>
          <w:rFonts w:ascii="Arial" w:hAnsi="Arial" w:cs="Arial"/>
          <w:sz w:val="20"/>
          <w:szCs w:val="20"/>
        </w:rPr>
        <w:t>,</w:t>
      </w:r>
      <w:r w:rsidRPr="002618AF">
        <w:rPr>
          <w:rFonts w:ascii="Arial" w:hAnsi="Arial" w:cs="Arial"/>
          <w:spacing w:val="-22"/>
          <w:sz w:val="20"/>
          <w:szCs w:val="20"/>
        </w:rPr>
        <w:t xml:space="preserve"> </w:t>
      </w:r>
      <w:r w:rsidRPr="002618AF">
        <w:rPr>
          <w:rFonts w:ascii="Arial" w:hAnsi="Arial" w:cs="Arial"/>
          <w:spacing w:val="-7"/>
          <w:sz w:val="20"/>
          <w:szCs w:val="20"/>
        </w:rPr>
        <w:t xml:space="preserve">                   ni</w:t>
      </w:r>
      <w:r w:rsidRPr="002618AF">
        <w:rPr>
          <w:rFonts w:ascii="Arial" w:hAnsi="Arial" w:cs="Arial"/>
          <w:sz w:val="20"/>
          <w:szCs w:val="20"/>
        </w:rPr>
        <w:t>e</w:t>
      </w:r>
      <w:r w:rsidRPr="002618AF">
        <w:rPr>
          <w:rFonts w:ascii="Arial" w:hAnsi="Arial" w:cs="Arial"/>
          <w:spacing w:val="-16"/>
          <w:sz w:val="20"/>
          <w:szCs w:val="20"/>
        </w:rPr>
        <w:t xml:space="preserve"> </w:t>
      </w:r>
      <w:r w:rsidRPr="002618AF">
        <w:rPr>
          <w:rFonts w:ascii="Arial" w:hAnsi="Arial" w:cs="Arial"/>
          <w:spacing w:val="-7"/>
          <w:sz w:val="20"/>
          <w:szCs w:val="20"/>
        </w:rPr>
        <w:t>podl</w:t>
      </w:r>
      <w:r w:rsidRPr="002618AF">
        <w:rPr>
          <w:rFonts w:ascii="Arial" w:hAnsi="Arial" w:cs="Arial"/>
          <w:spacing w:val="-6"/>
          <w:sz w:val="20"/>
          <w:szCs w:val="20"/>
        </w:rPr>
        <w:t>e</w:t>
      </w:r>
      <w:r w:rsidRPr="002618AF">
        <w:rPr>
          <w:rFonts w:ascii="Arial" w:hAnsi="Arial" w:cs="Arial"/>
          <w:spacing w:val="-7"/>
          <w:sz w:val="20"/>
          <w:szCs w:val="20"/>
        </w:rPr>
        <w:t>g</w:t>
      </w:r>
      <w:r w:rsidRPr="002618AF">
        <w:rPr>
          <w:rFonts w:ascii="Arial" w:hAnsi="Arial" w:cs="Arial"/>
          <w:spacing w:val="-8"/>
          <w:sz w:val="20"/>
          <w:szCs w:val="20"/>
        </w:rPr>
        <w:t>a</w:t>
      </w:r>
      <w:r w:rsidRPr="002618AF">
        <w:rPr>
          <w:rFonts w:ascii="Arial" w:hAnsi="Arial" w:cs="Arial"/>
          <w:spacing w:val="-7"/>
          <w:sz w:val="20"/>
          <w:szCs w:val="20"/>
        </w:rPr>
        <w:t>j</w:t>
      </w:r>
      <w:r w:rsidRPr="002618AF">
        <w:rPr>
          <w:rFonts w:ascii="Arial" w:hAnsi="Arial" w:cs="Arial"/>
          <w:sz w:val="20"/>
          <w:szCs w:val="20"/>
        </w:rPr>
        <w:t>ą</w:t>
      </w:r>
      <w:r w:rsidRPr="002618AF">
        <w:rPr>
          <w:rFonts w:ascii="Arial" w:hAnsi="Arial" w:cs="Arial"/>
          <w:spacing w:val="-20"/>
          <w:sz w:val="20"/>
          <w:szCs w:val="20"/>
        </w:rPr>
        <w:t xml:space="preserve"> </w:t>
      </w:r>
      <w:r w:rsidRPr="002618AF">
        <w:rPr>
          <w:rFonts w:ascii="Arial" w:hAnsi="Arial" w:cs="Arial"/>
          <w:spacing w:val="-7"/>
          <w:sz w:val="20"/>
          <w:szCs w:val="20"/>
        </w:rPr>
        <w:t>d</w:t>
      </w:r>
      <w:r w:rsidRPr="002618AF">
        <w:rPr>
          <w:rFonts w:ascii="Arial" w:hAnsi="Arial" w:cs="Arial"/>
          <w:spacing w:val="-5"/>
          <w:sz w:val="20"/>
          <w:szCs w:val="20"/>
        </w:rPr>
        <w:t>o</w:t>
      </w:r>
      <w:r w:rsidRPr="002618AF">
        <w:rPr>
          <w:rFonts w:ascii="Arial" w:hAnsi="Arial" w:cs="Arial"/>
          <w:spacing w:val="-7"/>
          <w:sz w:val="20"/>
          <w:szCs w:val="20"/>
        </w:rPr>
        <w:t>d</w:t>
      </w:r>
      <w:r w:rsidRPr="002618AF">
        <w:rPr>
          <w:rFonts w:ascii="Arial" w:hAnsi="Arial" w:cs="Arial"/>
          <w:spacing w:val="-8"/>
          <w:sz w:val="20"/>
          <w:szCs w:val="20"/>
        </w:rPr>
        <w:t>a</w:t>
      </w:r>
      <w:r w:rsidRPr="002618AF">
        <w:rPr>
          <w:rFonts w:ascii="Arial" w:hAnsi="Arial" w:cs="Arial"/>
          <w:spacing w:val="-7"/>
          <w:sz w:val="20"/>
          <w:szCs w:val="20"/>
        </w:rPr>
        <w:t>tko</w:t>
      </w:r>
      <w:r w:rsidRPr="002618AF">
        <w:rPr>
          <w:rFonts w:ascii="Arial" w:hAnsi="Arial" w:cs="Arial"/>
          <w:spacing w:val="-5"/>
          <w:sz w:val="20"/>
          <w:szCs w:val="20"/>
        </w:rPr>
        <w:t>w</w:t>
      </w:r>
      <w:r w:rsidRPr="002618AF">
        <w:rPr>
          <w:rFonts w:ascii="Arial" w:hAnsi="Arial" w:cs="Arial"/>
          <w:spacing w:val="-8"/>
          <w:sz w:val="20"/>
          <w:szCs w:val="20"/>
        </w:rPr>
        <w:t>e</w:t>
      </w:r>
      <w:r w:rsidRPr="002618AF">
        <w:rPr>
          <w:rFonts w:ascii="Arial" w:hAnsi="Arial" w:cs="Arial"/>
          <w:sz w:val="20"/>
          <w:szCs w:val="20"/>
        </w:rPr>
        <w:t>j</w:t>
      </w:r>
      <w:r w:rsidRPr="002618AF">
        <w:rPr>
          <w:rFonts w:ascii="Arial" w:hAnsi="Arial" w:cs="Arial"/>
          <w:spacing w:val="-19"/>
          <w:sz w:val="20"/>
          <w:szCs w:val="20"/>
        </w:rPr>
        <w:t xml:space="preserve"> </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7"/>
          <w:sz w:val="20"/>
          <w:szCs w:val="20"/>
        </w:rPr>
        <w:t>pł</w:t>
      </w:r>
      <w:r w:rsidRPr="002618AF">
        <w:rPr>
          <w:rFonts w:ascii="Arial" w:hAnsi="Arial" w:cs="Arial"/>
          <w:spacing w:val="-8"/>
          <w:sz w:val="20"/>
          <w:szCs w:val="20"/>
        </w:rPr>
        <w:t>ac</w:t>
      </w:r>
      <w:r w:rsidRPr="002618AF">
        <w:rPr>
          <w:rFonts w:ascii="Arial" w:hAnsi="Arial" w:cs="Arial"/>
          <w:spacing w:val="-7"/>
          <w:sz w:val="20"/>
          <w:szCs w:val="20"/>
        </w:rPr>
        <w:t>i</w:t>
      </w:r>
      <w:r w:rsidRPr="002618AF">
        <w:rPr>
          <w:rFonts w:ascii="Arial" w:hAnsi="Arial" w:cs="Arial"/>
          <w:sz w:val="20"/>
          <w:szCs w:val="20"/>
        </w:rPr>
        <w:t>e</w:t>
      </w:r>
      <w:r w:rsidRPr="002618AF">
        <w:rPr>
          <w:rFonts w:ascii="Arial" w:hAnsi="Arial" w:cs="Arial"/>
          <w:spacing w:val="-16"/>
          <w:sz w:val="20"/>
          <w:szCs w:val="20"/>
        </w:rPr>
        <w:t xml:space="preserve"> </w:t>
      </w:r>
      <w:r w:rsidRPr="002618AF">
        <w:rPr>
          <w:rFonts w:ascii="Arial" w:hAnsi="Arial" w:cs="Arial"/>
          <w:sz w:val="20"/>
          <w:szCs w:val="20"/>
        </w:rPr>
        <w:t xml:space="preserve">i powinny </w:t>
      </w:r>
      <w:r w:rsidRPr="002618AF">
        <w:rPr>
          <w:rFonts w:ascii="Arial" w:hAnsi="Arial" w:cs="Arial"/>
          <w:spacing w:val="2"/>
          <w:sz w:val="20"/>
          <w:szCs w:val="20"/>
        </w:rPr>
        <w:t>z</w:t>
      </w:r>
      <w:r w:rsidRPr="002618AF">
        <w:rPr>
          <w:rFonts w:ascii="Arial" w:hAnsi="Arial" w:cs="Arial"/>
          <w:sz w:val="20"/>
          <w:szCs w:val="20"/>
        </w:rPr>
        <w:t>os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z w:val="20"/>
          <w:szCs w:val="20"/>
        </w:rPr>
        <w:t xml:space="preserve">ć </w:t>
      </w:r>
      <w:r w:rsidRPr="002618AF">
        <w:rPr>
          <w:rFonts w:ascii="Arial" w:hAnsi="Arial" w:cs="Arial"/>
          <w:spacing w:val="2"/>
          <w:sz w:val="20"/>
          <w:szCs w:val="20"/>
        </w:rPr>
        <w:t>w</w:t>
      </w:r>
      <w:r w:rsidRPr="002618AF">
        <w:rPr>
          <w:rFonts w:ascii="Arial" w:hAnsi="Arial" w:cs="Arial"/>
          <w:spacing w:val="-5"/>
          <w:sz w:val="20"/>
          <w:szCs w:val="20"/>
        </w:rPr>
        <w:t>y</w:t>
      </w:r>
      <w:r w:rsidRPr="002618AF">
        <w:rPr>
          <w:rFonts w:ascii="Arial" w:hAnsi="Arial" w:cs="Arial"/>
          <w:sz w:val="20"/>
          <w:szCs w:val="20"/>
        </w:rPr>
        <w:t>ko</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ne</w:t>
      </w:r>
      <w:r w:rsidRPr="002618AF">
        <w:rPr>
          <w:rFonts w:ascii="Arial" w:hAnsi="Arial" w:cs="Arial"/>
          <w:spacing w:val="-9"/>
          <w:sz w:val="20"/>
          <w:szCs w:val="20"/>
        </w:rPr>
        <w:t xml:space="preserve"> </w:t>
      </w:r>
      <w:r w:rsidRPr="002618AF">
        <w:rPr>
          <w:rFonts w:ascii="Arial" w:hAnsi="Arial" w:cs="Arial"/>
          <w:sz w:val="20"/>
          <w:szCs w:val="20"/>
        </w:rPr>
        <w:t>na kos</w:t>
      </w:r>
      <w:r w:rsidRPr="002618AF">
        <w:rPr>
          <w:rFonts w:ascii="Arial" w:hAnsi="Arial" w:cs="Arial"/>
          <w:spacing w:val="2"/>
          <w:sz w:val="20"/>
          <w:szCs w:val="20"/>
        </w:rPr>
        <w:t>z</w:t>
      </w:r>
      <w:r w:rsidRPr="002618AF">
        <w:rPr>
          <w:rFonts w:ascii="Arial" w:hAnsi="Arial" w:cs="Arial"/>
          <w:sz w:val="20"/>
          <w:szCs w:val="20"/>
        </w:rPr>
        <w:t>t</w:t>
      </w:r>
      <w:r w:rsidRPr="002618AF">
        <w:rPr>
          <w:rFonts w:ascii="Arial" w:hAnsi="Arial" w:cs="Arial"/>
          <w:spacing w:val="-3"/>
          <w:sz w:val="20"/>
          <w:szCs w:val="20"/>
        </w:rPr>
        <w:t xml:space="preserve"> </w:t>
      </w:r>
      <w:r w:rsidRPr="002618AF">
        <w:rPr>
          <w:rFonts w:ascii="Arial" w:hAnsi="Arial" w:cs="Arial"/>
          <w:sz w:val="20"/>
          <w:szCs w:val="20"/>
        </w:rPr>
        <w:t>i s</w:t>
      </w:r>
      <w:r w:rsidRPr="002618AF">
        <w:rPr>
          <w:rFonts w:ascii="Arial" w:hAnsi="Arial" w:cs="Arial"/>
          <w:spacing w:val="1"/>
          <w:sz w:val="20"/>
          <w:szCs w:val="20"/>
        </w:rPr>
        <w:t>t</w:t>
      </w:r>
      <w:r w:rsidRPr="002618AF">
        <w:rPr>
          <w:rFonts w:ascii="Arial" w:hAnsi="Arial" w:cs="Arial"/>
          <w:spacing w:val="-1"/>
          <w:sz w:val="20"/>
          <w:szCs w:val="20"/>
        </w:rPr>
        <w:t>ara</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pacing w:val="-1"/>
          <w:sz w:val="20"/>
          <w:szCs w:val="20"/>
        </w:rPr>
        <w:t>e</w:t>
      </w:r>
      <w:r w:rsidRPr="002618AF">
        <w:rPr>
          <w:rFonts w:ascii="Arial" w:hAnsi="Arial" w:cs="Arial"/>
          <w:sz w:val="20"/>
          <w:szCs w:val="20"/>
        </w:rPr>
        <w:t>m</w:t>
      </w:r>
      <w:r w:rsidRPr="002618AF">
        <w:rPr>
          <w:rFonts w:ascii="Arial" w:hAnsi="Arial" w:cs="Arial"/>
          <w:spacing w:val="-3"/>
          <w:sz w:val="20"/>
          <w:szCs w:val="20"/>
        </w:rPr>
        <w:t xml:space="preserve"> </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z w:val="20"/>
          <w:szCs w:val="20"/>
        </w:rPr>
        <w:t>ko</w:t>
      </w:r>
      <w:r w:rsidRPr="002618AF">
        <w:rPr>
          <w:rFonts w:ascii="Arial" w:hAnsi="Arial" w:cs="Arial"/>
          <w:spacing w:val="2"/>
          <w:sz w:val="20"/>
          <w:szCs w:val="20"/>
        </w:rPr>
        <w:t>n</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4"/>
          <w:sz w:val="20"/>
          <w:szCs w:val="20"/>
        </w:rPr>
        <w:t>c</w:t>
      </w:r>
      <w:r w:rsidRPr="002618AF">
        <w:rPr>
          <w:rFonts w:ascii="Arial" w:hAnsi="Arial" w:cs="Arial"/>
          <w:sz w:val="20"/>
          <w:szCs w:val="20"/>
        </w:rPr>
        <w:t>y</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9.</w:t>
      </w:r>
      <w:r w:rsidRPr="002618AF">
        <w:rPr>
          <w:rFonts w:ascii="Arial" w:hAnsi="Arial" w:cs="Arial"/>
          <w:b/>
          <w:spacing w:val="-2"/>
          <w:sz w:val="20"/>
          <w:szCs w:val="20"/>
        </w:rPr>
        <w:t xml:space="preserve"> </w:t>
      </w:r>
      <w:r w:rsidRPr="002618AF">
        <w:rPr>
          <w:rFonts w:ascii="Arial" w:hAnsi="Arial" w:cs="Arial"/>
          <w:b/>
          <w:sz w:val="20"/>
          <w:szCs w:val="20"/>
        </w:rPr>
        <w:t>POD</w:t>
      </w:r>
      <w:r w:rsidRPr="002618AF">
        <w:rPr>
          <w:rFonts w:ascii="Arial" w:hAnsi="Arial" w:cs="Arial"/>
          <w:b/>
          <w:spacing w:val="1"/>
          <w:sz w:val="20"/>
          <w:szCs w:val="20"/>
        </w:rPr>
        <w:t>S</w:t>
      </w:r>
      <w:r w:rsidRPr="002618AF">
        <w:rPr>
          <w:rFonts w:ascii="Arial" w:hAnsi="Arial" w:cs="Arial"/>
          <w:b/>
          <w:sz w:val="20"/>
          <w:szCs w:val="20"/>
        </w:rPr>
        <w:t>T</w:t>
      </w:r>
      <w:r w:rsidRPr="002618AF">
        <w:rPr>
          <w:rFonts w:ascii="Arial" w:hAnsi="Arial" w:cs="Arial"/>
          <w:b/>
          <w:spacing w:val="1"/>
          <w:sz w:val="20"/>
          <w:szCs w:val="20"/>
        </w:rPr>
        <w:t>A</w:t>
      </w:r>
      <w:r w:rsidRPr="002618AF">
        <w:rPr>
          <w:rFonts w:ascii="Arial" w:hAnsi="Arial" w:cs="Arial"/>
          <w:b/>
          <w:sz w:val="20"/>
          <w:szCs w:val="20"/>
        </w:rPr>
        <w:t>WA</w:t>
      </w:r>
      <w:r w:rsidRPr="002618AF">
        <w:rPr>
          <w:rFonts w:ascii="Arial" w:hAnsi="Arial" w:cs="Arial"/>
          <w:b/>
          <w:spacing w:val="-6"/>
          <w:sz w:val="20"/>
          <w:szCs w:val="20"/>
        </w:rPr>
        <w:t xml:space="preserve"> </w:t>
      </w:r>
      <w:r w:rsidRPr="002618AF">
        <w:rPr>
          <w:rFonts w:ascii="Arial" w:hAnsi="Arial" w:cs="Arial"/>
          <w:b/>
          <w:sz w:val="20"/>
          <w:szCs w:val="20"/>
        </w:rPr>
        <w:t>PŁ</w:t>
      </w:r>
      <w:r w:rsidRPr="002618AF">
        <w:rPr>
          <w:rFonts w:ascii="Arial" w:hAnsi="Arial" w:cs="Arial"/>
          <w:b/>
          <w:spacing w:val="1"/>
          <w:sz w:val="20"/>
          <w:szCs w:val="20"/>
        </w:rPr>
        <w:t>A</w:t>
      </w:r>
      <w:r w:rsidRPr="002618AF">
        <w:rPr>
          <w:rFonts w:ascii="Arial" w:hAnsi="Arial" w:cs="Arial"/>
          <w:b/>
          <w:sz w:val="20"/>
          <w:szCs w:val="20"/>
        </w:rPr>
        <w:t>TNO</w:t>
      </w:r>
      <w:r w:rsidRPr="002618AF">
        <w:rPr>
          <w:rFonts w:ascii="Arial" w:hAnsi="Arial" w:cs="Arial"/>
          <w:b/>
          <w:spacing w:val="1"/>
          <w:sz w:val="20"/>
          <w:szCs w:val="20"/>
        </w:rPr>
        <w:t>ŚC</w:t>
      </w:r>
      <w:r w:rsidRPr="002618AF">
        <w:rPr>
          <w:rFonts w:ascii="Arial" w:hAnsi="Arial" w:cs="Arial"/>
          <w:b/>
          <w:sz w:val="20"/>
          <w:szCs w:val="20"/>
        </w:rPr>
        <w:t>I</w:t>
      </w:r>
    </w:p>
    <w:p w:rsidR="004D5691" w:rsidRPr="002618AF" w:rsidRDefault="004D5691" w:rsidP="004D5691">
      <w:pPr>
        <w:rPr>
          <w:rFonts w:ascii="Arial" w:hAnsi="Arial" w:cs="Arial"/>
          <w:b/>
          <w:sz w:val="20"/>
          <w:szCs w:val="20"/>
        </w:rPr>
      </w:pPr>
      <w:r w:rsidRPr="002618AF">
        <w:rPr>
          <w:rFonts w:ascii="Arial" w:hAnsi="Arial" w:cs="Arial"/>
          <w:b/>
          <w:sz w:val="20"/>
          <w:szCs w:val="20"/>
        </w:rPr>
        <w:t>9.1.</w:t>
      </w:r>
      <w:r w:rsidRPr="002618AF">
        <w:rPr>
          <w:rFonts w:ascii="Arial" w:hAnsi="Arial" w:cs="Arial"/>
          <w:b/>
          <w:spacing w:val="-4"/>
          <w:sz w:val="20"/>
          <w:szCs w:val="20"/>
        </w:rPr>
        <w:t xml:space="preserve"> </w:t>
      </w:r>
      <w:r w:rsidRPr="002618AF">
        <w:rPr>
          <w:rFonts w:ascii="Arial" w:hAnsi="Arial" w:cs="Arial"/>
          <w:b/>
          <w:sz w:val="20"/>
          <w:szCs w:val="20"/>
        </w:rPr>
        <w:t>Ogó</w:t>
      </w:r>
      <w:r w:rsidRPr="002618AF">
        <w:rPr>
          <w:rFonts w:ascii="Arial" w:hAnsi="Arial" w:cs="Arial"/>
          <w:b/>
          <w:spacing w:val="1"/>
          <w:sz w:val="20"/>
          <w:szCs w:val="20"/>
        </w:rPr>
        <w:t>ln</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pacing w:val="1"/>
          <w:sz w:val="20"/>
          <w:szCs w:val="20"/>
        </w:rPr>
        <w:t>u</w:t>
      </w:r>
      <w:r w:rsidRPr="002618AF">
        <w:rPr>
          <w:rFonts w:ascii="Arial" w:hAnsi="Arial" w:cs="Arial"/>
          <w:b/>
          <w:sz w:val="20"/>
          <w:szCs w:val="20"/>
        </w:rPr>
        <w:t>s</w:t>
      </w:r>
      <w:r w:rsidRPr="002618AF">
        <w:rPr>
          <w:rFonts w:ascii="Arial" w:hAnsi="Arial" w:cs="Arial"/>
          <w:b/>
          <w:spacing w:val="1"/>
          <w:sz w:val="20"/>
          <w:szCs w:val="20"/>
        </w:rPr>
        <w:t>t</w:t>
      </w:r>
      <w:r w:rsidRPr="002618AF">
        <w:rPr>
          <w:rFonts w:ascii="Arial" w:hAnsi="Arial" w:cs="Arial"/>
          <w:b/>
          <w:sz w:val="20"/>
          <w:szCs w:val="20"/>
        </w:rPr>
        <w:t>a</w:t>
      </w:r>
      <w:r w:rsidRPr="002618AF">
        <w:rPr>
          <w:rFonts w:ascii="Arial" w:hAnsi="Arial" w:cs="Arial"/>
          <w:b/>
          <w:spacing w:val="1"/>
          <w:sz w:val="20"/>
          <w:szCs w:val="20"/>
        </w:rPr>
        <w:t>l</w:t>
      </w:r>
      <w:r w:rsidRPr="002618AF">
        <w:rPr>
          <w:rFonts w:ascii="Arial" w:hAnsi="Arial" w:cs="Arial"/>
          <w:b/>
          <w:spacing w:val="-1"/>
          <w:sz w:val="20"/>
          <w:szCs w:val="20"/>
        </w:rPr>
        <w:t>e</w:t>
      </w:r>
      <w:r w:rsidRPr="002618AF">
        <w:rPr>
          <w:rFonts w:ascii="Arial" w:hAnsi="Arial" w:cs="Arial"/>
          <w:b/>
          <w:spacing w:val="1"/>
          <w:sz w:val="20"/>
          <w:szCs w:val="20"/>
        </w:rPr>
        <w:t>ni</w:t>
      </w:r>
      <w:r w:rsidRPr="002618AF">
        <w:rPr>
          <w:rFonts w:ascii="Arial" w:hAnsi="Arial" w:cs="Arial"/>
          <w:b/>
          <w:sz w:val="20"/>
          <w:szCs w:val="20"/>
        </w:rPr>
        <w:t>a</w:t>
      </w:r>
      <w:r w:rsidRPr="002618AF">
        <w:rPr>
          <w:rFonts w:ascii="Arial" w:hAnsi="Arial" w:cs="Arial"/>
          <w:b/>
          <w:spacing w:val="-6"/>
          <w:sz w:val="20"/>
          <w:szCs w:val="20"/>
        </w:rPr>
        <w:t xml:space="preserve"> </w:t>
      </w:r>
      <w:r w:rsidRPr="002618AF">
        <w:rPr>
          <w:rFonts w:ascii="Arial" w:hAnsi="Arial" w:cs="Arial"/>
          <w:b/>
          <w:sz w:val="20"/>
          <w:szCs w:val="20"/>
        </w:rPr>
        <w:t>d</w:t>
      </w:r>
      <w:r w:rsidRPr="002618AF">
        <w:rPr>
          <w:rFonts w:ascii="Arial" w:hAnsi="Arial" w:cs="Arial"/>
          <w:b/>
          <w:spacing w:val="-2"/>
          <w:sz w:val="20"/>
          <w:szCs w:val="20"/>
        </w:rPr>
        <w:t>o</w:t>
      </w:r>
      <w:r w:rsidRPr="002618AF">
        <w:rPr>
          <w:rFonts w:ascii="Arial" w:hAnsi="Arial" w:cs="Arial"/>
          <w:b/>
          <w:spacing w:val="1"/>
          <w:sz w:val="20"/>
          <w:szCs w:val="20"/>
        </w:rPr>
        <w:t>t</w:t>
      </w:r>
      <w:r w:rsidRPr="002618AF">
        <w:rPr>
          <w:rFonts w:ascii="Arial" w:hAnsi="Arial" w:cs="Arial"/>
          <w:b/>
          <w:spacing w:val="-1"/>
          <w:sz w:val="20"/>
          <w:szCs w:val="20"/>
        </w:rPr>
        <w:t>yc</w:t>
      </w:r>
      <w:r w:rsidRPr="002618AF">
        <w:rPr>
          <w:rFonts w:ascii="Arial" w:hAnsi="Arial" w:cs="Arial"/>
          <w:b/>
          <w:sz w:val="20"/>
          <w:szCs w:val="20"/>
        </w:rPr>
        <w:t>zą</w:t>
      </w:r>
      <w:r w:rsidRPr="002618AF">
        <w:rPr>
          <w:rFonts w:ascii="Arial" w:hAnsi="Arial" w:cs="Arial"/>
          <w:b/>
          <w:spacing w:val="-1"/>
          <w:sz w:val="20"/>
          <w:szCs w:val="20"/>
        </w:rPr>
        <w:t>c</w:t>
      </w:r>
      <w:r w:rsidRPr="002618AF">
        <w:rPr>
          <w:rFonts w:ascii="Arial" w:hAnsi="Arial" w:cs="Arial"/>
          <w:b/>
          <w:sz w:val="20"/>
          <w:szCs w:val="20"/>
        </w:rPr>
        <w:t>e</w:t>
      </w:r>
      <w:r w:rsidRPr="002618AF">
        <w:rPr>
          <w:rFonts w:ascii="Arial" w:hAnsi="Arial" w:cs="Arial"/>
          <w:b/>
          <w:spacing w:val="-6"/>
          <w:sz w:val="20"/>
          <w:szCs w:val="20"/>
        </w:rPr>
        <w:t xml:space="preserve"> </w:t>
      </w:r>
      <w:r w:rsidRPr="002618AF">
        <w:rPr>
          <w:rFonts w:ascii="Arial" w:hAnsi="Arial" w:cs="Arial"/>
          <w:b/>
          <w:sz w:val="20"/>
          <w:szCs w:val="20"/>
        </w:rPr>
        <w:t>pods</w:t>
      </w:r>
      <w:r w:rsidRPr="002618AF">
        <w:rPr>
          <w:rFonts w:ascii="Arial" w:hAnsi="Arial" w:cs="Arial"/>
          <w:b/>
          <w:spacing w:val="1"/>
          <w:sz w:val="20"/>
          <w:szCs w:val="20"/>
        </w:rPr>
        <w:t>t</w:t>
      </w:r>
      <w:r w:rsidRPr="002618AF">
        <w:rPr>
          <w:rFonts w:ascii="Arial" w:hAnsi="Arial" w:cs="Arial"/>
          <w:b/>
          <w:sz w:val="20"/>
          <w:szCs w:val="20"/>
        </w:rPr>
        <w:t>a</w:t>
      </w:r>
      <w:r w:rsidRPr="002618AF">
        <w:rPr>
          <w:rFonts w:ascii="Arial" w:hAnsi="Arial" w:cs="Arial"/>
          <w:b/>
          <w:spacing w:val="1"/>
          <w:sz w:val="20"/>
          <w:szCs w:val="20"/>
        </w:rPr>
        <w:t>w</w:t>
      </w:r>
      <w:r w:rsidRPr="002618AF">
        <w:rPr>
          <w:rFonts w:ascii="Arial" w:hAnsi="Arial" w:cs="Arial"/>
          <w:b/>
          <w:sz w:val="20"/>
          <w:szCs w:val="20"/>
        </w:rPr>
        <w:t>y</w:t>
      </w:r>
      <w:r w:rsidRPr="002618AF">
        <w:rPr>
          <w:rFonts w:ascii="Arial" w:hAnsi="Arial" w:cs="Arial"/>
          <w:b/>
          <w:spacing w:val="-7"/>
          <w:sz w:val="20"/>
          <w:szCs w:val="20"/>
        </w:rPr>
        <w:t xml:space="preserve"> </w:t>
      </w:r>
      <w:r w:rsidRPr="002618AF">
        <w:rPr>
          <w:rFonts w:ascii="Arial" w:hAnsi="Arial" w:cs="Arial"/>
          <w:b/>
          <w:sz w:val="20"/>
          <w:szCs w:val="20"/>
        </w:rPr>
        <w:t>p</w:t>
      </w:r>
      <w:r w:rsidRPr="002618AF">
        <w:rPr>
          <w:rFonts w:ascii="Arial" w:hAnsi="Arial" w:cs="Arial"/>
          <w:b/>
          <w:spacing w:val="1"/>
          <w:sz w:val="20"/>
          <w:szCs w:val="20"/>
        </w:rPr>
        <w:t>ł</w:t>
      </w:r>
      <w:r w:rsidRPr="002618AF">
        <w:rPr>
          <w:rFonts w:ascii="Arial" w:hAnsi="Arial" w:cs="Arial"/>
          <w:b/>
          <w:sz w:val="20"/>
          <w:szCs w:val="20"/>
        </w:rPr>
        <w:t>a</w:t>
      </w:r>
      <w:r w:rsidRPr="002618AF">
        <w:rPr>
          <w:rFonts w:ascii="Arial" w:hAnsi="Arial" w:cs="Arial"/>
          <w:b/>
          <w:spacing w:val="1"/>
          <w:sz w:val="20"/>
          <w:szCs w:val="20"/>
        </w:rPr>
        <w:t>tn</w:t>
      </w:r>
      <w:r w:rsidRPr="002618AF">
        <w:rPr>
          <w:rFonts w:ascii="Arial" w:hAnsi="Arial" w:cs="Arial"/>
          <w:b/>
          <w:sz w:val="20"/>
          <w:szCs w:val="20"/>
        </w:rPr>
        <w:t>oś</w:t>
      </w:r>
      <w:r w:rsidRPr="002618AF">
        <w:rPr>
          <w:rFonts w:ascii="Arial" w:hAnsi="Arial" w:cs="Arial"/>
          <w:b/>
          <w:spacing w:val="-1"/>
          <w:sz w:val="20"/>
          <w:szCs w:val="20"/>
        </w:rPr>
        <w:t>c</w:t>
      </w:r>
      <w:r w:rsidRPr="002618AF">
        <w:rPr>
          <w:rFonts w:ascii="Arial" w:hAnsi="Arial" w:cs="Arial"/>
          <w:b/>
          <w:sz w:val="20"/>
          <w:szCs w:val="20"/>
        </w:rPr>
        <w:t>i</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ne</w:t>
      </w:r>
      <w:r w:rsidRPr="002618AF">
        <w:rPr>
          <w:rFonts w:ascii="Arial" w:hAnsi="Arial" w:cs="Arial"/>
          <w:spacing w:val="37"/>
          <w:sz w:val="20"/>
          <w:szCs w:val="20"/>
        </w:rPr>
        <w:t xml:space="preserve"> </w:t>
      </w:r>
      <w:r w:rsidRPr="002618AF">
        <w:rPr>
          <w:rFonts w:ascii="Arial" w:hAnsi="Arial" w:cs="Arial"/>
          <w:sz w:val="20"/>
          <w:szCs w:val="20"/>
        </w:rPr>
        <w:t>us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pacing w:val="3"/>
          <w:sz w:val="20"/>
          <w:szCs w:val="20"/>
        </w:rPr>
        <w:t>l</w:t>
      </w:r>
      <w:r w:rsidRPr="002618AF">
        <w:rPr>
          <w:rFonts w:ascii="Arial" w:hAnsi="Arial" w:cs="Arial"/>
          <w:spacing w:val="-1"/>
          <w:sz w:val="20"/>
          <w:szCs w:val="20"/>
        </w:rPr>
        <w:t>e</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a</w:t>
      </w:r>
      <w:r w:rsidRPr="002618AF">
        <w:rPr>
          <w:rFonts w:ascii="Arial" w:hAnsi="Arial" w:cs="Arial"/>
          <w:spacing w:val="39"/>
          <w:sz w:val="20"/>
          <w:szCs w:val="20"/>
        </w:rPr>
        <w:t xml:space="preserve"> </w:t>
      </w:r>
      <w:r w:rsidRPr="002618AF">
        <w:rPr>
          <w:rFonts w:ascii="Arial" w:hAnsi="Arial" w:cs="Arial"/>
          <w:sz w:val="20"/>
          <w:szCs w:val="20"/>
        </w:rPr>
        <w:t>do</w:t>
      </w:r>
      <w:r w:rsidRPr="002618AF">
        <w:rPr>
          <w:rFonts w:ascii="Arial" w:hAnsi="Arial" w:cs="Arial"/>
          <w:spacing w:val="5"/>
          <w:sz w:val="20"/>
          <w:szCs w:val="20"/>
        </w:rPr>
        <w:t>t</w:t>
      </w:r>
      <w:r w:rsidRPr="002618AF">
        <w:rPr>
          <w:rFonts w:ascii="Arial" w:hAnsi="Arial" w:cs="Arial"/>
          <w:spacing w:val="-5"/>
          <w:sz w:val="20"/>
          <w:szCs w:val="20"/>
        </w:rPr>
        <w:t>y</w:t>
      </w:r>
      <w:r w:rsidRPr="002618AF">
        <w:rPr>
          <w:rFonts w:ascii="Arial" w:hAnsi="Arial" w:cs="Arial"/>
          <w:spacing w:val="-1"/>
          <w:sz w:val="20"/>
          <w:szCs w:val="20"/>
        </w:rPr>
        <w:t>c</w:t>
      </w:r>
      <w:r w:rsidRPr="002618AF">
        <w:rPr>
          <w:rFonts w:ascii="Arial" w:hAnsi="Arial" w:cs="Arial"/>
          <w:spacing w:val="1"/>
          <w:sz w:val="20"/>
          <w:szCs w:val="20"/>
        </w:rPr>
        <w:t>z</w:t>
      </w:r>
      <w:r w:rsidRPr="002618AF">
        <w:rPr>
          <w:rFonts w:ascii="Arial" w:hAnsi="Arial" w:cs="Arial"/>
          <w:spacing w:val="-1"/>
          <w:sz w:val="20"/>
          <w:szCs w:val="20"/>
        </w:rPr>
        <w:t>ąc</w:t>
      </w:r>
      <w:r w:rsidRPr="002618AF">
        <w:rPr>
          <w:rFonts w:ascii="Arial" w:hAnsi="Arial" w:cs="Arial"/>
          <w:sz w:val="20"/>
          <w:szCs w:val="20"/>
        </w:rPr>
        <w:t>e</w:t>
      </w:r>
      <w:r w:rsidRPr="002618AF">
        <w:rPr>
          <w:rFonts w:ascii="Arial" w:hAnsi="Arial" w:cs="Arial"/>
          <w:spacing w:val="38"/>
          <w:sz w:val="20"/>
          <w:szCs w:val="20"/>
        </w:rPr>
        <w:t xml:space="preserve"> </w:t>
      </w:r>
      <w:r w:rsidRPr="002618AF">
        <w:rPr>
          <w:rFonts w:ascii="Arial" w:hAnsi="Arial" w:cs="Arial"/>
          <w:sz w:val="20"/>
          <w:szCs w:val="20"/>
        </w:rPr>
        <w:t>pods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pacing w:val="4"/>
          <w:sz w:val="20"/>
          <w:szCs w:val="20"/>
        </w:rPr>
        <w:t>w</w:t>
      </w:r>
      <w:r w:rsidRPr="002618AF">
        <w:rPr>
          <w:rFonts w:ascii="Arial" w:hAnsi="Arial" w:cs="Arial"/>
          <w:sz w:val="20"/>
          <w:szCs w:val="20"/>
        </w:rPr>
        <w:t>y</w:t>
      </w:r>
      <w:r w:rsidRPr="002618AF">
        <w:rPr>
          <w:rFonts w:ascii="Arial" w:hAnsi="Arial" w:cs="Arial"/>
          <w:spacing w:val="31"/>
          <w:sz w:val="20"/>
          <w:szCs w:val="20"/>
        </w:rPr>
        <w:t xml:space="preserve"> </w:t>
      </w:r>
      <w:r w:rsidRPr="002618AF">
        <w:rPr>
          <w:rFonts w:ascii="Arial" w:hAnsi="Arial" w:cs="Arial"/>
          <w:sz w:val="20"/>
          <w:szCs w:val="20"/>
        </w:rPr>
        <w:t>p</w:t>
      </w:r>
      <w:r w:rsidRPr="002618AF">
        <w:rPr>
          <w:rFonts w:ascii="Arial" w:hAnsi="Arial" w:cs="Arial"/>
          <w:spacing w:val="3"/>
          <w:sz w:val="20"/>
          <w:szCs w:val="20"/>
        </w:rPr>
        <w:t>ł</w:t>
      </w:r>
      <w:r w:rsidRPr="002618AF">
        <w:rPr>
          <w:rFonts w:ascii="Arial" w:hAnsi="Arial" w:cs="Arial"/>
          <w:spacing w:val="-1"/>
          <w:sz w:val="20"/>
          <w:szCs w:val="20"/>
        </w:rPr>
        <w:t>a</w:t>
      </w:r>
      <w:r w:rsidRPr="002618AF">
        <w:rPr>
          <w:rFonts w:ascii="Arial" w:hAnsi="Arial" w:cs="Arial"/>
          <w:spacing w:val="1"/>
          <w:sz w:val="20"/>
          <w:szCs w:val="20"/>
        </w:rPr>
        <w:t>t</w:t>
      </w:r>
      <w:r w:rsidRPr="002618AF">
        <w:rPr>
          <w:rFonts w:ascii="Arial" w:hAnsi="Arial" w:cs="Arial"/>
          <w:sz w:val="20"/>
          <w:szCs w:val="20"/>
        </w:rPr>
        <w:t>noś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39"/>
          <w:sz w:val="20"/>
          <w:szCs w:val="20"/>
        </w:rPr>
        <w:t xml:space="preserve"> </w:t>
      </w:r>
      <w:r w:rsidRPr="002618AF">
        <w:rPr>
          <w:rFonts w:ascii="Arial" w:hAnsi="Arial" w:cs="Arial"/>
          <w:sz w:val="20"/>
          <w:szCs w:val="20"/>
        </w:rPr>
        <w:t>pod</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37"/>
          <w:sz w:val="20"/>
          <w:szCs w:val="20"/>
        </w:rPr>
        <w:t xml:space="preserve"> </w:t>
      </w:r>
      <w:r w:rsidRPr="002618AF">
        <w:rPr>
          <w:rFonts w:ascii="Arial" w:hAnsi="Arial" w:cs="Arial"/>
          <w:sz w:val="20"/>
          <w:szCs w:val="20"/>
        </w:rPr>
        <w:t>w</w:t>
      </w:r>
      <w:r w:rsidRPr="002618AF">
        <w:rPr>
          <w:rFonts w:ascii="Arial" w:hAnsi="Arial" w:cs="Arial"/>
          <w:spacing w:val="41"/>
          <w:sz w:val="20"/>
          <w:szCs w:val="20"/>
        </w:rPr>
        <w:t xml:space="preserve"> </w:t>
      </w:r>
      <w:r w:rsidRPr="002618AF">
        <w:rPr>
          <w:rFonts w:ascii="Arial" w:hAnsi="Arial" w:cs="Arial"/>
          <w:spacing w:val="1"/>
          <w:sz w:val="20"/>
          <w:szCs w:val="20"/>
        </w:rPr>
        <w:t>SST</w:t>
      </w:r>
      <w:r w:rsidRPr="002618AF">
        <w:rPr>
          <w:rFonts w:ascii="Arial" w:hAnsi="Arial" w:cs="Arial"/>
          <w:spacing w:val="39"/>
          <w:sz w:val="20"/>
          <w:szCs w:val="20"/>
        </w:rPr>
        <w:t xml:space="preserve"> </w:t>
      </w:r>
      <w:r w:rsidRPr="002618AF">
        <w:rPr>
          <w:rFonts w:ascii="Arial" w:hAnsi="Arial" w:cs="Arial"/>
          <w:sz w:val="20"/>
          <w:szCs w:val="20"/>
        </w:rPr>
        <w:t xml:space="preserve">D-00.00.00 </w:t>
      </w:r>
      <w:r w:rsidRPr="002618AF">
        <w:rPr>
          <w:rFonts w:ascii="Arial" w:hAnsi="Arial" w:cs="Arial"/>
          <w:spacing w:val="2"/>
          <w:sz w:val="20"/>
          <w:szCs w:val="20"/>
        </w:rPr>
        <w:t>„</w:t>
      </w:r>
      <w:r w:rsidRPr="002618AF">
        <w:rPr>
          <w:rFonts w:ascii="Arial" w:hAnsi="Arial" w:cs="Arial"/>
          <w:spacing w:val="4"/>
          <w:sz w:val="20"/>
          <w:szCs w:val="20"/>
        </w:rPr>
        <w:t>W</w:t>
      </w:r>
      <w:r w:rsidRPr="002618AF">
        <w:rPr>
          <w:rFonts w:ascii="Arial" w:hAnsi="Arial" w:cs="Arial"/>
          <w:spacing w:val="-7"/>
          <w:sz w:val="20"/>
          <w:szCs w:val="20"/>
        </w:rPr>
        <w:t>y</w:t>
      </w:r>
      <w:r w:rsidRPr="002618AF">
        <w:rPr>
          <w:rFonts w:ascii="Arial" w:hAnsi="Arial" w:cs="Arial"/>
          <w:spacing w:val="1"/>
          <w:sz w:val="20"/>
          <w:szCs w:val="20"/>
        </w:rPr>
        <w:t>m</w:t>
      </w:r>
      <w:r w:rsidRPr="002618AF">
        <w:rPr>
          <w:rFonts w:ascii="Arial" w:hAnsi="Arial" w:cs="Arial"/>
          <w:spacing w:val="2"/>
          <w:sz w:val="20"/>
          <w:szCs w:val="20"/>
        </w:rPr>
        <w:t>a</w:t>
      </w:r>
      <w:r w:rsidRPr="002618AF">
        <w:rPr>
          <w:rFonts w:ascii="Arial" w:hAnsi="Arial" w:cs="Arial"/>
          <w:spacing w:val="-2"/>
          <w:sz w:val="20"/>
          <w:szCs w:val="20"/>
        </w:rPr>
        <w:t>g</w:t>
      </w:r>
      <w:r w:rsidRPr="002618AF">
        <w:rPr>
          <w:rFonts w:ascii="Arial" w:hAnsi="Arial" w:cs="Arial"/>
          <w:spacing w:val="-1"/>
          <w:sz w:val="20"/>
          <w:szCs w:val="20"/>
        </w:rPr>
        <w:t>a</w:t>
      </w:r>
      <w:r w:rsidRPr="002618AF">
        <w:rPr>
          <w:rFonts w:ascii="Arial" w:hAnsi="Arial" w:cs="Arial"/>
          <w:sz w:val="20"/>
          <w:szCs w:val="20"/>
        </w:rPr>
        <w:t>n</w:t>
      </w:r>
      <w:r w:rsidRPr="002618AF">
        <w:rPr>
          <w:rFonts w:ascii="Arial" w:hAnsi="Arial" w:cs="Arial"/>
          <w:spacing w:val="3"/>
          <w:sz w:val="20"/>
          <w:szCs w:val="20"/>
        </w:rPr>
        <w:t>i</w:t>
      </w:r>
      <w:r w:rsidRPr="002618AF">
        <w:rPr>
          <w:rFonts w:ascii="Arial" w:hAnsi="Arial" w:cs="Arial"/>
          <w:sz w:val="20"/>
          <w:szCs w:val="20"/>
        </w:rPr>
        <w:t>a</w:t>
      </w:r>
      <w:r w:rsidRPr="002618AF">
        <w:rPr>
          <w:rFonts w:ascii="Arial" w:hAnsi="Arial" w:cs="Arial"/>
          <w:spacing w:val="-5"/>
          <w:sz w:val="20"/>
          <w:szCs w:val="20"/>
        </w:rPr>
        <w:t xml:space="preserve"> </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ó</w:t>
      </w:r>
      <w:r w:rsidRPr="002618AF">
        <w:rPr>
          <w:rFonts w:ascii="Arial" w:hAnsi="Arial" w:cs="Arial"/>
          <w:spacing w:val="1"/>
          <w:sz w:val="20"/>
          <w:szCs w:val="20"/>
        </w:rPr>
        <w:t>l</w:t>
      </w:r>
      <w:r w:rsidRPr="002618AF">
        <w:rPr>
          <w:rFonts w:ascii="Arial" w:hAnsi="Arial" w:cs="Arial"/>
          <w:sz w:val="20"/>
          <w:szCs w:val="20"/>
        </w:rPr>
        <w:t>n</w:t>
      </w:r>
      <w:r w:rsidRPr="002618AF">
        <w:rPr>
          <w:rFonts w:ascii="Arial" w:hAnsi="Arial" w:cs="Arial"/>
          <w:spacing w:val="-1"/>
          <w:sz w:val="20"/>
          <w:szCs w:val="20"/>
        </w:rPr>
        <w:t>e</w:t>
      </w:r>
      <w:r w:rsidRPr="002618AF">
        <w:rPr>
          <w:rFonts w:ascii="Arial" w:hAnsi="Arial" w:cs="Arial"/>
          <w:sz w:val="20"/>
          <w:szCs w:val="20"/>
        </w:rPr>
        <w:t>”</w:t>
      </w:r>
      <w:r w:rsidRPr="002618AF">
        <w:rPr>
          <w:rFonts w:ascii="Arial" w:hAnsi="Arial" w:cs="Arial"/>
          <w:spacing w:val="-6"/>
          <w:sz w:val="20"/>
          <w:szCs w:val="20"/>
        </w:rPr>
        <w:t xml:space="preserve"> </w:t>
      </w:r>
      <w:r w:rsidRPr="002618AF">
        <w:rPr>
          <w:rFonts w:ascii="Arial" w:hAnsi="Arial" w:cs="Arial"/>
          <w:sz w:val="20"/>
          <w:szCs w:val="20"/>
        </w:rPr>
        <w:t>pk</w:t>
      </w:r>
      <w:r w:rsidRPr="002618AF">
        <w:rPr>
          <w:rFonts w:ascii="Arial" w:hAnsi="Arial" w:cs="Arial"/>
          <w:spacing w:val="3"/>
          <w:sz w:val="20"/>
          <w:szCs w:val="20"/>
        </w:rPr>
        <w:t>t</w:t>
      </w:r>
      <w:r w:rsidRPr="002618AF">
        <w:rPr>
          <w:rFonts w:ascii="Arial" w:hAnsi="Arial" w:cs="Arial"/>
          <w:sz w:val="20"/>
          <w:szCs w:val="20"/>
        </w:rPr>
        <w:t>.</w:t>
      </w:r>
      <w:r w:rsidRPr="002618AF">
        <w:rPr>
          <w:rFonts w:ascii="Arial" w:hAnsi="Arial" w:cs="Arial"/>
          <w:spacing w:val="-3"/>
          <w:sz w:val="20"/>
          <w:szCs w:val="20"/>
        </w:rPr>
        <w:t xml:space="preserve"> </w:t>
      </w:r>
      <w:r w:rsidRPr="002618AF">
        <w:rPr>
          <w:rFonts w:ascii="Arial" w:hAnsi="Arial" w:cs="Arial"/>
          <w:sz w:val="20"/>
          <w:szCs w:val="20"/>
        </w:rPr>
        <w:t>9.</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9.2.</w:t>
      </w:r>
      <w:r w:rsidRPr="002618AF">
        <w:rPr>
          <w:rFonts w:ascii="Arial" w:hAnsi="Arial" w:cs="Arial"/>
          <w:b/>
          <w:spacing w:val="-4"/>
          <w:sz w:val="20"/>
          <w:szCs w:val="20"/>
        </w:rPr>
        <w:t xml:space="preserve"> </w:t>
      </w:r>
      <w:r w:rsidRPr="002618AF">
        <w:rPr>
          <w:rFonts w:ascii="Arial" w:hAnsi="Arial" w:cs="Arial"/>
          <w:b/>
          <w:spacing w:val="1"/>
          <w:sz w:val="20"/>
          <w:szCs w:val="20"/>
        </w:rPr>
        <w:t>C</w:t>
      </w:r>
      <w:r w:rsidRPr="002618AF">
        <w:rPr>
          <w:rFonts w:ascii="Arial" w:hAnsi="Arial" w:cs="Arial"/>
          <w:b/>
          <w:spacing w:val="-1"/>
          <w:sz w:val="20"/>
          <w:szCs w:val="20"/>
        </w:rPr>
        <w:t>e</w:t>
      </w:r>
      <w:r w:rsidRPr="002618AF">
        <w:rPr>
          <w:rFonts w:ascii="Arial" w:hAnsi="Arial" w:cs="Arial"/>
          <w:b/>
          <w:spacing w:val="1"/>
          <w:sz w:val="20"/>
          <w:szCs w:val="20"/>
        </w:rPr>
        <w:t>n</w:t>
      </w:r>
      <w:r w:rsidRPr="002618AF">
        <w:rPr>
          <w:rFonts w:ascii="Arial" w:hAnsi="Arial" w:cs="Arial"/>
          <w:b/>
          <w:sz w:val="20"/>
          <w:szCs w:val="20"/>
        </w:rPr>
        <w:t>a</w:t>
      </w:r>
      <w:r w:rsidRPr="002618AF">
        <w:rPr>
          <w:rFonts w:ascii="Arial" w:hAnsi="Arial" w:cs="Arial"/>
          <w:b/>
          <w:spacing w:val="-3"/>
          <w:sz w:val="20"/>
          <w:szCs w:val="20"/>
        </w:rPr>
        <w:t xml:space="preserve"> </w:t>
      </w:r>
      <w:r w:rsidRPr="002618AF">
        <w:rPr>
          <w:rFonts w:ascii="Arial" w:hAnsi="Arial" w:cs="Arial"/>
          <w:b/>
          <w:spacing w:val="1"/>
          <w:sz w:val="20"/>
          <w:szCs w:val="20"/>
        </w:rPr>
        <w:t>j</w:t>
      </w:r>
      <w:r w:rsidRPr="002618AF">
        <w:rPr>
          <w:rFonts w:ascii="Arial" w:hAnsi="Arial" w:cs="Arial"/>
          <w:b/>
          <w:spacing w:val="-1"/>
          <w:sz w:val="20"/>
          <w:szCs w:val="20"/>
        </w:rPr>
        <w:t>e</w:t>
      </w:r>
      <w:r w:rsidRPr="002618AF">
        <w:rPr>
          <w:rFonts w:ascii="Arial" w:hAnsi="Arial" w:cs="Arial"/>
          <w:b/>
          <w:sz w:val="20"/>
          <w:szCs w:val="20"/>
        </w:rPr>
        <w:t>d</w:t>
      </w:r>
      <w:r w:rsidRPr="002618AF">
        <w:rPr>
          <w:rFonts w:ascii="Arial" w:hAnsi="Arial" w:cs="Arial"/>
          <w:b/>
          <w:spacing w:val="1"/>
          <w:sz w:val="20"/>
          <w:szCs w:val="20"/>
        </w:rPr>
        <w:t>n</w:t>
      </w:r>
      <w:r w:rsidRPr="002618AF">
        <w:rPr>
          <w:rFonts w:ascii="Arial" w:hAnsi="Arial" w:cs="Arial"/>
          <w:b/>
          <w:sz w:val="20"/>
          <w:szCs w:val="20"/>
        </w:rPr>
        <w:t>os</w:t>
      </w:r>
      <w:r w:rsidRPr="002618AF">
        <w:rPr>
          <w:rFonts w:ascii="Arial" w:hAnsi="Arial" w:cs="Arial"/>
          <w:b/>
          <w:spacing w:val="1"/>
          <w:sz w:val="20"/>
          <w:szCs w:val="20"/>
        </w:rPr>
        <w:t>t</w:t>
      </w:r>
      <w:r w:rsidRPr="002618AF">
        <w:rPr>
          <w:rFonts w:ascii="Arial" w:hAnsi="Arial" w:cs="Arial"/>
          <w:b/>
          <w:sz w:val="20"/>
          <w:szCs w:val="20"/>
        </w:rPr>
        <w:t>ki</w:t>
      </w:r>
      <w:r w:rsidRPr="002618AF">
        <w:rPr>
          <w:rFonts w:ascii="Arial" w:hAnsi="Arial" w:cs="Arial"/>
          <w:b/>
          <w:spacing w:val="-6"/>
          <w:sz w:val="20"/>
          <w:szCs w:val="20"/>
        </w:rPr>
        <w:t xml:space="preserve"> </w:t>
      </w:r>
      <w:r w:rsidRPr="002618AF">
        <w:rPr>
          <w:rFonts w:ascii="Arial" w:hAnsi="Arial" w:cs="Arial"/>
          <w:b/>
          <w:sz w:val="20"/>
          <w:szCs w:val="20"/>
        </w:rPr>
        <w:t>o</w:t>
      </w:r>
      <w:r w:rsidRPr="002618AF">
        <w:rPr>
          <w:rFonts w:ascii="Arial" w:hAnsi="Arial" w:cs="Arial"/>
          <w:b/>
          <w:spacing w:val="-2"/>
          <w:sz w:val="20"/>
          <w:szCs w:val="20"/>
        </w:rPr>
        <w:t>b</w:t>
      </w:r>
      <w:r w:rsidRPr="002618AF">
        <w:rPr>
          <w:rFonts w:ascii="Arial" w:hAnsi="Arial" w:cs="Arial"/>
          <w:b/>
          <w:spacing w:val="3"/>
          <w:sz w:val="20"/>
          <w:szCs w:val="20"/>
        </w:rPr>
        <w:t>m</w:t>
      </w:r>
      <w:r w:rsidRPr="002618AF">
        <w:rPr>
          <w:rFonts w:ascii="Arial" w:hAnsi="Arial" w:cs="Arial"/>
          <w:b/>
          <w:spacing w:val="-2"/>
          <w:sz w:val="20"/>
          <w:szCs w:val="20"/>
        </w:rPr>
        <w:t>i</w:t>
      </w:r>
      <w:r w:rsidRPr="002618AF">
        <w:rPr>
          <w:rFonts w:ascii="Arial" w:hAnsi="Arial" w:cs="Arial"/>
          <w:b/>
          <w:sz w:val="20"/>
          <w:szCs w:val="20"/>
        </w:rPr>
        <w:t>aro</w:t>
      </w:r>
      <w:r w:rsidRPr="002618AF">
        <w:rPr>
          <w:rFonts w:ascii="Arial" w:hAnsi="Arial" w:cs="Arial"/>
          <w:b/>
          <w:spacing w:val="1"/>
          <w:sz w:val="20"/>
          <w:szCs w:val="20"/>
        </w:rPr>
        <w:t>w</w:t>
      </w:r>
      <w:r w:rsidRPr="002618AF">
        <w:rPr>
          <w:rFonts w:ascii="Arial" w:hAnsi="Arial" w:cs="Arial"/>
          <w:b/>
          <w:spacing w:val="-1"/>
          <w:sz w:val="20"/>
          <w:szCs w:val="20"/>
        </w:rPr>
        <w:t>e</w:t>
      </w:r>
      <w:r w:rsidRPr="002618AF">
        <w:rPr>
          <w:rFonts w:ascii="Arial" w:hAnsi="Arial" w:cs="Arial"/>
          <w:b/>
          <w:sz w:val="20"/>
          <w:szCs w:val="20"/>
        </w:rPr>
        <w:t>j</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4"/>
          <w:sz w:val="20"/>
          <w:szCs w:val="20"/>
        </w:rPr>
        <w:t>Pł</w:t>
      </w:r>
      <w:r w:rsidRPr="002618AF">
        <w:rPr>
          <w:rFonts w:ascii="Arial" w:hAnsi="Arial" w:cs="Arial"/>
          <w:spacing w:val="-3"/>
          <w:sz w:val="20"/>
          <w:szCs w:val="20"/>
        </w:rPr>
        <w:t>a</w:t>
      </w:r>
      <w:r w:rsidRPr="002618AF">
        <w:rPr>
          <w:rFonts w:ascii="Arial" w:hAnsi="Arial" w:cs="Arial"/>
          <w:spacing w:val="-6"/>
          <w:sz w:val="20"/>
          <w:szCs w:val="20"/>
        </w:rPr>
        <w:t>c</w:t>
      </w:r>
      <w:r w:rsidRPr="002618AF">
        <w:rPr>
          <w:rFonts w:ascii="Arial" w:hAnsi="Arial" w:cs="Arial"/>
          <w:sz w:val="20"/>
          <w:szCs w:val="20"/>
        </w:rPr>
        <w:t>i</w:t>
      </w:r>
      <w:r w:rsidRPr="002618AF">
        <w:rPr>
          <w:rFonts w:ascii="Arial" w:hAnsi="Arial" w:cs="Arial"/>
          <w:spacing w:val="-10"/>
          <w:sz w:val="20"/>
          <w:szCs w:val="20"/>
        </w:rPr>
        <w:t xml:space="preserve"> </w:t>
      </w:r>
      <w:r w:rsidRPr="002618AF">
        <w:rPr>
          <w:rFonts w:ascii="Arial" w:hAnsi="Arial" w:cs="Arial"/>
          <w:spacing w:val="-5"/>
          <w:sz w:val="20"/>
          <w:szCs w:val="20"/>
        </w:rPr>
        <w:t>s</w:t>
      </w:r>
      <w:r w:rsidRPr="002618AF">
        <w:rPr>
          <w:rFonts w:ascii="Arial" w:hAnsi="Arial" w:cs="Arial"/>
          <w:spacing w:val="-2"/>
          <w:sz w:val="20"/>
          <w:szCs w:val="20"/>
        </w:rPr>
        <w:t>i</w:t>
      </w:r>
      <w:r w:rsidRPr="002618AF">
        <w:rPr>
          <w:rFonts w:ascii="Arial" w:hAnsi="Arial" w:cs="Arial"/>
          <w:sz w:val="20"/>
          <w:szCs w:val="20"/>
        </w:rPr>
        <w:t>ę</w:t>
      </w:r>
      <w:r w:rsidRPr="002618AF">
        <w:rPr>
          <w:rFonts w:ascii="Arial" w:hAnsi="Arial" w:cs="Arial"/>
          <w:spacing w:val="-11"/>
          <w:sz w:val="20"/>
          <w:szCs w:val="20"/>
        </w:rPr>
        <w:t xml:space="preserve"> </w:t>
      </w:r>
      <w:r w:rsidRPr="002618AF">
        <w:rPr>
          <w:rFonts w:ascii="Arial" w:hAnsi="Arial" w:cs="Arial"/>
          <w:spacing w:val="-1"/>
          <w:sz w:val="20"/>
          <w:szCs w:val="20"/>
        </w:rPr>
        <w:t>z</w:t>
      </w:r>
      <w:r w:rsidRPr="002618AF">
        <w:rPr>
          <w:rFonts w:ascii="Arial" w:hAnsi="Arial" w:cs="Arial"/>
          <w:sz w:val="20"/>
          <w:szCs w:val="20"/>
        </w:rPr>
        <w:t>a</w:t>
      </w:r>
      <w:r w:rsidRPr="002618AF">
        <w:rPr>
          <w:rFonts w:ascii="Arial" w:hAnsi="Arial" w:cs="Arial"/>
          <w:spacing w:val="-10"/>
          <w:sz w:val="20"/>
          <w:szCs w:val="20"/>
        </w:rPr>
        <w:t xml:space="preserve"> </w:t>
      </w:r>
      <w:r w:rsidRPr="002618AF">
        <w:rPr>
          <w:rFonts w:ascii="Arial" w:hAnsi="Arial" w:cs="Arial"/>
          <w:spacing w:val="-2"/>
          <w:sz w:val="20"/>
          <w:szCs w:val="20"/>
        </w:rPr>
        <w:t>j</w:t>
      </w:r>
      <w:r w:rsidRPr="002618AF">
        <w:rPr>
          <w:rFonts w:ascii="Arial" w:hAnsi="Arial" w:cs="Arial"/>
          <w:spacing w:val="-6"/>
          <w:sz w:val="20"/>
          <w:szCs w:val="20"/>
        </w:rPr>
        <w:t>e</w:t>
      </w:r>
      <w:r w:rsidRPr="002618AF">
        <w:rPr>
          <w:rFonts w:ascii="Arial" w:hAnsi="Arial" w:cs="Arial"/>
          <w:spacing w:val="-2"/>
          <w:sz w:val="20"/>
          <w:szCs w:val="20"/>
        </w:rPr>
        <w:t>d</w:t>
      </w:r>
      <w:r w:rsidRPr="002618AF">
        <w:rPr>
          <w:rFonts w:ascii="Arial" w:hAnsi="Arial" w:cs="Arial"/>
          <w:spacing w:val="-5"/>
          <w:sz w:val="20"/>
          <w:szCs w:val="20"/>
        </w:rPr>
        <w:t>nos</w:t>
      </w:r>
      <w:r w:rsidRPr="002618AF">
        <w:rPr>
          <w:rFonts w:ascii="Arial" w:hAnsi="Arial" w:cs="Arial"/>
          <w:spacing w:val="-2"/>
          <w:sz w:val="20"/>
          <w:szCs w:val="20"/>
        </w:rPr>
        <w:t>t</w:t>
      </w:r>
      <w:r w:rsidRPr="002618AF">
        <w:rPr>
          <w:rFonts w:ascii="Arial" w:hAnsi="Arial" w:cs="Arial"/>
          <w:spacing w:val="-5"/>
          <w:sz w:val="20"/>
          <w:szCs w:val="20"/>
        </w:rPr>
        <w:t>k</w:t>
      </w:r>
      <w:r w:rsidRPr="002618AF">
        <w:rPr>
          <w:rFonts w:ascii="Arial" w:hAnsi="Arial" w:cs="Arial"/>
          <w:sz w:val="20"/>
          <w:szCs w:val="20"/>
        </w:rPr>
        <w:t>ę</w:t>
      </w:r>
      <w:r w:rsidRPr="002618AF">
        <w:rPr>
          <w:rFonts w:ascii="Arial" w:hAnsi="Arial" w:cs="Arial"/>
          <w:spacing w:val="-14"/>
          <w:sz w:val="20"/>
          <w:szCs w:val="20"/>
        </w:rPr>
        <w:t xml:space="preserve"> </w:t>
      </w:r>
      <w:r w:rsidRPr="002618AF">
        <w:rPr>
          <w:rFonts w:ascii="Arial" w:hAnsi="Arial" w:cs="Arial"/>
          <w:spacing w:val="-5"/>
          <w:sz w:val="20"/>
          <w:szCs w:val="20"/>
        </w:rPr>
        <w:t>o</w:t>
      </w:r>
      <w:r w:rsidRPr="002618AF">
        <w:rPr>
          <w:rFonts w:ascii="Arial" w:hAnsi="Arial" w:cs="Arial"/>
          <w:spacing w:val="-2"/>
          <w:sz w:val="20"/>
          <w:szCs w:val="20"/>
        </w:rPr>
        <w:t>bm</w:t>
      </w:r>
      <w:r w:rsidRPr="002618AF">
        <w:rPr>
          <w:rFonts w:ascii="Arial" w:hAnsi="Arial" w:cs="Arial"/>
          <w:spacing w:val="-4"/>
          <w:sz w:val="20"/>
          <w:szCs w:val="20"/>
        </w:rPr>
        <w:t>i</w:t>
      </w:r>
      <w:r w:rsidRPr="002618AF">
        <w:rPr>
          <w:rFonts w:ascii="Arial" w:hAnsi="Arial" w:cs="Arial"/>
          <w:spacing w:val="-6"/>
          <w:sz w:val="20"/>
          <w:szCs w:val="20"/>
        </w:rPr>
        <w:t>a</w:t>
      </w:r>
      <w:r w:rsidRPr="002618AF">
        <w:rPr>
          <w:rFonts w:ascii="Arial" w:hAnsi="Arial" w:cs="Arial"/>
          <w:spacing w:val="-3"/>
          <w:sz w:val="20"/>
          <w:szCs w:val="20"/>
        </w:rPr>
        <w:t>r</w:t>
      </w:r>
      <w:r w:rsidRPr="002618AF">
        <w:rPr>
          <w:rFonts w:ascii="Arial" w:hAnsi="Arial" w:cs="Arial"/>
          <w:sz w:val="20"/>
          <w:szCs w:val="20"/>
        </w:rPr>
        <w:t>u</w:t>
      </w:r>
      <w:r w:rsidRPr="002618AF">
        <w:rPr>
          <w:rFonts w:ascii="Arial" w:hAnsi="Arial" w:cs="Arial"/>
          <w:spacing w:val="-11"/>
          <w:sz w:val="20"/>
          <w:szCs w:val="20"/>
        </w:rPr>
        <w:t xml:space="preserve"> </w:t>
      </w:r>
      <w:r w:rsidRPr="002618AF">
        <w:rPr>
          <w:rFonts w:ascii="Arial" w:hAnsi="Arial" w:cs="Arial"/>
          <w:spacing w:val="-3"/>
          <w:sz w:val="20"/>
          <w:szCs w:val="20"/>
        </w:rPr>
        <w:t>w</w:t>
      </w:r>
      <w:r w:rsidRPr="002618AF">
        <w:rPr>
          <w:rFonts w:ascii="Arial" w:hAnsi="Arial" w:cs="Arial"/>
          <w:spacing w:val="-7"/>
          <w:sz w:val="20"/>
          <w:szCs w:val="20"/>
        </w:rPr>
        <w:t>g</w:t>
      </w:r>
      <w:r w:rsidRPr="002618AF">
        <w:rPr>
          <w:rFonts w:ascii="Arial" w:hAnsi="Arial" w:cs="Arial"/>
          <w:spacing w:val="-2"/>
          <w:sz w:val="20"/>
          <w:szCs w:val="20"/>
        </w:rPr>
        <w:t>.</w:t>
      </w:r>
      <w:r w:rsidRPr="002618AF">
        <w:rPr>
          <w:rFonts w:ascii="Arial" w:hAnsi="Arial" w:cs="Arial"/>
          <w:spacing w:val="-5"/>
          <w:sz w:val="20"/>
          <w:szCs w:val="20"/>
        </w:rPr>
        <w:t>pk</w:t>
      </w:r>
      <w:r w:rsidRPr="002618AF">
        <w:rPr>
          <w:rFonts w:ascii="Arial" w:hAnsi="Arial" w:cs="Arial"/>
          <w:spacing w:val="-2"/>
          <w:sz w:val="20"/>
          <w:szCs w:val="20"/>
        </w:rPr>
        <w:t>t</w:t>
      </w:r>
      <w:r w:rsidRPr="002618AF">
        <w:rPr>
          <w:rFonts w:ascii="Arial" w:hAnsi="Arial" w:cs="Arial"/>
          <w:spacing w:val="-5"/>
          <w:sz w:val="20"/>
          <w:szCs w:val="20"/>
        </w:rPr>
        <w:t>.7</w:t>
      </w:r>
      <w:r w:rsidRPr="002618AF">
        <w:rPr>
          <w:rFonts w:ascii="Arial" w:hAnsi="Arial" w:cs="Arial"/>
          <w:spacing w:val="-2"/>
          <w:sz w:val="20"/>
          <w:szCs w:val="20"/>
        </w:rPr>
        <w:t>.</w:t>
      </w:r>
      <w:r w:rsidRPr="002618AF">
        <w:rPr>
          <w:rFonts w:ascii="Arial" w:hAnsi="Arial" w:cs="Arial"/>
          <w:sz w:val="20"/>
          <w:szCs w:val="20"/>
        </w:rPr>
        <w:t>2</w:t>
      </w:r>
      <w:r w:rsidRPr="002618AF">
        <w:rPr>
          <w:rFonts w:ascii="Arial" w:hAnsi="Arial" w:cs="Arial"/>
          <w:spacing w:val="-20"/>
          <w:sz w:val="20"/>
          <w:szCs w:val="20"/>
        </w:rPr>
        <w:t xml:space="preserve"> </w:t>
      </w:r>
      <w:r w:rsidRPr="002618AF">
        <w:rPr>
          <w:rFonts w:ascii="Arial" w:hAnsi="Arial" w:cs="Arial"/>
          <w:spacing w:val="-2"/>
          <w:sz w:val="20"/>
          <w:szCs w:val="20"/>
        </w:rPr>
        <w:t>p</w:t>
      </w:r>
      <w:r w:rsidRPr="002618AF">
        <w:rPr>
          <w:rFonts w:ascii="Arial" w:hAnsi="Arial" w:cs="Arial"/>
          <w:spacing w:val="-5"/>
          <w:sz w:val="20"/>
          <w:szCs w:val="20"/>
        </w:rPr>
        <w:t>ow</w:t>
      </w:r>
      <w:r w:rsidRPr="002618AF">
        <w:rPr>
          <w:rFonts w:ascii="Arial" w:hAnsi="Arial" w:cs="Arial"/>
          <w:spacing w:val="-2"/>
          <w:sz w:val="20"/>
          <w:szCs w:val="20"/>
        </w:rPr>
        <w:t>i</w:t>
      </w:r>
      <w:r w:rsidRPr="002618AF">
        <w:rPr>
          <w:rFonts w:ascii="Arial" w:hAnsi="Arial" w:cs="Arial"/>
          <w:spacing w:val="-3"/>
          <w:sz w:val="20"/>
          <w:szCs w:val="20"/>
        </w:rPr>
        <w:t>e</w:t>
      </w:r>
      <w:r w:rsidRPr="002618AF">
        <w:rPr>
          <w:rFonts w:ascii="Arial" w:hAnsi="Arial" w:cs="Arial"/>
          <w:spacing w:val="-5"/>
          <w:sz w:val="20"/>
          <w:szCs w:val="20"/>
        </w:rPr>
        <w:t>r</w:t>
      </w:r>
      <w:r w:rsidRPr="002618AF">
        <w:rPr>
          <w:rFonts w:ascii="Arial" w:hAnsi="Arial" w:cs="Arial"/>
          <w:spacing w:val="-3"/>
          <w:sz w:val="20"/>
          <w:szCs w:val="20"/>
        </w:rPr>
        <w:t>z</w:t>
      </w:r>
      <w:r w:rsidRPr="002618AF">
        <w:rPr>
          <w:rFonts w:ascii="Arial" w:hAnsi="Arial" w:cs="Arial"/>
          <w:spacing w:val="-6"/>
          <w:sz w:val="20"/>
          <w:szCs w:val="20"/>
        </w:rPr>
        <w:t>c</w:t>
      </w:r>
      <w:r w:rsidRPr="002618AF">
        <w:rPr>
          <w:rFonts w:ascii="Arial" w:hAnsi="Arial" w:cs="Arial"/>
          <w:spacing w:val="-2"/>
          <w:sz w:val="20"/>
          <w:szCs w:val="20"/>
        </w:rPr>
        <w:t>h</w:t>
      </w:r>
      <w:r w:rsidRPr="002618AF">
        <w:rPr>
          <w:rFonts w:ascii="Arial" w:hAnsi="Arial" w:cs="Arial"/>
          <w:spacing w:val="-5"/>
          <w:sz w:val="20"/>
          <w:szCs w:val="20"/>
        </w:rPr>
        <w:t>n</w:t>
      </w:r>
      <w:r w:rsidRPr="002618AF">
        <w:rPr>
          <w:rFonts w:ascii="Arial" w:hAnsi="Arial" w:cs="Arial"/>
          <w:sz w:val="20"/>
          <w:szCs w:val="20"/>
        </w:rPr>
        <w:t>i</w:t>
      </w:r>
      <w:r w:rsidRPr="002618AF">
        <w:rPr>
          <w:rFonts w:ascii="Arial" w:hAnsi="Arial" w:cs="Arial"/>
          <w:spacing w:val="-16"/>
          <w:sz w:val="20"/>
          <w:szCs w:val="20"/>
        </w:rPr>
        <w:t xml:space="preserve"> </w:t>
      </w:r>
      <w:r w:rsidRPr="002618AF">
        <w:rPr>
          <w:rFonts w:ascii="Arial" w:hAnsi="Arial" w:cs="Arial"/>
          <w:spacing w:val="-3"/>
          <w:sz w:val="20"/>
          <w:szCs w:val="20"/>
        </w:rPr>
        <w:t>fr</w:t>
      </w:r>
      <w:r w:rsidRPr="002618AF">
        <w:rPr>
          <w:rFonts w:ascii="Arial" w:hAnsi="Arial" w:cs="Arial"/>
          <w:spacing w:val="-6"/>
          <w:sz w:val="20"/>
          <w:szCs w:val="20"/>
        </w:rPr>
        <w:t>e</w:t>
      </w:r>
      <w:r w:rsidRPr="002618AF">
        <w:rPr>
          <w:rFonts w:ascii="Arial" w:hAnsi="Arial" w:cs="Arial"/>
          <w:spacing w:val="-3"/>
          <w:sz w:val="20"/>
          <w:szCs w:val="20"/>
        </w:rPr>
        <w:t>z</w:t>
      </w:r>
      <w:r w:rsidRPr="002618AF">
        <w:rPr>
          <w:rFonts w:ascii="Arial" w:hAnsi="Arial" w:cs="Arial"/>
          <w:spacing w:val="-5"/>
          <w:sz w:val="20"/>
          <w:szCs w:val="20"/>
        </w:rPr>
        <w:t>o</w:t>
      </w:r>
      <w:r w:rsidRPr="002618AF">
        <w:rPr>
          <w:rFonts w:ascii="Arial" w:hAnsi="Arial" w:cs="Arial"/>
          <w:spacing w:val="-3"/>
          <w:sz w:val="20"/>
          <w:szCs w:val="20"/>
        </w:rPr>
        <w:t>w</w:t>
      </w:r>
      <w:r w:rsidRPr="002618AF">
        <w:rPr>
          <w:rFonts w:ascii="Arial" w:hAnsi="Arial" w:cs="Arial"/>
          <w:spacing w:val="-6"/>
          <w:sz w:val="20"/>
          <w:szCs w:val="20"/>
        </w:rPr>
        <w:t>a</w:t>
      </w:r>
      <w:r w:rsidRPr="002618AF">
        <w:rPr>
          <w:rFonts w:ascii="Arial" w:hAnsi="Arial" w:cs="Arial"/>
          <w:spacing w:val="-2"/>
          <w:sz w:val="20"/>
          <w:szCs w:val="20"/>
        </w:rPr>
        <w:t>n</w:t>
      </w:r>
      <w:r w:rsidRPr="002618AF">
        <w:rPr>
          <w:rFonts w:ascii="Arial" w:hAnsi="Arial" w:cs="Arial"/>
          <w:spacing w:val="-4"/>
          <w:sz w:val="20"/>
          <w:szCs w:val="20"/>
        </w:rPr>
        <w:t>i</w:t>
      </w:r>
      <w:r w:rsidRPr="002618AF">
        <w:rPr>
          <w:rFonts w:ascii="Arial" w:hAnsi="Arial" w:cs="Arial"/>
          <w:sz w:val="20"/>
          <w:szCs w:val="20"/>
        </w:rPr>
        <w:t>a</w:t>
      </w:r>
      <w:r w:rsidRPr="002618AF">
        <w:rPr>
          <w:rFonts w:ascii="Arial" w:hAnsi="Arial" w:cs="Arial"/>
          <w:spacing w:val="-14"/>
          <w:sz w:val="20"/>
          <w:szCs w:val="20"/>
        </w:rPr>
        <w:t xml:space="preserve"> </w:t>
      </w:r>
      <w:r w:rsidRPr="002618AF">
        <w:rPr>
          <w:rFonts w:ascii="Arial" w:hAnsi="Arial" w:cs="Arial"/>
          <w:spacing w:val="-2"/>
          <w:sz w:val="20"/>
          <w:szCs w:val="20"/>
        </w:rPr>
        <w:t>n</w:t>
      </w:r>
      <w:r w:rsidRPr="002618AF">
        <w:rPr>
          <w:rFonts w:ascii="Arial" w:hAnsi="Arial" w:cs="Arial"/>
          <w:spacing w:val="-6"/>
          <w:sz w:val="20"/>
          <w:szCs w:val="20"/>
        </w:rPr>
        <w:t>a</w:t>
      </w:r>
      <w:r w:rsidRPr="002618AF">
        <w:rPr>
          <w:rFonts w:ascii="Arial" w:hAnsi="Arial" w:cs="Arial"/>
          <w:spacing w:val="-5"/>
          <w:sz w:val="20"/>
          <w:szCs w:val="20"/>
        </w:rPr>
        <w:t>w</w:t>
      </w:r>
      <w:r w:rsidRPr="002618AF">
        <w:rPr>
          <w:rFonts w:ascii="Arial" w:hAnsi="Arial" w:cs="Arial"/>
          <w:spacing w:val="-2"/>
          <w:sz w:val="20"/>
          <w:szCs w:val="20"/>
        </w:rPr>
        <w:t>i</w:t>
      </w:r>
      <w:r w:rsidRPr="002618AF">
        <w:rPr>
          <w:rFonts w:ascii="Arial" w:hAnsi="Arial" w:cs="Arial"/>
          <w:spacing w:val="-3"/>
          <w:sz w:val="20"/>
          <w:szCs w:val="20"/>
        </w:rPr>
        <w:t>e</w:t>
      </w:r>
      <w:r w:rsidRPr="002618AF">
        <w:rPr>
          <w:rFonts w:ascii="Arial" w:hAnsi="Arial" w:cs="Arial"/>
          <w:spacing w:val="-5"/>
          <w:sz w:val="20"/>
          <w:szCs w:val="20"/>
        </w:rPr>
        <w:t>r</w:t>
      </w:r>
      <w:r w:rsidRPr="002618AF">
        <w:rPr>
          <w:rFonts w:ascii="Arial" w:hAnsi="Arial" w:cs="Arial"/>
          <w:spacing w:val="-3"/>
          <w:sz w:val="20"/>
          <w:szCs w:val="20"/>
        </w:rPr>
        <w:t>zc</w:t>
      </w:r>
      <w:r w:rsidRPr="002618AF">
        <w:rPr>
          <w:rFonts w:ascii="Arial" w:hAnsi="Arial" w:cs="Arial"/>
          <w:spacing w:val="-5"/>
          <w:sz w:val="20"/>
          <w:szCs w:val="20"/>
        </w:rPr>
        <w:t>hn</w:t>
      </w:r>
      <w:r w:rsidRPr="002618AF">
        <w:rPr>
          <w:rFonts w:ascii="Arial" w:hAnsi="Arial" w:cs="Arial"/>
          <w:sz w:val="20"/>
          <w:szCs w:val="20"/>
        </w:rPr>
        <w:t>i</w:t>
      </w:r>
      <w:r w:rsidRPr="002618AF">
        <w:rPr>
          <w:rFonts w:ascii="Arial" w:hAnsi="Arial" w:cs="Arial"/>
          <w:spacing w:val="-13"/>
          <w:sz w:val="20"/>
          <w:szCs w:val="20"/>
        </w:rPr>
        <w:t xml:space="preserve"> </w:t>
      </w:r>
      <w:r w:rsidRPr="002618AF">
        <w:rPr>
          <w:rFonts w:ascii="Arial" w:hAnsi="Arial" w:cs="Arial"/>
          <w:spacing w:val="-5"/>
          <w:sz w:val="20"/>
          <w:szCs w:val="20"/>
        </w:rPr>
        <w:t>b</w:t>
      </w:r>
      <w:r w:rsidRPr="002618AF">
        <w:rPr>
          <w:rFonts w:ascii="Arial" w:hAnsi="Arial" w:cs="Arial"/>
          <w:spacing w:val="-4"/>
          <w:sz w:val="20"/>
          <w:szCs w:val="20"/>
        </w:rPr>
        <w:t>it</w:t>
      </w:r>
      <w:r w:rsidRPr="002618AF">
        <w:rPr>
          <w:rFonts w:ascii="Arial" w:hAnsi="Arial" w:cs="Arial"/>
          <w:spacing w:val="-5"/>
          <w:sz w:val="20"/>
          <w:szCs w:val="20"/>
        </w:rPr>
        <w:t>u</w:t>
      </w:r>
      <w:r w:rsidRPr="002618AF">
        <w:rPr>
          <w:rFonts w:ascii="Arial" w:hAnsi="Arial" w:cs="Arial"/>
          <w:spacing w:val="-4"/>
          <w:sz w:val="20"/>
          <w:szCs w:val="20"/>
        </w:rPr>
        <w:t>m</w:t>
      </w:r>
      <w:r w:rsidRPr="002618AF">
        <w:rPr>
          <w:rFonts w:ascii="Arial" w:hAnsi="Arial" w:cs="Arial"/>
          <w:spacing w:val="-2"/>
          <w:sz w:val="20"/>
          <w:szCs w:val="20"/>
        </w:rPr>
        <w:t>i</w:t>
      </w:r>
      <w:r w:rsidRPr="002618AF">
        <w:rPr>
          <w:rFonts w:ascii="Arial" w:hAnsi="Arial" w:cs="Arial"/>
          <w:spacing w:val="-6"/>
          <w:sz w:val="20"/>
          <w:szCs w:val="20"/>
        </w:rPr>
        <w:t>c</w:t>
      </w:r>
      <w:r w:rsidRPr="002618AF">
        <w:rPr>
          <w:rFonts w:ascii="Arial" w:hAnsi="Arial" w:cs="Arial"/>
          <w:spacing w:val="-3"/>
          <w:sz w:val="20"/>
          <w:szCs w:val="20"/>
        </w:rPr>
        <w:t>z</w:t>
      </w:r>
      <w:r w:rsidRPr="002618AF">
        <w:rPr>
          <w:rFonts w:ascii="Arial" w:hAnsi="Arial" w:cs="Arial"/>
          <w:spacing w:val="-2"/>
          <w:sz w:val="20"/>
          <w:szCs w:val="20"/>
        </w:rPr>
        <w:t>n</w:t>
      </w:r>
      <w:r w:rsidRPr="002618AF">
        <w:rPr>
          <w:rFonts w:ascii="Arial" w:hAnsi="Arial" w:cs="Arial"/>
          <w:spacing w:val="-6"/>
          <w:sz w:val="20"/>
          <w:szCs w:val="20"/>
        </w:rPr>
        <w:t>e</w:t>
      </w:r>
      <w:r w:rsidRPr="002618AF">
        <w:rPr>
          <w:rFonts w:ascii="Arial" w:hAnsi="Arial" w:cs="Arial"/>
          <w:sz w:val="20"/>
          <w:szCs w:val="20"/>
        </w:rPr>
        <w:t xml:space="preserve">j </w:t>
      </w:r>
      <w:r w:rsidRPr="002618AF">
        <w:rPr>
          <w:rFonts w:ascii="Arial" w:hAnsi="Arial" w:cs="Arial"/>
          <w:spacing w:val="-3"/>
          <w:sz w:val="20"/>
          <w:szCs w:val="20"/>
        </w:rPr>
        <w:t>z</w:t>
      </w:r>
      <w:r w:rsidRPr="002618AF">
        <w:rPr>
          <w:rFonts w:ascii="Arial" w:hAnsi="Arial" w:cs="Arial"/>
          <w:spacing w:val="-7"/>
          <w:sz w:val="20"/>
          <w:szCs w:val="20"/>
        </w:rPr>
        <w:t>g</w:t>
      </w:r>
      <w:r w:rsidRPr="002618AF">
        <w:rPr>
          <w:rFonts w:ascii="Arial" w:hAnsi="Arial" w:cs="Arial"/>
          <w:spacing w:val="-2"/>
          <w:sz w:val="20"/>
          <w:szCs w:val="20"/>
        </w:rPr>
        <w:t>o</w:t>
      </w:r>
      <w:r w:rsidRPr="002618AF">
        <w:rPr>
          <w:rFonts w:ascii="Arial" w:hAnsi="Arial" w:cs="Arial"/>
          <w:spacing w:val="-5"/>
          <w:sz w:val="20"/>
          <w:szCs w:val="20"/>
        </w:rPr>
        <w:t>dn</w:t>
      </w:r>
      <w:r w:rsidRPr="002618AF">
        <w:rPr>
          <w:rFonts w:ascii="Arial" w:hAnsi="Arial" w:cs="Arial"/>
          <w:spacing w:val="-2"/>
          <w:sz w:val="20"/>
          <w:szCs w:val="20"/>
        </w:rPr>
        <w:t>i</w:t>
      </w:r>
      <w:r w:rsidRPr="002618AF">
        <w:rPr>
          <w:rFonts w:ascii="Arial" w:hAnsi="Arial" w:cs="Arial"/>
          <w:sz w:val="20"/>
          <w:szCs w:val="20"/>
        </w:rPr>
        <w:t>e</w:t>
      </w:r>
      <w:r w:rsidRPr="002618AF">
        <w:rPr>
          <w:rFonts w:ascii="Arial" w:hAnsi="Arial" w:cs="Arial"/>
          <w:spacing w:val="-15"/>
          <w:sz w:val="20"/>
          <w:szCs w:val="20"/>
        </w:rPr>
        <w:t xml:space="preserve"> </w:t>
      </w:r>
      <w:r w:rsidRPr="002618AF">
        <w:rPr>
          <w:rFonts w:ascii="Arial" w:hAnsi="Arial" w:cs="Arial"/>
          <w:spacing w:val="-15"/>
          <w:sz w:val="20"/>
          <w:szCs w:val="20"/>
        </w:rPr>
        <w:br/>
      </w:r>
      <w:r w:rsidRPr="002618AF">
        <w:rPr>
          <w:rFonts w:ascii="Arial" w:hAnsi="Arial" w:cs="Arial"/>
          <w:sz w:val="20"/>
          <w:szCs w:val="20"/>
        </w:rPr>
        <w:t>z</w:t>
      </w:r>
      <w:r w:rsidRPr="002618AF">
        <w:rPr>
          <w:rFonts w:ascii="Arial" w:hAnsi="Arial" w:cs="Arial"/>
          <w:spacing w:val="-8"/>
          <w:sz w:val="20"/>
          <w:szCs w:val="20"/>
        </w:rPr>
        <w:t xml:space="preserve"> </w:t>
      </w:r>
      <w:r w:rsidRPr="002618AF">
        <w:rPr>
          <w:rFonts w:ascii="Arial" w:hAnsi="Arial" w:cs="Arial"/>
          <w:sz w:val="20"/>
          <w:szCs w:val="20"/>
        </w:rPr>
        <w:t>ob</w:t>
      </w:r>
      <w:r w:rsidRPr="002618AF">
        <w:rPr>
          <w:rFonts w:ascii="Arial" w:hAnsi="Arial" w:cs="Arial"/>
          <w:spacing w:val="1"/>
          <w:sz w:val="20"/>
          <w:szCs w:val="20"/>
        </w:rPr>
        <w:t>mi</w:t>
      </w:r>
      <w:r w:rsidRPr="002618AF">
        <w:rPr>
          <w:rFonts w:ascii="Arial" w:hAnsi="Arial" w:cs="Arial"/>
          <w:spacing w:val="2"/>
          <w:sz w:val="20"/>
          <w:szCs w:val="20"/>
        </w:rPr>
        <w:t>a</w:t>
      </w:r>
      <w:r w:rsidRPr="002618AF">
        <w:rPr>
          <w:rFonts w:ascii="Arial" w:hAnsi="Arial" w:cs="Arial"/>
          <w:spacing w:val="-1"/>
          <w:sz w:val="20"/>
          <w:szCs w:val="20"/>
        </w:rPr>
        <w:t>re</w:t>
      </w:r>
      <w:r w:rsidRPr="002618AF">
        <w:rPr>
          <w:rFonts w:ascii="Arial" w:hAnsi="Arial" w:cs="Arial"/>
          <w:sz w:val="20"/>
          <w:szCs w:val="20"/>
        </w:rPr>
        <w:t>m</w:t>
      </w:r>
      <w:r w:rsidRPr="002618AF">
        <w:rPr>
          <w:rFonts w:ascii="Arial" w:hAnsi="Arial" w:cs="Arial"/>
          <w:spacing w:val="-3"/>
          <w:sz w:val="20"/>
          <w:szCs w:val="20"/>
        </w:rPr>
        <w:t xml:space="preserve"> </w:t>
      </w:r>
      <w:r w:rsidRPr="002618AF">
        <w:rPr>
          <w:rFonts w:ascii="Arial" w:hAnsi="Arial" w:cs="Arial"/>
          <w:sz w:val="20"/>
          <w:szCs w:val="20"/>
        </w:rPr>
        <w:t>i o</w:t>
      </w:r>
      <w:r w:rsidRPr="002618AF">
        <w:rPr>
          <w:rFonts w:ascii="Arial" w:hAnsi="Arial" w:cs="Arial"/>
          <w:spacing w:val="-1"/>
          <w:sz w:val="20"/>
          <w:szCs w:val="20"/>
        </w:rPr>
        <w:t>c</w:t>
      </w:r>
      <w:r w:rsidRPr="002618AF">
        <w:rPr>
          <w:rFonts w:ascii="Arial" w:hAnsi="Arial" w:cs="Arial"/>
          <w:spacing w:val="2"/>
          <w:sz w:val="20"/>
          <w:szCs w:val="20"/>
        </w:rPr>
        <w:t>e</w:t>
      </w:r>
      <w:r w:rsidRPr="002618AF">
        <w:rPr>
          <w:rFonts w:ascii="Arial" w:hAnsi="Arial" w:cs="Arial"/>
          <w:sz w:val="20"/>
          <w:szCs w:val="20"/>
        </w:rPr>
        <w:t>ną</w:t>
      </w:r>
      <w:r w:rsidRPr="002618AF">
        <w:rPr>
          <w:rFonts w:ascii="Arial" w:hAnsi="Arial" w:cs="Arial"/>
          <w:spacing w:val="-3"/>
          <w:sz w:val="20"/>
          <w:szCs w:val="20"/>
        </w:rPr>
        <w:t xml:space="preserve"> </w:t>
      </w:r>
      <w:r w:rsidRPr="002618AF">
        <w:rPr>
          <w:rFonts w:ascii="Arial" w:hAnsi="Arial" w:cs="Arial"/>
          <w:spacing w:val="1"/>
          <w:sz w:val="20"/>
          <w:szCs w:val="20"/>
        </w:rPr>
        <w:t>j</w:t>
      </w:r>
      <w:r w:rsidRPr="002618AF">
        <w:rPr>
          <w:rFonts w:ascii="Arial" w:hAnsi="Arial" w:cs="Arial"/>
          <w:spacing w:val="-1"/>
          <w:sz w:val="20"/>
          <w:szCs w:val="20"/>
        </w:rPr>
        <w:t>a</w:t>
      </w:r>
      <w:r w:rsidRPr="002618AF">
        <w:rPr>
          <w:rFonts w:ascii="Arial" w:hAnsi="Arial" w:cs="Arial"/>
          <w:sz w:val="20"/>
          <w:szCs w:val="20"/>
        </w:rPr>
        <w:t>koś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3"/>
          <w:sz w:val="20"/>
          <w:szCs w:val="20"/>
        </w:rPr>
        <w:t xml:space="preserve"> </w:t>
      </w:r>
      <w:r w:rsidRPr="002618AF">
        <w:rPr>
          <w:rFonts w:ascii="Arial" w:hAnsi="Arial" w:cs="Arial"/>
          <w:spacing w:val="1"/>
          <w:sz w:val="20"/>
          <w:szCs w:val="20"/>
        </w:rPr>
        <w:t>R</w:t>
      </w:r>
      <w:r w:rsidRPr="002618AF">
        <w:rPr>
          <w:rFonts w:ascii="Arial" w:hAnsi="Arial" w:cs="Arial"/>
          <w:sz w:val="20"/>
          <w:szCs w:val="20"/>
        </w:rPr>
        <w:t>obót</w:t>
      </w:r>
      <w:r w:rsidRPr="002618AF">
        <w:rPr>
          <w:rFonts w:ascii="Arial" w:hAnsi="Arial" w:cs="Arial"/>
          <w:spacing w:val="-4"/>
          <w:sz w:val="20"/>
          <w:szCs w:val="20"/>
        </w:rPr>
        <w:t xml:space="preserve"> </w:t>
      </w:r>
      <w:r w:rsidRPr="002618AF">
        <w:rPr>
          <w:rFonts w:ascii="Arial" w:hAnsi="Arial" w:cs="Arial"/>
          <w:sz w:val="20"/>
          <w:szCs w:val="20"/>
        </w:rPr>
        <w:t>o</w:t>
      </w:r>
      <w:r w:rsidRPr="002618AF">
        <w:rPr>
          <w:rFonts w:ascii="Arial" w:hAnsi="Arial" w:cs="Arial"/>
          <w:spacing w:val="-1"/>
          <w:sz w:val="20"/>
          <w:szCs w:val="20"/>
        </w:rPr>
        <w:t>ra</w:t>
      </w:r>
      <w:r w:rsidRPr="002618AF">
        <w:rPr>
          <w:rFonts w:ascii="Arial" w:hAnsi="Arial" w:cs="Arial"/>
          <w:sz w:val="20"/>
          <w:szCs w:val="20"/>
        </w:rPr>
        <w:t>z na</w:t>
      </w:r>
      <w:r w:rsidRPr="002618AF">
        <w:rPr>
          <w:rFonts w:ascii="Arial" w:hAnsi="Arial" w:cs="Arial"/>
          <w:spacing w:val="1"/>
          <w:sz w:val="20"/>
          <w:szCs w:val="20"/>
        </w:rPr>
        <w:t xml:space="preserve"> </w:t>
      </w:r>
      <w:r w:rsidRPr="002618AF">
        <w:rPr>
          <w:rFonts w:ascii="Arial" w:hAnsi="Arial" w:cs="Arial"/>
          <w:sz w:val="20"/>
          <w:szCs w:val="20"/>
        </w:rPr>
        <w:t>pods</w:t>
      </w:r>
      <w:r w:rsidRPr="002618AF">
        <w:rPr>
          <w:rFonts w:ascii="Arial" w:hAnsi="Arial" w:cs="Arial"/>
          <w:spacing w:val="1"/>
          <w:sz w:val="20"/>
          <w:szCs w:val="20"/>
        </w:rPr>
        <w:t>t</w:t>
      </w:r>
      <w:r w:rsidRPr="002618AF">
        <w:rPr>
          <w:rFonts w:ascii="Arial" w:hAnsi="Arial" w:cs="Arial"/>
          <w:spacing w:val="-1"/>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z w:val="20"/>
          <w:szCs w:val="20"/>
        </w:rPr>
        <w:t>e</w:t>
      </w:r>
      <w:r w:rsidRPr="002618AF">
        <w:rPr>
          <w:rFonts w:ascii="Arial" w:hAnsi="Arial" w:cs="Arial"/>
          <w:spacing w:val="-7"/>
          <w:sz w:val="20"/>
          <w:szCs w:val="20"/>
        </w:rPr>
        <w:t xml:space="preserve"> </w:t>
      </w:r>
      <w:r w:rsidRPr="002618AF">
        <w:rPr>
          <w:rFonts w:ascii="Arial" w:hAnsi="Arial" w:cs="Arial"/>
          <w:spacing w:val="4"/>
          <w:sz w:val="20"/>
          <w:szCs w:val="20"/>
        </w:rPr>
        <w:t>w</w:t>
      </w:r>
      <w:r w:rsidRPr="002618AF">
        <w:rPr>
          <w:rFonts w:ascii="Arial" w:hAnsi="Arial" w:cs="Arial"/>
          <w:spacing w:val="-5"/>
          <w:sz w:val="20"/>
          <w:szCs w:val="20"/>
        </w:rPr>
        <w:t>y</w:t>
      </w:r>
      <w:r w:rsidRPr="002618AF">
        <w:rPr>
          <w:rFonts w:ascii="Arial" w:hAnsi="Arial" w:cs="Arial"/>
          <w:sz w:val="20"/>
          <w:szCs w:val="20"/>
        </w:rPr>
        <w:t>n</w:t>
      </w:r>
      <w:r w:rsidRPr="002618AF">
        <w:rPr>
          <w:rFonts w:ascii="Arial" w:hAnsi="Arial" w:cs="Arial"/>
          <w:spacing w:val="1"/>
          <w:sz w:val="20"/>
          <w:szCs w:val="20"/>
        </w:rPr>
        <w:t>i</w:t>
      </w:r>
      <w:r w:rsidRPr="002618AF">
        <w:rPr>
          <w:rFonts w:ascii="Arial" w:hAnsi="Arial" w:cs="Arial"/>
          <w:sz w:val="20"/>
          <w:szCs w:val="20"/>
        </w:rPr>
        <w:t>ków</w:t>
      </w:r>
      <w:r w:rsidRPr="002618AF">
        <w:rPr>
          <w:rFonts w:ascii="Arial" w:hAnsi="Arial" w:cs="Arial"/>
          <w:spacing w:val="-8"/>
          <w:sz w:val="20"/>
          <w:szCs w:val="20"/>
        </w:rPr>
        <w:t xml:space="preserve"> </w:t>
      </w:r>
      <w:r w:rsidRPr="002618AF">
        <w:rPr>
          <w:rFonts w:ascii="Arial" w:hAnsi="Arial" w:cs="Arial"/>
          <w:sz w:val="20"/>
          <w:szCs w:val="20"/>
        </w:rPr>
        <w:t>po</w:t>
      </w:r>
      <w:r w:rsidRPr="002618AF">
        <w:rPr>
          <w:rFonts w:ascii="Arial" w:hAnsi="Arial" w:cs="Arial"/>
          <w:spacing w:val="3"/>
          <w:sz w:val="20"/>
          <w:szCs w:val="20"/>
        </w:rPr>
        <w:t>m</w:t>
      </w:r>
      <w:r w:rsidRPr="002618AF">
        <w:rPr>
          <w:rFonts w:ascii="Arial" w:hAnsi="Arial" w:cs="Arial"/>
          <w:spacing w:val="1"/>
          <w:sz w:val="20"/>
          <w:szCs w:val="20"/>
        </w:rPr>
        <w:t>i</w:t>
      </w:r>
      <w:r w:rsidRPr="002618AF">
        <w:rPr>
          <w:rFonts w:ascii="Arial" w:hAnsi="Arial" w:cs="Arial"/>
          <w:spacing w:val="-1"/>
          <w:sz w:val="20"/>
          <w:szCs w:val="20"/>
        </w:rPr>
        <w:t>ar</w:t>
      </w:r>
      <w:r w:rsidRPr="002618AF">
        <w:rPr>
          <w:rFonts w:ascii="Arial" w:hAnsi="Arial" w:cs="Arial"/>
          <w:sz w:val="20"/>
          <w:szCs w:val="20"/>
        </w:rPr>
        <w:t>ów.</w:t>
      </w:r>
    </w:p>
    <w:p w:rsidR="004D5691" w:rsidRPr="002618AF" w:rsidRDefault="004D5691" w:rsidP="004D5691">
      <w:pPr>
        <w:rPr>
          <w:rFonts w:ascii="Arial" w:hAnsi="Arial" w:cs="Arial"/>
          <w:sz w:val="20"/>
          <w:szCs w:val="20"/>
        </w:rPr>
      </w:pPr>
      <w:r w:rsidRPr="002618AF">
        <w:rPr>
          <w:rFonts w:ascii="Arial" w:hAnsi="Arial" w:cs="Arial"/>
          <w:spacing w:val="-9"/>
          <w:sz w:val="20"/>
          <w:szCs w:val="20"/>
        </w:rPr>
        <w:t>C</w:t>
      </w:r>
      <w:r w:rsidRPr="002618AF">
        <w:rPr>
          <w:rFonts w:ascii="Arial" w:hAnsi="Arial" w:cs="Arial"/>
          <w:spacing w:val="-10"/>
          <w:sz w:val="20"/>
          <w:szCs w:val="20"/>
        </w:rPr>
        <w:t>en</w:t>
      </w:r>
      <w:r w:rsidRPr="002618AF">
        <w:rPr>
          <w:rFonts w:ascii="Arial" w:hAnsi="Arial" w:cs="Arial"/>
          <w:sz w:val="20"/>
          <w:szCs w:val="20"/>
        </w:rPr>
        <w:t xml:space="preserve">a jednostkowa wykonania frezowania </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21"/>
          <w:sz w:val="20"/>
          <w:szCs w:val="20"/>
        </w:rPr>
        <w:t xml:space="preserve"> </w:t>
      </w:r>
      <w:r w:rsidRPr="002618AF">
        <w:rPr>
          <w:rFonts w:ascii="Arial" w:hAnsi="Arial" w:cs="Arial"/>
          <w:spacing w:val="-8"/>
          <w:sz w:val="20"/>
          <w:szCs w:val="20"/>
        </w:rPr>
        <w:t>z</w:t>
      </w:r>
      <w:r w:rsidRPr="002618AF">
        <w:rPr>
          <w:rFonts w:ascii="Arial" w:hAnsi="Arial" w:cs="Arial"/>
          <w:spacing w:val="-9"/>
          <w:sz w:val="20"/>
          <w:szCs w:val="20"/>
        </w:rPr>
        <w:t>im</w:t>
      </w:r>
      <w:r w:rsidRPr="002618AF">
        <w:rPr>
          <w:rFonts w:ascii="Arial" w:hAnsi="Arial" w:cs="Arial"/>
          <w:spacing w:val="-10"/>
          <w:sz w:val="20"/>
          <w:szCs w:val="20"/>
        </w:rPr>
        <w:t>n</w:t>
      </w:r>
      <w:r w:rsidRPr="002618AF">
        <w:rPr>
          <w:rFonts w:ascii="Arial" w:hAnsi="Arial" w:cs="Arial"/>
          <w:sz w:val="20"/>
          <w:szCs w:val="20"/>
        </w:rPr>
        <w:t>o</w:t>
      </w:r>
      <w:r w:rsidRPr="002618AF">
        <w:rPr>
          <w:rFonts w:ascii="Arial" w:hAnsi="Arial" w:cs="Arial"/>
          <w:spacing w:val="-19"/>
          <w:sz w:val="20"/>
          <w:szCs w:val="20"/>
        </w:rPr>
        <w:t xml:space="preserve"> </w:t>
      </w:r>
      <w:r w:rsidRPr="002618AF">
        <w:rPr>
          <w:rFonts w:ascii="Arial" w:hAnsi="Arial" w:cs="Arial"/>
          <w:spacing w:val="-10"/>
          <w:sz w:val="20"/>
          <w:szCs w:val="20"/>
        </w:rPr>
        <w:t>o</w:t>
      </w:r>
      <w:r w:rsidRPr="002618AF">
        <w:rPr>
          <w:rFonts w:ascii="Arial" w:hAnsi="Arial" w:cs="Arial"/>
          <w:spacing w:val="-7"/>
          <w:sz w:val="20"/>
          <w:szCs w:val="20"/>
        </w:rPr>
        <w:t>b</w:t>
      </w:r>
      <w:r w:rsidRPr="002618AF">
        <w:rPr>
          <w:rFonts w:ascii="Arial" w:hAnsi="Arial" w:cs="Arial"/>
          <w:spacing w:val="-10"/>
          <w:sz w:val="20"/>
          <w:szCs w:val="20"/>
        </w:rPr>
        <w:t>e</w:t>
      </w:r>
      <w:r w:rsidRPr="002618AF">
        <w:rPr>
          <w:rFonts w:ascii="Arial" w:hAnsi="Arial" w:cs="Arial"/>
          <w:spacing w:val="-9"/>
          <w:sz w:val="20"/>
          <w:szCs w:val="20"/>
        </w:rPr>
        <w:t>jm</w:t>
      </w:r>
      <w:r w:rsidRPr="002618AF">
        <w:rPr>
          <w:rFonts w:ascii="Arial" w:hAnsi="Arial" w:cs="Arial"/>
          <w:spacing w:val="-10"/>
          <w:sz w:val="20"/>
          <w:szCs w:val="20"/>
        </w:rPr>
        <w:t>u</w:t>
      </w:r>
      <w:r w:rsidRPr="002618AF">
        <w:rPr>
          <w:rFonts w:ascii="Arial" w:hAnsi="Arial" w:cs="Arial"/>
          <w:spacing w:val="-7"/>
          <w:sz w:val="20"/>
          <w:szCs w:val="20"/>
        </w:rPr>
        <w:t>j</w:t>
      </w:r>
      <w:r w:rsidRPr="002618AF">
        <w:rPr>
          <w:rFonts w:ascii="Arial" w:hAnsi="Arial" w:cs="Arial"/>
          <w:spacing w:val="-10"/>
          <w:sz w:val="20"/>
          <w:szCs w:val="20"/>
        </w:rPr>
        <w:t>e</w:t>
      </w:r>
      <w:r w:rsidRPr="002618AF">
        <w:rPr>
          <w:rFonts w:ascii="Arial" w:hAnsi="Arial" w:cs="Arial"/>
          <w:sz w:val="20"/>
          <w:szCs w:val="20"/>
        </w:rPr>
        <w:t>:</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 </w:t>
      </w:r>
      <w:r w:rsidRPr="002618AF">
        <w:rPr>
          <w:rFonts w:ascii="Arial" w:hAnsi="Arial" w:cs="Arial"/>
          <w:spacing w:val="20"/>
          <w:sz w:val="20"/>
          <w:szCs w:val="20"/>
        </w:rPr>
        <w:t xml:space="preserve"> inwentaryzację </w:t>
      </w:r>
      <w:r w:rsidRPr="002618AF">
        <w:rPr>
          <w:rFonts w:ascii="Arial" w:hAnsi="Arial" w:cs="Arial"/>
          <w:spacing w:val="-9"/>
          <w:sz w:val="20"/>
          <w:szCs w:val="20"/>
        </w:rPr>
        <w:t>s</w:t>
      </w:r>
      <w:r w:rsidRPr="002618AF">
        <w:rPr>
          <w:rFonts w:ascii="Arial" w:hAnsi="Arial" w:cs="Arial"/>
          <w:spacing w:val="-7"/>
          <w:sz w:val="20"/>
          <w:szCs w:val="20"/>
        </w:rPr>
        <w:t>t</w:t>
      </w:r>
      <w:r w:rsidRPr="002618AF">
        <w:rPr>
          <w:rFonts w:ascii="Arial" w:hAnsi="Arial" w:cs="Arial"/>
          <w:spacing w:val="-10"/>
          <w:sz w:val="20"/>
          <w:szCs w:val="20"/>
        </w:rPr>
        <w:t>a</w:t>
      </w:r>
      <w:r w:rsidRPr="002618AF">
        <w:rPr>
          <w:rFonts w:ascii="Arial" w:hAnsi="Arial" w:cs="Arial"/>
          <w:spacing w:val="-7"/>
          <w:sz w:val="20"/>
          <w:szCs w:val="20"/>
        </w:rPr>
        <w:t>n</w:t>
      </w:r>
      <w:r w:rsidRPr="002618AF">
        <w:rPr>
          <w:rFonts w:ascii="Arial" w:hAnsi="Arial" w:cs="Arial"/>
          <w:sz w:val="20"/>
          <w:szCs w:val="20"/>
        </w:rPr>
        <w:t>u</w:t>
      </w:r>
      <w:r w:rsidRPr="002618AF">
        <w:rPr>
          <w:rFonts w:ascii="Arial" w:hAnsi="Arial" w:cs="Arial"/>
          <w:spacing w:val="-22"/>
          <w:sz w:val="20"/>
          <w:szCs w:val="20"/>
        </w:rPr>
        <w:t xml:space="preserve"> </w:t>
      </w:r>
      <w:r w:rsidRPr="002618AF">
        <w:rPr>
          <w:rFonts w:ascii="Arial" w:hAnsi="Arial" w:cs="Arial"/>
          <w:spacing w:val="-9"/>
          <w:sz w:val="20"/>
          <w:szCs w:val="20"/>
        </w:rPr>
        <w:t>ist</w:t>
      </w:r>
      <w:r w:rsidRPr="002618AF">
        <w:rPr>
          <w:rFonts w:ascii="Arial" w:hAnsi="Arial" w:cs="Arial"/>
          <w:spacing w:val="-7"/>
          <w:sz w:val="20"/>
          <w:szCs w:val="20"/>
        </w:rPr>
        <w:t>n</w:t>
      </w:r>
      <w:r w:rsidRPr="002618AF">
        <w:rPr>
          <w:rFonts w:ascii="Arial" w:hAnsi="Arial" w:cs="Arial"/>
          <w:spacing w:val="-9"/>
          <w:sz w:val="20"/>
          <w:szCs w:val="20"/>
        </w:rPr>
        <w:t>i</w:t>
      </w:r>
      <w:r w:rsidRPr="002618AF">
        <w:rPr>
          <w:rFonts w:ascii="Arial" w:hAnsi="Arial" w:cs="Arial"/>
          <w:spacing w:val="-10"/>
          <w:sz w:val="20"/>
          <w:szCs w:val="20"/>
        </w:rPr>
        <w:t>e</w:t>
      </w:r>
      <w:r w:rsidRPr="002618AF">
        <w:rPr>
          <w:rFonts w:ascii="Arial" w:hAnsi="Arial" w:cs="Arial"/>
          <w:spacing w:val="-9"/>
          <w:sz w:val="20"/>
          <w:szCs w:val="20"/>
        </w:rPr>
        <w:t>j</w:t>
      </w:r>
      <w:r w:rsidRPr="002618AF">
        <w:rPr>
          <w:rFonts w:ascii="Arial" w:hAnsi="Arial" w:cs="Arial"/>
          <w:spacing w:val="-8"/>
          <w:sz w:val="20"/>
          <w:szCs w:val="20"/>
        </w:rPr>
        <w:t>ące</w:t>
      </w:r>
      <w:r w:rsidRPr="002618AF">
        <w:rPr>
          <w:rFonts w:ascii="Arial" w:hAnsi="Arial" w:cs="Arial"/>
          <w:spacing w:val="-12"/>
          <w:sz w:val="20"/>
          <w:szCs w:val="20"/>
        </w:rPr>
        <w:t>g</w:t>
      </w:r>
      <w:r w:rsidRPr="002618AF">
        <w:rPr>
          <w:rFonts w:ascii="Arial" w:hAnsi="Arial" w:cs="Arial"/>
          <w:sz w:val="20"/>
          <w:szCs w:val="20"/>
        </w:rPr>
        <w:t>o</w:t>
      </w:r>
      <w:r w:rsidRPr="002618AF">
        <w:rPr>
          <w:rFonts w:ascii="Arial" w:hAnsi="Arial" w:cs="Arial"/>
          <w:spacing w:val="-22"/>
          <w:sz w:val="20"/>
          <w:szCs w:val="20"/>
        </w:rPr>
        <w:t xml:space="preserve"> </w:t>
      </w:r>
      <w:r w:rsidRPr="002618AF">
        <w:rPr>
          <w:rFonts w:ascii="Arial" w:hAnsi="Arial" w:cs="Arial"/>
          <w:spacing w:val="-10"/>
          <w:sz w:val="20"/>
          <w:szCs w:val="20"/>
        </w:rPr>
        <w:t>n</w:t>
      </w:r>
      <w:r w:rsidRPr="002618AF">
        <w:rPr>
          <w:rFonts w:ascii="Arial" w:hAnsi="Arial" w:cs="Arial"/>
          <w:spacing w:val="-8"/>
          <w:sz w:val="20"/>
          <w:szCs w:val="20"/>
        </w:rPr>
        <w:t>a</w:t>
      </w:r>
      <w:r w:rsidRPr="002618AF">
        <w:rPr>
          <w:rFonts w:ascii="Arial" w:hAnsi="Arial" w:cs="Arial"/>
          <w:spacing w:val="-10"/>
          <w:sz w:val="20"/>
          <w:szCs w:val="20"/>
        </w:rPr>
        <w:t>w</w:t>
      </w:r>
      <w:r w:rsidRPr="002618AF">
        <w:rPr>
          <w:rFonts w:ascii="Arial" w:hAnsi="Arial" w:cs="Arial"/>
          <w:spacing w:val="-9"/>
          <w:sz w:val="20"/>
          <w:szCs w:val="20"/>
        </w:rPr>
        <w:t>i</w:t>
      </w:r>
      <w:r w:rsidRPr="002618AF">
        <w:rPr>
          <w:rFonts w:ascii="Arial" w:hAnsi="Arial" w:cs="Arial"/>
          <w:spacing w:val="-8"/>
          <w:sz w:val="20"/>
          <w:szCs w:val="20"/>
        </w:rPr>
        <w:t>e</w:t>
      </w:r>
      <w:r w:rsidRPr="002618AF">
        <w:rPr>
          <w:rFonts w:ascii="Arial" w:hAnsi="Arial" w:cs="Arial"/>
          <w:spacing w:val="-10"/>
          <w:sz w:val="20"/>
          <w:szCs w:val="20"/>
        </w:rPr>
        <w:t>r</w:t>
      </w:r>
      <w:r w:rsidRPr="002618AF">
        <w:rPr>
          <w:rFonts w:ascii="Arial" w:hAnsi="Arial" w:cs="Arial"/>
          <w:spacing w:val="-8"/>
          <w:sz w:val="20"/>
          <w:szCs w:val="20"/>
        </w:rPr>
        <w:t>zc</w:t>
      </w:r>
      <w:r w:rsidRPr="002618AF">
        <w:rPr>
          <w:rFonts w:ascii="Arial" w:hAnsi="Arial" w:cs="Arial"/>
          <w:spacing w:val="-10"/>
          <w:sz w:val="20"/>
          <w:szCs w:val="20"/>
        </w:rPr>
        <w:t>hn</w:t>
      </w:r>
      <w:r w:rsidRPr="002618AF">
        <w:rPr>
          <w:rFonts w:ascii="Arial" w:hAnsi="Arial" w:cs="Arial"/>
          <w:sz w:val="20"/>
          <w:szCs w:val="20"/>
        </w:rPr>
        <w:t>i</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 </w:t>
      </w:r>
      <w:r w:rsidRPr="002618AF">
        <w:rPr>
          <w:rFonts w:ascii="Arial" w:hAnsi="Arial" w:cs="Arial"/>
          <w:spacing w:val="20"/>
          <w:sz w:val="20"/>
          <w:szCs w:val="20"/>
        </w:rPr>
        <w:t xml:space="preserve"> </w:t>
      </w:r>
      <w:r w:rsidRPr="002618AF">
        <w:rPr>
          <w:rFonts w:ascii="Arial" w:hAnsi="Arial" w:cs="Arial"/>
          <w:spacing w:val="-10"/>
          <w:sz w:val="20"/>
          <w:szCs w:val="20"/>
        </w:rPr>
        <w:t>p</w:t>
      </w:r>
      <w:r w:rsidRPr="002618AF">
        <w:rPr>
          <w:rFonts w:ascii="Arial" w:hAnsi="Arial" w:cs="Arial"/>
          <w:spacing w:val="-8"/>
          <w:sz w:val="20"/>
          <w:szCs w:val="20"/>
        </w:rPr>
        <w:t>r</w:t>
      </w:r>
      <w:r w:rsidRPr="002618AF">
        <w:rPr>
          <w:rFonts w:ascii="Arial" w:hAnsi="Arial" w:cs="Arial"/>
          <w:spacing w:val="-10"/>
          <w:sz w:val="20"/>
          <w:szCs w:val="20"/>
        </w:rPr>
        <w:t>ac</w:t>
      </w:r>
      <w:r w:rsidRPr="002618AF">
        <w:rPr>
          <w:rFonts w:ascii="Arial" w:hAnsi="Arial" w:cs="Arial"/>
          <w:sz w:val="20"/>
          <w:szCs w:val="20"/>
        </w:rPr>
        <w:t>e</w:t>
      </w:r>
      <w:r w:rsidRPr="002618AF">
        <w:rPr>
          <w:rFonts w:ascii="Arial" w:hAnsi="Arial" w:cs="Arial"/>
          <w:spacing w:val="-22"/>
          <w:sz w:val="20"/>
          <w:szCs w:val="20"/>
        </w:rPr>
        <w:t xml:space="preserve"> </w:t>
      </w:r>
      <w:r w:rsidRPr="002618AF">
        <w:rPr>
          <w:rFonts w:ascii="Arial" w:hAnsi="Arial" w:cs="Arial"/>
          <w:spacing w:val="-10"/>
          <w:sz w:val="20"/>
          <w:szCs w:val="20"/>
        </w:rPr>
        <w:t>po</w:t>
      </w:r>
      <w:r w:rsidRPr="002618AF">
        <w:rPr>
          <w:rFonts w:ascii="Arial" w:hAnsi="Arial" w:cs="Arial"/>
          <w:spacing w:val="-9"/>
          <w:sz w:val="20"/>
          <w:szCs w:val="20"/>
        </w:rPr>
        <w:t>mi</w:t>
      </w:r>
      <w:r w:rsidRPr="002618AF">
        <w:rPr>
          <w:rFonts w:ascii="Arial" w:hAnsi="Arial" w:cs="Arial"/>
          <w:spacing w:val="-10"/>
          <w:sz w:val="20"/>
          <w:szCs w:val="20"/>
        </w:rPr>
        <w:t>arow</w:t>
      </w:r>
      <w:r w:rsidRPr="002618AF">
        <w:rPr>
          <w:rFonts w:ascii="Arial" w:hAnsi="Arial" w:cs="Arial"/>
          <w:sz w:val="20"/>
          <w:szCs w:val="20"/>
        </w:rPr>
        <w:t>e</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 </w:t>
      </w:r>
      <w:r w:rsidRPr="002618AF">
        <w:rPr>
          <w:rFonts w:ascii="Arial" w:hAnsi="Arial" w:cs="Arial"/>
          <w:spacing w:val="20"/>
          <w:sz w:val="20"/>
          <w:szCs w:val="20"/>
        </w:rPr>
        <w:t xml:space="preserve"> </w:t>
      </w:r>
      <w:r w:rsidRPr="002618AF">
        <w:rPr>
          <w:rFonts w:ascii="Arial" w:hAnsi="Arial" w:cs="Arial"/>
          <w:sz w:val="20"/>
          <w:szCs w:val="20"/>
        </w:rPr>
        <w:t xml:space="preserve">w przypadku występowania </w:t>
      </w:r>
      <w:r w:rsidRPr="002618AF">
        <w:rPr>
          <w:rFonts w:ascii="Arial" w:hAnsi="Arial" w:cs="Arial"/>
          <w:spacing w:val="-7"/>
          <w:sz w:val="20"/>
          <w:szCs w:val="20"/>
        </w:rPr>
        <w:t>ł</w:t>
      </w:r>
      <w:r w:rsidRPr="002618AF">
        <w:rPr>
          <w:rFonts w:ascii="Arial" w:hAnsi="Arial" w:cs="Arial"/>
          <w:spacing w:val="-10"/>
          <w:sz w:val="20"/>
          <w:szCs w:val="20"/>
        </w:rPr>
        <w:t>a</w:t>
      </w:r>
      <w:r w:rsidRPr="002618AF">
        <w:rPr>
          <w:rFonts w:ascii="Arial" w:hAnsi="Arial" w:cs="Arial"/>
          <w:sz w:val="20"/>
          <w:szCs w:val="20"/>
        </w:rPr>
        <w:t>t</w:t>
      </w:r>
      <w:r w:rsidRPr="002618AF">
        <w:rPr>
          <w:rFonts w:ascii="Arial" w:hAnsi="Arial" w:cs="Arial"/>
          <w:spacing w:val="-19"/>
          <w:sz w:val="20"/>
          <w:szCs w:val="20"/>
        </w:rPr>
        <w:t xml:space="preserve"> </w:t>
      </w:r>
      <w:r w:rsidRPr="002618AF">
        <w:rPr>
          <w:rFonts w:ascii="Arial" w:hAnsi="Arial" w:cs="Arial"/>
          <w:sz w:val="20"/>
          <w:szCs w:val="20"/>
        </w:rPr>
        <w:t>z</w:t>
      </w:r>
      <w:r w:rsidRPr="002618AF">
        <w:rPr>
          <w:rFonts w:ascii="Arial" w:hAnsi="Arial" w:cs="Arial"/>
          <w:spacing w:val="-15"/>
          <w:sz w:val="20"/>
          <w:szCs w:val="20"/>
        </w:rPr>
        <w:t xml:space="preserve"> </w:t>
      </w:r>
      <w:r w:rsidRPr="002618AF">
        <w:rPr>
          <w:rFonts w:ascii="Arial" w:hAnsi="Arial" w:cs="Arial"/>
          <w:spacing w:val="-10"/>
          <w:sz w:val="20"/>
          <w:szCs w:val="20"/>
        </w:rPr>
        <w:t>a</w:t>
      </w:r>
      <w:r w:rsidRPr="002618AF">
        <w:rPr>
          <w:rFonts w:ascii="Arial" w:hAnsi="Arial" w:cs="Arial"/>
          <w:spacing w:val="-9"/>
          <w:sz w:val="20"/>
          <w:szCs w:val="20"/>
        </w:rPr>
        <w:t>s</w:t>
      </w:r>
      <w:r w:rsidRPr="002618AF">
        <w:rPr>
          <w:rFonts w:ascii="Arial" w:hAnsi="Arial" w:cs="Arial"/>
          <w:spacing w:val="-8"/>
          <w:sz w:val="20"/>
          <w:szCs w:val="20"/>
        </w:rPr>
        <w:t>f</w:t>
      </w:r>
      <w:r w:rsidRPr="002618AF">
        <w:rPr>
          <w:rFonts w:ascii="Arial" w:hAnsi="Arial" w:cs="Arial"/>
          <w:spacing w:val="-10"/>
          <w:sz w:val="20"/>
          <w:szCs w:val="20"/>
        </w:rPr>
        <w:t>a</w:t>
      </w:r>
      <w:r w:rsidRPr="002618AF">
        <w:rPr>
          <w:rFonts w:ascii="Arial" w:hAnsi="Arial" w:cs="Arial"/>
          <w:spacing w:val="-9"/>
          <w:sz w:val="20"/>
          <w:szCs w:val="20"/>
        </w:rPr>
        <w:t>lt</w:t>
      </w:r>
      <w:r w:rsidRPr="002618AF">
        <w:rPr>
          <w:rFonts w:ascii="Arial" w:hAnsi="Arial" w:cs="Arial"/>
          <w:sz w:val="20"/>
          <w:szCs w:val="20"/>
        </w:rPr>
        <w:t>u</w:t>
      </w:r>
      <w:r w:rsidRPr="002618AF">
        <w:rPr>
          <w:rFonts w:ascii="Arial" w:hAnsi="Arial" w:cs="Arial"/>
          <w:spacing w:val="-20"/>
          <w:sz w:val="20"/>
          <w:szCs w:val="20"/>
        </w:rPr>
        <w:t xml:space="preserve"> </w:t>
      </w:r>
      <w:r w:rsidRPr="002618AF">
        <w:rPr>
          <w:rFonts w:ascii="Arial" w:hAnsi="Arial" w:cs="Arial"/>
          <w:spacing w:val="-9"/>
          <w:sz w:val="20"/>
          <w:szCs w:val="20"/>
        </w:rPr>
        <w:t>l</w:t>
      </w:r>
      <w:r w:rsidRPr="002618AF">
        <w:rPr>
          <w:rFonts w:ascii="Arial" w:hAnsi="Arial" w:cs="Arial"/>
          <w:spacing w:val="-8"/>
          <w:sz w:val="20"/>
          <w:szCs w:val="20"/>
        </w:rPr>
        <w:t>a</w:t>
      </w:r>
      <w:r w:rsidRPr="002618AF">
        <w:rPr>
          <w:rFonts w:ascii="Arial" w:hAnsi="Arial" w:cs="Arial"/>
          <w:spacing w:val="-10"/>
          <w:sz w:val="20"/>
          <w:szCs w:val="20"/>
        </w:rPr>
        <w:t>n</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z w:val="20"/>
          <w:szCs w:val="20"/>
        </w:rPr>
        <w:t>o</w:t>
      </w:r>
      <w:r w:rsidRPr="002618AF">
        <w:rPr>
          <w:rFonts w:ascii="Arial" w:hAnsi="Arial" w:cs="Arial"/>
          <w:spacing w:val="-23"/>
          <w:sz w:val="20"/>
          <w:szCs w:val="20"/>
        </w:rPr>
        <w:t xml:space="preserve"> </w:t>
      </w:r>
      <w:r w:rsidRPr="002618AF">
        <w:rPr>
          <w:rFonts w:ascii="Arial" w:hAnsi="Arial" w:cs="Arial"/>
          <w:sz w:val="20"/>
          <w:szCs w:val="20"/>
        </w:rPr>
        <w:t>-</w:t>
      </w:r>
      <w:r w:rsidRPr="002618AF">
        <w:rPr>
          <w:rFonts w:ascii="Arial" w:hAnsi="Arial" w:cs="Arial"/>
          <w:spacing w:val="-18"/>
          <w:sz w:val="20"/>
          <w:szCs w:val="20"/>
        </w:rPr>
        <w:t xml:space="preserve"> </w:t>
      </w:r>
      <w:r w:rsidRPr="002618AF">
        <w:rPr>
          <w:rFonts w:ascii="Arial" w:hAnsi="Arial" w:cs="Arial"/>
          <w:spacing w:val="-10"/>
          <w:sz w:val="20"/>
          <w:szCs w:val="20"/>
        </w:rPr>
        <w:t>u</w:t>
      </w:r>
      <w:r w:rsidRPr="002618AF">
        <w:rPr>
          <w:rFonts w:ascii="Arial" w:hAnsi="Arial" w:cs="Arial"/>
          <w:spacing w:val="-9"/>
          <w:sz w:val="20"/>
          <w:szCs w:val="20"/>
        </w:rPr>
        <w:t>s</w:t>
      </w:r>
      <w:r w:rsidRPr="002618AF">
        <w:rPr>
          <w:rFonts w:ascii="Arial" w:hAnsi="Arial" w:cs="Arial"/>
          <w:spacing w:val="-7"/>
          <w:sz w:val="20"/>
          <w:szCs w:val="20"/>
        </w:rPr>
        <w:t>u</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pacing w:val="-8"/>
          <w:sz w:val="20"/>
          <w:szCs w:val="20"/>
        </w:rPr>
        <w:t>ę</w:t>
      </w:r>
      <w:r w:rsidRPr="002618AF">
        <w:rPr>
          <w:rFonts w:ascii="Arial" w:hAnsi="Arial" w:cs="Arial"/>
          <w:spacing w:val="-10"/>
          <w:sz w:val="20"/>
          <w:szCs w:val="20"/>
        </w:rPr>
        <w:t>c</w:t>
      </w:r>
      <w:r w:rsidRPr="002618AF">
        <w:rPr>
          <w:rFonts w:ascii="Arial" w:hAnsi="Arial" w:cs="Arial"/>
          <w:spacing w:val="-9"/>
          <w:sz w:val="20"/>
          <w:szCs w:val="20"/>
        </w:rPr>
        <w:t>i</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pacing w:val="-9"/>
          <w:sz w:val="20"/>
          <w:szCs w:val="20"/>
        </w:rPr>
        <w:t>i</w:t>
      </w:r>
      <w:r w:rsidRPr="002618AF">
        <w:rPr>
          <w:rFonts w:ascii="Arial" w:hAnsi="Arial" w:cs="Arial"/>
          <w:spacing w:val="-10"/>
          <w:sz w:val="20"/>
          <w:szCs w:val="20"/>
        </w:rPr>
        <w:t>c</w:t>
      </w:r>
      <w:r w:rsidRPr="002618AF">
        <w:rPr>
          <w:rFonts w:ascii="Arial" w:hAnsi="Arial" w:cs="Arial"/>
          <w:sz w:val="20"/>
          <w:szCs w:val="20"/>
        </w:rPr>
        <w:t>h</w:t>
      </w:r>
      <w:r w:rsidRPr="002618AF">
        <w:rPr>
          <w:rFonts w:ascii="Arial" w:hAnsi="Arial" w:cs="Arial"/>
          <w:spacing w:val="-18"/>
          <w:sz w:val="20"/>
          <w:szCs w:val="20"/>
        </w:rPr>
        <w:t xml:space="preserve"> </w:t>
      </w:r>
      <w:r w:rsidRPr="002618AF">
        <w:rPr>
          <w:rFonts w:ascii="Arial" w:hAnsi="Arial" w:cs="Arial"/>
          <w:spacing w:val="-7"/>
          <w:sz w:val="20"/>
          <w:szCs w:val="20"/>
        </w:rPr>
        <w:t>n</w:t>
      </w:r>
      <w:r w:rsidRPr="002618AF">
        <w:rPr>
          <w:rFonts w:ascii="Arial" w:hAnsi="Arial" w:cs="Arial"/>
          <w:sz w:val="20"/>
          <w:szCs w:val="20"/>
        </w:rPr>
        <w:t>a</w:t>
      </w:r>
      <w:r w:rsidRPr="002618AF">
        <w:rPr>
          <w:rFonts w:ascii="Arial" w:hAnsi="Arial" w:cs="Arial"/>
          <w:spacing w:val="-21"/>
          <w:sz w:val="20"/>
          <w:szCs w:val="20"/>
        </w:rPr>
        <w:t xml:space="preserve"> </w:t>
      </w:r>
      <w:r w:rsidRPr="002618AF">
        <w:rPr>
          <w:rFonts w:ascii="Arial" w:hAnsi="Arial" w:cs="Arial"/>
          <w:spacing w:val="-7"/>
          <w:sz w:val="20"/>
          <w:szCs w:val="20"/>
        </w:rPr>
        <w:t>p</w:t>
      </w:r>
      <w:r w:rsidRPr="002618AF">
        <w:rPr>
          <w:rFonts w:ascii="Arial" w:hAnsi="Arial" w:cs="Arial"/>
          <w:spacing w:val="-10"/>
          <w:sz w:val="20"/>
          <w:szCs w:val="20"/>
        </w:rPr>
        <w:t>e</w:t>
      </w:r>
      <w:r w:rsidRPr="002618AF">
        <w:rPr>
          <w:rFonts w:ascii="Arial" w:hAnsi="Arial" w:cs="Arial"/>
          <w:spacing w:val="-9"/>
          <w:sz w:val="20"/>
          <w:szCs w:val="20"/>
        </w:rPr>
        <w:t>ł</w:t>
      </w:r>
      <w:r w:rsidRPr="002618AF">
        <w:rPr>
          <w:rFonts w:ascii="Arial" w:hAnsi="Arial" w:cs="Arial"/>
          <w:spacing w:val="-7"/>
          <w:sz w:val="20"/>
          <w:szCs w:val="20"/>
        </w:rPr>
        <w:t>n</w:t>
      </w:r>
      <w:r w:rsidRPr="002618AF">
        <w:rPr>
          <w:rFonts w:ascii="Arial" w:hAnsi="Arial" w:cs="Arial"/>
          <w:sz w:val="20"/>
          <w:szCs w:val="20"/>
        </w:rPr>
        <w:t xml:space="preserve">ą głębokość </w:t>
      </w:r>
      <w:r w:rsidRPr="002618AF">
        <w:rPr>
          <w:rFonts w:ascii="Arial" w:hAnsi="Arial" w:cs="Arial"/>
          <w:spacing w:val="-5"/>
          <w:sz w:val="20"/>
          <w:szCs w:val="20"/>
        </w:rPr>
        <w:t>w</w:t>
      </w:r>
      <w:r w:rsidRPr="002618AF">
        <w:rPr>
          <w:rFonts w:ascii="Arial" w:hAnsi="Arial" w:cs="Arial"/>
          <w:spacing w:val="-14"/>
          <w:sz w:val="20"/>
          <w:szCs w:val="20"/>
        </w:rPr>
        <w:t>y</w:t>
      </w:r>
      <w:r w:rsidRPr="002618AF">
        <w:rPr>
          <w:rFonts w:ascii="Arial" w:hAnsi="Arial" w:cs="Arial"/>
          <w:spacing w:val="-9"/>
          <w:sz w:val="20"/>
          <w:szCs w:val="20"/>
        </w:rPr>
        <w:t>s</w:t>
      </w:r>
      <w:r w:rsidRPr="002618AF">
        <w:rPr>
          <w:rFonts w:ascii="Arial" w:hAnsi="Arial" w:cs="Arial"/>
          <w:spacing w:val="-7"/>
          <w:sz w:val="20"/>
          <w:szCs w:val="20"/>
        </w:rPr>
        <w:t>t</w:t>
      </w:r>
      <w:r w:rsidRPr="002618AF">
        <w:rPr>
          <w:rFonts w:ascii="Arial" w:hAnsi="Arial" w:cs="Arial"/>
          <w:spacing w:val="-10"/>
          <w:sz w:val="20"/>
          <w:szCs w:val="20"/>
        </w:rPr>
        <w:t>ęp</w:t>
      </w:r>
      <w:r w:rsidRPr="002618AF">
        <w:rPr>
          <w:rFonts w:ascii="Arial" w:hAnsi="Arial" w:cs="Arial"/>
          <w:spacing w:val="-7"/>
          <w:sz w:val="20"/>
          <w:szCs w:val="20"/>
        </w:rPr>
        <w:t>o</w:t>
      </w:r>
      <w:r w:rsidRPr="002618AF">
        <w:rPr>
          <w:rFonts w:ascii="Arial" w:hAnsi="Arial" w:cs="Arial"/>
          <w:spacing w:val="-10"/>
          <w:sz w:val="20"/>
          <w:szCs w:val="20"/>
        </w:rPr>
        <w:t>w</w:t>
      </w:r>
      <w:r w:rsidRPr="002618AF">
        <w:rPr>
          <w:rFonts w:ascii="Arial" w:hAnsi="Arial" w:cs="Arial"/>
          <w:spacing w:val="-8"/>
          <w:sz w:val="20"/>
          <w:szCs w:val="20"/>
        </w:rPr>
        <w:t>a</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z w:val="20"/>
          <w:szCs w:val="20"/>
        </w:rPr>
        <w:t>a</w:t>
      </w:r>
    </w:p>
    <w:p w:rsidR="004D5691" w:rsidRPr="002618AF" w:rsidRDefault="004D5691" w:rsidP="004D5691">
      <w:pPr>
        <w:rPr>
          <w:rFonts w:ascii="Arial" w:hAnsi="Arial" w:cs="Arial"/>
          <w:sz w:val="20"/>
          <w:szCs w:val="20"/>
        </w:rPr>
      </w:pPr>
      <w:r w:rsidRPr="002618AF">
        <w:lastRenderedPageBreak/>
        <w:t xml:space="preserve">- </w:t>
      </w:r>
      <w:r w:rsidRPr="002618AF">
        <w:rPr>
          <w:spacing w:val="22"/>
        </w:rPr>
        <w:t xml:space="preserve"> </w:t>
      </w:r>
      <w:r w:rsidRPr="002618AF">
        <w:rPr>
          <w:rFonts w:ascii="Arial" w:hAnsi="Arial" w:cs="Arial"/>
          <w:sz w:val="20"/>
          <w:szCs w:val="20"/>
        </w:rPr>
        <w:t>fr</w:t>
      </w:r>
      <w:r w:rsidRPr="002618AF">
        <w:rPr>
          <w:rFonts w:ascii="Arial" w:hAnsi="Arial" w:cs="Arial"/>
          <w:spacing w:val="-13"/>
          <w:sz w:val="20"/>
          <w:szCs w:val="20"/>
        </w:rPr>
        <w:t>e</w:t>
      </w:r>
      <w:r w:rsidRPr="002618AF">
        <w:rPr>
          <w:rFonts w:ascii="Arial" w:hAnsi="Arial" w:cs="Arial"/>
          <w:sz w:val="20"/>
          <w:szCs w:val="20"/>
        </w:rPr>
        <w:t>z</w:t>
      </w:r>
      <w:r w:rsidRPr="002618AF">
        <w:rPr>
          <w:rFonts w:ascii="Arial" w:hAnsi="Arial" w:cs="Arial"/>
          <w:spacing w:val="-12"/>
          <w:sz w:val="20"/>
          <w:szCs w:val="20"/>
        </w:rPr>
        <w:t>o</w:t>
      </w:r>
      <w:r w:rsidRPr="002618AF">
        <w:rPr>
          <w:rFonts w:ascii="Arial" w:hAnsi="Arial" w:cs="Arial"/>
          <w:sz w:val="20"/>
          <w:szCs w:val="20"/>
        </w:rPr>
        <w:t>wa</w:t>
      </w:r>
      <w:r w:rsidRPr="002618AF">
        <w:rPr>
          <w:rFonts w:ascii="Arial" w:hAnsi="Arial" w:cs="Arial"/>
          <w:spacing w:val="-12"/>
          <w:sz w:val="20"/>
          <w:szCs w:val="20"/>
        </w:rPr>
        <w:t>n</w:t>
      </w:r>
      <w:r w:rsidRPr="002618AF">
        <w:rPr>
          <w:rFonts w:ascii="Arial" w:hAnsi="Arial" w:cs="Arial"/>
          <w:spacing w:val="-9"/>
          <w:sz w:val="20"/>
          <w:szCs w:val="20"/>
        </w:rPr>
        <w:t>i</w:t>
      </w:r>
      <w:r w:rsidRPr="002618AF">
        <w:rPr>
          <w:rFonts w:ascii="Arial" w:hAnsi="Arial" w:cs="Arial"/>
          <w:sz w:val="20"/>
          <w:szCs w:val="20"/>
        </w:rPr>
        <w:t>e</w:t>
      </w:r>
    </w:p>
    <w:p w:rsidR="004D5691" w:rsidRPr="002618AF" w:rsidRDefault="004D5691" w:rsidP="004D5691">
      <w:pPr>
        <w:rPr>
          <w:rFonts w:ascii="Arial" w:hAnsi="Arial" w:cs="Arial"/>
          <w:sz w:val="20"/>
          <w:szCs w:val="20"/>
        </w:rPr>
      </w:pPr>
      <w:r w:rsidRPr="002618AF">
        <w:rPr>
          <w:rFonts w:ascii="Arial" w:hAnsi="Arial" w:cs="Arial"/>
          <w:sz w:val="20"/>
          <w:szCs w:val="20"/>
        </w:rPr>
        <w:t>-  wywiezienie</w:t>
      </w:r>
      <w:r w:rsidRPr="002618AF">
        <w:rPr>
          <w:rFonts w:ascii="Arial" w:hAnsi="Arial" w:cs="Arial"/>
          <w:spacing w:val="-14"/>
          <w:w w:val="99"/>
          <w:sz w:val="20"/>
          <w:szCs w:val="20"/>
        </w:rPr>
        <w:t xml:space="preserve"> </w:t>
      </w:r>
      <w:r w:rsidRPr="002618AF">
        <w:rPr>
          <w:rFonts w:ascii="Arial" w:hAnsi="Arial" w:cs="Arial"/>
          <w:spacing w:val="-7"/>
          <w:sz w:val="20"/>
          <w:szCs w:val="20"/>
        </w:rPr>
        <w:t>m</w:t>
      </w:r>
      <w:r w:rsidRPr="002618AF">
        <w:rPr>
          <w:rFonts w:ascii="Arial" w:hAnsi="Arial" w:cs="Arial"/>
          <w:sz w:val="20"/>
          <w:szCs w:val="20"/>
        </w:rPr>
        <w:t>a</w:t>
      </w:r>
      <w:r w:rsidRPr="002618AF">
        <w:rPr>
          <w:rFonts w:ascii="Arial" w:hAnsi="Arial" w:cs="Arial"/>
          <w:spacing w:val="-7"/>
          <w:sz w:val="20"/>
          <w:szCs w:val="20"/>
        </w:rPr>
        <w:t>t</w:t>
      </w:r>
      <w:r w:rsidRPr="002618AF">
        <w:rPr>
          <w:rFonts w:ascii="Arial" w:hAnsi="Arial" w:cs="Arial"/>
          <w:sz w:val="20"/>
          <w:szCs w:val="20"/>
        </w:rPr>
        <w:t>er</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9"/>
          <w:sz w:val="20"/>
          <w:szCs w:val="20"/>
        </w:rPr>
        <w:t>łu</w:t>
      </w:r>
      <w:r w:rsidRPr="002618AF">
        <w:rPr>
          <w:rFonts w:ascii="Arial" w:hAnsi="Arial" w:cs="Arial"/>
          <w:sz w:val="20"/>
          <w:szCs w:val="20"/>
        </w:rPr>
        <w:t xml:space="preserve"> przeznaczonego do wykorzystania, na składowisko </w:t>
      </w:r>
      <w:r>
        <w:rPr>
          <w:rFonts w:ascii="Arial" w:hAnsi="Arial" w:cs="Arial"/>
          <w:sz w:val="20"/>
          <w:szCs w:val="20"/>
        </w:rPr>
        <w:t>zamawiającego</w:t>
      </w:r>
    </w:p>
    <w:p w:rsidR="004D5691" w:rsidRPr="002618AF" w:rsidRDefault="004D5691" w:rsidP="004D5691">
      <w:pPr>
        <w:rPr>
          <w:rFonts w:ascii="Arial" w:hAnsi="Arial" w:cs="Arial"/>
          <w:sz w:val="20"/>
          <w:szCs w:val="20"/>
        </w:rPr>
      </w:pPr>
      <w:r w:rsidRPr="002618AF">
        <w:rPr>
          <w:rFonts w:ascii="Arial" w:hAnsi="Arial" w:cs="Arial"/>
          <w:sz w:val="20"/>
          <w:szCs w:val="20"/>
        </w:rPr>
        <w:t>-  przewiezienie</w:t>
      </w:r>
      <w:r w:rsidRPr="002618AF">
        <w:rPr>
          <w:rFonts w:ascii="Arial" w:hAnsi="Arial" w:cs="Arial"/>
          <w:spacing w:val="-12"/>
          <w:w w:val="99"/>
          <w:szCs w:val="20"/>
        </w:rPr>
        <w:t xml:space="preserve"> </w:t>
      </w:r>
      <w:r w:rsidRPr="002618AF">
        <w:rPr>
          <w:rFonts w:ascii="Arial" w:hAnsi="Arial" w:cs="Arial"/>
          <w:spacing w:val="-7"/>
          <w:sz w:val="20"/>
          <w:szCs w:val="20"/>
        </w:rPr>
        <w:t>m</w:t>
      </w:r>
      <w:r w:rsidRPr="002618AF">
        <w:rPr>
          <w:rFonts w:ascii="Arial" w:hAnsi="Arial" w:cs="Arial"/>
          <w:sz w:val="20"/>
          <w:szCs w:val="20"/>
        </w:rPr>
        <w:t>a</w:t>
      </w:r>
      <w:r w:rsidRPr="002618AF">
        <w:rPr>
          <w:rFonts w:ascii="Arial" w:hAnsi="Arial" w:cs="Arial"/>
          <w:spacing w:val="-9"/>
          <w:sz w:val="20"/>
          <w:szCs w:val="20"/>
        </w:rPr>
        <w:t>t</w:t>
      </w:r>
      <w:r w:rsidRPr="002618AF">
        <w:rPr>
          <w:rFonts w:ascii="Arial" w:hAnsi="Arial" w:cs="Arial"/>
          <w:spacing w:val="-8"/>
          <w:sz w:val="20"/>
          <w:szCs w:val="20"/>
        </w:rPr>
        <w:t>e</w:t>
      </w:r>
      <w:r w:rsidRPr="002618AF">
        <w:rPr>
          <w:rFonts w:ascii="Arial" w:hAnsi="Arial" w:cs="Arial"/>
          <w:sz w:val="20"/>
          <w:szCs w:val="20"/>
        </w:rPr>
        <w:t>r</w:t>
      </w:r>
      <w:r w:rsidRPr="002618AF">
        <w:rPr>
          <w:rFonts w:ascii="Arial" w:hAnsi="Arial" w:cs="Arial"/>
          <w:spacing w:val="-7"/>
          <w:sz w:val="20"/>
          <w:szCs w:val="20"/>
        </w:rPr>
        <w:t>i</w:t>
      </w:r>
      <w:r w:rsidRPr="002618AF">
        <w:rPr>
          <w:rFonts w:ascii="Arial" w:hAnsi="Arial" w:cs="Arial"/>
          <w:sz w:val="20"/>
          <w:szCs w:val="20"/>
        </w:rPr>
        <w:t>a</w:t>
      </w:r>
      <w:r w:rsidRPr="002618AF">
        <w:rPr>
          <w:rFonts w:ascii="Arial" w:hAnsi="Arial" w:cs="Arial"/>
          <w:spacing w:val="-9"/>
          <w:sz w:val="20"/>
          <w:szCs w:val="20"/>
        </w:rPr>
        <w:t>ł</w:t>
      </w:r>
      <w:r w:rsidRPr="002618AF">
        <w:rPr>
          <w:rFonts w:ascii="Arial" w:hAnsi="Arial" w:cs="Arial"/>
          <w:sz w:val="20"/>
          <w:szCs w:val="20"/>
        </w:rPr>
        <w:t>u</w:t>
      </w:r>
      <w:r w:rsidRPr="002618AF">
        <w:rPr>
          <w:rFonts w:ascii="Arial" w:hAnsi="Arial" w:cs="Arial"/>
          <w:spacing w:val="-19"/>
          <w:sz w:val="20"/>
          <w:szCs w:val="20"/>
        </w:rPr>
        <w:t xml:space="preserve"> </w:t>
      </w:r>
      <w:r w:rsidRPr="002618AF">
        <w:rPr>
          <w:rFonts w:ascii="Arial" w:hAnsi="Arial" w:cs="Arial"/>
          <w:sz w:val="20"/>
          <w:szCs w:val="20"/>
        </w:rPr>
        <w:t>w</w:t>
      </w:r>
      <w:r w:rsidRPr="002618AF">
        <w:rPr>
          <w:rFonts w:ascii="Arial" w:hAnsi="Arial" w:cs="Arial"/>
          <w:spacing w:val="-22"/>
          <w:sz w:val="20"/>
          <w:szCs w:val="20"/>
        </w:rPr>
        <w:t xml:space="preserve"> </w:t>
      </w:r>
      <w:r w:rsidRPr="002618AF">
        <w:rPr>
          <w:rFonts w:ascii="Arial" w:hAnsi="Arial" w:cs="Arial"/>
          <w:spacing w:val="-9"/>
          <w:sz w:val="20"/>
          <w:szCs w:val="20"/>
        </w:rPr>
        <w:t>mi</w:t>
      </w:r>
      <w:r w:rsidRPr="002618AF">
        <w:rPr>
          <w:rFonts w:ascii="Arial" w:hAnsi="Arial" w:cs="Arial"/>
          <w:sz w:val="20"/>
          <w:szCs w:val="20"/>
        </w:rPr>
        <w:t>e</w:t>
      </w:r>
      <w:r w:rsidRPr="002618AF">
        <w:rPr>
          <w:rFonts w:ascii="Arial" w:hAnsi="Arial" w:cs="Arial"/>
          <w:spacing w:val="-7"/>
          <w:sz w:val="20"/>
          <w:szCs w:val="20"/>
        </w:rPr>
        <w:t>j</w:t>
      </w:r>
      <w:r w:rsidRPr="002618AF">
        <w:rPr>
          <w:rFonts w:ascii="Arial" w:hAnsi="Arial" w:cs="Arial"/>
          <w:spacing w:val="-9"/>
          <w:sz w:val="20"/>
          <w:szCs w:val="20"/>
        </w:rPr>
        <w:t>s</w:t>
      </w:r>
      <w:r w:rsidRPr="002618AF">
        <w:rPr>
          <w:rFonts w:ascii="Arial" w:hAnsi="Arial" w:cs="Arial"/>
          <w:spacing w:val="-8"/>
          <w:sz w:val="20"/>
          <w:szCs w:val="20"/>
        </w:rPr>
        <w:t>c</w:t>
      </w:r>
      <w:r w:rsidRPr="002618AF">
        <w:rPr>
          <w:rFonts w:ascii="Arial" w:hAnsi="Arial" w:cs="Arial"/>
          <w:sz w:val="20"/>
          <w:szCs w:val="20"/>
        </w:rPr>
        <w:t>e</w:t>
      </w:r>
      <w:r w:rsidRPr="002618AF">
        <w:rPr>
          <w:rFonts w:ascii="Arial" w:hAnsi="Arial" w:cs="Arial"/>
          <w:spacing w:val="-19"/>
          <w:sz w:val="20"/>
          <w:szCs w:val="20"/>
        </w:rPr>
        <w:t xml:space="preserve"> </w:t>
      </w:r>
      <w:r w:rsidRPr="002618AF">
        <w:rPr>
          <w:rFonts w:ascii="Arial" w:hAnsi="Arial" w:cs="Arial"/>
          <w:sz w:val="20"/>
          <w:szCs w:val="20"/>
        </w:rPr>
        <w:t>wbu</w:t>
      </w:r>
      <w:r w:rsidRPr="002618AF">
        <w:rPr>
          <w:rFonts w:ascii="Arial" w:hAnsi="Arial" w:cs="Arial"/>
          <w:spacing w:val="-7"/>
          <w:sz w:val="20"/>
          <w:szCs w:val="20"/>
        </w:rPr>
        <w:t>d</w:t>
      </w:r>
      <w:r w:rsidRPr="002618AF">
        <w:rPr>
          <w:rFonts w:ascii="Arial" w:hAnsi="Arial" w:cs="Arial"/>
          <w:sz w:val="20"/>
          <w:szCs w:val="20"/>
        </w:rPr>
        <w:t>o</w:t>
      </w:r>
      <w:r w:rsidRPr="002618AF">
        <w:rPr>
          <w:rFonts w:ascii="Arial" w:hAnsi="Arial" w:cs="Arial"/>
          <w:spacing w:val="-8"/>
          <w:sz w:val="20"/>
          <w:szCs w:val="20"/>
        </w:rPr>
        <w:t>w</w:t>
      </w:r>
      <w:r w:rsidRPr="002618AF">
        <w:rPr>
          <w:rFonts w:ascii="Arial" w:hAnsi="Arial" w:cs="Arial"/>
          <w:sz w:val="20"/>
          <w:szCs w:val="20"/>
        </w:rPr>
        <w:t>an</w:t>
      </w:r>
      <w:r w:rsidRPr="002618AF">
        <w:rPr>
          <w:rFonts w:ascii="Arial" w:hAnsi="Arial" w:cs="Arial"/>
          <w:spacing w:val="-7"/>
          <w:sz w:val="20"/>
          <w:szCs w:val="20"/>
        </w:rPr>
        <w:t>i</w:t>
      </w:r>
      <w:r w:rsidRPr="002618AF">
        <w:rPr>
          <w:rFonts w:ascii="Arial" w:hAnsi="Arial" w:cs="Arial"/>
          <w:sz w:val="20"/>
          <w:szCs w:val="20"/>
        </w:rPr>
        <w:t>a</w:t>
      </w:r>
    </w:p>
    <w:p w:rsidR="004D5691" w:rsidRPr="002618AF" w:rsidRDefault="004D5691" w:rsidP="004D5691">
      <w:r w:rsidRPr="002618AF">
        <w:rPr>
          <w:rFonts w:ascii="Arial" w:hAnsi="Arial" w:cs="Arial"/>
          <w:sz w:val="20"/>
          <w:szCs w:val="20"/>
        </w:rPr>
        <w:t xml:space="preserve">- </w:t>
      </w:r>
      <w:r w:rsidRPr="002618AF">
        <w:rPr>
          <w:rFonts w:ascii="Arial" w:hAnsi="Arial" w:cs="Arial"/>
          <w:spacing w:val="22"/>
          <w:sz w:val="20"/>
          <w:szCs w:val="20"/>
        </w:rPr>
        <w:t xml:space="preserve"> </w:t>
      </w:r>
      <w:r w:rsidRPr="002618AF">
        <w:rPr>
          <w:rFonts w:ascii="Arial" w:hAnsi="Arial" w:cs="Arial"/>
          <w:sz w:val="20"/>
          <w:szCs w:val="20"/>
        </w:rPr>
        <w:t>oczyszczenie</w:t>
      </w:r>
      <w:r w:rsidRPr="002618AF">
        <w:rPr>
          <w:rFonts w:ascii="Arial" w:hAnsi="Arial" w:cs="Arial"/>
          <w:spacing w:val="-12"/>
          <w:w w:val="99"/>
          <w:sz w:val="20"/>
          <w:szCs w:val="20"/>
        </w:rPr>
        <w:t xml:space="preserve"> </w:t>
      </w:r>
      <w:r w:rsidRPr="002618AF">
        <w:rPr>
          <w:rFonts w:ascii="Arial" w:hAnsi="Arial" w:cs="Arial"/>
          <w:sz w:val="20"/>
          <w:szCs w:val="20"/>
        </w:rPr>
        <w:t xml:space="preserve">sfrezowanej </w:t>
      </w:r>
      <w:r w:rsidRPr="002618AF">
        <w:t>n</w:t>
      </w:r>
      <w:r w:rsidRPr="002618AF">
        <w:rPr>
          <w:spacing w:val="-8"/>
        </w:rPr>
        <w:t>a</w:t>
      </w:r>
      <w:r w:rsidRPr="002618AF">
        <w:t>w</w:t>
      </w:r>
      <w:r w:rsidRPr="002618AF">
        <w:rPr>
          <w:spacing w:val="-9"/>
        </w:rPr>
        <w:t>i</w:t>
      </w:r>
      <w:r w:rsidRPr="002618AF">
        <w:rPr>
          <w:spacing w:val="-8"/>
        </w:rPr>
        <w:t>e</w:t>
      </w:r>
      <w:r w:rsidRPr="002618AF">
        <w:t>r</w:t>
      </w:r>
      <w:r w:rsidRPr="002618AF">
        <w:rPr>
          <w:spacing w:val="-8"/>
        </w:rPr>
        <w:t>z</w:t>
      </w:r>
      <w:r w:rsidRPr="002618AF">
        <w:t>c</w:t>
      </w:r>
      <w:r w:rsidRPr="002618AF">
        <w:rPr>
          <w:spacing w:val="-7"/>
        </w:rPr>
        <w:t>h</w:t>
      </w:r>
      <w:r w:rsidRPr="002618AF">
        <w:t>ni</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 </w:t>
      </w:r>
      <w:r w:rsidRPr="002618AF">
        <w:rPr>
          <w:rFonts w:ascii="Arial" w:hAnsi="Arial" w:cs="Arial"/>
          <w:spacing w:val="22"/>
          <w:sz w:val="20"/>
          <w:szCs w:val="20"/>
        </w:rPr>
        <w:t xml:space="preserve"> </w:t>
      </w:r>
      <w:r w:rsidRPr="002618AF">
        <w:rPr>
          <w:rFonts w:ascii="Arial" w:hAnsi="Arial" w:cs="Arial"/>
          <w:sz w:val="20"/>
          <w:szCs w:val="20"/>
        </w:rPr>
        <w:t>przeprowadzenie pomiarów</w:t>
      </w:r>
      <w:r w:rsidRPr="002618AF">
        <w:rPr>
          <w:rFonts w:ascii="Arial" w:hAnsi="Arial" w:cs="Arial"/>
          <w:spacing w:val="-16"/>
          <w:w w:val="99"/>
          <w:sz w:val="20"/>
          <w:szCs w:val="20"/>
        </w:rPr>
        <w:t xml:space="preserve"> </w:t>
      </w:r>
      <w:r w:rsidRPr="002618AF">
        <w:rPr>
          <w:rFonts w:ascii="Arial" w:hAnsi="Arial" w:cs="Arial"/>
          <w:spacing w:val="-10"/>
          <w:sz w:val="20"/>
          <w:szCs w:val="20"/>
        </w:rPr>
        <w:t>p</w:t>
      </w:r>
      <w:r w:rsidRPr="002618AF">
        <w:rPr>
          <w:rFonts w:ascii="Arial" w:hAnsi="Arial" w:cs="Arial"/>
          <w:spacing w:val="-7"/>
          <w:sz w:val="20"/>
          <w:szCs w:val="20"/>
        </w:rPr>
        <w:t>o</w:t>
      </w:r>
      <w:r w:rsidRPr="002618AF">
        <w:rPr>
          <w:rFonts w:ascii="Arial" w:hAnsi="Arial" w:cs="Arial"/>
          <w:spacing w:val="-10"/>
          <w:sz w:val="20"/>
          <w:szCs w:val="20"/>
        </w:rPr>
        <w:t>w</w:t>
      </w:r>
      <w:r w:rsidRPr="002618AF">
        <w:rPr>
          <w:rFonts w:ascii="Arial" w:hAnsi="Arial" w:cs="Arial"/>
          <w:spacing w:val="-7"/>
          <w:sz w:val="20"/>
          <w:szCs w:val="20"/>
        </w:rPr>
        <w:t>i</w:t>
      </w:r>
      <w:r w:rsidRPr="002618AF">
        <w:rPr>
          <w:rFonts w:ascii="Arial" w:hAnsi="Arial" w:cs="Arial"/>
          <w:spacing w:val="-10"/>
          <w:sz w:val="20"/>
          <w:szCs w:val="20"/>
        </w:rPr>
        <w:t>er</w:t>
      </w:r>
      <w:r w:rsidRPr="002618AF">
        <w:rPr>
          <w:rFonts w:ascii="Arial" w:hAnsi="Arial" w:cs="Arial"/>
          <w:spacing w:val="-8"/>
          <w:sz w:val="20"/>
          <w:szCs w:val="20"/>
        </w:rPr>
        <w:t>zc</w:t>
      </w:r>
      <w:r w:rsidRPr="002618AF">
        <w:rPr>
          <w:rFonts w:ascii="Arial" w:hAnsi="Arial" w:cs="Arial"/>
          <w:spacing w:val="-10"/>
          <w:sz w:val="20"/>
          <w:szCs w:val="20"/>
        </w:rPr>
        <w:t>hn</w:t>
      </w:r>
      <w:r w:rsidRPr="002618AF">
        <w:rPr>
          <w:rFonts w:ascii="Arial" w:hAnsi="Arial" w:cs="Arial"/>
          <w:sz w:val="20"/>
          <w:szCs w:val="20"/>
        </w:rPr>
        <w:t>i</w:t>
      </w:r>
      <w:r w:rsidRPr="002618AF">
        <w:rPr>
          <w:rFonts w:ascii="Arial" w:hAnsi="Arial" w:cs="Arial"/>
          <w:spacing w:val="-23"/>
          <w:sz w:val="20"/>
          <w:szCs w:val="20"/>
        </w:rPr>
        <w:t xml:space="preserve"> </w:t>
      </w:r>
      <w:r w:rsidRPr="002618AF">
        <w:rPr>
          <w:rFonts w:ascii="Arial" w:hAnsi="Arial" w:cs="Arial"/>
          <w:spacing w:val="-10"/>
          <w:sz w:val="20"/>
          <w:szCs w:val="20"/>
        </w:rPr>
        <w:t>p</w:t>
      </w:r>
      <w:r w:rsidRPr="002618AF">
        <w:rPr>
          <w:rFonts w:ascii="Arial" w:hAnsi="Arial" w:cs="Arial"/>
          <w:sz w:val="20"/>
          <w:szCs w:val="20"/>
        </w:rPr>
        <w:t>o</w:t>
      </w:r>
      <w:r w:rsidRPr="002618AF">
        <w:rPr>
          <w:rFonts w:ascii="Arial" w:hAnsi="Arial" w:cs="Arial"/>
          <w:spacing w:val="-19"/>
          <w:sz w:val="20"/>
          <w:szCs w:val="20"/>
        </w:rPr>
        <w:t xml:space="preserve"> </w:t>
      </w:r>
      <w:r w:rsidRPr="002618AF">
        <w:rPr>
          <w:rFonts w:ascii="Arial" w:hAnsi="Arial" w:cs="Arial"/>
          <w:spacing w:val="-10"/>
          <w:sz w:val="20"/>
          <w:szCs w:val="20"/>
        </w:rPr>
        <w:t>f</w:t>
      </w:r>
      <w:r w:rsidRPr="002618AF">
        <w:rPr>
          <w:rFonts w:ascii="Arial" w:hAnsi="Arial" w:cs="Arial"/>
          <w:spacing w:val="-8"/>
          <w:sz w:val="20"/>
          <w:szCs w:val="20"/>
        </w:rPr>
        <w:t>r</w:t>
      </w:r>
      <w:r w:rsidRPr="002618AF">
        <w:rPr>
          <w:rFonts w:ascii="Arial" w:hAnsi="Arial" w:cs="Arial"/>
          <w:spacing w:val="-10"/>
          <w:sz w:val="20"/>
          <w:szCs w:val="20"/>
        </w:rPr>
        <w:t>e</w:t>
      </w:r>
      <w:r w:rsidRPr="002618AF">
        <w:rPr>
          <w:rFonts w:ascii="Arial" w:hAnsi="Arial" w:cs="Arial"/>
          <w:spacing w:val="-8"/>
          <w:sz w:val="20"/>
          <w:szCs w:val="20"/>
        </w:rPr>
        <w:t>z</w:t>
      </w:r>
      <w:r w:rsidRPr="002618AF">
        <w:rPr>
          <w:rFonts w:ascii="Arial" w:hAnsi="Arial" w:cs="Arial"/>
          <w:spacing w:val="-10"/>
          <w:sz w:val="20"/>
          <w:szCs w:val="20"/>
        </w:rPr>
        <w:t>o</w:t>
      </w:r>
      <w:r w:rsidRPr="002618AF">
        <w:rPr>
          <w:rFonts w:ascii="Arial" w:hAnsi="Arial" w:cs="Arial"/>
          <w:spacing w:val="-8"/>
          <w:sz w:val="20"/>
          <w:szCs w:val="20"/>
        </w:rPr>
        <w:t>wa</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z w:val="20"/>
          <w:szCs w:val="20"/>
        </w:rPr>
        <w:t>u</w:t>
      </w:r>
    </w:p>
    <w:p w:rsidR="004D5691" w:rsidRPr="002618AF" w:rsidRDefault="004D5691" w:rsidP="004D5691">
      <w:pPr>
        <w:rPr>
          <w:rFonts w:ascii="Arial" w:hAnsi="Arial" w:cs="Arial"/>
          <w:sz w:val="20"/>
          <w:szCs w:val="20"/>
        </w:rPr>
      </w:pPr>
      <w:r w:rsidRPr="002618AF">
        <w:rPr>
          <w:rFonts w:ascii="Arial" w:hAnsi="Arial" w:cs="Arial"/>
          <w:sz w:val="20"/>
          <w:szCs w:val="20"/>
        </w:rPr>
        <w:t xml:space="preserve">- </w:t>
      </w:r>
      <w:r w:rsidRPr="002618AF">
        <w:rPr>
          <w:rFonts w:ascii="Arial" w:hAnsi="Arial" w:cs="Arial"/>
          <w:spacing w:val="22"/>
          <w:sz w:val="20"/>
          <w:szCs w:val="20"/>
        </w:rPr>
        <w:t xml:space="preserve"> </w:t>
      </w:r>
      <w:r w:rsidRPr="002618AF">
        <w:rPr>
          <w:rFonts w:ascii="Arial" w:hAnsi="Arial" w:cs="Arial"/>
          <w:sz w:val="20"/>
          <w:szCs w:val="20"/>
        </w:rPr>
        <w:t xml:space="preserve">oznakowanie </w:t>
      </w:r>
      <w:r w:rsidRPr="002618AF">
        <w:rPr>
          <w:rFonts w:ascii="Arial" w:hAnsi="Arial" w:cs="Arial"/>
          <w:spacing w:val="-9"/>
          <w:sz w:val="20"/>
          <w:szCs w:val="20"/>
        </w:rPr>
        <w:t>r</w:t>
      </w:r>
      <w:r w:rsidRPr="002618AF">
        <w:rPr>
          <w:rFonts w:ascii="Arial" w:hAnsi="Arial" w:cs="Arial"/>
          <w:spacing w:val="-10"/>
          <w:sz w:val="20"/>
          <w:szCs w:val="20"/>
        </w:rPr>
        <w:t>o</w:t>
      </w:r>
      <w:r w:rsidRPr="002618AF">
        <w:rPr>
          <w:rFonts w:ascii="Arial" w:hAnsi="Arial" w:cs="Arial"/>
          <w:spacing w:val="-7"/>
          <w:sz w:val="20"/>
          <w:szCs w:val="20"/>
        </w:rPr>
        <w:t>b</w:t>
      </w:r>
      <w:r w:rsidRPr="002618AF">
        <w:rPr>
          <w:rFonts w:ascii="Arial" w:hAnsi="Arial" w:cs="Arial"/>
          <w:spacing w:val="-10"/>
          <w:sz w:val="20"/>
          <w:szCs w:val="20"/>
        </w:rPr>
        <w:t>ó</w:t>
      </w:r>
      <w:r w:rsidRPr="002618AF">
        <w:rPr>
          <w:rFonts w:ascii="Arial" w:hAnsi="Arial" w:cs="Arial"/>
          <w:sz w:val="20"/>
          <w:szCs w:val="20"/>
        </w:rPr>
        <w:t>t</w:t>
      </w:r>
      <w:r w:rsidRPr="002618AF">
        <w:rPr>
          <w:rFonts w:ascii="Arial" w:hAnsi="Arial" w:cs="Arial"/>
          <w:spacing w:val="-23"/>
          <w:sz w:val="20"/>
          <w:szCs w:val="20"/>
        </w:rPr>
        <w:t xml:space="preserve"> </w:t>
      </w:r>
      <w:r w:rsidRPr="002618AF">
        <w:rPr>
          <w:rFonts w:ascii="Arial" w:hAnsi="Arial" w:cs="Arial"/>
          <w:sz w:val="20"/>
          <w:szCs w:val="20"/>
        </w:rPr>
        <w:t>i</w:t>
      </w:r>
      <w:r w:rsidRPr="002618AF">
        <w:rPr>
          <w:rFonts w:ascii="Arial" w:hAnsi="Arial" w:cs="Arial"/>
          <w:spacing w:val="-19"/>
          <w:sz w:val="20"/>
          <w:szCs w:val="20"/>
        </w:rPr>
        <w:t xml:space="preserve"> </w:t>
      </w:r>
      <w:r w:rsidRPr="002618AF">
        <w:rPr>
          <w:rFonts w:ascii="Arial" w:hAnsi="Arial" w:cs="Arial"/>
          <w:spacing w:val="-7"/>
          <w:sz w:val="20"/>
          <w:szCs w:val="20"/>
        </w:rPr>
        <w:t>j</w:t>
      </w:r>
      <w:r w:rsidRPr="002618AF">
        <w:rPr>
          <w:rFonts w:ascii="Arial" w:hAnsi="Arial" w:cs="Arial"/>
          <w:spacing w:val="-8"/>
          <w:sz w:val="20"/>
          <w:szCs w:val="20"/>
        </w:rPr>
        <w:t>e</w:t>
      </w:r>
      <w:r w:rsidRPr="002618AF">
        <w:rPr>
          <w:rFonts w:ascii="Arial" w:hAnsi="Arial" w:cs="Arial"/>
          <w:spacing w:val="-10"/>
          <w:sz w:val="20"/>
          <w:szCs w:val="20"/>
        </w:rPr>
        <w:t>g</w:t>
      </w:r>
      <w:r w:rsidRPr="002618AF">
        <w:rPr>
          <w:rFonts w:ascii="Arial" w:hAnsi="Arial" w:cs="Arial"/>
          <w:sz w:val="20"/>
          <w:szCs w:val="20"/>
        </w:rPr>
        <w:t>o</w:t>
      </w:r>
      <w:r w:rsidRPr="002618AF">
        <w:rPr>
          <w:rFonts w:ascii="Arial" w:hAnsi="Arial" w:cs="Arial"/>
          <w:spacing w:val="-21"/>
          <w:sz w:val="20"/>
          <w:szCs w:val="20"/>
        </w:rPr>
        <w:t xml:space="preserve"> </w:t>
      </w:r>
      <w:r w:rsidRPr="002618AF">
        <w:rPr>
          <w:rFonts w:ascii="Arial" w:hAnsi="Arial" w:cs="Arial"/>
          <w:spacing w:val="-10"/>
          <w:sz w:val="20"/>
          <w:szCs w:val="20"/>
        </w:rPr>
        <w:t>u</w:t>
      </w:r>
      <w:r w:rsidRPr="002618AF">
        <w:rPr>
          <w:rFonts w:ascii="Arial" w:hAnsi="Arial" w:cs="Arial"/>
          <w:spacing w:val="-9"/>
          <w:sz w:val="20"/>
          <w:szCs w:val="20"/>
        </w:rPr>
        <w:t>t</w:t>
      </w:r>
      <w:r w:rsidRPr="002618AF">
        <w:rPr>
          <w:rFonts w:ascii="Arial" w:hAnsi="Arial" w:cs="Arial"/>
          <w:spacing w:val="-10"/>
          <w:sz w:val="20"/>
          <w:szCs w:val="20"/>
        </w:rPr>
        <w:t>r</w:t>
      </w:r>
      <w:r w:rsidRPr="002618AF">
        <w:rPr>
          <w:rFonts w:ascii="Arial" w:hAnsi="Arial" w:cs="Arial"/>
          <w:spacing w:val="-3"/>
          <w:sz w:val="20"/>
          <w:szCs w:val="20"/>
        </w:rPr>
        <w:t>z</w:t>
      </w:r>
      <w:r w:rsidRPr="002618AF">
        <w:rPr>
          <w:rFonts w:ascii="Arial" w:hAnsi="Arial" w:cs="Arial"/>
          <w:spacing w:val="-14"/>
          <w:sz w:val="20"/>
          <w:szCs w:val="20"/>
        </w:rPr>
        <w:t>y</w:t>
      </w:r>
      <w:r w:rsidRPr="002618AF">
        <w:rPr>
          <w:rFonts w:ascii="Arial" w:hAnsi="Arial" w:cs="Arial"/>
          <w:spacing w:val="-7"/>
          <w:sz w:val="20"/>
          <w:szCs w:val="20"/>
        </w:rPr>
        <w:t>m</w:t>
      </w:r>
      <w:r w:rsidRPr="002618AF">
        <w:rPr>
          <w:rFonts w:ascii="Arial" w:hAnsi="Arial" w:cs="Arial"/>
          <w:spacing w:val="-10"/>
          <w:sz w:val="20"/>
          <w:szCs w:val="20"/>
        </w:rPr>
        <w:t>an</w:t>
      </w:r>
      <w:r w:rsidRPr="002618AF">
        <w:rPr>
          <w:rFonts w:ascii="Arial" w:hAnsi="Arial" w:cs="Arial"/>
          <w:spacing w:val="-7"/>
          <w:sz w:val="20"/>
          <w:szCs w:val="20"/>
        </w:rPr>
        <w:t>i</w:t>
      </w:r>
      <w:r w:rsidRPr="002618AF">
        <w:rPr>
          <w:rFonts w:ascii="Arial" w:hAnsi="Arial" w:cs="Arial"/>
          <w:sz w:val="20"/>
          <w:szCs w:val="20"/>
        </w:rPr>
        <w:t xml:space="preserve">e wykonanie </w:t>
      </w:r>
      <w:r w:rsidRPr="002618AF">
        <w:rPr>
          <w:rFonts w:ascii="Arial" w:hAnsi="Arial" w:cs="Arial"/>
          <w:spacing w:val="-15"/>
          <w:w w:val="99"/>
          <w:sz w:val="20"/>
          <w:szCs w:val="20"/>
        </w:rPr>
        <w:t xml:space="preserve"> </w:t>
      </w:r>
      <w:r w:rsidRPr="002618AF">
        <w:rPr>
          <w:rFonts w:ascii="Arial" w:hAnsi="Arial" w:cs="Arial"/>
          <w:spacing w:val="-9"/>
          <w:sz w:val="20"/>
          <w:szCs w:val="20"/>
        </w:rPr>
        <w:t>i</w:t>
      </w:r>
      <w:r w:rsidRPr="002618AF">
        <w:rPr>
          <w:rFonts w:ascii="Arial" w:hAnsi="Arial" w:cs="Arial"/>
          <w:spacing w:val="-10"/>
          <w:sz w:val="20"/>
          <w:szCs w:val="20"/>
        </w:rPr>
        <w:t>n</w:t>
      </w:r>
      <w:r w:rsidRPr="002618AF">
        <w:rPr>
          <w:rFonts w:ascii="Arial" w:hAnsi="Arial" w:cs="Arial"/>
          <w:spacing w:val="-5"/>
          <w:sz w:val="20"/>
          <w:szCs w:val="20"/>
        </w:rPr>
        <w:t>n</w:t>
      </w:r>
      <w:r w:rsidRPr="002618AF">
        <w:rPr>
          <w:rFonts w:ascii="Arial" w:hAnsi="Arial" w:cs="Arial"/>
          <w:spacing w:val="-14"/>
          <w:sz w:val="20"/>
          <w:szCs w:val="20"/>
        </w:rPr>
        <w:t>y</w:t>
      </w:r>
      <w:r w:rsidRPr="002618AF">
        <w:rPr>
          <w:rFonts w:ascii="Arial" w:hAnsi="Arial" w:cs="Arial"/>
          <w:spacing w:val="-8"/>
          <w:sz w:val="20"/>
          <w:szCs w:val="20"/>
        </w:rPr>
        <w:t>c</w:t>
      </w:r>
      <w:r w:rsidRPr="002618AF">
        <w:rPr>
          <w:rFonts w:ascii="Arial" w:hAnsi="Arial" w:cs="Arial"/>
          <w:sz w:val="20"/>
          <w:szCs w:val="20"/>
        </w:rPr>
        <w:t>h</w:t>
      </w:r>
      <w:r w:rsidRPr="002618AF">
        <w:rPr>
          <w:rFonts w:ascii="Arial" w:hAnsi="Arial" w:cs="Arial"/>
          <w:spacing w:val="-22"/>
          <w:sz w:val="20"/>
          <w:szCs w:val="20"/>
        </w:rPr>
        <w:t xml:space="preserve"> </w:t>
      </w:r>
      <w:r w:rsidRPr="002618AF">
        <w:rPr>
          <w:rFonts w:ascii="Arial" w:hAnsi="Arial" w:cs="Arial"/>
          <w:spacing w:val="-10"/>
          <w:sz w:val="20"/>
          <w:szCs w:val="20"/>
        </w:rPr>
        <w:t>c</w:t>
      </w:r>
      <w:r w:rsidRPr="002618AF">
        <w:rPr>
          <w:rFonts w:ascii="Arial" w:hAnsi="Arial" w:cs="Arial"/>
          <w:spacing w:val="-3"/>
          <w:sz w:val="20"/>
          <w:szCs w:val="20"/>
        </w:rPr>
        <w:t>z</w:t>
      </w:r>
      <w:r w:rsidRPr="002618AF">
        <w:rPr>
          <w:rFonts w:ascii="Arial" w:hAnsi="Arial" w:cs="Arial"/>
          <w:spacing w:val="-14"/>
          <w:sz w:val="20"/>
          <w:szCs w:val="20"/>
        </w:rPr>
        <w:t>y</w:t>
      </w:r>
      <w:r w:rsidRPr="002618AF">
        <w:rPr>
          <w:rFonts w:ascii="Arial" w:hAnsi="Arial" w:cs="Arial"/>
          <w:spacing w:val="-7"/>
          <w:sz w:val="20"/>
          <w:szCs w:val="20"/>
        </w:rPr>
        <w:t>nn</w:t>
      </w:r>
      <w:r w:rsidRPr="002618AF">
        <w:rPr>
          <w:rFonts w:ascii="Arial" w:hAnsi="Arial" w:cs="Arial"/>
          <w:spacing w:val="-10"/>
          <w:sz w:val="20"/>
          <w:szCs w:val="20"/>
        </w:rPr>
        <w:t>o</w:t>
      </w:r>
      <w:r w:rsidRPr="002618AF">
        <w:rPr>
          <w:rFonts w:ascii="Arial" w:hAnsi="Arial" w:cs="Arial"/>
          <w:spacing w:val="-9"/>
          <w:sz w:val="20"/>
          <w:szCs w:val="20"/>
        </w:rPr>
        <w:t>ś</w:t>
      </w:r>
      <w:r w:rsidRPr="002618AF">
        <w:rPr>
          <w:rFonts w:ascii="Arial" w:hAnsi="Arial" w:cs="Arial"/>
          <w:spacing w:val="-10"/>
          <w:sz w:val="20"/>
          <w:szCs w:val="20"/>
        </w:rPr>
        <w:t>c</w:t>
      </w:r>
      <w:r w:rsidRPr="002618AF">
        <w:rPr>
          <w:rFonts w:ascii="Arial" w:hAnsi="Arial" w:cs="Arial"/>
          <w:sz w:val="20"/>
          <w:szCs w:val="20"/>
        </w:rPr>
        <w:t xml:space="preserve">i niezbędnych </w:t>
      </w:r>
      <w:r w:rsidRPr="002618AF">
        <w:rPr>
          <w:rFonts w:ascii="Arial" w:hAnsi="Arial" w:cs="Arial"/>
          <w:spacing w:val="-10"/>
          <w:sz w:val="20"/>
          <w:szCs w:val="20"/>
        </w:rPr>
        <w:t>d</w:t>
      </w:r>
      <w:r w:rsidRPr="002618AF">
        <w:rPr>
          <w:rFonts w:ascii="Arial" w:hAnsi="Arial" w:cs="Arial"/>
          <w:sz w:val="20"/>
          <w:szCs w:val="20"/>
        </w:rPr>
        <w:t>o</w:t>
      </w:r>
      <w:r w:rsidRPr="002618AF">
        <w:rPr>
          <w:rFonts w:ascii="Arial" w:hAnsi="Arial" w:cs="Arial"/>
          <w:spacing w:val="-19"/>
          <w:sz w:val="20"/>
          <w:szCs w:val="20"/>
        </w:rPr>
        <w:t xml:space="preserve"> </w:t>
      </w:r>
      <w:r w:rsidRPr="002618AF">
        <w:rPr>
          <w:rFonts w:ascii="Arial" w:hAnsi="Arial" w:cs="Arial"/>
          <w:spacing w:val="-8"/>
          <w:sz w:val="20"/>
          <w:szCs w:val="20"/>
        </w:rPr>
        <w:t>r</w:t>
      </w:r>
      <w:r w:rsidRPr="002618AF">
        <w:rPr>
          <w:rFonts w:ascii="Arial" w:hAnsi="Arial" w:cs="Arial"/>
          <w:spacing w:val="-10"/>
          <w:sz w:val="20"/>
          <w:szCs w:val="20"/>
        </w:rPr>
        <w:t>ea</w:t>
      </w:r>
      <w:r w:rsidRPr="002618AF">
        <w:rPr>
          <w:rFonts w:ascii="Arial" w:hAnsi="Arial" w:cs="Arial"/>
          <w:spacing w:val="-9"/>
          <w:sz w:val="20"/>
          <w:szCs w:val="20"/>
        </w:rPr>
        <w:t>li</w:t>
      </w:r>
      <w:r w:rsidRPr="002618AF">
        <w:rPr>
          <w:rFonts w:ascii="Arial" w:hAnsi="Arial" w:cs="Arial"/>
          <w:spacing w:val="-6"/>
          <w:sz w:val="20"/>
          <w:szCs w:val="20"/>
        </w:rPr>
        <w:t>z</w:t>
      </w:r>
      <w:r w:rsidRPr="002618AF">
        <w:rPr>
          <w:rFonts w:ascii="Arial" w:hAnsi="Arial" w:cs="Arial"/>
          <w:spacing w:val="-8"/>
          <w:sz w:val="20"/>
          <w:szCs w:val="20"/>
        </w:rPr>
        <w:t>a</w:t>
      </w:r>
      <w:r w:rsidRPr="002618AF">
        <w:rPr>
          <w:rFonts w:ascii="Arial" w:hAnsi="Arial" w:cs="Arial"/>
          <w:spacing w:val="-10"/>
          <w:sz w:val="20"/>
          <w:szCs w:val="20"/>
        </w:rPr>
        <w:t>c</w:t>
      </w:r>
      <w:r w:rsidRPr="002618AF">
        <w:rPr>
          <w:rFonts w:ascii="Arial" w:hAnsi="Arial" w:cs="Arial"/>
          <w:spacing w:val="-9"/>
          <w:sz w:val="20"/>
          <w:szCs w:val="20"/>
        </w:rPr>
        <w:t>j</w:t>
      </w:r>
      <w:r w:rsidRPr="002618AF">
        <w:rPr>
          <w:rFonts w:ascii="Arial" w:hAnsi="Arial" w:cs="Arial"/>
          <w:sz w:val="20"/>
          <w:szCs w:val="20"/>
        </w:rPr>
        <w:t>i</w:t>
      </w:r>
      <w:r w:rsidRPr="002618AF">
        <w:rPr>
          <w:rFonts w:ascii="Arial" w:hAnsi="Arial" w:cs="Arial"/>
          <w:spacing w:val="-20"/>
          <w:sz w:val="20"/>
          <w:szCs w:val="20"/>
        </w:rPr>
        <w:t xml:space="preserve"> </w:t>
      </w:r>
      <w:r w:rsidRPr="002618AF">
        <w:rPr>
          <w:rFonts w:ascii="Arial" w:hAnsi="Arial" w:cs="Arial"/>
          <w:spacing w:val="-9"/>
          <w:sz w:val="20"/>
          <w:szCs w:val="20"/>
        </w:rPr>
        <w:t>R</w:t>
      </w:r>
      <w:r w:rsidRPr="002618AF">
        <w:rPr>
          <w:rFonts w:ascii="Arial" w:hAnsi="Arial" w:cs="Arial"/>
          <w:spacing w:val="-10"/>
          <w:sz w:val="20"/>
          <w:szCs w:val="20"/>
        </w:rPr>
        <w:t>o</w:t>
      </w:r>
      <w:r w:rsidRPr="002618AF">
        <w:rPr>
          <w:rFonts w:ascii="Arial" w:hAnsi="Arial" w:cs="Arial"/>
          <w:spacing w:val="-7"/>
          <w:sz w:val="20"/>
          <w:szCs w:val="20"/>
        </w:rPr>
        <w:t>b</w:t>
      </w:r>
      <w:r w:rsidRPr="002618AF">
        <w:rPr>
          <w:rFonts w:ascii="Arial" w:hAnsi="Arial" w:cs="Arial"/>
          <w:spacing w:val="-10"/>
          <w:sz w:val="20"/>
          <w:szCs w:val="20"/>
        </w:rPr>
        <w:t>ó</w:t>
      </w:r>
      <w:r w:rsidRPr="002618AF">
        <w:rPr>
          <w:rFonts w:ascii="Arial" w:hAnsi="Arial" w:cs="Arial"/>
          <w:sz w:val="20"/>
          <w:szCs w:val="20"/>
        </w:rPr>
        <w:t>t</w:t>
      </w:r>
      <w:r w:rsidRPr="002618AF">
        <w:rPr>
          <w:rFonts w:ascii="Arial" w:hAnsi="Arial" w:cs="Arial"/>
          <w:spacing w:val="-23"/>
          <w:sz w:val="20"/>
          <w:szCs w:val="20"/>
        </w:rPr>
        <w:t xml:space="preserve"> </w:t>
      </w:r>
      <w:r w:rsidRPr="002618AF">
        <w:rPr>
          <w:rFonts w:ascii="Arial" w:hAnsi="Arial" w:cs="Arial"/>
          <w:spacing w:val="-10"/>
          <w:sz w:val="20"/>
          <w:szCs w:val="20"/>
        </w:rPr>
        <w:t>o</w:t>
      </w:r>
      <w:r w:rsidRPr="002618AF">
        <w:rPr>
          <w:rFonts w:ascii="Arial" w:hAnsi="Arial" w:cs="Arial"/>
          <w:spacing w:val="-7"/>
          <w:sz w:val="20"/>
          <w:szCs w:val="20"/>
        </w:rPr>
        <w:t>b</w:t>
      </w:r>
      <w:r w:rsidRPr="002618AF">
        <w:rPr>
          <w:rFonts w:ascii="Arial" w:hAnsi="Arial" w:cs="Arial"/>
          <w:spacing w:val="-9"/>
          <w:sz w:val="20"/>
          <w:szCs w:val="20"/>
        </w:rPr>
        <w:t>j</w:t>
      </w:r>
      <w:r w:rsidRPr="002618AF">
        <w:rPr>
          <w:rFonts w:ascii="Arial" w:hAnsi="Arial" w:cs="Arial"/>
          <w:spacing w:val="-10"/>
          <w:sz w:val="20"/>
          <w:szCs w:val="20"/>
        </w:rPr>
        <w:t>ę</w:t>
      </w:r>
      <w:r w:rsidRPr="002618AF">
        <w:rPr>
          <w:rFonts w:ascii="Arial" w:hAnsi="Arial" w:cs="Arial"/>
          <w:spacing w:val="-4"/>
          <w:sz w:val="20"/>
          <w:szCs w:val="20"/>
        </w:rPr>
        <w:t>t</w:t>
      </w:r>
      <w:r w:rsidRPr="002618AF">
        <w:rPr>
          <w:rFonts w:ascii="Arial" w:hAnsi="Arial" w:cs="Arial"/>
          <w:spacing w:val="-14"/>
          <w:sz w:val="20"/>
          <w:szCs w:val="20"/>
        </w:rPr>
        <w:t>y</w:t>
      </w:r>
      <w:r w:rsidRPr="002618AF">
        <w:rPr>
          <w:rFonts w:ascii="Arial" w:hAnsi="Arial" w:cs="Arial"/>
          <w:spacing w:val="-8"/>
          <w:sz w:val="20"/>
          <w:szCs w:val="20"/>
        </w:rPr>
        <w:t>c</w:t>
      </w:r>
      <w:r w:rsidRPr="002618AF">
        <w:rPr>
          <w:rFonts w:ascii="Arial" w:hAnsi="Arial" w:cs="Arial"/>
          <w:sz w:val="20"/>
          <w:szCs w:val="20"/>
        </w:rPr>
        <w:t>h</w:t>
      </w:r>
      <w:r w:rsidRPr="002618AF">
        <w:rPr>
          <w:rFonts w:ascii="Arial" w:hAnsi="Arial" w:cs="Arial"/>
          <w:spacing w:val="-22"/>
          <w:sz w:val="20"/>
          <w:szCs w:val="20"/>
        </w:rPr>
        <w:t xml:space="preserve"> </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pacing w:val="-10"/>
          <w:sz w:val="20"/>
          <w:szCs w:val="20"/>
        </w:rPr>
        <w:t>n</w:t>
      </w:r>
      <w:r w:rsidRPr="002618AF">
        <w:rPr>
          <w:rFonts w:ascii="Arial" w:hAnsi="Arial" w:cs="Arial"/>
          <w:spacing w:val="-7"/>
          <w:sz w:val="20"/>
          <w:szCs w:val="20"/>
        </w:rPr>
        <w:t>i</w:t>
      </w:r>
      <w:r w:rsidRPr="002618AF">
        <w:rPr>
          <w:rFonts w:ascii="Arial" w:hAnsi="Arial" w:cs="Arial"/>
          <w:spacing w:val="-10"/>
          <w:sz w:val="20"/>
          <w:szCs w:val="20"/>
        </w:rPr>
        <w:t>e</w:t>
      </w:r>
      <w:r w:rsidRPr="002618AF">
        <w:rPr>
          <w:rFonts w:ascii="Arial" w:hAnsi="Arial" w:cs="Arial"/>
          <w:spacing w:val="-9"/>
          <w:sz w:val="20"/>
          <w:szCs w:val="20"/>
        </w:rPr>
        <w:t>js</w:t>
      </w:r>
      <w:r w:rsidRPr="002618AF">
        <w:rPr>
          <w:rFonts w:ascii="Arial" w:hAnsi="Arial" w:cs="Arial"/>
          <w:spacing w:val="-8"/>
          <w:sz w:val="20"/>
          <w:szCs w:val="20"/>
        </w:rPr>
        <w:t>z</w:t>
      </w:r>
      <w:r w:rsidRPr="002618AF">
        <w:rPr>
          <w:rFonts w:ascii="Arial" w:hAnsi="Arial" w:cs="Arial"/>
          <w:sz w:val="20"/>
          <w:szCs w:val="20"/>
        </w:rPr>
        <w:t>ą</w:t>
      </w:r>
      <w:r w:rsidRPr="002618AF">
        <w:rPr>
          <w:rFonts w:ascii="Arial" w:hAnsi="Arial" w:cs="Arial"/>
          <w:spacing w:val="-21"/>
          <w:sz w:val="20"/>
          <w:szCs w:val="20"/>
        </w:rPr>
        <w:t xml:space="preserve"> </w:t>
      </w:r>
      <w:r w:rsidRPr="002618AF">
        <w:rPr>
          <w:rFonts w:ascii="Arial" w:hAnsi="Arial" w:cs="Arial"/>
          <w:spacing w:val="1"/>
          <w:sz w:val="20"/>
          <w:szCs w:val="20"/>
        </w:rPr>
        <w:t>SST</w:t>
      </w:r>
      <w:r w:rsidRPr="002618AF">
        <w:rPr>
          <w:rFonts w:ascii="Arial" w:hAnsi="Arial" w:cs="Arial"/>
          <w:sz w:val="20"/>
          <w:szCs w:val="20"/>
        </w:rPr>
        <w:t xml:space="preserve">, </w:t>
      </w:r>
    </w:p>
    <w:p w:rsidR="004D5691" w:rsidRPr="002618AF" w:rsidRDefault="004D5691" w:rsidP="004D5691">
      <w:pPr>
        <w:rPr>
          <w:rFonts w:ascii="Arial" w:hAnsi="Arial" w:cs="Arial"/>
          <w:sz w:val="20"/>
          <w:szCs w:val="20"/>
        </w:rPr>
      </w:pPr>
      <w:r w:rsidRPr="002618AF">
        <w:rPr>
          <w:rFonts w:ascii="Arial" w:hAnsi="Arial" w:cs="Arial"/>
          <w:spacing w:val="-8"/>
          <w:sz w:val="20"/>
          <w:szCs w:val="20"/>
        </w:rPr>
        <w:t>z</w:t>
      </w:r>
      <w:r w:rsidRPr="002618AF">
        <w:rPr>
          <w:rFonts w:ascii="Arial" w:hAnsi="Arial" w:cs="Arial"/>
          <w:spacing w:val="-12"/>
          <w:sz w:val="20"/>
          <w:szCs w:val="20"/>
        </w:rPr>
        <w:t>g</w:t>
      </w:r>
      <w:r w:rsidRPr="002618AF">
        <w:rPr>
          <w:rFonts w:ascii="Arial" w:hAnsi="Arial" w:cs="Arial"/>
          <w:spacing w:val="-10"/>
          <w:sz w:val="20"/>
          <w:szCs w:val="20"/>
        </w:rPr>
        <w:t>o</w:t>
      </w:r>
      <w:r w:rsidRPr="002618AF">
        <w:rPr>
          <w:rFonts w:ascii="Arial" w:hAnsi="Arial" w:cs="Arial"/>
          <w:spacing w:val="-7"/>
          <w:sz w:val="20"/>
          <w:szCs w:val="20"/>
        </w:rPr>
        <w:t>d</w:t>
      </w:r>
      <w:r w:rsidRPr="002618AF">
        <w:rPr>
          <w:rFonts w:ascii="Arial" w:hAnsi="Arial" w:cs="Arial"/>
          <w:spacing w:val="-10"/>
          <w:sz w:val="20"/>
          <w:szCs w:val="20"/>
        </w:rPr>
        <w:t>n</w:t>
      </w:r>
      <w:r w:rsidRPr="002618AF">
        <w:rPr>
          <w:rFonts w:ascii="Arial" w:hAnsi="Arial" w:cs="Arial"/>
          <w:spacing w:val="-9"/>
          <w:sz w:val="20"/>
          <w:szCs w:val="20"/>
        </w:rPr>
        <w:t>i</w:t>
      </w:r>
      <w:r w:rsidRPr="002618AF">
        <w:rPr>
          <w:rFonts w:ascii="Arial" w:hAnsi="Arial" w:cs="Arial"/>
          <w:sz w:val="20"/>
          <w:szCs w:val="20"/>
        </w:rPr>
        <w:t>e</w:t>
      </w:r>
      <w:r w:rsidRPr="002618AF">
        <w:rPr>
          <w:rFonts w:ascii="Arial" w:hAnsi="Arial" w:cs="Arial"/>
          <w:spacing w:val="-23"/>
          <w:sz w:val="20"/>
          <w:szCs w:val="20"/>
        </w:rPr>
        <w:t xml:space="preserve">  </w:t>
      </w:r>
      <w:r w:rsidRPr="002618AF">
        <w:rPr>
          <w:rFonts w:ascii="Arial" w:hAnsi="Arial" w:cs="Arial"/>
          <w:sz w:val="20"/>
          <w:szCs w:val="20"/>
        </w:rPr>
        <w:t xml:space="preserve">z Dokumentacją </w:t>
      </w:r>
      <w:r w:rsidRPr="002618AF">
        <w:rPr>
          <w:rFonts w:ascii="Arial" w:hAnsi="Arial" w:cs="Arial"/>
          <w:spacing w:val="1"/>
          <w:sz w:val="20"/>
          <w:szCs w:val="20"/>
        </w:rPr>
        <w:t>P</w:t>
      </w:r>
      <w:r w:rsidRPr="002618AF">
        <w:rPr>
          <w:rFonts w:ascii="Arial" w:hAnsi="Arial" w:cs="Arial"/>
          <w:spacing w:val="2"/>
          <w:sz w:val="20"/>
          <w:szCs w:val="20"/>
        </w:rPr>
        <w:t>r</w:t>
      </w:r>
      <w:r w:rsidRPr="002618AF">
        <w:rPr>
          <w:rFonts w:ascii="Arial" w:hAnsi="Arial" w:cs="Arial"/>
          <w:sz w:val="20"/>
          <w:szCs w:val="20"/>
        </w:rPr>
        <w:t>o</w:t>
      </w:r>
      <w:r w:rsidRPr="002618AF">
        <w:rPr>
          <w:rFonts w:ascii="Arial" w:hAnsi="Arial" w:cs="Arial"/>
          <w:spacing w:val="1"/>
          <w:sz w:val="20"/>
          <w:szCs w:val="20"/>
        </w:rPr>
        <w:t>j</w:t>
      </w:r>
      <w:r w:rsidRPr="002618AF">
        <w:rPr>
          <w:rFonts w:ascii="Arial" w:hAnsi="Arial" w:cs="Arial"/>
          <w:spacing w:val="-1"/>
          <w:sz w:val="20"/>
          <w:szCs w:val="20"/>
        </w:rPr>
        <w:t>e</w:t>
      </w:r>
      <w:r w:rsidRPr="002618AF">
        <w:rPr>
          <w:rFonts w:ascii="Arial" w:hAnsi="Arial" w:cs="Arial"/>
          <w:sz w:val="20"/>
          <w:szCs w:val="20"/>
        </w:rPr>
        <w:t>k</w:t>
      </w:r>
      <w:r w:rsidRPr="002618AF">
        <w:rPr>
          <w:rFonts w:ascii="Arial" w:hAnsi="Arial" w:cs="Arial"/>
          <w:spacing w:val="1"/>
          <w:sz w:val="20"/>
          <w:szCs w:val="20"/>
        </w:rPr>
        <w:t>t</w:t>
      </w:r>
      <w:r w:rsidRPr="002618AF">
        <w:rPr>
          <w:rFonts w:ascii="Arial" w:hAnsi="Arial" w:cs="Arial"/>
          <w:sz w:val="20"/>
          <w:szCs w:val="20"/>
        </w:rPr>
        <w:t>ową</w:t>
      </w:r>
      <w:r w:rsidRPr="002618AF">
        <w:rPr>
          <w:rFonts w:ascii="Arial" w:hAnsi="Arial" w:cs="Arial"/>
          <w:spacing w:val="-8"/>
          <w:sz w:val="20"/>
          <w:szCs w:val="20"/>
        </w:rPr>
        <w:t xml:space="preserve"> </w:t>
      </w:r>
      <w:r w:rsidRPr="002618AF">
        <w:rPr>
          <w:rFonts w:ascii="Arial" w:hAnsi="Arial" w:cs="Arial"/>
          <w:sz w:val="20"/>
          <w:szCs w:val="20"/>
        </w:rPr>
        <w:t xml:space="preserve">i </w:t>
      </w:r>
      <w:r w:rsidRPr="002618AF">
        <w:rPr>
          <w:rFonts w:ascii="Arial" w:hAnsi="Arial" w:cs="Arial"/>
          <w:spacing w:val="1"/>
          <w:sz w:val="20"/>
          <w:szCs w:val="20"/>
        </w:rPr>
        <w:t>SST</w:t>
      </w:r>
      <w:r w:rsidRPr="002618AF">
        <w:rPr>
          <w:rFonts w:ascii="Arial" w:hAnsi="Arial" w:cs="Arial"/>
          <w:sz w:val="20"/>
          <w:szCs w:val="20"/>
        </w:rPr>
        <w:t>.</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b/>
          <w:sz w:val="20"/>
          <w:szCs w:val="20"/>
        </w:rPr>
      </w:pPr>
      <w:r w:rsidRPr="002618AF">
        <w:rPr>
          <w:rFonts w:ascii="Arial" w:hAnsi="Arial" w:cs="Arial"/>
          <w:b/>
          <w:sz w:val="20"/>
          <w:szCs w:val="20"/>
        </w:rPr>
        <w:t>10.</w:t>
      </w:r>
      <w:r w:rsidRPr="002618AF">
        <w:rPr>
          <w:rFonts w:ascii="Arial" w:hAnsi="Arial" w:cs="Arial"/>
          <w:b/>
          <w:spacing w:val="-3"/>
          <w:sz w:val="20"/>
          <w:szCs w:val="20"/>
        </w:rPr>
        <w:t xml:space="preserve"> </w:t>
      </w:r>
      <w:r w:rsidRPr="002618AF">
        <w:rPr>
          <w:rFonts w:ascii="Arial" w:hAnsi="Arial" w:cs="Arial"/>
          <w:b/>
          <w:sz w:val="20"/>
          <w:szCs w:val="20"/>
        </w:rPr>
        <w:t>P</w:t>
      </w:r>
      <w:r w:rsidRPr="002618AF">
        <w:rPr>
          <w:rFonts w:ascii="Arial" w:hAnsi="Arial" w:cs="Arial"/>
          <w:b/>
          <w:spacing w:val="1"/>
          <w:sz w:val="20"/>
          <w:szCs w:val="20"/>
        </w:rPr>
        <w:t>R</w:t>
      </w:r>
      <w:r w:rsidRPr="002618AF">
        <w:rPr>
          <w:rFonts w:ascii="Arial" w:hAnsi="Arial" w:cs="Arial"/>
          <w:b/>
          <w:sz w:val="20"/>
          <w:szCs w:val="20"/>
        </w:rPr>
        <w:t>Z</w:t>
      </w:r>
      <w:r w:rsidRPr="002618AF">
        <w:rPr>
          <w:rFonts w:ascii="Arial" w:hAnsi="Arial" w:cs="Arial"/>
          <w:b/>
          <w:spacing w:val="1"/>
          <w:sz w:val="20"/>
          <w:szCs w:val="20"/>
        </w:rPr>
        <w:t>E</w:t>
      </w:r>
      <w:r w:rsidRPr="002618AF">
        <w:rPr>
          <w:rFonts w:ascii="Arial" w:hAnsi="Arial" w:cs="Arial"/>
          <w:b/>
          <w:sz w:val="20"/>
          <w:szCs w:val="20"/>
        </w:rPr>
        <w:t>PI</w:t>
      </w:r>
      <w:r w:rsidRPr="002618AF">
        <w:rPr>
          <w:rFonts w:ascii="Arial" w:hAnsi="Arial" w:cs="Arial"/>
          <w:b/>
          <w:spacing w:val="-1"/>
          <w:sz w:val="20"/>
          <w:szCs w:val="20"/>
        </w:rPr>
        <w:t>S</w:t>
      </w:r>
      <w:r w:rsidRPr="002618AF">
        <w:rPr>
          <w:rFonts w:ascii="Arial" w:hAnsi="Arial" w:cs="Arial"/>
          <w:b/>
          <w:sz w:val="20"/>
          <w:szCs w:val="20"/>
        </w:rPr>
        <w:t>Y ZWI</w:t>
      </w:r>
      <w:r w:rsidRPr="002618AF">
        <w:rPr>
          <w:rFonts w:ascii="Arial" w:hAnsi="Arial" w:cs="Arial"/>
          <w:b/>
          <w:spacing w:val="1"/>
          <w:sz w:val="20"/>
          <w:szCs w:val="20"/>
        </w:rPr>
        <w:t>A</w:t>
      </w:r>
      <w:r w:rsidRPr="002618AF">
        <w:rPr>
          <w:rFonts w:ascii="Arial" w:hAnsi="Arial" w:cs="Arial"/>
          <w:b/>
          <w:spacing w:val="-3"/>
          <w:sz w:val="20"/>
          <w:szCs w:val="20"/>
        </w:rPr>
        <w:t>Z</w:t>
      </w:r>
      <w:r w:rsidRPr="002618AF">
        <w:rPr>
          <w:rFonts w:ascii="Arial" w:hAnsi="Arial" w:cs="Arial"/>
          <w:b/>
          <w:spacing w:val="1"/>
          <w:sz w:val="20"/>
          <w:szCs w:val="20"/>
        </w:rPr>
        <w:t>A</w:t>
      </w:r>
      <w:r w:rsidRPr="002618AF">
        <w:rPr>
          <w:rFonts w:ascii="Arial" w:hAnsi="Arial" w:cs="Arial"/>
          <w:b/>
          <w:sz w:val="20"/>
          <w:szCs w:val="20"/>
        </w:rPr>
        <w:t>NE</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z w:val="20"/>
          <w:szCs w:val="20"/>
        </w:rPr>
      </w:pPr>
      <w:r w:rsidRPr="002618AF">
        <w:rPr>
          <w:rFonts w:ascii="Arial" w:hAnsi="Arial" w:cs="Arial"/>
          <w:spacing w:val="-2"/>
          <w:sz w:val="20"/>
          <w:szCs w:val="20"/>
        </w:rPr>
        <w:t>B</w:t>
      </w:r>
      <w:r w:rsidRPr="002618AF">
        <w:rPr>
          <w:rFonts w:ascii="Arial" w:hAnsi="Arial" w:cs="Arial"/>
          <w:sz w:val="20"/>
          <w:szCs w:val="20"/>
        </w:rPr>
        <w:t>N</w:t>
      </w:r>
      <w:r w:rsidRPr="002618AF">
        <w:rPr>
          <w:rFonts w:ascii="Arial" w:hAnsi="Arial" w:cs="Arial"/>
          <w:spacing w:val="-1"/>
          <w:sz w:val="20"/>
          <w:szCs w:val="20"/>
        </w:rPr>
        <w:t>-</w:t>
      </w:r>
      <w:r w:rsidRPr="002618AF">
        <w:rPr>
          <w:rFonts w:ascii="Arial" w:hAnsi="Arial" w:cs="Arial"/>
          <w:sz w:val="20"/>
          <w:szCs w:val="20"/>
        </w:rPr>
        <w:t>68</w:t>
      </w:r>
      <w:r w:rsidRPr="002618AF">
        <w:rPr>
          <w:rFonts w:ascii="Arial" w:hAnsi="Arial" w:cs="Arial"/>
          <w:spacing w:val="1"/>
          <w:sz w:val="20"/>
          <w:szCs w:val="20"/>
        </w:rPr>
        <w:t>/</w:t>
      </w:r>
      <w:r w:rsidRPr="002618AF">
        <w:rPr>
          <w:rFonts w:ascii="Arial" w:hAnsi="Arial" w:cs="Arial"/>
          <w:sz w:val="20"/>
          <w:szCs w:val="20"/>
        </w:rPr>
        <w:t>8931</w:t>
      </w:r>
      <w:r w:rsidRPr="002618AF">
        <w:rPr>
          <w:rFonts w:ascii="Arial" w:hAnsi="Arial" w:cs="Arial"/>
          <w:spacing w:val="-1"/>
          <w:sz w:val="20"/>
          <w:szCs w:val="20"/>
        </w:rPr>
        <w:t>-</w:t>
      </w:r>
      <w:r w:rsidRPr="002618AF">
        <w:rPr>
          <w:rFonts w:ascii="Arial" w:hAnsi="Arial" w:cs="Arial"/>
          <w:sz w:val="20"/>
          <w:szCs w:val="20"/>
        </w:rPr>
        <w:t>04</w:t>
      </w:r>
      <w:r w:rsidRPr="002618AF">
        <w:rPr>
          <w:rFonts w:ascii="Arial" w:hAnsi="Arial" w:cs="Arial"/>
          <w:sz w:val="20"/>
          <w:szCs w:val="20"/>
        </w:rPr>
        <w:tab/>
        <w:t>D</w:t>
      </w:r>
      <w:r w:rsidRPr="002618AF">
        <w:rPr>
          <w:rFonts w:ascii="Arial" w:hAnsi="Arial" w:cs="Arial"/>
          <w:spacing w:val="-1"/>
          <w:sz w:val="20"/>
          <w:szCs w:val="20"/>
        </w:rPr>
        <w:t>r</w:t>
      </w:r>
      <w:r w:rsidRPr="002618AF">
        <w:rPr>
          <w:rFonts w:ascii="Arial" w:hAnsi="Arial" w:cs="Arial"/>
          <w:spacing w:val="2"/>
          <w:sz w:val="20"/>
          <w:szCs w:val="20"/>
        </w:rPr>
        <w:t>o</w:t>
      </w:r>
      <w:r w:rsidRPr="002618AF">
        <w:rPr>
          <w:rFonts w:ascii="Arial" w:hAnsi="Arial" w:cs="Arial"/>
          <w:spacing w:val="-2"/>
          <w:sz w:val="20"/>
          <w:szCs w:val="20"/>
        </w:rPr>
        <w:t>g</w:t>
      </w:r>
      <w:r w:rsidRPr="002618AF">
        <w:rPr>
          <w:rFonts w:ascii="Arial" w:hAnsi="Arial" w:cs="Arial"/>
          <w:sz w:val="20"/>
          <w:szCs w:val="20"/>
        </w:rPr>
        <w:t>i</w:t>
      </w:r>
      <w:r w:rsidRPr="002618AF">
        <w:rPr>
          <w:rFonts w:ascii="Arial" w:hAnsi="Arial" w:cs="Arial"/>
          <w:spacing w:val="-5"/>
          <w:sz w:val="20"/>
          <w:szCs w:val="20"/>
        </w:rPr>
        <w:t xml:space="preserve"> </w:t>
      </w:r>
      <w:r w:rsidRPr="002618AF">
        <w:rPr>
          <w:rFonts w:ascii="Arial" w:hAnsi="Arial" w:cs="Arial"/>
          <w:sz w:val="20"/>
          <w:szCs w:val="20"/>
        </w:rPr>
        <w:t>s</w:t>
      </w:r>
      <w:r w:rsidRPr="002618AF">
        <w:rPr>
          <w:rFonts w:ascii="Arial" w:hAnsi="Arial" w:cs="Arial"/>
          <w:spacing w:val="-1"/>
          <w:sz w:val="20"/>
          <w:szCs w:val="20"/>
        </w:rPr>
        <w:t>a</w:t>
      </w:r>
      <w:r w:rsidRPr="002618AF">
        <w:rPr>
          <w:rFonts w:ascii="Arial" w:hAnsi="Arial" w:cs="Arial"/>
          <w:spacing w:val="1"/>
          <w:sz w:val="20"/>
          <w:szCs w:val="20"/>
        </w:rPr>
        <w:t>m</w:t>
      </w:r>
      <w:r w:rsidRPr="002618AF">
        <w:rPr>
          <w:rFonts w:ascii="Arial" w:hAnsi="Arial" w:cs="Arial"/>
          <w:sz w:val="20"/>
          <w:szCs w:val="20"/>
        </w:rPr>
        <w:t>o</w:t>
      </w:r>
      <w:r w:rsidRPr="002618AF">
        <w:rPr>
          <w:rFonts w:ascii="Arial" w:hAnsi="Arial" w:cs="Arial"/>
          <w:spacing w:val="-1"/>
          <w:sz w:val="20"/>
          <w:szCs w:val="20"/>
        </w:rPr>
        <w:t>c</w:t>
      </w:r>
      <w:r w:rsidRPr="002618AF">
        <w:rPr>
          <w:rFonts w:ascii="Arial" w:hAnsi="Arial" w:cs="Arial"/>
          <w:sz w:val="20"/>
          <w:szCs w:val="20"/>
        </w:rPr>
        <w:t>hodow</w:t>
      </w:r>
      <w:r w:rsidRPr="002618AF">
        <w:rPr>
          <w:rFonts w:ascii="Arial" w:hAnsi="Arial" w:cs="Arial"/>
          <w:spacing w:val="-1"/>
          <w:sz w:val="20"/>
          <w:szCs w:val="20"/>
        </w:rPr>
        <w:t>e</w:t>
      </w:r>
      <w:r w:rsidRPr="002618AF">
        <w:rPr>
          <w:rFonts w:ascii="Arial" w:hAnsi="Arial" w:cs="Arial"/>
          <w:sz w:val="20"/>
          <w:szCs w:val="20"/>
        </w:rPr>
        <w:t>.</w:t>
      </w:r>
      <w:r w:rsidRPr="002618AF">
        <w:rPr>
          <w:rFonts w:ascii="Arial" w:hAnsi="Arial" w:cs="Arial"/>
          <w:spacing w:val="-9"/>
          <w:sz w:val="20"/>
          <w:szCs w:val="20"/>
        </w:rPr>
        <w:t xml:space="preserve"> </w:t>
      </w:r>
      <w:r w:rsidRPr="002618AF">
        <w:rPr>
          <w:rFonts w:ascii="Arial" w:hAnsi="Arial" w:cs="Arial"/>
          <w:spacing w:val="1"/>
          <w:sz w:val="20"/>
          <w:szCs w:val="20"/>
        </w:rPr>
        <w:t>P</w:t>
      </w:r>
      <w:r w:rsidRPr="002618AF">
        <w:rPr>
          <w:rFonts w:ascii="Arial" w:hAnsi="Arial" w:cs="Arial"/>
          <w:spacing w:val="2"/>
          <w:sz w:val="20"/>
          <w:szCs w:val="20"/>
        </w:rPr>
        <w:t>o</w:t>
      </w:r>
      <w:r w:rsidRPr="002618AF">
        <w:rPr>
          <w:rFonts w:ascii="Arial" w:hAnsi="Arial" w:cs="Arial"/>
          <w:spacing w:val="1"/>
          <w:sz w:val="20"/>
          <w:szCs w:val="20"/>
        </w:rPr>
        <w:t>mi</w:t>
      </w:r>
      <w:r w:rsidRPr="002618AF">
        <w:rPr>
          <w:rFonts w:ascii="Arial" w:hAnsi="Arial" w:cs="Arial"/>
          <w:spacing w:val="-1"/>
          <w:sz w:val="20"/>
          <w:szCs w:val="20"/>
        </w:rPr>
        <w:t>a</w:t>
      </w:r>
      <w:r w:rsidRPr="002618AF">
        <w:rPr>
          <w:rFonts w:ascii="Arial" w:hAnsi="Arial" w:cs="Arial"/>
          <w:sz w:val="20"/>
          <w:szCs w:val="20"/>
        </w:rPr>
        <w:t>r</w:t>
      </w:r>
      <w:r w:rsidRPr="002618AF">
        <w:rPr>
          <w:rFonts w:ascii="Arial" w:hAnsi="Arial" w:cs="Arial"/>
          <w:spacing w:val="-4"/>
          <w:sz w:val="20"/>
          <w:szCs w:val="20"/>
        </w:rPr>
        <w:t xml:space="preserve"> </w:t>
      </w:r>
      <w:r w:rsidRPr="002618AF">
        <w:rPr>
          <w:rFonts w:ascii="Arial" w:hAnsi="Arial" w:cs="Arial"/>
          <w:spacing w:val="-1"/>
          <w:sz w:val="20"/>
          <w:szCs w:val="20"/>
        </w:rPr>
        <w:t>r</w:t>
      </w:r>
      <w:r w:rsidRPr="002618AF">
        <w:rPr>
          <w:rFonts w:ascii="Arial" w:hAnsi="Arial" w:cs="Arial"/>
          <w:sz w:val="20"/>
          <w:szCs w:val="20"/>
        </w:rPr>
        <w:t>ównoś</w:t>
      </w:r>
      <w:r w:rsidRPr="002618AF">
        <w:rPr>
          <w:rFonts w:ascii="Arial" w:hAnsi="Arial" w:cs="Arial"/>
          <w:spacing w:val="-1"/>
          <w:sz w:val="20"/>
          <w:szCs w:val="20"/>
        </w:rPr>
        <w:t>c</w:t>
      </w:r>
      <w:r w:rsidRPr="002618AF">
        <w:rPr>
          <w:rFonts w:ascii="Arial" w:hAnsi="Arial" w:cs="Arial"/>
          <w:sz w:val="20"/>
          <w:szCs w:val="20"/>
        </w:rPr>
        <w:t>i</w:t>
      </w:r>
      <w:r w:rsidRPr="002618AF">
        <w:rPr>
          <w:rFonts w:ascii="Arial" w:hAnsi="Arial" w:cs="Arial"/>
          <w:spacing w:val="-7"/>
          <w:sz w:val="20"/>
          <w:szCs w:val="20"/>
        </w:rPr>
        <w:t xml:space="preserve"> </w:t>
      </w:r>
      <w:r w:rsidRPr="002618AF">
        <w:rPr>
          <w:rFonts w:ascii="Arial" w:hAnsi="Arial" w:cs="Arial"/>
          <w:sz w:val="20"/>
          <w:szCs w:val="20"/>
        </w:rPr>
        <w:t>n</w:t>
      </w:r>
      <w:r w:rsidRPr="002618AF">
        <w:rPr>
          <w:rFonts w:ascii="Arial" w:hAnsi="Arial" w:cs="Arial"/>
          <w:spacing w:val="2"/>
          <w:sz w:val="20"/>
          <w:szCs w:val="20"/>
        </w:rPr>
        <w:t>a</w:t>
      </w:r>
      <w:r w:rsidRPr="002618AF">
        <w:rPr>
          <w:rFonts w:ascii="Arial" w:hAnsi="Arial" w:cs="Arial"/>
          <w:sz w:val="20"/>
          <w:szCs w:val="20"/>
        </w:rPr>
        <w:t>w</w:t>
      </w:r>
      <w:r w:rsidRPr="002618AF">
        <w:rPr>
          <w:rFonts w:ascii="Arial" w:hAnsi="Arial" w:cs="Arial"/>
          <w:spacing w:val="1"/>
          <w:sz w:val="20"/>
          <w:szCs w:val="20"/>
        </w:rPr>
        <w:t>i</w:t>
      </w:r>
      <w:r w:rsidRPr="002618AF">
        <w:rPr>
          <w:rFonts w:ascii="Arial" w:hAnsi="Arial" w:cs="Arial"/>
          <w:spacing w:val="-1"/>
          <w:sz w:val="20"/>
          <w:szCs w:val="20"/>
        </w:rPr>
        <w:t>er</w:t>
      </w:r>
      <w:r w:rsidRPr="002618AF">
        <w:rPr>
          <w:rFonts w:ascii="Arial" w:hAnsi="Arial" w:cs="Arial"/>
          <w:spacing w:val="2"/>
          <w:sz w:val="20"/>
          <w:szCs w:val="20"/>
        </w:rPr>
        <w:t>z</w:t>
      </w:r>
      <w:r w:rsidRPr="002618AF">
        <w:rPr>
          <w:rFonts w:ascii="Arial" w:hAnsi="Arial" w:cs="Arial"/>
          <w:spacing w:val="-1"/>
          <w:sz w:val="20"/>
          <w:szCs w:val="20"/>
        </w:rPr>
        <w:t>c</w:t>
      </w:r>
      <w:r w:rsidRPr="002618AF">
        <w:rPr>
          <w:rFonts w:ascii="Arial" w:hAnsi="Arial" w:cs="Arial"/>
          <w:spacing w:val="2"/>
          <w:sz w:val="20"/>
          <w:szCs w:val="20"/>
        </w:rPr>
        <w:t>h</w:t>
      </w:r>
      <w:r w:rsidRPr="002618AF">
        <w:rPr>
          <w:rFonts w:ascii="Arial" w:hAnsi="Arial" w:cs="Arial"/>
          <w:sz w:val="20"/>
          <w:szCs w:val="20"/>
        </w:rPr>
        <w:t>ni</w:t>
      </w:r>
      <w:r w:rsidRPr="002618AF">
        <w:rPr>
          <w:rFonts w:ascii="Arial" w:hAnsi="Arial" w:cs="Arial"/>
          <w:spacing w:val="-6"/>
          <w:sz w:val="20"/>
          <w:szCs w:val="20"/>
        </w:rPr>
        <w:t xml:space="preserve"> </w:t>
      </w:r>
      <w:proofErr w:type="spellStart"/>
      <w:r w:rsidRPr="002618AF">
        <w:rPr>
          <w:rFonts w:ascii="Arial" w:hAnsi="Arial" w:cs="Arial"/>
          <w:sz w:val="20"/>
          <w:szCs w:val="20"/>
        </w:rPr>
        <w:t>p</w:t>
      </w:r>
      <w:r w:rsidRPr="002618AF">
        <w:rPr>
          <w:rFonts w:ascii="Arial" w:hAnsi="Arial" w:cs="Arial"/>
          <w:spacing w:val="1"/>
          <w:sz w:val="20"/>
          <w:szCs w:val="20"/>
        </w:rPr>
        <w:t>l</w:t>
      </w:r>
      <w:r w:rsidRPr="002618AF">
        <w:rPr>
          <w:rFonts w:ascii="Arial" w:hAnsi="Arial" w:cs="Arial"/>
          <w:spacing w:val="-1"/>
          <w:sz w:val="20"/>
          <w:szCs w:val="20"/>
        </w:rPr>
        <w:t>a</w:t>
      </w:r>
      <w:r w:rsidRPr="002618AF">
        <w:rPr>
          <w:rFonts w:ascii="Arial" w:hAnsi="Arial" w:cs="Arial"/>
          <w:sz w:val="20"/>
          <w:szCs w:val="20"/>
        </w:rPr>
        <w:t>no</w:t>
      </w:r>
      <w:r w:rsidRPr="002618AF">
        <w:rPr>
          <w:rFonts w:ascii="Arial" w:hAnsi="Arial" w:cs="Arial"/>
          <w:spacing w:val="-2"/>
          <w:sz w:val="20"/>
          <w:szCs w:val="20"/>
        </w:rPr>
        <w:t>g</w:t>
      </w:r>
      <w:r w:rsidRPr="002618AF">
        <w:rPr>
          <w:rFonts w:ascii="Arial" w:hAnsi="Arial" w:cs="Arial"/>
          <w:spacing w:val="2"/>
          <w:sz w:val="20"/>
          <w:szCs w:val="20"/>
        </w:rPr>
        <w:t>r</w:t>
      </w:r>
      <w:r w:rsidRPr="002618AF">
        <w:rPr>
          <w:rFonts w:ascii="Arial" w:hAnsi="Arial" w:cs="Arial"/>
          <w:spacing w:val="-1"/>
          <w:sz w:val="20"/>
          <w:szCs w:val="20"/>
        </w:rPr>
        <w:t>afe</w:t>
      </w:r>
      <w:r w:rsidRPr="002618AF">
        <w:rPr>
          <w:rFonts w:ascii="Arial" w:hAnsi="Arial" w:cs="Arial"/>
          <w:sz w:val="20"/>
          <w:szCs w:val="20"/>
        </w:rPr>
        <w:t>m</w:t>
      </w:r>
      <w:proofErr w:type="spellEnd"/>
      <w:r w:rsidRPr="002618AF">
        <w:rPr>
          <w:rFonts w:ascii="Arial" w:hAnsi="Arial" w:cs="Arial"/>
          <w:spacing w:val="-6"/>
          <w:sz w:val="20"/>
          <w:szCs w:val="20"/>
        </w:rPr>
        <w:t xml:space="preserve"> </w:t>
      </w:r>
      <w:r w:rsidRPr="002618AF">
        <w:rPr>
          <w:rFonts w:ascii="Arial" w:hAnsi="Arial" w:cs="Arial"/>
          <w:sz w:val="20"/>
          <w:szCs w:val="20"/>
        </w:rPr>
        <w:t xml:space="preserve">i </w:t>
      </w:r>
      <w:r w:rsidRPr="002618AF">
        <w:rPr>
          <w:rFonts w:ascii="Arial" w:hAnsi="Arial" w:cs="Arial"/>
          <w:spacing w:val="1"/>
          <w:sz w:val="20"/>
          <w:szCs w:val="20"/>
        </w:rPr>
        <w:t>ł</w:t>
      </w:r>
      <w:r w:rsidRPr="002618AF">
        <w:rPr>
          <w:rFonts w:ascii="Arial" w:hAnsi="Arial" w:cs="Arial"/>
          <w:spacing w:val="-1"/>
          <w:sz w:val="20"/>
          <w:szCs w:val="20"/>
        </w:rPr>
        <w:t>a</w:t>
      </w:r>
      <w:r w:rsidRPr="002618AF">
        <w:rPr>
          <w:rFonts w:ascii="Arial" w:hAnsi="Arial" w:cs="Arial"/>
          <w:spacing w:val="1"/>
          <w:sz w:val="20"/>
          <w:szCs w:val="20"/>
        </w:rPr>
        <w:t>t</w:t>
      </w:r>
      <w:r w:rsidRPr="002618AF">
        <w:rPr>
          <w:rFonts w:ascii="Arial" w:hAnsi="Arial" w:cs="Arial"/>
          <w:spacing w:val="-1"/>
          <w:sz w:val="20"/>
          <w:szCs w:val="20"/>
        </w:rPr>
        <w:t>ą</w:t>
      </w:r>
      <w:r w:rsidRPr="002618AF">
        <w:rPr>
          <w:rFonts w:ascii="Arial" w:hAnsi="Arial" w:cs="Arial"/>
          <w:sz w:val="20"/>
          <w:szCs w:val="20"/>
        </w:rPr>
        <w:t xml:space="preserve">. </w:t>
      </w:r>
    </w:p>
    <w:p w:rsidR="004D5691" w:rsidRPr="002618AF" w:rsidRDefault="004D5691" w:rsidP="004D5691">
      <w:pPr>
        <w:rPr>
          <w:rFonts w:ascii="Arial" w:hAnsi="Arial" w:cs="Arial"/>
          <w:sz w:val="20"/>
          <w:szCs w:val="20"/>
        </w:rPr>
      </w:pPr>
    </w:p>
    <w:p w:rsidR="004D5691" w:rsidRPr="002618AF" w:rsidRDefault="004D5691" w:rsidP="004D5691">
      <w:pPr>
        <w:rPr>
          <w:rFonts w:ascii="Arial" w:hAnsi="Arial" w:cs="Arial"/>
          <w:spacing w:val="-2"/>
          <w:sz w:val="20"/>
          <w:szCs w:val="20"/>
        </w:rPr>
      </w:pPr>
      <w:r w:rsidRPr="002618AF">
        <w:rPr>
          <w:rFonts w:ascii="Arial" w:hAnsi="Arial" w:cs="Arial"/>
          <w:spacing w:val="-2"/>
          <w:sz w:val="20"/>
          <w:szCs w:val="20"/>
        </w:rPr>
        <w:t xml:space="preserve">Ustawa z dnia 27 kwietnia 2001 – O odpadach (Dz. U. Nr 62, poz. 628) </w:t>
      </w:r>
      <w:r w:rsidRPr="002618AF">
        <w:rPr>
          <w:rFonts w:ascii="Arial" w:hAnsi="Arial" w:cs="Arial"/>
          <w:spacing w:val="-2"/>
          <w:sz w:val="20"/>
          <w:szCs w:val="20"/>
        </w:rPr>
        <w:tab/>
        <w:t>wraz z późniejszymi zmianami.</w:t>
      </w:r>
    </w:p>
    <w:p w:rsidR="004D5691" w:rsidRPr="002618AF" w:rsidRDefault="004D5691" w:rsidP="004D5691">
      <w:pPr>
        <w:rPr>
          <w:rFonts w:ascii="Arial" w:hAnsi="Arial" w:cs="Arial"/>
          <w:sz w:val="20"/>
          <w:szCs w:val="20"/>
        </w:rPr>
      </w:pPr>
    </w:p>
    <w:p w:rsidR="00E159B1" w:rsidRPr="0063455D" w:rsidRDefault="00E159B1" w:rsidP="0063455D">
      <w:pPr>
        <w:tabs>
          <w:tab w:val="clear" w:pos="0"/>
          <w:tab w:val="clear" w:pos="4535"/>
          <w:tab w:val="clear" w:pos="9071"/>
        </w:tabs>
        <w:suppressAutoHyphens w:val="0"/>
        <w:spacing w:after="200" w:line="276" w:lineRule="auto"/>
      </w:pPr>
    </w:p>
    <w:sectPr w:rsidR="00E159B1" w:rsidRPr="0063455D" w:rsidSect="00D6025B">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465" w:rsidRDefault="00396465" w:rsidP="00415BFF">
      <w:r>
        <w:separator/>
      </w:r>
    </w:p>
  </w:endnote>
  <w:endnote w:type="continuationSeparator" w:id="0">
    <w:p w:rsidR="00396465" w:rsidRDefault="00396465" w:rsidP="00415B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Helvetica Neue Light">
    <w:altName w:val="Times New Roman"/>
    <w:panose1 w:val="00000000000000000000"/>
    <w:charset w:val="00"/>
    <w:family w:val="roman"/>
    <w:notTrueType/>
    <w:pitch w:val="default"/>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TE12C3D68t00">
    <w:charset w:val="EE"/>
    <w:family w:val="auto"/>
    <w:pitch w:val="default"/>
    <w:sig w:usb0="00000000" w:usb1="00000000" w:usb2="00000000" w:usb3="00000000" w:csb0="00000000"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465" w:rsidRDefault="00396465" w:rsidP="00415BFF">
      <w:r>
        <w:separator/>
      </w:r>
    </w:p>
  </w:footnote>
  <w:footnote w:type="continuationSeparator" w:id="0">
    <w:p w:rsidR="00396465" w:rsidRDefault="00396465" w:rsidP="00415B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EA8" w:rsidRPr="00CB1A1F" w:rsidRDefault="00D12EA8" w:rsidP="004D5691">
    <w:pPr>
      <w:pStyle w:val="Nagwek"/>
      <w:jc w:val="center"/>
      <w:rPr>
        <w:rFonts w:ascii="Arial" w:hAnsi="Arial" w:cs="Arial"/>
        <w:sz w:val="16"/>
        <w:szCs w:val="16"/>
      </w:rPr>
    </w:pPr>
    <w:r w:rsidRPr="00A7645B">
      <w:rPr>
        <w:rFonts w:ascii="Arial" w:hAnsi="Arial" w:cs="Arial"/>
        <w:bCs/>
        <w:sz w:val="16"/>
        <w:szCs w:val="16"/>
      </w:rPr>
      <w:t xml:space="preserve">Wykonanie nakładki bitumicznej na </w:t>
    </w:r>
    <w:r>
      <w:rPr>
        <w:rFonts w:ascii="Arial" w:hAnsi="Arial" w:cs="Arial"/>
        <w:bCs/>
        <w:sz w:val="16"/>
        <w:szCs w:val="16"/>
      </w:rPr>
      <w:t xml:space="preserve">drodze powiatowej nr 4139W ul. Sierakowskiej w m. Izabelin </w:t>
    </w:r>
    <w:proofErr w:type="spellStart"/>
    <w:r>
      <w:rPr>
        <w:rFonts w:ascii="Arial" w:hAnsi="Arial" w:cs="Arial"/>
        <w:bCs/>
        <w:sz w:val="16"/>
        <w:szCs w:val="16"/>
      </w:rPr>
      <w:t>gm</w:t>
    </w:r>
    <w:proofErr w:type="spellEnd"/>
    <w:r>
      <w:rPr>
        <w:rFonts w:ascii="Arial" w:hAnsi="Arial" w:cs="Arial"/>
        <w:bCs/>
        <w:sz w:val="16"/>
        <w:szCs w:val="16"/>
      </w:rPr>
      <w:t>. Izabelin</w:t>
    </w:r>
  </w:p>
  <w:p w:rsidR="00D12EA8" w:rsidRDefault="00D12E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4263D9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1"/>
    <w:multiLevelType w:val="multilevel"/>
    <w:tmpl w:val="B8228716"/>
    <w:lvl w:ilvl="0">
      <w:start w:val="1"/>
      <w:numFmt w:val="decimal"/>
      <w:pStyle w:val="Nagwek1"/>
      <w:lvlText w:val="%1."/>
      <w:lvlJc w:val="left"/>
      <w:pPr>
        <w:tabs>
          <w:tab w:val="num" w:pos="851"/>
        </w:tabs>
        <w:ind w:left="851" w:firstLine="0"/>
      </w:pPr>
      <w:rPr>
        <w:rFonts w:ascii="Arial" w:hAnsi="Arial"/>
      </w:rPr>
    </w:lvl>
    <w:lvl w:ilvl="1">
      <w:start w:val="1"/>
      <w:numFmt w:val="decimal"/>
      <w:pStyle w:val="Nagwek2"/>
      <w:lvlText w:val="%1.%2."/>
      <w:lvlJc w:val="left"/>
      <w:pPr>
        <w:tabs>
          <w:tab w:val="num" w:pos="0"/>
        </w:tabs>
        <w:ind w:left="0" w:firstLine="0"/>
      </w:pPr>
      <w:rPr>
        <w:rFonts w:ascii="Arial" w:hAnsi="Arial" w:cs="Arial" w:hint="default"/>
        <w:b/>
        <w:i w:val="0"/>
        <w:sz w:val="20"/>
      </w:rPr>
    </w:lvl>
    <w:lvl w:ilvl="2">
      <w:start w:val="1"/>
      <w:numFmt w:val="decimal"/>
      <w:pStyle w:val="Nagwek3"/>
      <w:lvlText w:val="%1.%2.%3."/>
      <w:lvlJc w:val="left"/>
      <w:pPr>
        <w:tabs>
          <w:tab w:val="num" w:pos="360"/>
        </w:tabs>
        <w:ind w:left="0" w:firstLine="0"/>
      </w:pPr>
      <w:rPr>
        <w:rFonts w:ascii="Times New Roman" w:hAnsi="Times New Roman"/>
        <w:b/>
        <w:i w:val="0"/>
        <w:sz w:val="20"/>
      </w:rPr>
    </w:lvl>
    <w:lvl w:ilvl="3">
      <w:start w:val="1"/>
      <w:numFmt w:val="decimal"/>
      <w:pStyle w:val="Nagwek4"/>
      <w:lvlText w:val="%1.%2.%3.%4."/>
      <w:lvlJc w:val="left"/>
      <w:pPr>
        <w:tabs>
          <w:tab w:val="num" w:pos="360"/>
        </w:tabs>
        <w:ind w:left="0" w:firstLine="0"/>
      </w:pPr>
      <w:rPr>
        <w:rFonts w:ascii="Times New Roman" w:hAnsi="Times New Roman"/>
        <w:b w:val="0"/>
        <w:i w:val="0"/>
        <w:sz w:val="20"/>
      </w:rPr>
    </w:lvl>
    <w:lvl w:ilvl="4">
      <w:start w:val="1"/>
      <w:numFmt w:val="decimal"/>
      <w:lvlText w:val="%1.%2.%3.%4.%5."/>
      <w:lvlJc w:val="left"/>
      <w:pPr>
        <w:tabs>
          <w:tab w:val="num" w:pos="720"/>
        </w:tabs>
        <w:ind w:left="360" w:firstLine="0"/>
      </w:pPr>
      <w:rPr>
        <w:rFonts w:ascii="Times New Roman" w:hAnsi="Times New Roman"/>
        <w:b w:val="0"/>
        <w:i/>
        <w:sz w:val="20"/>
        <w:u w:val="none"/>
      </w:r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pStyle w:val="Heading10"/>
      <w:lvlText w:val="%1.%2.%3.%4.%5.%6.%7.%8.%9."/>
      <w:lvlJc w:val="left"/>
      <w:pPr>
        <w:tabs>
          <w:tab w:val="num" w:pos="4320"/>
        </w:tabs>
        <w:ind w:left="3960" w:hanging="1440"/>
      </w:pPr>
    </w:lvl>
  </w:abstractNum>
  <w:abstractNum w:abstractNumId="2">
    <w:nsid w:val="00000002"/>
    <w:multiLevelType w:val="multilevel"/>
    <w:tmpl w:val="00000002"/>
    <w:name w:val="WW8Num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Arial" w:hAnsi="Arial"/>
        <w:b/>
        <w:i w:val="0"/>
        <w:sz w:val="20"/>
      </w:rPr>
    </w:lvl>
    <w:lvl w:ilvl="2">
      <w:start w:val="1"/>
      <w:numFmt w:val="decimal"/>
      <w:lvlText w:val="%1.%2.%3."/>
      <w:lvlJc w:val="left"/>
      <w:pPr>
        <w:tabs>
          <w:tab w:val="num" w:pos="360"/>
        </w:tabs>
        <w:ind w:left="0" w:firstLine="0"/>
      </w:pPr>
      <w:rPr>
        <w:rFonts w:ascii="Arial" w:hAnsi="Arial"/>
        <w:b/>
        <w:i w:val="0"/>
        <w:sz w:val="20"/>
      </w:rPr>
    </w:lvl>
    <w:lvl w:ilvl="3">
      <w:start w:val="1"/>
      <w:numFmt w:val="decimal"/>
      <w:lvlText w:val="%1.%2.%3.%4."/>
      <w:lvlJc w:val="left"/>
      <w:pPr>
        <w:tabs>
          <w:tab w:val="num" w:pos="360"/>
        </w:tabs>
        <w:ind w:left="0" w:firstLine="0"/>
      </w:pPr>
      <w:rPr>
        <w:rFonts w:ascii="Times New Roman" w:hAnsi="Times New Roman"/>
        <w:b w:val="0"/>
        <w:i w:val="0"/>
        <w:sz w:val="20"/>
      </w:rPr>
    </w:lvl>
    <w:lvl w:ilvl="4">
      <w:start w:val="1"/>
      <w:numFmt w:val="decimal"/>
      <w:lvlText w:val="%1.%2.%3.%4.%5."/>
      <w:lvlJc w:val="left"/>
      <w:pPr>
        <w:tabs>
          <w:tab w:val="num" w:pos="720"/>
        </w:tabs>
        <w:ind w:left="360" w:firstLine="0"/>
      </w:pPr>
      <w:rPr>
        <w:rFonts w:ascii="Times New Roman" w:hAnsi="Times New Roman"/>
        <w:b w:val="0"/>
        <w:i/>
        <w:sz w:val="20"/>
        <w:u w:val="none"/>
      </w:r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4">
    <w:nsid w:val="00000004"/>
    <w:multiLevelType w:val="singleLevel"/>
    <w:tmpl w:val="00000004"/>
    <w:name w:val="WW8Num4"/>
    <w:lvl w:ilvl="0">
      <w:numFmt w:val="bullet"/>
      <w:lvlText w:val="-"/>
      <w:lvlJc w:val="left"/>
      <w:pPr>
        <w:tabs>
          <w:tab w:val="num" w:pos="927"/>
        </w:tabs>
        <w:ind w:left="927" w:hanging="360"/>
      </w:pPr>
      <w:rPr>
        <w:rFonts w:ascii="Times New Roman" w:hAnsi="Times New Roman"/>
        <w:i w:val="0"/>
        <w:iCs w:val="0"/>
      </w:rPr>
    </w:lvl>
  </w:abstractNum>
  <w:abstractNum w:abstractNumId="5">
    <w:nsid w:val="00000007"/>
    <w:multiLevelType w:val="singleLevel"/>
    <w:tmpl w:val="00000007"/>
    <w:name w:val="WW8Num7"/>
    <w:lvl w:ilvl="0">
      <w:start w:val="42"/>
      <w:numFmt w:val="bullet"/>
      <w:lvlText w:val="-"/>
      <w:lvlJc w:val="left"/>
      <w:pPr>
        <w:tabs>
          <w:tab w:val="num" w:pos="1613"/>
        </w:tabs>
        <w:ind w:left="1613" w:hanging="360"/>
      </w:pPr>
      <w:rPr>
        <w:rFonts w:ascii="Arial" w:hAnsi="Arial" w:cs="Times New Roman"/>
      </w:rPr>
    </w:lvl>
  </w:abstractNum>
  <w:abstractNum w:abstractNumId="6">
    <w:nsid w:val="00000008"/>
    <w:multiLevelType w:val="multilevel"/>
    <w:tmpl w:val="00000008"/>
    <w:name w:val="WW8Num8"/>
    <w:lvl w:ilvl="0">
      <w:start w:val="100"/>
      <w:numFmt w:val="low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9"/>
    <w:multiLevelType w:val="multilevel"/>
    <w:tmpl w:val="00000009"/>
    <w:name w:val="WW8Num9"/>
    <w:lvl w:ilvl="0">
      <w:start w:val="1"/>
      <w:numFmt w:val="bullet"/>
      <w:lvlText w:val="·"/>
      <w:lvlJc w:val="left"/>
      <w:pPr>
        <w:tabs>
          <w:tab w:val="num" w:pos="283"/>
        </w:tabs>
        <w:ind w:left="283" w:hanging="283"/>
      </w:pPr>
      <w:rPr>
        <w:rFonts w:ascii="Symbol" w:hAnsi="Symbol" w:cs="Wingdings"/>
        <w:sz w:val="18"/>
        <w:szCs w:val="18"/>
      </w:rPr>
    </w:lvl>
    <w:lvl w:ilvl="1">
      <w:start w:val="1"/>
      <w:numFmt w:val="bullet"/>
      <w:lvlText w:val="·"/>
      <w:lvlJc w:val="left"/>
      <w:pPr>
        <w:tabs>
          <w:tab w:val="num" w:pos="567"/>
        </w:tabs>
        <w:ind w:left="567" w:hanging="283"/>
      </w:pPr>
      <w:rPr>
        <w:rFonts w:ascii="Symbol" w:hAnsi="Symbol" w:cs="Wingdings"/>
        <w:sz w:val="18"/>
        <w:szCs w:val="18"/>
      </w:rPr>
    </w:lvl>
    <w:lvl w:ilvl="2">
      <w:start w:val="1"/>
      <w:numFmt w:val="bullet"/>
      <w:lvlText w:val="·"/>
      <w:lvlJc w:val="left"/>
      <w:pPr>
        <w:tabs>
          <w:tab w:val="num" w:pos="850"/>
        </w:tabs>
        <w:ind w:left="850" w:hanging="283"/>
      </w:pPr>
      <w:rPr>
        <w:rFonts w:ascii="Symbol" w:hAnsi="Symbol" w:cs="Wingdings"/>
        <w:sz w:val="18"/>
        <w:szCs w:val="18"/>
      </w:rPr>
    </w:lvl>
    <w:lvl w:ilvl="3">
      <w:start w:val="1"/>
      <w:numFmt w:val="bullet"/>
      <w:lvlText w:val="·"/>
      <w:lvlJc w:val="left"/>
      <w:pPr>
        <w:tabs>
          <w:tab w:val="num" w:pos="1134"/>
        </w:tabs>
        <w:ind w:left="1134" w:hanging="283"/>
      </w:pPr>
      <w:rPr>
        <w:rFonts w:ascii="Symbol" w:hAnsi="Symbol" w:cs="Wingdings"/>
        <w:sz w:val="18"/>
        <w:szCs w:val="18"/>
      </w:rPr>
    </w:lvl>
    <w:lvl w:ilvl="4">
      <w:start w:val="1"/>
      <w:numFmt w:val="bullet"/>
      <w:lvlText w:val="·"/>
      <w:lvlJc w:val="left"/>
      <w:pPr>
        <w:tabs>
          <w:tab w:val="num" w:pos="1417"/>
        </w:tabs>
        <w:ind w:left="1417" w:hanging="283"/>
      </w:pPr>
      <w:rPr>
        <w:rFonts w:ascii="Symbol" w:hAnsi="Symbol" w:cs="Wingdings"/>
        <w:sz w:val="18"/>
        <w:szCs w:val="18"/>
      </w:rPr>
    </w:lvl>
    <w:lvl w:ilvl="5">
      <w:start w:val="1"/>
      <w:numFmt w:val="bullet"/>
      <w:lvlText w:val="·"/>
      <w:lvlJc w:val="left"/>
      <w:pPr>
        <w:tabs>
          <w:tab w:val="num" w:pos="1701"/>
        </w:tabs>
        <w:ind w:left="1701" w:hanging="283"/>
      </w:pPr>
      <w:rPr>
        <w:rFonts w:ascii="Symbol" w:hAnsi="Symbol" w:cs="Wingdings"/>
        <w:sz w:val="18"/>
        <w:szCs w:val="18"/>
      </w:rPr>
    </w:lvl>
    <w:lvl w:ilvl="6">
      <w:start w:val="1"/>
      <w:numFmt w:val="bullet"/>
      <w:lvlText w:val="·"/>
      <w:lvlJc w:val="left"/>
      <w:pPr>
        <w:tabs>
          <w:tab w:val="num" w:pos="1984"/>
        </w:tabs>
        <w:ind w:left="1984" w:hanging="283"/>
      </w:pPr>
      <w:rPr>
        <w:rFonts w:ascii="Symbol" w:hAnsi="Symbol" w:cs="Wingdings"/>
        <w:sz w:val="18"/>
        <w:szCs w:val="18"/>
      </w:rPr>
    </w:lvl>
    <w:lvl w:ilvl="7">
      <w:start w:val="1"/>
      <w:numFmt w:val="bullet"/>
      <w:lvlText w:val="·"/>
      <w:lvlJc w:val="left"/>
      <w:pPr>
        <w:tabs>
          <w:tab w:val="num" w:pos="2268"/>
        </w:tabs>
        <w:ind w:left="2268" w:hanging="283"/>
      </w:pPr>
      <w:rPr>
        <w:rFonts w:ascii="Symbol" w:hAnsi="Symbol" w:cs="Wingdings"/>
        <w:sz w:val="18"/>
        <w:szCs w:val="18"/>
      </w:rPr>
    </w:lvl>
    <w:lvl w:ilvl="8">
      <w:start w:val="1"/>
      <w:numFmt w:val="bullet"/>
      <w:lvlText w:val="·"/>
      <w:lvlJc w:val="left"/>
      <w:pPr>
        <w:tabs>
          <w:tab w:val="num" w:pos="2551"/>
        </w:tabs>
        <w:ind w:left="2551" w:hanging="283"/>
      </w:pPr>
      <w:rPr>
        <w:rFonts w:ascii="Symbol" w:hAnsi="Symbol" w:cs="Wingdings"/>
        <w:sz w:val="18"/>
        <w:szCs w:val="18"/>
      </w:rPr>
    </w:lvl>
  </w:abstractNum>
  <w:abstractNum w:abstractNumId="8">
    <w:nsid w:val="0000000A"/>
    <w:multiLevelType w:val="multilevel"/>
    <w:tmpl w:val="0000000A"/>
    <w:name w:val="WW8Num10"/>
    <w:lvl w:ilvl="0">
      <w:start w:val="1"/>
      <w:numFmt w:val="bullet"/>
      <w:lvlText w:val="·"/>
      <w:lvlJc w:val="left"/>
      <w:pPr>
        <w:tabs>
          <w:tab w:val="num" w:pos="283"/>
        </w:tabs>
        <w:ind w:left="283" w:hanging="283"/>
      </w:pPr>
      <w:rPr>
        <w:rFonts w:ascii="Symbol" w:hAnsi="Symbol" w:cs="Wingdings"/>
        <w:sz w:val="18"/>
        <w:szCs w:val="18"/>
      </w:rPr>
    </w:lvl>
    <w:lvl w:ilvl="1">
      <w:start w:val="1"/>
      <w:numFmt w:val="bullet"/>
      <w:lvlText w:val="·"/>
      <w:lvlJc w:val="left"/>
      <w:pPr>
        <w:tabs>
          <w:tab w:val="num" w:pos="567"/>
        </w:tabs>
        <w:ind w:left="567" w:hanging="283"/>
      </w:pPr>
      <w:rPr>
        <w:rFonts w:ascii="Symbol" w:hAnsi="Symbol" w:cs="Wingdings"/>
        <w:sz w:val="18"/>
        <w:szCs w:val="18"/>
      </w:rPr>
    </w:lvl>
    <w:lvl w:ilvl="2">
      <w:start w:val="1"/>
      <w:numFmt w:val="bullet"/>
      <w:lvlText w:val="·"/>
      <w:lvlJc w:val="left"/>
      <w:pPr>
        <w:tabs>
          <w:tab w:val="num" w:pos="850"/>
        </w:tabs>
        <w:ind w:left="850" w:hanging="283"/>
      </w:pPr>
      <w:rPr>
        <w:rFonts w:ascii="Symbol" w:hAnsi="Symbol" w:cs="Wingdings"/>
        <w:sz w:val="18"/>
        <w:szCs w:val="18"/>
      </w:rPr>
    </w:lvl>
    <w:lvl w:ilvl="3">
      <w:start w:val="1"/>
      <w:numFmt w:val="bullet"/>
      <w:lvlText w:val="·"/>
      <w:lvlJc w:val="left"/>
      <w:pPr>
        <w:tabs>
          <w:tab w:val="num" w:pos="1134"/>
        </w:tabs>
        <w:ind w:left="1134" w:hanging="283"/>
      </w:pPr>
      <w:rPr>
        <w:rFonts w:ascii="Symbol" w:hAnsi="Symbol" w:cs="Wingdings"/>
        <w:sz w:val="18"/>
        <w:szCs w:val="18"/>
      </w:rPr>
    </w:lvl>
    <w:lvl w:ilvl="4">
      <w:start w:val="1"/>
      <w:numFmt w:val="bullet"/>
      <w:lvlText w:val="·"/>
      <w:lvlJc w:val="left"/>
      <w:pPr>
        <w:tabs>
          <w:tab w:val="num" w:pos="1417"/>
        </w:tabs>
        <w:ind w:left="1417" w:hanging="283"/>
      </w:pPr>
      <w:rPr>
        <w:rFonts w:ascii="Symbol" w:hAnsi="Symbol" w:cs="Wingdings"/>
        <w:sz w:val="18"/>
        <w:szCs w:val="18"/>
      </w:rPr>
    </w:lvl>
    <w:lvl w:ilvl="5">
      <w:start w:val="1"/>
      <w:numFmt w:val="bullet"/>
      <w:lvlText w:val="·"/>
      <w:lvlJc w:val="left"/>
      <w:pPr>
        <w:tabs>
          <w:tab w:val="num" w:pos="1701"/>
        </w:tabs>
        <w:ind w:left="1701" w:hanging="283"/>
      </w:pPr>
      <w:rPr>
        <w:rFonts w:ascii="Symbol" w:hAnsi="Symbol" w:cs="Wingdings"/>
        <w:sz w:val="18"/>
        <w:szCs w:val="18"/>
      </w:rPr>
    </w:lvl>
    <w:lvl w:ilvl="6">
      <w:start w:val="1"/>
      <w:numFmt w:val="bullet"/>
      <w:lvlText w:val="·"/>
      <w:lvlJc w:val="left"/>
      <w:pPr>
        <w:tabs>
          <w:tab w:val="num" w:pos="1984"/>
        </w:tabs>
        <w:ind w:left="1984" w:hanging="283"/>
      </w:pPr>
      <w:rPr>
        <w:rFonts w:ascii="Symbol" w:hAnsi="Symbol" w:cs="Wingdings"/>
        <w:sz w:val="18"/>
        <w:szCs w:val="18"/>
      </w:rPr>
    </w:lvl>
    <w:lvl w:ilvl="7">
      <w:start w:val="1"/>
      <w:numFmt w:val="bullet"/>
      <w:lvlText w:val="·"/>
      <w:lvlJc w:val="left"/>
      <w:pPr>
        <w:tabs>
          <w:tab w:val="num" w:pos="2268"/>
        </w:tabs>
        <w:ind w:left="2268" w:hanging="283"/>
      </w:pPr>
      <w:rPr>
        <w:rFonts w:ascii="Symbol" w:hAnsi="Symbol" w:cs="Wingdings"/>
        <w:sz w:val="18"/>
        <w:szCs w:val="18"/>
      </w:rPr>
    </w:lvl>
    <w:lvl w:ilvl="8">
      <w:start w:val="1"/>
      <w:numFmt w:val="bullet"/>
      <w:lvlText w:val="·"/>
      <w:lvlJc w:val="left"/>
      <w:pPr>
        <w:tabs>
          <w:tab w:val="num" w:pos="2551"/>
        </w:tabs>
        <w:ind w:left="2551" w:hanging="283"/>
      </w:pPr>
      <w:rPr>
        <w:rFonts w:ascii="Symbol" w:hAnsi="Symbol" w:cs="Wingdings"/>
        <w:sz w:val="18"/>
        <w:szCs w:val="18"/>
      </w:rPr>
    </w:lvl>
  </w:abstractNum>
  <w:abstractNum w:abstractNumId="9">
    <w:nsid w:val="0000000D"/>
    <w:multiLevelType w:val="multilevel"/>
    <w:tmpl w:val="0000000D"/>
    <w:name w:val="WW8Num13"/>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E"/>
    <w:multiLevelType w:val="multilevel"/>
    <w:tmpl w:val="0000000E"/>
    <w:name w:val="WW8Num14"/>
    <w:lvl w:ilvl="0">
      <w:start w:val="1"/>
      <w:numFmt w:val="bullet"/>
      <w:lvlText w:val="-"/>
      <w:lvlJc w:val="left"/>
      <w:pPr>
        <w:tabs>
          <w:tab w:val="num" w:pos="283"/>
        </w:tabs>
        <w:ind w:left="283" w:hanging="283"/>
      </w:pPr>
      <w:rPr>
        <w:rFonts w:ascii="Symbol" w:hAnsi="Symbol" w:cs="Times New Roman"/>
        <w:b/>
        <w:bCs/>
        <w:i w:val="0"/>
        <w:iCs w:val="0"/>
        <w:strike w:val="0"/>
        <w:dstrike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F"/>
    <w:multiLevelType w:val="multilevel"/>
    <w:tmpl w:val="0000000F"/>
    <w:name w:val="WW8Num15"/>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1"/>
    <w:multiLevelType w:val="multilevel"/>
    <w:tmpl w:val="00000011"/>
    <w:name w:val="WW8Num17"/>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2"/>
    <w:multiLevelType w:val="multilevel"/>
    <w:tmpl w:val="00000012"/>
    <w:name w:val="WW8Num18"/>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3"/>
    <w:multiLevelType w:val="multilevel"/>
    <w:tmpl w:val="00000013"/>
    <w:name w:val="WW8Num19"/>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4"/>
    <w:multiLevelType w:val="multilevel"/>
    <w:tmpl w:val="00000014"/>
    <w:name w:val="WW8Num2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5"/>
    <w:multiLevelType w:val="multilevel"/>
    <w:tmpl w:val="00000015"/>
    <w:name w:val="WW8Num21"/>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6"/>
    <w:multiLevelType w:val="multilevel"/>
    <w:tmpl w:val="00000016"/>
    <w:name w:val="WW8Num22"/>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7"/>
    <w:multiLevelType w:val="multilevel"/>
    <w:tmpl w:val="00000017"/>
    <w:name w:val="WW8Num23"/>
    <w:lvl w:ilvl="0">
      <w:start w:val="1"/>
      <w:numFmt w:val="decimal"/>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8"/>
    <w:multiLevelType w:val="multilevel"/>
    <w:tmpl w:val="00000018"/>
    <w:name w:val="WW8Num24"/>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5"/>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0000001A"/>
    <w:name w:val="WW8Num26"/>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0000001B"/>
    <w:name w:val="WW8Num27"/>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28"/>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D"/>
    <w:multiLevelType w:val="multilevel"/>
    <w:tmpl w:val="0000001D"/>
    <w:name w:val="WW8Num29"/>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6">
    <w:nsid w:val="0000001F"/>
    <w:multiLevelType w:val="multilevel"/>
    <w:tmpl w:val="0000001F"/>
    <w:name w:val="WW8Num31"/>
    <w:lvl w:ilvl="0">
      <w:start w:val="1"/>
      <w:numFmt w:val="bullet"/>
      <w:lvlText w:val=""/>
      <w:lvlJc w:val="left"/>
      <w:pPr>
        <w:tabs>
          <w:tab w:val="num" w:pos="0"/>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20"/>
    <w:multiLevelType w:val="multilevel"/>
    <w:tmpl w:val="00000020"/>
    <w:name w:val="WW8Num32"/>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E0360F9A"/>
    <w:name w:val="WW8Num33"/>
    <w:lvl w:ilvl="0">
      <w:start w:val="10"/>
      <w:numFmt w:val="decimal"/>
      <w:lvlText w:val="1.4.%1. "/>
      <w:lvlJc w:val="left"/>
      <w:pPr>
        <w:tabs>
          <w:tab w:val="num" w:pos="283"/>
        </w:tabs>
        <w:ind w:left="283" w:hanging="283"/>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2"/>
    <w:multiLevelType w:val="multilevel"/>
    <w:tmpl w:val="00000022"/>
    <w:name w:val="WW8Num34"/>
    <w:lvl w:ilvl="0">
      <w:start w:val="1"/>
      <w:numFmt w:val="bullet"/>
      <w:lvlText w:val="-"/>
      <w:lvlJc w:val="left"/>
      <w:pPr>
        <w:tabs>
          <w:tab w:val="num" w:pos="283"/>
        </w:tabs>
        <w:ind w:left="283" w:hanging="283"/>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3"/>
    <w:multiLevelType w:val="multilevel"/>
    <w:tmpl w:val="00000023"/>
    <w:name w:val="WW8Num35"/>
    <w:lvl w:ilvl="0">
      <w:start w:val="10"/>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8"/>
    <w:multiLevelType w:val="multilevel"/>
    <w:tmpl w:val="00000028"/>
    <w:name w:val="WW8Num40"/>
    <w:lvl w:ilvl="0">
      <w:start w:val="1"/>
      <w:numFmt w:val="lowerLetter"/>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3F"/>
    <w:multiLevelType w:val="singleLevel"/>
    <w:tmpl w:val="0000003F"/>
    <w:name w:val="WW8Num63"/>
    <w:lvl w:ilvl="0">
      <w:start w:val="1"/>
      <w:numFmt w:val="bullet"/>
      <w:lvlText w:val="-"/>
      <w:lvlJc w:val="left"/>
      <w:pPr>
        <w:tabs>
          <w:tab w:val="num" w:pos="720"/>
        </w:tabs>
        <w:ind w:left="720" w:hanging="360"/>
      </w:pPr>
      <w:rPr>
        <w:rFonts w:ascii="Times New Roman" w:hAnsi="Times New Roman"/>
        <w:b w:val="0"/>
        <w:i w:val="0"/>
        <w:sz w:val="26"/>
        <w:szCs w:val="26"/>
      </w:rPr>
    </w:lvl>
  </w:abstractNum>
  <w:abstractNum w:abstractNumId="33">
    <w:nsid w:val="00000070"/>
    <w:multiLevelType w:val="multilevel"/>
    <w:tmpl w:val="00000070"/>
    <w:name w:val="WW8Num112"/>
    <w:lvl w:ilvl="0">
      <w:start w:val="1"/>
      <w:numFmt w:val="decimal"/>
      <w:lvlText w:val="%1."/>
      <w:lvlJc w:val="left"/>
      <w:pPr>
        <w:tabs>
          <w:tab w:val="num" w:pos="357"/>
        </w:tabs>
        <w:ind w:left="357" w:hanging="357"/>
      </w:pPr>
    </w:lvl>
    <w:lvl w:ilvl="1">
      <w:start w:val="1"/>
      <w:numFmt w:val="bullet"/>
      <w:lvlText w:val=""/>
      <w:lvlJc w:val="left"/>
      <w:pPr>
        <w:tabs>
          <w:tab w:val="num" w:pos="1440"/>
        </w:tabs>
        <w:ind w:left="1440" w:hanging="360"/>
      </w:pPr>
      <w:rPr>
        <w:rFonts w:ascii="Symbol" w:hAnsi="Symbol" w:cs="Courier New"/>
      </w:rPr>
    </w:lvl>
    <w:lvl w:ilvl="2">
      <w:start w:val="3"/>
      <w:numFmt w:val="decimal"/>
      <w:lvlText w:val="%3."/>
      <w:lvlJc w:val="left"/>
      <w:pPr>
        <w:tabs>
          <w:tab w:val="num" w:pos="1980"/>
        </w:tabs>
        <w:ind w:left="2263" w:hanging="283"/>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nsid w:val="00000071"/>
    <w:multiLevelType w:val="singleLevel"/>
    <w:tmpl w:val="00000071"/>
    <w:name w:val="WW8Num113"/>
    <w:lvl w:ilvl="0">
      <w:start w:val="1"/>
      <w:numFmt w:val="bullet"/>
      <w:lvlText w:val="-"/>
      <w:lvlJc w:val="left"/>
      <w:pPr>
        <w:tabs>
          <w:tab w:val="num" w:pos="720"/>
        </w:tabs>
        <w:ind w:left="720" w:hanging="360"/>
      </w:pPr>
      <w:rPr>
        <w:rFonts w:ascii="Times New Roman" w:hAnsi="Times New Roman" w:cs="Times New Roman"/>
      </w:rPr>
    </w:lvl>
  </w:abstractNum>
  <w:abstractNum w:abstractNumId="35">
    <w:nsid w:val="00000072"/>
    <w:multiLevelType w:val="singleLevel"/>
    <w:tmpl w:val="00000072"/>
    <w:name w:val="WW8Num114"/>
    <w:lvl w:ilvl="0">
      <w:start w:val="1"/>
      <w:numFmt w:val="bullet"/>
      <w:lvlText w:val="-"/>
      <w:lvlJc w:val="left"/>
      <w:pPr>
        <w:tabs>
          <w:tab w:val="num" w:pos="720"/>
        </w:tabs>
        <w:ind w:left="720" w:hanging="360"/>
      </w:pPr>
      <w:rPr>
        <w:rFonts w:ascii="Times New Roman" w:hAnsi="Times New Roman" w:cs="Times New Roman"/>
      </w:rPr>
    </w:lvl>
  </w:abstractNum>
  <w:abstractNum w:abstractNumId="36">
    <w:nsid w:val="00000073"/>
    <w:multiLevelType w:val="singleLevel"/>
    <w:tmpl w:val="00000073"/>
    <w:name w:val="WW8Num115"/>
    <w:lvl w:ilvl="0">
      <w:start w:val="1"/>
      <w:numFmt w:val="bullet"/>
      <w:lvlText w:val="-"/>
      <w:lvlJc w:val="left"/>
      <w:pPr>
        <w:tabs>
          <w:tab w:val="num" w:pos="720"/>
        </w:tabs>
        <w:ind w:left="720" w:hanging="360"/>
      </w:pPr>
      <w:rPr>
        <w:rFonts w:ascii="Times New Roman" w:hAnsi="Times New Roman" w:cs="Times New Roman"/>
      </w:rPr>
    </w:lvl>
  </w:abstractNum>
  <w:abstractNum w:abstractNumId="37">
    <w:nsid w:val="00000074"/>
    <w:multiLevelType w:val="singleLevel"/>
    <w:tmpl w:val="00000074"/>
    <w:name w:val="WW8Num116"/>
    <w:lvl w:ilvl="0">
      <w:start w:val="1"/>
      <w:numFmt w:val="bullet"/>
      <w:lvlText w:val="-"/>
      <w:lvlJc w:val="left"/>
      <w:pPr>
        <w:tabs>
          <w:tab w:val="num" w:pos="720"/>
        </w:tabs>
        <w:ind w:left="720" w:hanging="360"/>
      </w:pPr>
      <w:rPr>
        <w:rFonts w:ascii="Times New Roman" w:hAnsi="Times New Roman" w:cs="Times New Roman"/>
      </w:rPr>
    </w:lvl>
  </w:abstractNum>
  <w:abstractNum w:abstractNumId="38">
    <w:nsid w:val="00000075"/>
    <w:multiLevelType w:val="singleLevel"/>
    <w:tmpl w:val="00000075"/>
    <w:name w:val="WW8Num117"/>
    <w:lvl w:ilvl="0">
      <w:start w:val="1"/>
      <w:numFmt w:val="bullet"/>
      <w:lvlText w:val="-"/>
      <w:lvlJc w:val="left"/>
      <w:pPr>
        <w:tabs>
          <w:tab w:val="num" w:pos="720"/>
        </w:tabs>
        <w:ind w:left="720" w:hanging="360"/>
      </w:pPr>
      <w:rPr>
        <w:rFonts w:ascii="Times New Roman" w:hAnsi="Times New Roman"/>
      </w:rPr>
    </w:lvl>
  </w:abstractNum>
  <w:abstractNum w:abstractNumId="39">
    <w:nsid w:val="00000076"/>
    <w:multiLevelType w:val="singleLevel"/>
    <w:tmpl w:val="00000076"/>
    <w:name w:val="WW8Num118"/>
    <w:lvl w:ilvl="0">
      <w:start w:val="1"/>
      <w:numFmt w:val="bullet"/>
      <w:lvlText w:val="-"/>
      <w:lvlJc w:val="left"/>
      <w:pPr>
        <w:tabs>
          <w:tab w:val="num" w:pos="720"/>
        </w:tabs>
        <w:ind w:left="720" w:hanging="360"/>
      </w:pPr>
      <w:rPr>
        <w:rFonts w:ascii="Times New Roman" w:hAnsi="Times New Roman"/>
      </w:rPr>
    </w:lvl>
  </w:abstractNum>
  <w:abstractNum w:abstractNumId="40">
    <w:nsid w:val="00000077"/>
    <w:multiLevelType w:val="singleLevel"/>
    <w:tmpl w:val="00000077"/>
    <w:name w:val="WW8Num119"/>
    <w:lvl w:ilvl="0">
      <w:start w:val="1"/>
      <w:numFmt w:val="bullet"/>
      <w:lvlText w:val="-"/>
      <w:lvlJc w:val="left"/>
      <w:pPr>
        <w:tabs>
          <w:tab w:val="num" w:pos="720"/>
        </w:tabs>
        <w:ind w:left="720" w:hanging="360"/>
      </w:pPr>
      <w:rPr>
        <w:rFonts w:ascii="Times New Roman" w:hAnsi="Times New Roman"/>
        <w:b/>
      </w:rPr>
    </w:lvl>
  </w:abstractNum>
  <w:abstractNum w:abstractNumId="41">
    <w:nsid w:val="00000078"/>
    <w:multiLevelType w:val="singleLevel"/>
    <w:tmpl w:val="00000078"/>
    <w:name w:val="WW8Num120"/>
    <w:lvl w:ilvl="0">
      <w:start w:val="1"/>
      <w:numFmt w:val="bullet"/>
      <w:lvlText w:val="-"/>
      <w:lvlJc w:val="left"/>
      <w:pPr>
        <w:tabs>
          <w:tab w:val="num" w:pos="720"/>
        </w:tabs>
        <w:ind w:left="720" w:hanging="360"/>
      </w:pPr>
      <w:rPr>
        <w:rFonts w:ascii="Times New Roman" w:hAnsi="Times New Roman"/>
      </w:rPr>
    </w:lvl>
  </w:abstractNum>
  <w:abstractNum w:abstractNumId="42">
    <w:nsid w:val="00000079"/>
    <w:multiLevelType w:val="singleLevel"/>
    <w:tmpl w:val="00000079"/>
    <w:name w:val="WW8Num121"/>
    <w:lvl w:ilvl="0">
      <w:start w:val="1"/>
      <w:numFmt w:val="bullet"/>
      <w:lvlText w:val="-"/>
      <w:lvlJc w:val="left"/>
      <w:pPr>
        <w:tabs>
          <w:tab w:val="num" w:pos="720"/>
        </w:tabs>
        <w:ind w:left="720" w:hanging="360"/>
      </w:pPr>
      <w:rPr>
        <w:rFonts w:ascii="Times New Roman" w:hAnsi="Times New Roman" w:cs="Times New Roman"/>
      </w:rPr>
    </w:lvl>
  </w:abstractNum>
  <w:abstractNum w:abstractNumId="43">
    <w:nsid w:val="0000007A"/>
    <w:multiLevelType w:val="singleLevel"/>
    <w:tmpl w:val="0000007A"/>
    <w:name w:val="WW8Num122"/>
    <w:lvl w:ilvl="0">
      <w:start w:val="1"/>
      <w:numFmt w:val="bullet"/>
      <w:lvlText w:val="-"/>
      <w:lvlJc w:val="left"/>
      <w:pPr>
        <w:tabs>
          <w:tab w:val="num" w:pos="720"/>
        </w:tabs>
        <w:ind w:left="720" w:hanging="360"/>
      </w:pPr>
      <w:rPr>
        <w:rFonts w:ascii="Times New Roman" w:hAnsi="Times New Roman" w:cs="Times New Roman"/>
      </w:rPr>
    </w:lvl>
  </w:abstractNum>
  <w:abstractNum w:abstractNumId="44">
    <w:nsid w:val="0000007B"/>
    <w:multiLevelType w:val="multilevel"/>
    <w:tmpl w:val="FBD49D34"/>
    <w:name w:val="WW8Num123"/>
    <w:lvl w:ilvl="0">
      <w:start w:val="1"/>
      <w:numFmt w:val="decimal"/>
      <w:lvlText w:val="%1."/>
      <w:lvlJc w:val="left"/>
      <w:pPr>
        <w:tabs>
          <w:tab w:val="num" w:pos="170"/>
        </w:tabs>
        <w:ind w:left="0" w:firstLine="0"/>
      </w:pPr>
    </w:lvl>
    <w:lvl w:ilvl="1">
      <w:start w:val="6"/>
      <w:numFmt w:val="decimal"/>
      <w:isLgl/>
      <w:lvlText w:val="%1.%2."/>
      <w:lvlJc w:val="left"/>
      <w:pPr>
        <w:ind w:left="360" w:hanging="360"/>
      </w:pPr>
      <w:rPr>
        <w:rFonts w:hint="default"/>
      </w:rPr>
    </w:lvl>
    <w:lvl w:ilvl="2">
      <w:start w:val="1"/>
      <w:numFmt w:val="decimalZero"/>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0000007C"/>
    <w:multiLevelType w:val="multilevel"/>
    <w:tmpl w:val="A64C293A"/>
    <w:name w:val="WW8Num124"/>
    <w:lvl w:ilvl="0">
      <w:start w:val="1"/>
      <w:numFmt w:val="decimal"/>
      <w:lvlText w:val="%1."/>
      <w:lvlJc w:val="left"/>
      <w:pPr>
        <w:tabs>
          <w:tab w:val="num" w:pos="0"/>
        </w:tabs>
        <w:ind w:left="0" w:firstLine="0"/>
      </w:pPr>
      <w:rPr>
        <w:rFonts w:ascii="Arial" w:hAnsi="Arial" w:cs="Arial" w:hint="default"/>
      </w:rPr>
    </w:lvl>
    <w:lvl w:ilvl="1">
      <w:start w:val="1"/>
      <w:numFmt w:val="decimal"/>
      <w:lvlText w:val="%1.%2."/>
      <w:lvlJc w:val="left"/>
      <w:pPr>
        <w:tabs>
          <w:tab w:val="num" w:pos="0"/>
        </w:tabs>
        <w:ind w:left="0" w:firstLine="0"/>
      </w:pPr>
      <w:rPr>
        <w:rFonts w:ascii="Arial" w:hAnsi="Arial" w:cs="Courier New"/>
      </w:rPr>
    </w:lvl>
    <w:lvl w:ilvl="2">
      <w:start w:val="1"/>
      <w:numFmt w:val="decimal"/>
      <w:lvlText w:val="%1.%2.%3."/>
      <w:lvlJc w:val="left"/>
      <w:pPr>
        <w:tabs>
          <w:tab w:val="num" w:pos="360"/>
        </w:tabs>
        <w:ind w:left="0" w:firstLine="0"/>
      </w:pPr>
      <w:rPr>
        <w:rFonts w:ascii="Wingdings" w:hAnsi="Wingdings"/>
      </w:rPr>
    </w:lvl>
    <w:lvl w:ilvl="3">
      <w:start w:val="1"/>
      <w:numFmt w:val="decimal"/>
      <w:lvlText w:val="%1.%2.%3.%4."/>
      <w:lvlJc w:val="left"/>
      <w:pPr>
        <w:tabs>
          <w:tab w:val="num" w:pos="360"/>
        </w:tabs>
        <w:ind w:left="0" w:firstLine="0"/>
      </w:pPr>
      <w:rPr>
        <w:rFonts w:ascii="Symbol" w:hAnsi="Symbol" w:cs="Times New Roman"/>
      </w:rPr>
    </w:lvl>
    <w:lvl w:ilvl="4">
      <w:start w:val="1"/>
      <w:numFmt w:val="decimal"/>
      <w:lvlText w:val="%1.%2.%3.%4.%5."/>
      <w:lvlJc w:val="left"/>
      <w:pPr>
        <w:tabs>
          <w:tab w:val="num" w:pos="720"/>
        </w:tabs>
        <w:ind w:left="360" w:firstLine="0"/>
      </w:pPr>
      <w:rPr>
        <w:rFonts w:ascii="Arial" w:hAnsi="Arial" w:cs="Courier New"/>
      </w:r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6">
    <w:nsid w:val="220D017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24AE52D2"/>
    <w:multiLevelType w:val="hybridMultilevel"/>
    <w:tmpl w:val="128CCF72"/>
    <w:lvl w:ilvl="0" w:tplc="D568778E">
      <w:start w:val="1"/>
      <w:numFmt w:val="bullet"/>
      <w:lvlText w:val="–"/>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18784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3247C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68D83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127FA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1EEB6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384A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684F3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D05FF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nsid w:val="34BE22AD"/>
    <w:multiLevelType w:val="hybridMultilevel"/>
    <w:tmpl w:val="FA18056E"/>
    <w:lvl w:ilvl="0" w:tplc="FFFFFFFF">
      <w:start w:val="1"/>
      <w:numFmt w:val="bullet"/>
      <w:pStyle w:val="LISTA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39F076A7"/>
    <w:multiLevelType w:val="multilevel"/>
    <w:tmpl w:val="67603A4C"/>
    <w:styleLink w:val="mss"/>
    <w:lvl w:ilvl="0">
      <w:start w:val="1"/>
      <w:numFmt w:val="bullet"/>
      <w:lvlText w:val=""/>
      <w:lvlJc w:val="left"/>
      <w:pPr>
        <w:tabs>
          <w:tab w:val="num" w:pos="284"/>
        </w:tabs>
        <w:ind w:left="510" w:hanging="226"/>
      </w:pPr>
      <w:rPr>
        <w:rFonts w:ascii="Symbol" w:hAnsi="Symbol" w:hint="default"/>
      </w:rPr>
    </w:lvl>
    <w:lvl w:ilvl="1">
      <w:start w:val="1"/>
      <w:numFmt w:val="lowerLetter"/>
      <w:lvlText w:val="%2"/>
      <w:lvlJc w:val="left"/>
      <w:pPr>
        <w:tabs>
          <w:tab w:val="num" w:pos="1440"/>
        </w:tabs>
        <w:ind w:left="1440" w:hanging="360"/>
      </w:pPr>
      <w:rPr>
        <w:rFonts w:ascii="Times New Roman" w:hAnsi="Times New Roman"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3B6F4E48"/>
    <w:multiLevelType w:val="singleLevel"/>
    <w:tmpl w:val="F02C4792"/>
    <w:lvl w:ilvl="0">
      <w:start w:val="1"/>
      <w:numFmt w:val="bullet"/>
      <w:pStyle w:val="Mylnik"/>
      <w:lvlText w:val="-"/>
      <w:lvlJc w:val="left"/>
      <w:pPr>
        <w:tabs>
          <w:tab w:val="num" w:pos="1440"/>
        </w:tabs>
        <w:ind w:left="1440" w:hanging="360"/>
      </w:pPr>
      <w:rPr>
        <w:rFonts w:ascii="Arial" w:hAnsi="Arial" w:hint="default"/>
      </w:rPr>
    </w:lvl>
  </w:abstractNum>
  <w:abstractNum w:abstractNumId="51">
    <w:nsid w:val="3D7031FC"/>
    <w:multiLevelType w:val="singleLevel"/>
    <w:tmpl w:val="C7886746"/>
    <w:lvl w:ilvl="0">
      <w:start w:val="1"/>
      <w:numFmt w:val="bullet"/>
      <w:pStyle w:val="PN"/>
      <w:lvlText w:val="–"/>
      <w:lvlJc w:val="left"/>
      <w:pPr>
        <w:tabs>
          <w:tab w:val="num" w:pos="927"/>
        </w:tabs>
        <w:ind w:left="907" w:hanging="340"/>
      </w:pPr>
      <w:rPr>
        <w:rFonts w:ascii="Times New Roman" w:hAnsi="Times New Roman" w:hint="default"/>
      </w:rPr>
    </w:lvl>
  </w:abstractNum>
  <w:abstractNum w:abstractNumId="52">
    <w:nsid w:val="3F6B2703"/>
    <w:multiLevelType w:val="hybridMultilevel"/>
    <w:tmpl w:val="A066D0EE"/>
    <w:lvl w:ilvl="0" w:tplc="CC100D52">
      <w:start w:val="1"/>
      <w:numFmt w:val="lowerLetter"/>
      <w:lvlText w:val="%1)"/>
      <w:lvlJc w:val="left"/>
      <w:pPr>
        <w:ind w:left="2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8E6A306">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E047E82">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BAC515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4FCC89C">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0181FD2">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A94055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B7A9FF8">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402F7BE">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3">
    <w:nsid w:val="43816E51"/>
    <w:multiLevelType w:val="hybridMultilevel"/>
    <w:tmpl w:val="EC1CAE2C"/>
    <w:lvl w:ilvl="0" w:tplc="6DACCADE">
      <w:start w:val="46"/>
      <w:numFmt w:val="decimal"/>
      <w:lvlText w:val="%1."/>
      <w:lvlJc w:val="left"/>
      <w:pPr>
        <w:ind w:left="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2EB6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B81A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CA3CB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2AD3E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2E1A6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62E7F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4EA91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EAFC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nsid w:val="603B1001"/>
    <w:multiLevelType w:val="singleLevel"/>
    <w:tmpl w:val="61D497A6"/>
    <w:lvl w:ilvl="0">
      <w:start w:val="1"/>
      <w:numFmt w:val="bullet"/>
      <w:pStyle w:val="a"/>
      <w:lvlText w:val=""/>
      <w:lvlJc w:val="left"/>
      <w:pPr>
        <w:tabs>
          <w:tab w:val="num" w:pos="360"/>
        </w:tabs>
        <w:ind w:left="360" w:hanging="360"/>
      </w:pPr>
      <w:rPr>
        <w:rFonts w:ascii="Symbol" w:hAnsi="Symbol" w:hint="default"/>
      </w:rPr>
    </w:lvl>
  </w:abstractNum>
  <w:abstractNum w:abstractNumId="55">
    <w:nsid w:val="620C3686"/>
    <w:multiLevelType w:val="hybridMultilevel"/>
    <w:tmpl w:val="D87C99F8"/>
    <w:name w:val="WW8Num1022"/>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6FFB3185"/>
    <w:multiLevelType w:val="hybridMultilevel"/>
    <w:tmpl w:val="8A1E09DE"/>
    <w:lvl w:ilvl="0" w:tplc="2486A432">
      <w:start w:val="1"/>
      <w:numFmt w:val="decimal"/>
      <w:lvlText w:val="%1)"/>
      <w:lvlJc w:val="left"/>
      <w:pPr>
        <w:ind w:left="410" w:hanging="42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57">
    <w:nsid w:val="771D5ED3"/>
    <w:multiLevelType w:val="hybridMultilevel"/>
    <w:tmpl w:val="0944B632"/>
    <w:lvl w:ilvl="0" w:tplc="112041E8">
      <w:start w:val="2"/>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567144">
      <w:start w:val="1"/>
      <w:numFmt w:val="lowerLetter"/>
      <w:lvlText w:val="%2"/>
      <w:lvlJc w:val="left"/>
      <w:pPr>
        <w:ind w:left="1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569F9E">
      <w:start w:val="1"/>
      <w:numFmt w:val="lowerRoman"/>
      <w:lvlText w:val="%3"/>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8CF632">
      <w:start w:val="1"/>
      <w:numFmt w:val="decimal"/>
      <w:lvlText w:val="%4"/>
      <w:lvlJc w:val="left"/>
      <w:pPr>
        <w:ind w:left="2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6646E8">
      <w:start w:val="1"/>
      <w:numFmt w:val="lowerLetter"/>
      <w:lvlText w:val="%5"/>
      <w:lvlJc w:val="left"/>
      <w:pPr>
        <w:ind w:left="3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3222AE">
      <w:start w:val="1"/>
      <w:numFmt w:val="lowerRoman"/>
      <w:lvlText w:val="%6"/>
      <w:lvlJc w:val="left"/>
      <w:pPr>
        <w:ind w:left="3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4E81F0">
      <w:start w:val="1"/>
      <w:numFmt w:val="decimal"/>
      <w:lvlText w:val="%7"/>
      <w:lvlJc w:val="left"/>
      <w:pPr>
        <w:ind w:left="4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BA0DFE">
      <w:start w:val="1"/>
      <w:numFmt w:val="lowerLetter"/>
      <w:lvlText w:val="%8"/>
      <w:lvlJc w:val="left"/>
      <w:pPr>
        <w:ind w:left="5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A4616">
      <w:start w:val="1"/>
      <w:numFmt w:val="lowerRoman"/>
      <w:lvlText w:val="%9"/>
      <w:lvlJc w:val="left"/>
      <w:pPr>
        <w:ind w:left="6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nsid w:val="78D83AEC"/>
    <w:multiLevelType w:val="hybridMultilevel"/>
    <w:tmpl w:val="4C048D34"/>
    <w:lvl w:ilvl="0" w:tplc="FFFFFFFF">
      <w:start w:val="1"/>
      <w:numFmt w:val="bullet"/>
      <w:pStyle w:val="TPKWytyczneLista"/>
      <w:lvlText w:val="-"/>
      <w:lvlJc w:val="left"/>
      <w:pPr>
        <w:tabs>
          <w:tab w:val="num" w:pos="720"/>
        </w:tabs>
        <w:ind w:left="720" w:hanging="360"/>
      </w:pPr>
      <w:rPr>
        <w:rFonts w:ascii="Arial" w:hAnsi="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9546479"/>
    <w:multiLevelType w:val="hybridMultilevel"/>
    <w:tmpl w:val="831EB3F2"/>
    <w:lvl w:ilvl="0" w:tplc="C46C0132">
      <w:start w:val="61"/>
      <w:numFmt w:val="decimal"/>
      <w:lvlText w:val="%1."/>
      <w:lvlJc w:val="left"/>
      <w:pPr>
        <w:ind w:left="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EC7EF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1C36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A2E8D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5ABC0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7A3A3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5CAE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24972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4AFF1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9"/>
  </w:num>
  <w:num w:numId="3">
    <w:abstractNumId w:val="10"/>
  </w:num>
  <w:num w:numId="4">
    <w:abstractNumId w:val="11"/>
  </w:num>
  <w:num w:numId="5">
    <w:abstractNumId w:val="12"/>
  </w:num>
  <w:num w:numId="6">
    <w:abstractNumId w:val="13"/>
  </w:num>
  <w:num w:numId="7">
    <w:abstractNumId w:val="14"/>
  </w:num>
  <w:num w:numId="8">
    <w:abstractNumId w:val="15"/>
  </w:num>
  <w:num w:numId="9">
    <w:abstractNumId w:val="16"/>
  </w:num>
  <w:num w:numId="10">
    <w:abstractNumId w:val="17"/>
  </w:num>
  <w:num w:numId="11">
    <w:abstractNumId w:val="18"/>
  </w:num>
  <w:num w:numId="12">
    <w:abstractNumId w:val="19"/>
  </w:num>
  <w:num w:numId="13">
    <w:abstractNumId w:val="20"/>
  </w:num>
  <w:num w:numId="14">
    <w:abstractNumId w:val="21"/>
  </w:num>
  <w:num w:numId="15">
    <w:abstractNumId w:val="22"/>
  </w:num>
  <w:num w:numId="16">
    <w:abstractNumId w:val="23"/>
  </w:num>
  <w:num w:numId="17">
    <w:abstractNumId w:val="24"/>
  </w:num>
  <w:num w:numId="18">
    <w:abstractNumId w:val="2"/>
  </w:num>
  <w:num w:numId="19">
    <w:abstractNumId w:val="31"/>
  </w:num>
  <w:num w:numId="20">
    <w:abstractNumId w:val="48"/>
  </w:num>
  <w:num w:numId="21">
    <w:abstractNumId w:val="50"/>
  </w:num>
  <w:num w:numId="22">
    <w:abstractNumId w:val="58"/>
  </w:num>
  <w:num w:numId="23">
    <w:abstractNumId w:val="51"/>
  </w:num>
  <w:num w:numId="24">
    <w:abstractNumId w:val="54"/>
  </w:num>
  <w:num w:numId="25">
    <w:abstractNumId w:val="0"/>
  </w:num>
  <w:num w:numId="26">
    <w:abstractNumId w:val="49"/>
  </w:num>
  <w:num w:numId="27">
    <w:abstractNumId w:val="46"/>
  </w:num>
  <w:num w:numId="28">
    <w:abstractNumId w:val="52"/>
  </w:num>
  <w:num w:numId="29">
    <w:abstractNumId w:val="57"/>
  </w:num>
  <w:num w:numId="30">
    <w:abstractNumId w:val="47"/>
  </w:num>
  <w:num w:numId="31">
    <w:abstractNumId w:val="53"/>
  </w:num>
  <w:num w:numId="32">
    <w:abstractNumId w:val="59"/>
  </w:num>
  <w:num w:numId="33">
    <w:abstractNumId w:val="56"/>
  </w:num>
  <w:num w:numId="34">
    <w:abstractNumId w:val="1"/>
  </w:num>
  <w:num w:numId="35">
    <w:abstractNumId w:val="1"/>
  </w:num>
  <w:num w:numId="36">
    <w:abstractNumId w:val="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E7BFA"/>
    <w:rsid w:val="00003A9F"/>
    <w:rsid w:val="00005DE3"/>
    <w:rsid w:val="00014F64"/>
    <w:rsid w:val="00021135"/>
    <w:rsid w:val="000255F7"/>
    <w:rsid w:val="00037F91"/>
    <w:rsid w:val="000455BF"/>
    <w:rsid w:val="00047094"/>
    <w:rsid w:val="00061347"/>
    <w:rsid w:val="00071647"/>
    <w:rsid w:val="00073E3E"/>
    <w:rsid w:val="000A5B6B"/>
    <w:rsid w:val="000A6D50"/>
    <w:rsid w:val="000B3C68"/>
    <w:rsid w:val="000D13D2"/>
    <w:rsid w:val="000E277F"/>
    <w:rsid w:val="000F6FDE"/>
    <w:rsid w:val="001036ED"/>
    <w:rsid w:val="001038E9"/>
    <w:rsid w:val="0010462D"/>
    <w:rsid w:val="00105768"/>
    <w:rsid w:val="00105ED9"/>
    <w:rsid w:val="001156EF"/>
    <w:rsid w:val="0013283D"/>
    <w:rsid w:val="00134504"/>
    <w:rsid w:val="00134D06"/>
    <w:rsid w:val="00134F27"/>
    <w:rsid w:val="00135AEA"/>
    <w:rsid w:val="00137FD8"/>
    <w:rsid w:val="00145C51"/>
    <w:rsid w:val="00145CF5"/>
    <w:rsid w:val="001503CA"/>
    <w:rsid w:val="001515B6"/>
    <w:rsid w:val="00157D14"/>
    <w:rsid w:val="00165AF0"/>
    <w:rsid w:val="00166F94"/>
    <w:rsid w:val="00177BEA"/>
    <w:rsid w:val="00184823"/>
    <w:rsid w:val="001857EF"/>
    <w:rsid w:val="0018708E"/>
    <w:rsid w:val="0019304C"/>
    <w:rsid w:val="001A1521"/>
    <w:rsid w:val="001A1BE9"/>
    <w:rsid w:val="001A333B"/>
    <w:rsid w:val="001A5A13"/>
    <w:rsid w:val="001A7C14"/>
    <w:rsid w:val="001B27E2"/>
    <w:rsid w:val="001B31C7"/>
    <w:rsid w:val="001F007F"/>
    <w:rsid w:val="001F2270"/>
    <w:rsid w:val="001F2607"/>
    <w:rsid w:val="001F2DBB"/>
    <w:rsid w:val="00211BA1"/>
    <w:rsid w:val="00221B6D"/>
    <w:rsid w:val="00227DCF"/>
    <w:rsid w:val="00233C43"/>
    <w:rsid w:val="00247915"/>
    <w:rsid w:val="002518D3"/>
    <w:rsid w:val="00253EF3"/>
    <w:rsid w:val="002540F2"/>
    <w:rsid w:val="002618AF"/>
    <w:rsid w:val="00266B01"/>
    <w:rsid w:val="00267CB4"/>
    <w:rsid w:val="002913B5"/>
    <w:rsid w:val="002A67A3"/>
    <w:rsid w:val="002B029A"/>
    <w:rsid w:val="002B0857"/>
    <w:rsid w:val="002B4E4D"/>
    <w:rsid w:val="002B4EB9"/>
    <w:rsid w:val="002C32F4"/>
    <w:rsid w:val="002D1334"/>
    <w:rsid w:val="002D16E2"/>
    <w:rsid w:val="002D5018"/>
    <w:rsid w:val="002F3B18"/>
    <w:rsid w:val="00300797"/>
    <w:rsid w:val="0030085C"/>
    <w:rsid w:val="003038DC"/>
    <w:rsid w:val="00306F15"/>
    <w:rsid w:val="003117BB"/>
    <w:rsid w:val="00313762"/>
    <w:rsid w:val="0031433A"/>
    <w:rsid w:val="003305D1"/>
    <w:rsid w:val="003348E8"/>
    <w:rsid w:val="0034543A"/>
    <w:rsid w:val="00347A41"/>
    <w:rsid w:val="00361B1A"/>
    <w:rsid w:val="00373407"/>
    <w:rsid w:val="00375CED"/>
    <w:rsid w:val="00376F17"/>
    <w:rsid w:val="00377412"/>
    <w:rsid w:val="00390879"/>
    <w:rsid w:val="00396465"/>
    <w:rsid w:val="003A1D89"/>
    <w:rsid w:val="003A21E2"/>
    <w:rsid w:val="003B787E"/>
    <w:rsid w:val="003D0729"/>
    <w:rsid w:val="003E20B3"/>
    <w:rsid w:val="003E320F"/>
    <w:rsid w:val="003E3BD8"/>
    <w:rsid w:val="003F06A4"/>
    <w:rsid w:val="003F78D2"/>
    <w:rsid w:val="00403520"/>
    <w:rsid w:val="00406696"/>
    <w:rsid w:val="00413B79"/>
    <w:rsid w:val="00415BFF"/>
    <w:rsid w:val="00424438"/>
    <w:rsid w:val="00430B1F"/>
    <w:rsid w:val="0043139D"/>
    <w:rsid w:val="00434030"/>
    <w:rsid w:val="00443C7A"/>
    <w:rsid w:val="00451740"/>
    <w:rsid w:val="00461640"/>
    <w:rsid w:val="004728E6"/>
    <w:rsid w:val="00484103"/>
    <w:rsid w:val="00484F54"/>
    <w:rsid w:val="00484F9C"/>
    <w:rsid w:val="004A2CE4"/>
    <w:rsid w:val="004D5691"/>
    <w:rsid w:val="004D6399"/>
    <w:rsid w:val="004D7885"/>
    <w:rsid w:val="004E72B4"/>
    <w:rsid w:val="00510235"/>
    <w:rsid w:val="0051767E"/>
    <w:rsid w:val="0053248B"/>
    <w:rsid w:val="00541F2E"/>
    <w:rsid w:val="0054424D"/>
    <w:rsid w:val="00546E12"/>
    <w:rsid w:val="00565EB4"/>
    <w:rsid w:val="005678A2"/>
    <w:rsid w:val="0057051D"/>
    <w:rsid w:val="00583B64"/>
    <w:rsid w:val="00596390"/>
    <w:rsid w:val="00596FFD"/>
    <w:rsid w:val="005A32A9"/>
    <w:rsid w:val="005B3BAB"/>
    <w:rsid w:val="005B5DD7"/>
    <w:rsid w:val="005B70F9"/>
    <w:rsid w:val="005C5CCB"/>
    <w:rsid w:val="005C7C0C"/>
    <w:rsid w:val="005D38E0"/>
    <w:rsid w:val="005E547C"/>
    <w:rsid w:val="005F032F"/>
    <w:rsid w:val="005F0CDD"/>
    <w:rsid w:val="00604E36"/>
    <w:rsid w:val="0061762A"/>
    <w:rsid w:val="00623671"/>
    <w:rsid w:val="006238FD"/>
    <w:rsid w:val="006330E7"/>
    <w:rsid w:val="0063455D"/>
    <w:rsid w:val="006442A7"/>
    <w:rsid w:val="006453B0"/>
    <w:rsid w:val="006538B0"/>
    <w:rsid w:val="0066753E"/>
    <w:rsid w:val="00671F35"/>
    <w:rsid w:val="006A219A"/>
    <w:rsid w:val="006A321F"/>
    <w:rsid w:val="006A364F"/>
    <w:rsid w:val="006C2169"/>
    <w:rsid w:val="006C7646"/>
    <w:rsid w:val="006D352F"/>
    <w:rsid w:val="006E428E"/>
    <w:rsid w:val="006E6511"/>
    <w:rsid w:val="006F288B"/>
    <w:rsid w:val="00700F76"/>
    <w:rsid w:val="00722D8F"/>
    <w:rsid w:val="00722F67"/>
    <w:rsid w:val="007302D5"/>
    <w:rsid w:val="007340D5"/>
    <w:rsid w:val="00735BBC"/>
    <w:rsid w:val="0074259D"/>
    <w:rsid w:val="0074623F"/>
    <w:rsid w:val="007836B5"/>
    <w:rsid w:val="00787C2F"/>
    <w:rsid w:val="007908AE"/>
    <w:rsid w:val="007973C0"/>
    <w:rsid w:val="00797673"/>
    <w:rsid w:val="0079796A"/>
    <w:rsid w:val="007A26EA"/>
    <w:rsid w:val="007B7C16"/>
    <w:rsid w:val="007C2C8E"/>
    <w:rsid w:val="007D78E8"/>
    <w:rsid w:val="007E285E"/>
    <w:rsid w:val="007E50DD"/>
    <w:rsid w:val="007E5E5E"/>
    <w:rsid w:val="007E7225"/>
    <w:rsid w:val="007E77EE"/>
    <w:rsid w:val="007F3C27"/>
    <w:rsid w:val="007F4FA4"/>
    <w:rsid w:val="007F5D93"/>
    <w:rsid w:val="0080427E"/>
    <w:rsid w:val="008043E7"/>
    <w:rsid w:val="008079B9"/>
    <w:rsid w:val="00811C68"/>
    <w:rsid w:val="00814D8C"/>
    <w:rsid w:val="0082125A"/>
    <w:rsid w:val="00821844"/>
    <w:rsid w:val="0082312D"/>
    <w:rsid w:val="00823D04"/>
    <w:rsid w:val="00826911"/>
    <w:rsid w:val="00837354"/>
    <w:rsid w:val="0084176B"/>
    <w:rsid w:val="00845391"/>
    <w:rsid w:val="00850D57"/>
    <w:rsid w:val="00864CF9"/>
    <w:rsid w:val="0086566E"/>
    <w:rsid w:val="00871E41"/>
    <w:rsid w:val="00883944"/>
    <w:rsid w:val="0089277B"/>
    <w:rsid w:val="0089541D"/>
    <w:rsid w:val="008A138B"/>
    <w:rsid w:val="008A1EF8"/>
    <w:rsid w:val="008A2BE9"/>
    <w:rsid w:val="008B153A"/>
    <w:rsid w:val="008B238F"/>
    <w:rsid w:val="008B640C"/>
    <w:rsid w:val="008C02B0"/>
    <w:rsid w:val="008C6223"/>
    <w:rsid w:val="008C7B0B"/>
    <w:rsid w:val="008C7EE2"/>
    <w:rsid w:val="008D1E42"/>
    <w:rsid w:val="008F47FF"/>
    <w:rsid w:val="009073B1"/>
    <w:rsid w:val="009150B0"/>
    <w:rsid w:val="009231B8"/>
    <w:rsid w:val="00924565"/>
    <w:rsid w:val="009523AF"/>
    <w:rsid w:val="0095554D"/>
    <w:rsid w:val="009632D7"/>
    <w:rsid w:val="00972706"/>
    <w:rsid w:val="00975BB3"/>
    <w:rsid w:val="00985B8A"/>
    <w:rsid w:val="00997B8A"/>
    <w:rsid w:val="009A146C"/>
    <w:rsid w:val="009A25F9"/>
    <w:rsid w:val="009A3688"/>
    <w:rsid w:val="009A3700"/>
    <w:rsid w:val="009A38EF"/>
    <w:rsid w:val="009A74AB"/>
    <w:rsid w:val="009B287E"/>
    <w:rsid w:val="009B7947"/>
    <w:rsid w:val="009C0ECE"/>
    <w:rsid w:val="009C143E"/>
    <w:rsid w:val="009C1F4E"/>
    <w:rsid w:val="009D0590"/>
    <w:rsid w:val="009D6D88"/>
    <w:rsid w:val="009F3774"/>
    <w:rsid w:val="009F4E17"/>
    <w:rsid w:val="00A069AC"/>
    <w:rsid w:val="00A13AD7"/>
    <w:rsid w:val="00A14F9E"/>
    <w:rsid w:val="00A22507"/>
    <w:rsid w:val="00A40021"/>
    <w:rsid w:val="00A40793"/>
    <w:rsid w:val="00A414C6"/>
    <w:rsid w:val="00A43BF4"/>
    <w:rsid w:val="00A510B2"/>
    <w:rsid w:val="00A52E1B"/>
    <w:rsid w:val="00A5446A"/>
    <w:rsid w:val="00A64774"/>
    <w:rsid w:val="00A72409"/>
    <w:rsid w:val="00A77F7A"/>
    <w:rsid w:val="00A87DB6"/>
    <w:rsid w:val="00A92F14"/>
    <w:rsid w:val="00A9539C"/>
    <w:rsid w:val="00AA1822"/>
    <w:rsid w:val="00AA483F"/>
    <w:rsid w:val="00AA4A49"/>
    <w:rsid w:val="00AB372A"/>
    <w:rsid w:val="00AB4EB1"/>
    <w:rsid w:val="00AB594A"/>
    <w:rsid w:val="00AB6DDB"/>
    <w:rsid w:val="00AB7879"/>
    <w:rsid w:val="00AC321E"/>
    <w:rsid w:val="00AD58FE"/>
    <w:rsid w:val="00AE030A"/>
    <w:rsid w:val="00AE69BF"/>
    <w:rsid w:val="00AF5C19"/>
    <w:rsid w:val="00B026E9"/>
    <w:rsid w:val="00B07E58"/>
    <w:rsid w:val="00B1443C"/>
    <w:rsid w:val="00B152F2"/>
    <w:rsid w:val="00B23636"/>
    <w:rsid w:val="00B368FE"/>
    <w:rsid w:val="00B41991"/>
    <w:rsid w:val="00B47F10"/>
    <w:rsid w:val="00B53AA2"/>
    <w:rsid w:val="00B62084"/>
    <w:rsid w:val="00B8539A"/>
    <w:rsid w:val="00BA0C81"/>
    <w:rsid w:val="00BA33EB"/>
    <w:rsid w:val="00BA3FF9"/>
    <w:rsid w:val="00BA5551"/>
    <w:rsid w:val="00BA5E1E"/>
    <w:rsid w:val="00BC64ED"/>
    <w:rsid w:val="00BD21F8"/>
    <w:rsid w:val="00BE1414"/>
    <w:rsid w:val="00BF48F9"/>
    <w:rsid w:val="00C11066"/>
    <w:rsid w:val="00C123FD"/>
    <w:rsid w:val="00C22793"/>
    <w:rsid w:val="00C44470"/>
    <w:rsid w:val="00C473D3"/>
    <w:rsid w:val="00C57D80"/>
    <w:rsid w:val="00C61BC3"/>
    <w:rsid w:val="00C62733"/>
    <w:rsid w:val="00C62E7E"/>
    <w:rsid w:val="00C82301"/>
    <w:rsid w:val="00C829DF"/>
    <w:rsid w:val="00C875C8"/>
    <w:rsid w:val="00CA4B38"/>
    <w:rsid w:val="00CA5159"/>
    <w:rsid w:val="00CA5AA6"/>
    <w:rsid w:val="00CA7C47"/>
    <w:rsid w:val="00CC39F7"/>
    <w:rsid w:val="00CC71B1"/>
    <w:rsid w:val="00CC738F"/>
    <w:rsid w:val="00CE7707"/>
    <w:rsid w:val="00D0383B"/>
    <w:rsid w:val="00D12EA8"/>
    <w:rsid w:val="00D20968"/>
    <w:rsid w:val="00D21CC9"/>
    <w:rsid w:val="00D34EFA"/>
    <w:rsid w:val="00D40567"/>
    <w:rsid w:val="00D42550"/>
    <w:rsid w:val="00D5246D"/>
    <w:rsid w:val="00D53593"/>
    <w:rsid w:val="00D53E45"/>
    <w:rsid w:val="00D6025B"/>
    <w:rsid w:val="00D718DE"/>
    <w:rsid w:val="00D75B85"/>
    <w:rsid w:val="00D80B2D"/>
    <w:rsid w:val="00D8571F"/>
    <w:rsid w:val="00D904B5"/>
    <w:rsid w:val="00D915B7"/>
    <w:rsid w:val="00D97608"/>
    <w:rsid w:val="00DA4BBD"/>
    <w:rsid w:val="00DC4B51"/>
    <w:rsid w:val="00DC55A3"/>
    <w:rsid w:val="00DC7F3B"/>
    <w:rsid w:val="00DD3BEB"/>
    <w:rsid w:val="00DE7BFA"/>
    <w:rsid w:val="00DE7E9F"/>
    <w:rsid w:val="00E156A6"/>
    <w:rsid w:val="00E159B1"/>
    <w:rsid w:val="00E43E82"/>
    <w:rsid w:val="00E47321"/>
    <w:rsid w:val="00E534E4"/>
    <w:rsid w:val="00E54C7E"/>
    <w:rsid w:val="00E6321F"/>
    <w:rsid w:val="00E665F0"/>
    <w:rsid w:val="00E67377"/>
    <w:rsid w:val="00E67696"/>
    <w:rsid w:val="00E67CCE"/>
    <w:rsid w:val="00E777F0"/>
    <w:rsid w:val="00E83A5C"/>
    <w:rsid w:val="00E865B4"/>
    <w:rsid w:val="00E91C9C"/>
    <w:rsid w:val="00E9765C"/>
    <w:rsid w:val="00EA1D73"/>
    <w:rsid w:val="00EA321F"/>
    <w:rsid w:val="00EA51B4"/>
    <w:rsid w:val="00EA5437"/>
    <w:rsid w:val="00EB0FBD"/>
    <w:rsid w:val="00EB6424"/>
    <w:rsid w:val="00EB79F9"/>
    <w:rsid w:val="00EC3438"/>
    <w:rsid w:val="00EC7C31"/>
    <w:rsid w:val="00ED0794"/>
    <w:rsid w:val="00ED11F8"/>
    <w:rsid w:val="00ED18F7"/>
    <w:rsid w:val="00ED2C6B"/>
    <w:rsid w:val="00EF7CB1"/>
    <w:rsid w:val="00F01740"/>
    <w:rsid w:val="00F0603D"/>
    <w:rsid w:val="00F12431"/>
    <w:rsid w:val="00F26ADA"/>
    <w:rsid w:val="00F30945"/>
    <w:rsid w:val="00F36392"/>
    <w:rsid w:val="00F428D6"/>
    <w:rsid w:val="00F61887"/>
    <w:rsid w:val="00F65594"/>
    <w:rsid w:val="00F65EDB"/>
    <w:rsid w:val="00F8026F"/>
    <w:rsid w:val="00F93FD2"/>
    <w:rsid w:val="00F95D78"/>
    <w:rsid w:val="00FA118E"/>
    <w:rsid w:val="00FC3AD1"/>
    <w:rsid w:val="00FD32CA"/>
    <w:rsid w:val="00FD6A0F"/>
    <w:rsid w:val="00FF4437"/>
    <w:rsid w:val="00FF6B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Number 2" w:uiPriority="0"/>
    <w:lsdException w:name="List Number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7D14"/>
    <w:pPr>
      <w:tabs>
        <w:tab w:val="left" w:pos="0"/>
        <w:tab w:val="center" w:pos="4535"/>
        <w:tab w:val="right" w:pos="9071"/>
      </w:tabs>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157D14"/>
    <w:pPr>
      <w:numPr>
        <w:numId w:val="1"/>
      </w:numPr>
      <w:tabs>
        <w:tab w:val="clear" w:pos="851"/>
        <w:tab w:val="num" w:pos="142"/>
      </w:tabs>
      <w:spacing w:before="120" w:after="120"/>
      <w:ind w:left="142"/>
      <w:jc w:val="both"/>
      <w:outlineLvl w:val="0"/>
    </w:pPr>
    <w:rPr>
      <w:b/>
      <w:caps/>
      <w:kern w:val="1"/>
      <w:sz w:val="20"/>
      <w:szCs w:val="20"/>
    </w:rPr>
  </w:style>
  <w:style w:type="paragraph" w:styleId="Nagwek2">
    <w:name w:val="heading 2"/>
    <w:basedOn w:val="Normalny"/>
    <w:next w:val="Normalny"/>
    <w:link w:val="Nagwek2Znak"/>
    <w:uiPriority w:val="9"/>
    <w:qFormat/>
    <w:rsid w:val="00157D14"/>
    <w:pPr>
      <w:numPr>
        <w:ilvl w:val="1"/>
        <w:numId w:val="1"/>
      </w:numPr>
      <w:spacing w:before="120" w:after="60"/>
      <w:jc w:val="both"/>
      <w:outlineLvl w:val="1"/>
    </w:pPr>
    <w:rPr>
      <w:b/>
      <w:sz w:val="20"/>
      <w:szCs w:val="20"/>
    </w:rPr>
  </w:style>
  <w:style w:type="paragraph" w:styleId="Nagwek3">
    <w:name w:val="heading 3"/>
    <w:basedOn w:val="Normalny"/>
    <w:next w:val="Normalny"/>
    <w:link w:val="Nagwek3Znak"/>
    <w:uiPriority w:val="9"/>
    <w:qFormat/>
    <w:rsid w:val="00157D14"/>
    <w:pPr>
      <w:numPr>
        <w:ilvl w:val="2"/>
        <w:numId w:val="1"/>
      </w:numPr>
      <w:spacing w:before="60" w:after="60"/>
      <w:jc w:val="both"/>
      <w:outlineLvl w:val="2"/>
    </w:pPr>
    <w:rPr>
      <w:sz w:val="20"/>
      <w:szCs w:val="20"/>
    </w:rPr>
  </w:style>
  <w:style w:type="paragraph" w:styleId="Nagwek4">
    <w:name w:val="heading 4"/>
    <w:basedOn w:val="Normalny"/>
    <w:next w:val="Normalny"/>
    <w:link w:val="Nagwek4Znak"/>
    <w:uiPriority w:val="9"/>
    <w:qFormat/>
    <w:rsid w:val="00157D14"/>
    <w:pPr>
      <w:numPr>
        <w:ilvl w:val="3"/>
        <w:numId w:val="1"/>
      </w:numPr>
      <w:spacing w:before="60"/>
      <w:jc w:val="both"/>
      <w:outlineLvl w:val="3"/>
    </w:pPr>
    <w:rPr>
      <w:sz w:val="20"/>
      <w:szCs w:val="20"/>
    </w:rPr>
  </w:style>
  <w:style w:type="paragraph" w:styleId="Nagwek5">
    <w:name w:val="heading 5"/>
    <w:basedOn w:val="Normalny"/>
    <w:next w:val="Normalny"/>
    <w:link w:val="Nagwek5Znak"/>
    <w:qFormat/>
    <w:rsid w:val="003B787E"/>
    <w:pPr>
      <w:tabs>
        <w:tab w:val="clear" w:pos="0"/>
        <w:tab w:val="clear" w:pos="4535"/>
        <w:tab w:val="clear" w:pos="9071"/>
      </w:tabs>
      <w:spacing w:before="240" w:after="60"/>
      <w:outlineLvl w:val="4"/>
    </w:pPr>
    <w:rPr>
      <w:b/>
      <w:bCs/>
      <w:i/>
      <w:iCs/>
      <w:sz w:val="26"/>
      <w:szCs w:val="26"/>
    </w:rPr>
  </w:style>
  <w:style w:type="paragraph" w:styleId="Nagwek6">
    <w:name w:val="heading 6"/>
    <w:basedOn w:val="Normalny"/>
    <w:next w:val="Normalny"/>
    <w:link w:val="Nagwek6Znak"/>
    <w:qFormat/>
    <w:rsid w:val="003B787E"/>
    <w:pPr>
      <w:tabs>
        <w:tab w:val="clear" w:pos="0"/>
        <w:tab w:val="clear" w:pos="4535"/>
        <w:tab w:val="clear" w:pos="9071"/>
        <w:tab w:val="left" w:pos="851"/>
        <w:tab w:val="left" w:pos="1701"/>
      </w:tabs>
      <w:spacing w:before="120" w:after="60"/>
      <w:outlineLvl w:val="5"/>
    </w:pPr>
    <w:rPr>
      <w:i/>
      <w:sz w:val="22"/>
    </w:rPr>
  </w:style>
  <w:style w:type="paragraph" w:styleId="Nagwek7">
    <w:name w:val="heading 7"/>
    <w:basedOn w:val="Normalny"/>
    <w:next w:val="Normalny"/>
    <w:link w:val="Nagwek7Znak"/>
    <w:qFormat/>
    <w:rsid w:val="003B787E"/>
    <w:pPr>
      <w:tabs>
        <w:tab w:val="clear" w:pos="0"/>
        <w:tab w:val="clear" w:pos="4535"/>
        <w:tab w:val="clear" w:pos="9071"/>
      </w:tabs>
      <w:spacing w:before="240" w:after="60"/>
      <w:outlineLvl w:val="6"/>
    </w:pPr>
  </w:style>
  <w:style w:type="paragraph" w:styleId="Nagwek8">
    <w:name w:val="heading 8"/>
    <w:basedOn w:val="Normalny"/>
    <w:next w:val="Normalny"/>
    <w:link w:val="Nagwek8Znak"/>
    <w:qFormat/>
    <w:rsid w:val="003B787E"/>
    <w:pPr>
      <w:tabs>
        <w:tab w:val="clear" w:pos="0"/>
        <w:tab w:val="clear" w:pos="4535"/>
        <w:tab w:val="clear" w:pos="9071"/>
        <w:tab w:val="left" w:pos="851"/>
        <w:tab w:val="left" w:pos="1134"/>
        <w:tab w:val="left" w:pos="1701"/>
      </w:tabs>
      <w:spacing w:before="120" w:after="60"/>
      <w:outlineLvl w:val="7"/>
    </w:pPr>
    <w:rPr>
      <w:rFonts w:ascii="Arial" w:hAnsi="Arial"/>
      <w:i/>
      <w:sz w:val="20"/>
    </w:rPr>
  </w:style>
  <w:style w:type="paragraph" w:styleId="Nagwek9">
    <w:name w:val="heading 9"/>
    <w:basedOn w:val="Normalny"/>
    <w:next w:val="Normalny"/>
    <w:link w:val="Nagwek9Znak"/>
    <w:qFormat/>
    <w:rsid w:val="003B787E"/>
    <w:pPr>
      <w:tabs>
        <w:tab w:val="clear" w:pos="0"/>
        <w:tab w:val="clear" w:pos="4535"/>
        <w:tab w:val="clear" w:pos="9071"/>
        <w:tab w:val="left" w:pos="851"/>
        <w:tab w:val="left" w:pos="1134"/>
        <w:tab w:val="left" w:pos="1701"/>
      </w:tabs>
      <w:spacing w:before="12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57D14"/>
    <w:rPr>
      <w:rFonts w:ascii="Times New Roman" w:eastAsia="Times New Roman" w:hAnsi="Times New Roman" w:cs="Times New Roman"/>
      <w:b/>
      <w:caps/>
      <w:kern w:val="1"/>
      <w:sz w:val="20"/>
      <w:szCs w:val="20"/>
      <w:lang w:eastAsia="ar-SA"/>
    </w:rPr>
  </w:style>
  <w:style w:type="character" w:customStyle="1" w:styleId="Nagwek2Znak">
    <w:name w:val="Nagłówek 2 Znak"/>
    <w:basedOn w:val="Domylnaczcionkaakapitu"/>
    <w:link w:val="Nagwek2"/>
    <w:uiPriority w:val="9"/>
    <w:rsid w:val="00157D14"/>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157D14"/>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157D14"/>
    <w:rPr>
      <w:rFonts w:ascii="Times New Roman" w:eastAsia="Times New Roman" w:hAnsi="Times New Roman" w:cs="Times New Roman"/>
      <w:sz w:val="20"/>
      <w:szCs w:val="20"/>
      <w:lang w:eastAsia="ar-SA"/>
    </w:rPr>
  </w:style>
  <w:style w:type="paragraph" w:styleId="NormalnyWeb">
    <w:name w:val="Normal (Web)"/>
    <w:basedOn w:val="Normalny"/>
    <w:unhideWhenUsed/>
    <w:rsid w:val="00157D14"/>
    <w:pPr>
      <w:tabs>
        <w:tab w:val="clear" w:pos="0"/>
        <w:tab w:val="clear" w:pos="4535"/>
        <w:tab w:val="clear" w:pos="9071"/>
      </w:tabs>
      <w:suppressAutoHyphens w:val="0"/>
      <w:spacing w:before="100" w:beforeAutospacing="1" w:after="119"/>
    </w:pPr>
    <w:rPr>
      <w:lang w:eastAsia="pl-PL"/>
    </w:rPr>
  </w:style>
  <w:style w:type="paragraph" w:customStyle="1" w:styleId="tekstost">
    <w:name w:val="tekst ost"/>
    <w:basedOn w:val="Normalny"/>
    <w:rsid w:val="00157D14"/>
    <w:pPr>
      <w:overflowPunct w:val="0"/>
      <w:autoSpaceDE w:val="0"/>
      <w:jc w:val="both"/>
      <w:textAlignment w:val="baseline"/>
    </w:pPr>
    <w:rPr>
      <w:sz w:val="20"/>
      <w:szCs w:val="20"/>
    </w:rPr>
  </w:style>
  <w:style w:type="paragraph" w:customStyle="1" w:styleId="Heading10">
    <w:name w:val="Heading 10"/>
    <w:basedOn w:val="Normalny"/>
    <w:next w:val="Tekstpodstawowy"/>
    <w:rsid w:val="00157D14"/>
    <w:pPr>
      <w:keepNext/>
      <w:numPr>
        <w:ilvl w:val="8"/>
        <w:numId w:val="1"/>
      </w:numPr>
      <w:spacing w:before="240" w:after="120"/>
      <w:outlineLvl w:val="8"/>
    </w:pPr>
    <w:rPr>
      <w:rFonts w:ascii="Arial" w:eastAsia="MS Mincho" w:hAnsi="Arial" w:cs="Tahoma"/>
      <w:b/>
      <w:bCs/>
      <w:sz w:val="21"/>
      <w:szCs w:val="21"/>
    </w:rPr>
  </w:style>
  <w:style w:type="paragraph" w:styleId="Tekstpodstawowy">
    <w:name w:val="Body Text"/>
    <w:basedOn w:val="Normalny"/>
    <w:link w:val="TekstpodstawowyZnak"/>
    <w:unhideWhenUsed/>
    <w:rsid w:val="00157D14"/>
    <w:pPr>
      <w:spacing w:after="120"/>
    </w:pPr>
  </w:style>
  <w:style w:type="character" w:customStyle="1" w:styleId="TekstpodstawowyZnak">
    <w:name w:val="Tekst podstawowy Znak"/>
    <w:basedOn w:val="Domylnaczcionkaakapitu"/>
    <w:link w:val="Tekstpodstawowy"/>
    <w:rsid w:val="00157D1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157D14"/>
    <w:pPr>
      <w:ind w:left="720"/>
      <w:contextualSpacing/>
    </w:pPr>
  </w:style>
  <w:style w:type="character" w:customStyle="1" w:styleId="FontStyle11">
    <w:name w:val="Font Style11"/>
    <w:rsid w:val="00DC4B51"/>
    <w:rPr>
      <w:rFonts w:ascii="Times New Roman" w:hAnsi="Times New Roman" w:cs="Times New Roman"/>
      <w:b/>
      <w:bCs/>
      <w:sz w:val="26"/>
      <w:szCs w:val="26"/>
    </w:rPr>
  </w:style>
  <w:style w:type="paragraph" w:customStyle="1" w:styleId="TEKST1Tre">
    <w:name w:val="TEKST_1 Treść"/>
    <w:rsid w:val="00DC4B51"/>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DC4B51"/>
    <w:pPr>
      <w:keepNext/>
      <w:tabs>
        <w:tab w:val="left" w:pos="1021"/>
      </w:tabs>
      <w:spacing w:before="480" w:after="0" w:line="240" w:lineRule="auto"/>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DC4B51"/>
    <w:pPr>
      <w:tabs>
        <w:tab w:val="clear" w:pos="1021"/>
        <w:tab w:val="left" w:pos="851"/>
      </w:tabs>
      <w:spacing w:before="240"/>
    </w:pPr>
    <w:rPr>
      <w:i/>
      <w:caps w:val="0"/>
    </w:rPr>
  </w:style>
  <w:style w:type="paragraph" w:customStyle="1" w:styleId="StylTYTU3SPECYFIKACJAWyjustowany">
    <w:name w:val="Styl TYTUŁ_3 SPECYFIKACJA + Wyjustowany"/>
    <w:basedOn w:val="Normalny"/>
    <w:next w:val="Normalny"/>
    <w:rsid w:val="00DC4B51"/>
    <w:pPr>
      <w:tabs>
        <w:tab w:val="clear" w:pos="0"/>
        <w:tab w:val="clear" w:pos="4535"/>
        <w:tab w:val="clear" w:pos="9071"/>
        <w:tab w:val="left" w:pos="1418"/>
      </w:tabs>
      <w:suppressAutoHyphens w:val="0"/>
      <w:spacing w:before="240"/>
      <w:ind w:left="1418" w:hanging="1418"/>
      <w:jc w:val="both"/>
    </w:pPr>
    <w:rPr>
      <w:rFonts w:ascii="Arial" w:hAnsi="Arial"/>
      <w:b/>
      <w:bCs/>
      <w:caps/>
      <w:szCs w:val="20"/>
      <w:lang w:eastAsia="pl-PL"/>
    </w:rPr>
  </w:style>
  <w:style w:type="paragraph" w:styleId="Tekstpodstawowywcity">
    <w:name w:val="Body Text Indent"/>
    <w:basedOn w:val="Normalny"/>
    <w:link w:val="TekstpodstawowywcityZnak"/>
    <w:unhideWhenUsed/>
    <w:rsid w:val="00003A9F"/>
    <w:pPr>
      <w:spacing w:after="120"/>
      <w:ind w:left="283"/>
    </w:pPr>
  </w:style>
  <w:style w:type="character" w:customStyle="1" w:styleId="TekstpodstawowywcityZnak">
    <w:name w:val="Tekst podstawowy wcięty Znak"/>
    <w:basedOn w:val="Domylnaczcionkaakapitu"/>
    <w:link w:val="Tekstpodstawowywcity"/>
    <w:rsid w:val="00003A9F"/>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unhideWhenUsed/>
    <w:rsid w:val="00003A9F"/>
    <w:pPr>
      <w:spacing w:after="120" w:line="480" w:lineRule="auto"/>
    </w:pPr>
  </w:style>
  <w:style w:type="character" w:customStyle="1" w:styleId="Tekstpodstawowy2Znak">
    <w:name w:val="Tekst podstawowy 2 Znak"/>
    <w:basedOn w:val="Domylnaczcionkaakapitu"/>
    <w:link w:val="Tekstpodstawowy2"/>
    <w:rsid w:val="00003A9F"/>
    <w:rPr>
      <w:rFonts w:ascii="Times New Roman" w:eastAsia="Times New Roman" w:hAnsi="Times New Roman" w:cs="Times New Roman"/>
      <w:sz w:val="24"/>
      <w:szCs w:val="24"/>
      <w:lang w:eastAsia="ar-SA"/>
    </w:rPr>
  </w:style>
  <w:style w:type="paragraph" w:styleId="Lista">
    <w:name w:val="List"/>
    <w:basedOn w:val="Tekstpodstawowy"/>
    <w:rsid w:val="00003A9F"/>
    <w:pPr>
      <w:tabs>
        <w:tab w:val="clear" w:pos="0"/>
        <w:tab w:val="clear" w:pos="4535"/>
        <w:tab w:val="clear" w:pos="9071"/>
      </w:tabs>
      <w:overflowPunct w:val="0"/>
      <w:autoSpaceDE w:val="0"/>
      <w:spacing w:after="0" w:line="180" w:lineRule="exact"/>
      <w:textAlignment w:val="baseline"/>
    </w:pPr>
    <w:rPr>
      <w:rFonts w:cs="Bookman Old Style"/>
      <w:sz w:val="16"/>
      <w:szCs w:val="20"/>
    </w:rPr>
  </w:style>
  <w:style w:type="paragraph" w:customStyle="1" w:styleId="Standardowytekst">
    <w:name w:val="Standardowy.tekst"/>
    <w:rsid w:val="00003A9F"/>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uiPriority w:val="1"/>
    <w:qFormat/>
    <w:rsid w:val="00003A9F"/>
    <w:pPr>
      <w:tabs>
        <w:tab w:val="left" w:pos="0"/>
        <w:tab w:val="center" w:pos="4535"/>
        <w:tab w:val="right" w:pos="9071"/>
      </w:tabs>
      <w:suppressAutoHyphens/>
      <w:spacing w:after="0" w:line="240" w:lineRule="auto"/>
    </w:pPr>
    <w:rPr>
      <w:rFonts w:ascii="Times New Roman" w:eastAsia="Times New Roman" w:hAnsi="Times New Roman" w:cs="Times New Roman"/>
      <w:sz w:val="24"/>
      <w:szCs w:val="24"/>
      <w:lang w:eastAsia="ar-SA"/>
    </w:rPr>
  </w:style>
  <w:style w:type="paragraph" w:customStyle="1" w:styleId="StylIwony">
    <w:name w:val="Styl Iwony"/>
    <w:basedOn w:val="Normalny"/>
    <w:rsid w:val="00377412"/>
    <w:pPr>
      <w:tabs>
        <w:tab w:val="clear" w:pos="0"/>
        <w:tab w:val="clear" w:pos="4535"/>
        <w:tab w:val="clear" w:pos="9071"/>
      </w:tabs>
      <w:overflowPunct w:val="0"/>
      <w:autoSpaceDE w:val="0"/>
      <w:spacing w:before="120" w:after="120"/>
      <w:jc w:val="both"/>
      <w:textAlignment w:val="baseline"/>
    </w:pPr>
    <w:rPr>
      <w:rFonts w:ascii="Bookman Old Style" w:hAnsi="Bookman Old Style"/>
      <w:szCs w:val="20"/>
    </w:rPr>
  </w:style>
  <w:style w:type="paragraph" w:styleId="Nagwek">
    <w:name w:val="header"/>
    <w:aliases w:val="Nagłówek5,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415BFF"/>
    <w:pPr>
      <w:tabs>
        <w:tab w:val="clear" w:pos="0"/>
        <w:tab w:val="clear" w:pos="4535"/>
        <w:tab w:val="clear" w:pos="9071"/>
        <w:tab w:val="center" w:pos="4536"/>
        <w:tab w:val="right" w:pos="9072"/>
      </w:tabs>
    </w:pPr>
  </w:style>
  <w:style w:type="character" w:customStyle="1" w:styleId="NagwekZnak">
    <w:name w:val="Nagłówek Znak"/>
    <w:aliases w:val="Nagłówek5 Znak,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15BFF"/>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415BFF"/>
    <w:pPr>
      <w:tabs>
        <w:tab w:val="clear" w:pos="0"/>
        <w:tab w:val="clear" w:pos="4535"/>
        <w:tab w:val="clear" w:pos="9071"/>
        <w:tab w:val="center" w:pos="4536"/>
        <w:tab w:val="right" w:pos="9072"/>
      </w:tabs>
    </w:pPr>
  </w:style>
  <w:style w:type="character" w:customStyle="1" w:styleId="StopkaZnak">
    <w:name w:val="Stopka Znak"/>
    <w:basedOn w:val="Domylnaczcionkaakapitu"/>
    <w:link w:val="Stopka"/>
    <w:uiPriority w:val="99"/>
    <w:rsid w:val="00415BF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415BFF"/>
    <w:pPr>
      <w:spacing w:after="120" w:line="480" w:lineRule="auto"/>
      <w:ind w:left="283"/>
    </w:pPr>
  </w:style>
  <w:style w:type="character" w:customStyle="1" w:styleId="Tekstpodstawowywcity2Znak">
    <w:name w:val="Tekst podstawowy wcięty 2 Znak"/>
    <w:basedOn w:val="Domylnaczcionkaakapitu"/>
    <w:link w:val="Tekstpodstawowywcity2"/>
    <w:rsid w:val="00415BFF"/>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nhideWhenUsed/>
    <w:rsid w:val="00415BFF"/>
    <w:pPr>
      <w:spacing w:after="120"/>
    </w:pPr>
    <w:rPr>
      <w:sz w:val="16"/>
      <w:szCs w:val="16"/>
    </w:rPr>
  </w:style>
  <w:style w:type="character" w:customStyle="1" w:styleId="Tekstpodstawowy3Znak">
    <w:name w:val="Tekst podstawowy 3 Znak"/>
    <w:basedOn w:val="Domylnaczcionkaakapitu"/>
    <w:link w:val="Tekstpodstawowy3"/>
    <w:rsid w:val="00415BFF"/>
    <w:rPr>
      <w:rFonts w:ascii="Times New Roman" w:eastAsia="Times New Roman" w:hAnsi="Times New Roman" w:cs="Times New Roman"/>
      <w:sz w:val="16"/>
      <w:szCs w:val="16"/>
      <w:lang w:eastAsia="ar-SA"/>
    </w:rPr>
  </w:style>
  <w:style w:type="paragraph" w:customStyle="1" w:styleId="Indeks">
    <w:name w:val="Indeks"/>
    <w:basedOn w:val="Normalny"/>
    <w:rsid w:val="00415BFF"/>
    <w:pPr>
      <w:suppressLineNumbers/>
      <w:tabs>
        <w:tab w:val="clear" w:pos="0"/>
        <w:tab w:val="clear" w:pos="4535"/>
        <w:tab w:val="clear" w:pos="9071"/>
      </w:tabs>
    </w:pPr>
    <w:rPr>
      <w:rFonts w:cs="Bookman Old Style"/>
    </w:rPr>
  </w:style>
  <w:style w:type="paragraph" w:styleId="Listapunktowana">
    <w:name w:val="List Bullet"/>
    <w:basedOn w:val="Normalny"/>
    <w:rsid w:val="00415BFF"/>
    <w:pPr>
      <w:tabs>
        <w:tab w:val="clear" w:pos="0"/>
        <w:tab w:val="clear" w:pos="4535"/>
        <w:tab w:val="clear" w:pos="9071"/>
      </w:tabs>
      <w:suppressAutoHyphens w:val="0"/>
      <w:spacing w:before="240" w:line="360" w:lineRule="auto"/>
      <w:ind w:left="360" w:hanging="360"/>
    </w:pPr>
    <w:rPr>
      <w:color w:val="FF00FF"/>
      <w:szCs w:val="20"/>
      <w:lang w:eastAsia="pl-PL"/>
    </w:rPr>
  </w:style>
  <w:style w:type="paragraph" w:styleId="Tekstblokowy">
    <w:name w:val="Block Text"/>
    <w:basedOn w:val="Normalny"/>
    <w:rsid w:val="00415BFF"/>
    <w:pPr>
      <w:tabs>
        <w:tab w:val="clear" w:pos="0"/>
        <w:tab w:val="clear" w:pos="4535"/>
        <w:tab w:val="clear" w:pos="9071"/>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sz w:val="20"/>
      <w:szCs w:val="20"/>
    </w:rPr>
  </w:style>
  <w:style w:type="paragraph" w:styleId="Tekstdymka">
    <w:name w:val="Balloon Text"/>
    <w:basedOn w:val="Normalny"/>
    <w:link w:val="TekstdymkaZnak"/>
    <w:uiPriority w:val="99"/>
    <w:semiHidden/>
    <w:unhideWhenUsed/>
    <w:rsid w:val="00A510B2"/>
    <w:rPr>
      <w:rFonts w:ascii="Tahoma" w:hAnsi="Tahoma" w:cs="Tahoma"/>
      <w:sz w:val="16"/>
      <w:szCs w:val="16"/>
    </w:rPr>
  </w:style>
  <w:style w:type="character" w:customStyle="1" w:styleId="TekstdymkaZnak">
    <w:name w:val="Tekst dymka Znak"/>
    <w:basedOn w:val="Domylnaczcionkaakapitu"/>
    <w:link w:val="Tekstdymka"/>
    <w:uiPriority w:val="99"/>
    <w:semiHidden/>
    <w:rsid w:val="00A510B2"/>
    <w:rPr>
      <w:rFonts w:ascii="Tahoma" w:eastAsia="Times New Roman" w:hAnsi="Tahoma" w:cs="Tahoma"/>
      <w:sz w:val="16"/>
      <w:szCs w:val="16"/>
      <w:lang w:eastAsia="ar-SA"/>
    </w:rPr>
  </w:style>
  <w:style w:type="paragraph" w:styleId="Tekstpodstawowywcity3">
    <w:name w:val="Body Text Indent 3"/>
    <w:basedOn w:val="Normalny"/>
    <w:link w:val="Tekstpodstawowywcity3Znak"/>
    <w:rsid w:val="00A510B2"/>
    <w:pPr>
      <w:tabs>
        <w:tab w:val="clear" w:pos="0"/>
        <w:tab w:val="clear" w:pos="4535"/>
        <w:tab w:val="clear" w:pos="9071"/>
      </w:tabs>
      <w:suppressAutoHyphens w:val="0"/>
      <w:spacing w:line="360" w:lineRule="auto"/>
      <w:ind w:firstLine="709"/>
    </w:pPr>
    <w:rPr>
      <w:rFonts w:ascii="Arial" w:hAnsi="Arial"/>
      <w:color w:val="FF00FF"/>
      <w:sz w:val="20"/>
      <w:szCs w:val="20"/>
    </w:rPr>
  </w:style>
  <w:style w:type="character" w:customStyle="1" w:styleId="Tekstpodstawowywcity3Znak">
    <w:name w:val="Tekst podstawowy wcięty 3 Znak"/>
    <w:basedOn w:val="Domylnaczcionkaakapitu"/>
    <w:link w:val="Tekstpodstawowywcity3"/>
    <w:rsid w:val="00A510B2"/>
    <w:rPr>
      <w:rFonts w:ascii="Arial" w:eastAsia="Times New Roman" w:hAnsi="Arial" w:cs="Times New Roman"/>
      <w:color w:val="FF00FF"/>
      <w:sz w:val="20"/>
      <w:szCs w:val="20"/>
    </w:rPr>
  </w:style>
  <w:style w:type="paragraph" w:styleId="Wcicienormalne">
    <w:name w:val="Normal Indent"/>
    <w:basedOn w:val="Normalny"/>
    <w:rsid w:val="00A510B2"/>
    <w:pPr>
      <w:tabs>
        <w:tab w:val="clear" w:pos="0"/>
        <w:tab w:val="clear" w:pos="4535"/>
        <w:tab w:val="clear" w:pos="9071"/>
      </w:tabs>
      <w:suppressAutoHyphens w:val="0"/>
      <w:spacing w:before="120"/>
      <w:ind w:left="720"/>
      <w:jc w:val="both"/>
    </w:pPr>
    <w:rPr>
      <w:noProof/>
      <w:sz w:val="20"/>
      <w:szCs w:val="20"/>
      <w:lang w:eastAsia="pl-PL"/>
    </w:rPr>
  </w:style>
  <w:style w:type="paragraph" w:styleId="Zwykytekst">
    <w:name w:val="Plain Text"/>
    <w:basedOn w:val="Normalny"/>
    <w:link w:val="ZwykytekstZnak"/>
    <w:rsid w:val="00A510B2"/>
    <w:pPr>
      <w:tabs>
        <w:tab w:val="clear" w:pos="0"/>
        <w:tab w:val="clear" w:pos="4535"/>
        <w:tab w:val="clear" w:pos="9071"/>
      </w:tabs>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A510B2"/>
    <w:rPr>
      <w:rFonts w:ascii="Courier New" w:eastAsia="Times New Roman" w:hAnsi="Courier New" w:cs="Times New Roman"/>
      <w:sz w:val="20"/>
      <w:szCs w:val="20"/>
      <w:lang w:eastAsia="pl-PL"/>
    </w:rPr>
  </w:style>
  <w:style w:type="paragraph" w:customStyle="1" w:styleId="tekst">
    <w:name w:val="tekst"/>
    <w:basedOn w:val="Normalny"/>
    <w:rsid w:val="00A510B2"/>
    <w:pPr>
      <w:tabs>
        <w:tab w:val="clear" w:pos="0"/>
        <w:tab w:val="clear" w:pos="4535"/>
        <w:tab w:val="clear" w:pos="9071"/>
      </w:tabs>
      <w:suppressAutoHyphens w:val="0"/>
      <w:spacing w:line="300" w:lineRule="atLeast"/>
      <w:jc w:val="both"/>
    </w:pPr>
    <w:rPr>
      <w:szCs w:val="20"/>
      <w:lang w:eastAsia="pl-PL"/>
    </w:rPr>
  </w:style>
  <w:style w:type="character" w:customStyle="1" w:styleId="StylNagwek3PogrubienieZnak">
    <w:name w:val="Styl Nagłówek 3 + Pogrubienie Znak"/>
    <w:rsid w:val="006C7646"/>
    <w:rPr>
      <w:b/>
      <w:bCs/>
      <w:lang w:val="pl-PL" w:eastAsia="ar-SA" w:bidi="ar-SA"/>
    </w:rPr>
  </w:style>
  <w:style w:type="table" w:styleId="Tabela-Siatka">
    <w:name w:val="Table Grid"/>
    <w:basedOn w:val="Standardowy"/>
    <w:uiPriority w:val="59"/>
    <w:rsid w:val="006C7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ny"/>
    <w:rsid w:val="00BA5551"/>
    <w:pPr>
      <w:spacing w:line="360" w:lineRule="auto"/>
    </w:pPr>
    <w:rPr>
      <w:szCs w:val="20"/>
    </w:rPr>
  </w:style>
  <w:style w:type="paragraph" w:customStyle="1" w:styleId="Listawypunktowana">
    <w:name w:val="Lista wypunktowana"/>
    <w:basedOn w:val="Normalny"/>
    <w:rsid w:val="00BA5551"/>
    <w:pPr>
      <w:widowControl w:val="0"/>
      <w:tabs>
        <w:tab w:val="num" w:pos="283"/>
      </w:tabs>
      <w:autoSpaceDE w:val="0"/>
      <w:ind w:left="283" w:hanging="283"/>
    </w:pPr>
    <w:rPr>
      <w:sz w:val="20"/>
      <w:szCs w:val="20"/>
    </w:rPr>
  </w:style>
  <w:style w:type="paragraph" w:customStyle="1" w:styleId="Tekstpodstawowy22">
    <w:name w:val="Tekst podstawowy 22"/>
    <w:basedOn w:val="Normalny"/>
    <w:rsid w:val="00BA5551"/>
    <w:pPr>
      <w:jc w:val="center"/>
    </w:pPr>
    <w:rPr>
      <w:rFonts w:ascii="Arial" w:hAnsi="Arial" w:cs="Arial"/>
      <w:b/>
      <w:bCs/>
      <w:sz w:val="18"/>
      <w:szCs w:val="18"/>
    </w:rPr>
  </w:style>
  <w:style w:type="paragraph" w:customStyle="1" w:styleId="Tekstwtabeli">
    <w:name w:val="Tekst w tabeli"/>
    <w:basedOn w:val="Normalny"/>
    <w:rsid w:val="00BA5551"/>
    <w:pPr>
      <w:keepNext/>
    </w:pPr>
  </w:style>
  <w:style w:type="paragraph" w:customStyle="1" w:styleId="Tekstkomentarza2">
    <w:name w:val="Tekst komentarza2"/>
    <w:basedOn w:val="Normalny"/>
    <w:rsid w:val="00BA5551"/>
  </w:style>
  <w:style w:type="paragraph" w:customStyle="1" w:styleId="Legenda1">
    <w:name w:val="Legenda1"/>
    <w:basedOn w:val="Normalny"/>
    <w:next w:val="Normalny"/>
    <w:rsid w:val="00BA5551"/>
    <w:pPr>
      <w:keepNext/>
      <w:tabs>
        <w:tab w:val="clear" w:pos="0"/>
        <w:tab w:val="clear" w:pos="4535"/>
        <w:tab w:val="clear" w:pos="9071"/>
      </w:tabs>
      <w:spacing w:before="240" w:after="120"/>
      <w:ind w:left="1418" w:hanging="1418"/>
    </w:pPr>
    <w:rPr>
      <w:b/>
      <w:bCs/>
    </w:rPr>
  </w:style>
  <w:style w:type="paragraph" w:customStyle="1" w:styleId="Tekstpodstawowy31">
    <w:name w:val="Tekst podstawowy 31"/>
    <w:basedOn w:val="Normalny"/>
    <w:rsid w:val="00BA5551"/>
    <w:rPr>
      <w:rFonts w:ascii="Arial" w:hAnsi="Arial" w:cs="Arial"/>
      <w:b/>
      <w:bCs/>
      <w:i/>
      <w:iCs/>
      <w:sz w:val="22"/>
      <w:szCs w:val="22"/>
    </w:rPr>
  </w:style>
  <w:style w:type="paragraph" w:customStyle="1" w:styleId="Listanumerowana21">
    <w:name w:val="Lista numerowana 21"/>
    <w:basedOn w:val="Normalny"/>
    <w:rsid w:val="00BA5551"/>
    <w:pPr>
      <w:ind w:left="907"/>
    </w:pPr>
  </w:style>
  <w:style w:type="character" w:customStyle="1" w:styleId="Nagwek5Znak">
    <w:name w:val="Nagłówek 5 Znak"/>
    <w:basedOn w:val="Domylnaczcionkaakapitu"/>
    <w:link w:val="Nagwek5"/>
    <w:rsid w:val="003B787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3B787E"/>
    <w:rPr>
      <w:rFonts w:ascii="Times New Roman" w:eastAsia="Times New Roman" w:hAnsi="Times New Roman" w:cs="Times New Roman"/>
      <w:i/>
      <w:szCs w:val="24"/>
      <w:lang w:eastAsia="ar-SA"/>
    </w:rPr>
  </w:style>
  <w:style w:type="character" w:customStyle="1" w:styleId="Nagwek7Znak">
    <w:name w:val="Nagłówek 7 Znak"/>
    <w:basedOn w:val="Domylnaczcionkaakapitu"/>
    <w:link w:val="Nagwek7"/>
    <w:rsid w:val="003B787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3B787E"/>
    <w:rPr>
      <w:rFonts w:ascii="Arial" w:eastAsia="Times New Roman" w:hAnsi="Arial" w:cs="Times New Roman"/>
      <w:i/>
      <w:sz w:val="20"/>
      <w:szCs w:val="24"/>
      <w:lang w:eastAsia="ar-SA"/>
    </w:rPr>
  </w:style>
  <w:style w:type="character" w:customStyle="1" w:styleId="Nagwek9Znak">
    <w:name w:val="Nagłówek 9 Znak"/>
    <w:basedOn w:val="Domylnaczcionkaakapitu"/>
    <w:link w:val="Nagwek9"/>
    <w:rsid w:val="003B787E"/>
    <w:rPr>
      <w:rFonts w:ascii="Arial" w:eastAsia="Times New Roman" w:hAnsi="Arial" w:cs="Times New Roman"/>
      <w:b/>
      <w:i/>
      <w:sz w:val="18"/>
      <w:szCs w:val="24"/>
      <w:lang w:eastAsia="ar-SA"/>
    </w:rPr>
  </w:style>
  <w:style w:type="character" w:customStyle="1" w:styleId="WW8Num4z0">
    <w:name w:val="WW8Num4z0"/>
    <w:rsid w:val="003B787E"/>
    <w:rPr>
      <w:rFonts w:ascii="Symbol" w:hAnsi="Symbol"/>
      <w:sz w:val="20"/>
    </w:rPr>
  </w:style>
  <w:style w:type="character" w:customStyle="1" w:styleId="Absatz-Standardschriftart">
    <w:name w:val="Absatz-Standardschriftart"/>
    <w:rsid w:val="003B787E"/>
  </w:style>
  <w:style w:type="character" w:customStyle="1" w:styleId="WW-Absatz-Standardschriftart">
    <w:name w:val="WW-Absatz-Standardschriftart"/>
    <w:rsid w:val="003B787E"/>
  </w:style>
  <w:style w:type="character" w:customStyle="1" w:styleId="WW8Num2z0">
    <w:name w:val="WW8Num2z0"/>
    <w:rsid w:val="003B787E"/>
    <w:rPr>
      <w:rFonts w:ascii="Times New Roman" w:hAnsi="Times New Roman"/>
    </w:rPr>
  </w:style>
  <w:style w:type="character" w:customStyle="1" w:styleId="WW8Num2z1">
    <w:name w:val="WW8Num2z1"/>
    <w:rsid w:val="003B787E"/>
    <w:rPr>
      <w:rFonts w:ascii="Courier New" w:hAnsi="Courier New"/>
    </w:rPr>
  </w:style>
  <w:style w:type="character" w:customStyle="1" w:styleId="WW8Num2z2">
    <w:name w:val="WW8Num2z2"/>
    <w:rsid w:val="003B787E"/>
    <w:rPr>
      <w:rFonts w:ascii="Wingdings" w:hAnsi="Wingdings"/>
    </w:rPr>
  </w:style>
  <w:style w:type="character" w:customStyle="1" w:styleId="WW8Num2z3">
    <w:name w:val="WW8Num2z3"/>
    <w:rsid w:val="003B787E"/>
    <w:rPr>
      <w:rFonts w:ascii="Symbol" w:hAnsi="Symbol"/>
    </w:rPr>
  </w:style>
  <w:style w:type="character" w:customStyle="1" w:styleId="WW8Num9z0">
    <w:name w:val="WW8Num9z0"/>
    <w:rsid w:val="003B787E"/>
    <w:rPr>
      <w:rFonts w:ascii="Times New Roman" w:hAnsi="Times New Roman"/>
      <w:b/>
      <w:i w:val="0"/>
      <w:sz w:val="20"/>
      <w:u w:val="none"/>
    </w:rPr>
  </w:style>
  <w:style w:type="character" w:customStyle="1" w:styleId="WW8Num10z0">
    <w:name w:val="WW8Num10z0"/>
    <w:rsid w:val="003B787E"/>
    <w:rPr>
      <w:rFonts w:ascii="Times New Roman" w:eastAsia="Times New Roman" w:hAnsi="Times New Roman" w:cs="Times New Roman"/>
    </w:rPr>
  </w:style>
  <w:style w:type="character" w:customStyle="1" w:styleId="WW8Num10z1">
    <w:name w:val="WW8Num10z1"/>
    <w:rsid w:val="003B787E"/>
    <w:rPr>
      <w:rFonts w:ascii="Courier New" w:hAnsi="Courier New"/>
    </w:rPr>
  </w:style>
  <w:style w:type="character" w:customStyle="1" w:styleId="WW8Num10z2">
    <w:name w:val="WW8Num10z2"/>
    <w:rsid w:val="003B787E"/>
    <w:rPr>
      <w:rFonts w:ascii="Wingdings" w:hAnsi="Wingdings"/>
    </w:rPr>
  </w:style>
  <w:style w:type="character" w:customStyle="1" w:styleId="WW8Num10z3">
    <w:name w:val="WW8Num10z3"/>
    <w:rsid w:val="003B787E"/>
    <w:rPr>
      <w:rFonts w:ascii="Symbol" w:hAnsi="Symbol"/>
    </w:rPr>
  </w:style>
  <w:style w:type="character" w:customStyle="1" w:styleId="WW8Num12z0">
    <w:name w:val="WW8Num12z0"/>
    <w:rsid w:val="003B787E"/>
    <w:rPr>
      <w:rFonts w:ascii="Times New Roman" w:eastAsia="Times New Roman" w:hAnsi="Times New Roman" w:cs="Times New Roman"/>
    </w:rPr>
  </w:style>
  <w:style w:type="character" w:customStyle="1" w:styleId="WW8Num12z1">
    <w:name w:val="WW8Num12z1"/>
    <w:rsid w:val="003B787E"/>
    <w:rPr>
      <w:rFonts w:ascii="Courier New" w:hAnsi="Courier New"/>
    </w:rPr>
  </w:style>
  <w:style w:type="character" w:customStyle="1" w:styleId="WW8Num12z2">
    <w:name w:val="WW8Num12z2"/>
    <w:rsid w:val="003B787E"/>
    <w:rPr>
      <w:rFonts w:ascii="Wingdings" w:hAnsi="Wingdings"/>
    </w:rPr>
  </w:style>
  <w:style w:type="character" w:customStyle="1" w:styleId="WW8Num12z3">
    <w:name w:val="WW8Num12z3"/>
    <w:rsid w:val="003B787E"/>
    <w:rPr>
      <w:rFonts w:ascii="Symbol" w:hAnsi="Symbol"/>
    </w:rPr>
  </w:style>
  <w:style w:type="character" w:customStyle="1" w:styleId="WW8Num14z0">
    <w:name w:val="WW8Num14z0"/>
    <w:rsid w:val="003B787E"/>
    <w:rPr>
      <w:rFonts w:ascii="Times New Roman" w:eastAsia="Times New Roman" w:hAnsi="Times New Roman" w:cs="Times New Roman"/>
    </w:rPr>
  </w:style>
  <w:style w:type="character" w:customStyle="1" w:styleId="WW8Num14z1">
    <w:name w:val="WW8Num14z1"/>
    <w:rsid w:val="003B787E"/>
    <w:rPr>
      <w:rFonts w:ascii="Courier New" w:hAnsi="Courier New"/>
    </w:rPr>
  </w:style>
  <w:style w:type="character" w:customStyle="1" w:styleId="WW8Num14z2">
    <w:name w:val="WW8Num14z2"/>
    <w:rsid w:val="003B787E"/>
    <w:rPr>
      <w:rFonts w:ascii="Wingdings" w:hAnsi="Wingdings"/>
    </w:rPr>
  </w:style>
  <w:style w:type="character" w:customStyle="1" w:styleId="WW8Num14z3">
    <w:name w:val="WW8Num14z3"/>
    <w:rsid w:val="003B787E"/>
    <w:rPr>
      <w:rFonts w:ascii="Symbol" w:hAnsi="Symbol"/>
    </w:rPr>
  </w:style>
  <w:style w:type="character" w:customStyle="1" w:styleId="WW8Num28z0">
    <w:name w:val="WW8Num28z0"/>
    <w:rsid w:val="003B787E"/>
    <w:rPr>
      <w:rFonts w:ascii="Times New Roman" w:eastAsia="Times New Roman" w:hAnsi="Times New Roman" w:cs="Times New Roman"/>
    </w:rPr>
  </w:style>
  <w:style w:type="character" w:customStyle="1" w:styleId="WW8Num28z1">
    <w:name w:val="WW8Num28z1"/>
    <w:rsid w:val="003B787E"/>
    <w:rPr>
      <w:rFonts w:ascii="Courier New" w:hAnsi="Courier New"/>
    </w:rPr>
  </w:style>
  <w:style w:type="character" w:customStyle="1" w:styleId="WW8Num28z2">
    <w:name w:val="WW8Num28z2"/>
    <w:rsid w:val="003B787E"/>
    <w:rPr>
      <w:rFonts w:ascii="Wingdings" w:hAnsi="Wingdings"/>
    </w:rPr>
  </w:style>
  <w:style w:type="character" w:customStyle="1" w:styleId="WW8Num28z3">
    <w:name w:val="WW8Num28z3"/>
    <w:rsid w:val="003B787E"/>
    <w:rPr>
      <w:rFonts w:ascii="Symbol" w:hAnsi="Symbol"/>
    </w:rPr>
  </w:style>
  <w:style w:type="character" w:customStyle="1" w:styleId="WW8NumSt3z0">
    <w:name w:val="WW8NumSt3z0"/>
    <w:rsid w:val="003B787E"/>
    <w:rPr>
      <w:rFonts w:ascii="Times New Roman" w:hAnsi="Times New Roman"/>
      <w:b/>
      <w:i w:val="0"/>
      <w:sz w:val="20"/>
      <w:u w:val="none"/>
    </w:rPr>
  </w:style>
  <w:style w:type="character" w:customStyle="1" w:styleId="WW8NumSt4z0">
    <w:name w:val="WW8NumSt4z0"/>
    <w:rsid w:val="003B787E"/>
    <w:rPr>
      <w:rFonts w:ascii="Symbol" w:hAnsi="Symbol"/>
      <w:sz w:val="20"/>
    </w:rPr>
  </w:style>
  <w:style w:type="character" w:customStyle="1" w:styleId="Domylnaczcionkaakapitu5">
    <w:name w:val="Domyślna czcionka akapitu5"/>
    <w:semiHidden/>
    <w:rsid w:val="003B787E"/>
  </w:style>
  <w:style w:type="character" w:styleId="Numerstrony">
    <w:name w:val="page number"/>
    <w:basedOn w:val="Domylnaczcionkaakapitu5"/>
    <w:rsid w:val="003B787E"/>
  </w:style>
  <w:style w:type="paragraph" w:customStyle="1" w:styleId="Nagwek60">
    <w:name w:val="Nagłówek6"/>
    <w:basedOn w:val="Normalny"/>
    <w:next w:val="Tekstpodstawowy"/>
    <w:semiHidden/>
    <w:rsid w:val="003B787E"/>
    <w:pPr>
      <w:keepNext/>
      <w:tabs>
        <w:tab w:val="clear" w:pos="0"/>
        <w:tab w:val="clear" w:pos="4535"/>
        <w:tab w:val="clear" w:pos="9071"/>
      </w:tabs>
      <w:spacing w:before="240" w:after="120"/>
    </w:pPr>
    <w:rPr>
      <w:rFonts w:ascii="Arial" w:eastAsia="Lucida Sans Unicode" w:hAnsi="Arial" w:cs="Bookman Old Style"/>
      <w:sz w:val="28"/>
      <w:szCs w:val="28"/>
    </w:rPr>
  </w:style>
  <w:style w:type="paragraph" w:styleId="Podpis">
    <w:name w:val="Signature"/>
    <w:basedOn w:val="Normalny"/>
    <w:link w:val="PodpisZnak"/>
    <w:rsid w:val="003B787E"/>
    <w:pPr>
      <w:suppressLineNumbers/>
      <w:tabs>
        <w:tab w:val="clear" w:pos="0"/>
        <w:tab w:val="clear" w:pos="4535"/>
        <w:tab w:val="clear" w:pos="9071"/>
      </w:tabs>
      <w:spacing w:before="120" w:after="120"/>
    </w:pPr>
    <w:rPr>
      <w:rFonts w:cs="Bookman Old Style"/>
      <w:i/>
      <w:iCs/>
    </w:rPr>
  </w:style>
  <w:style w:type="character" w:customStyle="1" w:styleId="PodpisZnak">
    <w:name w:val="Podpis Znak"/>
    <w:basedOn w:val="Domylnaczcionkaakapitu"/>
    <w:link w:val="Podpis"/>
    <w:rsid w:val="003B787E"/>
    <w:rPr>
      <w:rFonts w:ascii="Times New Roman" w:eastAsia="Times New Roman" w:hAnsi="Times New Roman" w:cs="Bookman Old Style"/>
      <w:i/>
      <w:iCs/>
      <w:sz w:val="24"/>
      <w:szCs w:val="24"/>
      <w:lang w:eastAsia="ar-SA"/>
    </w:rPr>
  </w:style>
  <w:style w:type="paragraph" w:styleId="Spistreci1">
    <w:name w:val="toc 1"/>
    <w:basedOn w:val="Normalny"/>
    <w:next w:val="Normalny"/>
    <w:semiHidden/>
    <w:rsid w:val="003B787E"/>
    <w:pPr>
      <w:tabs>
        <w:tab w:val="clear" w:pos="0"/>
        <w:tab w:val="clear" w:pos="4535"/>
        <w:tab w:val="clear" w:pos="9071"/>
      </w:tabs>
      <w:spacing w:before="120" w:after="120"/>
    </w:pPr>
    <w:rPr>
      <w:b/>
      <w:bCs/>
      <w:caps/>
      <w:sz w:val="20"/>
      <w:szCs w:val="20"/>
    </w:rPr>
  </w:style>
  <w:style w:type="paragraph" w:customStyle="1" w:styleId="Tekstpodstawowy21">
    <w:name w:val="Tekst podstawowy 21"/>
    <w:basedOn w:val="Normalny"/>
    <w:rsid w:val="003B787E"/>
    <w:pPr>
      <w:tabs>
        <w:tab w:val="clear" w:pos="0"/>
        <w:tab w:val="clear" w:pos="4535"/>
        <w:tab w:val="clear" w:pos="9071"/>
      </w:tabs>
      <w:overflowPunct w:val="0"/>
      <w:autoSpaceDE w:val="0"/>
      <w:ind w:left="360"/>
      <w:jc w:val="both"/>
      <w:textAlignment w:val="baseline"/>
    </w:pPr>
    <w:rPr>
      <w:sz w:val="20"/>
      <w:szCs w:val="20"/>
    </w:rPr>
  </w:style>
  <w:style w:type="paragraph" w:customStyle="1" w:styleId="Zawartotabeli">
    <w:name w:val="Zawartość tabeli"/>
    <w:basedOn w:val="Normalny"/>
    <w:rsid w:val="003B787E"/>
    <w:pPr>
      <w:suppressLineNumbers/>
      <w:tabs>
        <w:tab w:val="clear" w:pos="0"/>
        <w:tab w:val="clear" w:pos="4535"/>
        <w:tab w:val="clear" w:pos="9071"/>
      </w:tabs>
    </w:pPr>
  </w:style>
  <w:style w:type="paragraph" w:customStyle="1" w:styleId="Nagwektabeli">
    <w:name w:val="Nagłówek tabeli"/>
    <w:basedOn w:val="Zawartotabeli"/>
    <w:rsid w:val="003B787E"/>
    <w:pPr>
      <w:jc w:val="center"/>
    </w:pPr>
    <w:rPr>
      <w:b/>
      <w:bCs/>
    </w:rPr>
  </w:style>
  <w:style w:type="paragraph" w:customStyle="1" w:styleId="Zawartoramki">
    <w:name w:val="Zawartość ramki"/>
    <w:basedOn w:val="Tekstpodstawowy"/>
    <w:rsid w:val="003B787E"/>
    <w:pPr>
      <w:tabs>
        <w:tab w:val="clear" w:pos="0"/>
        <w:tab w:val="clear" w:pos="4535"/>
        <w:tab w:val="clear" w:pos="9071"/>
      </w:tabs>
      <w:overflowPunct w:val="0"/>
      <w:autoSpaceDE w:val="0"/>
      <w:spacing w:after="0" w:line="180" w:lineRule="exact"/>
      <w:textAlignment w:val="baseline"/>
    </w:pPr>
    <w:rPr>
      <w:sz w:val="16"/>
      <w:szCs w:val="20"/>
    </w:rPr>
  </w:style>
  <w:style w:type="paragraph" w:customStyle="1" w:styleId="Style2">
    <w:name w:val="Style2"/>
    <w:basedOn w:val="Normalny"/>
    <w:rsid w:val="003B787E"/>
    <w:pPr>
      <w:widowControl w:val="0"/>
      <w:tabs>
        <w:tab w:val="clear" w:pos="0"/>
        <w:tab w:val="clear" w:pos="4535"/>
        <w:tab w:val="clear" w:pos="9071"/>
      </w:tabs>
      <w:suppressAutoHyphens w:val="0"/>
      <w:autoSpaceDE w:val="0"/>
      <w:autoSpaceDN w:val="0"/>
      <w:adjustRightInd w:val="0"/>
    </w:pPr>
    <w:rPr>
      <w:rFonts w:eastAsia="Calibri"/>
      <w:lang w:eastAsia="pl-PL"/>
    </w:rPr>
  </w:style>
  <w:style w:type="character" w:customStyle="1" w:styleId="FontStyle13">
    <w:name w:val="Font Style13"/>
    <w:rsid w:val="003B787E"/>
    <w:rPr>
      <w:rFonts w:ascii="Times New Roman" w:hAnsi="Times New Roman" w:cs="Times New Roman"/>
      <w:sz w:val="18"/>
      <w:szCs w:val="18"/>
    </w:rPr>
  </w:style>
  <w:style w:type="paragraph" w:customStyle="1" w:styleId="Style5">
    <w:name w:val="Style5"/>
    <w:basedOn w:val="Normalny"/>
    <w:rsid w:val="003B787E"/>
    <w:pPr>
      <w:widowControl w:val="0"/>
      <w:tabs>
        <w:tab w:val="clear" w:pos="0"/>
        <w:tab w:val="clear" w:pos="4535"/>
        <w:tab w:val="clear" w:pos="9071"/>
      </w:tabs>
      <w:suppressAutoHyphens w:val="0"/>
      <w:autoSpaceDE w:val="0"/>
      <w:autoSpaceDN w:val="0"/>
      <w:adjustRightInd w:val="0"/>
      <w:spacing w:line="226" w:lineRule="exact"/>
      <w:jc w:val="both"/>
    </w:pPr>
    <w:rPr>
      <w:rFonts w:eastAsia="Calibri"/>
      <w:lang w:eastAsia="pl-PL"/>
    </w:rPr>
  </w:style>
  <w:style w:type="character" w:customStyle="1" w:styleId="FontStyle14">
    <w:name w:val="Font Style14"/>
    <w:rsid w:val="003B787E"/>
    <w:rPr>
      <w:rFonts w:ascii="Times New Roman" w:hAnsi="Times New Roman" w:cs="Times New Roman"/>
      <w:b/>
      <w:bCs/>
      <w:sz w:val="18"/>
      <w:szCs w:val="18"/>
    </w:rPr>
  </w:style>
  <w:style w:type="paragraph" w:customStyle="1" w:styleId="Style3">
    <w:name w:val="Style3"/>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269"/>
    </w:pPr>
    <w:rPr>
      <w:rFonts w:eastAsia="Calibri"/>
      <w:lang w:eastAsia="pl-PL"/>
    </w:rPr>
  </w:style>
  <w:style w:type="paragraph" w:customStyle="1" w:styleId="Style4">
    <w:name w:val="Style4"/>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288"/>
    </w:pPr>
    <w:rPr>
      <w:rFonts w:eastAsia="Calibri"/>
      <w:lang w:eastAsia="pl-PL"/>
    </w:rPr>
  </w:style>
  <w:style w:type="paragraph" w:customStyle="1" w:styleId="Style6">
    <w:name w:val="Style6"/>
    <w:basedOn w:val="Normalny"/>
    <w:rsid w:val="003B787E"/>
    <w:pPr>
      <w:widowControl w:val="0"/>
      <w:tabs>
        <w:tab w:val="clear" w:pos="0"/>
        <w:tab w:val="clear" w:pos="4535"/>
        <w:tab w:val="clear" w:pos="9071"/>
      </w:tabs>
      <w:suppressAutoHyphens w:val="0"/>
      <w:autoSpaceDE w:val="0"/>
      <w:autoSpaceDN w:val="0"/>
      <w:adjustRightInd w:val="0"/>
      <w:spacing w:line="288" w:lineRule="exact"/>
      <w:jc w:val="both"/>
    </w:pPr>
    <w:rPr>
      <w:rFonts w:eastAsia="Calibri"/>
      <w:lang w:eastAsia="pl-PL"/>
    </w:rPr>
  </w:style>
  <w:style w:type="paragraph" w:customStyle="1" w:styleId="Style10">
    <w:name w:val="Style10"/>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168"/>
    </w:pPr>
    <w:rPr>
      <w:rFonts w:eastAsia="Calibri"/>
      <w:lang w:eastAsia="pl-PL"/>
    </w:rPr>
  </w:style>
  <w:style w:type="paragraph" w:customStyle="1" w:styleId="Style15">
    <w:name w:val="Style15"/>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173"/>
      <w:jc w:val="both"/>
    </w:pPr>
    <w:rPr>
      <w:rFonts w:eastAsia="Calibri"/>
      <w:lang w:eastAsia="pl-PL"/>
    </w:rPr>
  </w:style>
  <w:style w:type="paragraph" w:customStyle="1" w:styleId="Style17">
    <w:name w:val="Style17"/>
    <w:basedOn w:val="Normalny"/>
    <w:rsid w:val="003B787E"/>
    <w:pPr>
      <w:widowControl w:val="0"/>
      <w:tabs>
        <w:tab w:val="clear" w:pos="0"/>
        <w:tab w:val="clear" w:pos="4535"/>
        <w:tab w:val="clear" w:pos="9071"/>
      </w:tabs>
      <w:suppressAutoHyphens w:val="0"/>
      <w:autoSpaceDE w:val="0"/>
      <w:autoSpaceDN w:val="0"/>
      <w:adjustRightInd w:val="0"/>
      <w:spacing w:line="228" w:lineRule="exact"/>
      <w:jc w:val="both"/>
    </w:pPr>
    <w:rPr>
      <w:rFonts w:eastAsia="Calibri"/>
      <w:lang w:eastAsia="pl-PL"/>
    </w:rPr>
  </w:style>
  <w:style w:type="character" w:customStyle="1" w:styleId="FontStyle29">
    <w:name w:val="Font Style29"/>
    <w:rsid w:val="003B787E"/>
    <w:rPr>
      <w:rFonts w:ascii="Times New Roman" w:hAnsi="Times New Roman" w:cs="Times New Roman"/>
      <w:sz w:val="18"/>
      <w:szCs w:val="18"/>
    </w:rPr>
  </w:style>
  <w:style w:type="character" w:customStyle="1" w:styleId="FontStyle30">
    <w:name w:val="Font Style30"/>
    <w:rsid w:val="003B787E"/>
    <w:rPr>
      <w:rFonts w:ascii="Times New Roman" w:hAnsi="Times New Roman" w:cs="Times New Roman"/>
      <w:b/>
      <w:bCs/>
      <w:sz w:val="18"/>
      <w:szCs w:val="18"/>
    </w:rPr>
  </w:style>
  <w:style w:type="paragraph" w:customStyle="1" w:styleId="Style7">
    <w:name w:val="Style7"/>
    <w:basedOn w:val="Normalny"/>
    <w:rsid w:val="003B787E"/>
    <w:pPr>
      <w:widowControl w:val="0"/>
      <w:tabs>
        <w:tab w:val="clear" w:pos="0"/>
        <w:tab w:val="clear" w:pos="4535"/>
        <w:tab w:val="clear" w:pos="9071"/>
      </w:tabs>
      <w:suppressAutoHyphens w:val="0"/>
      <w:autoSpaceDE w:val="0"/>
      <w:autoSpaceDN w:val="0"/>
      <w:adjustRightInd w:val="0"/>
      <w:jc w:val="both"/>
    </w:pPr>
    <w:rPr>
      <w:rFonts w:eastAsia="Calibri"/>
      <w:lang w:eastAsia="pl-PL"/>
    </w:rPr>
  </w:style>
  <w:style w:type="character" w:customStyle="1" w:styleId="FontStyle17">
    <w:name w:val="Font Style17"/>
    <w:rsid w:val="003B787E"/>
    <w:rPr>
      <w:rFonts w:ascii="Times New Roman" w:hAnsi="Times New Roman" w:cs="Times New Roman"/>
      <w:sz w:val="18"/>
      <w:szCs w:val="18"/>
    </w:rPr>
  </w:style>
  <w:style w:type="character" w:customStyle="1" w:styleId="FontStyle18">
    <w:name w:val="Font Style18"/>
    <w:rsid w:val="003B787E"/>
    <w:rPr>
      <w:rFonts w:ascii="Times New Roman" w:hAnsi="Times New Roman" w:cs="Times New Roman"/>
      <w:b/>
      <w:bCs/>
      <w:sz w:val="18"/>
      <w:szCs w:val="18"/>
    </w:rPr>
  </w:style>
  <w:style w:type="character" w:customStyle="1" w:styleId="ZnakZnak">
    <w:name w:val="Znak Znak"/>
    <w:rsid w:val="003B787E"/>
    <w:rPr>
      <w:rFonts w:ascii="Tahoma" w:hAnsi="Tahoma" w:cs="Tahoma"/>
      <w:sz w:val="16"/>
      <w:szCs w:val="16"/>
      <w:lang w:eastAsia="ar-SA"/>
    </w:rPr>
  </w:style>
  <w:style w:type="paragraph" w:customStyle="1" w:styleId="KARTATYTUOWA">
    <w:name w:val="KARTA_TYTUŁOWA"/>
    <w:basedOn w:val="Normalny"/>
    <w:rsid w:val="003B787E"/>
    <w:pPr>
      <w:tabs>
        <w:tab w:val="clear" w:pos="0"/>
        <w:tab w:val="clear" w:pos="4535"/>
        <w:tab w:val="clear" w:pos="9071"/>
      </w:tabs>
      <w:suppressAutoHyphens w:val="0"/>
      <w:jc w:val="center"/>
    </w:pPr>
    <w:rPr>
      <w:rFonts w:ascii="Arial" w:hAnsi="Arial" w:cs="Arial"/>
      <w:sz w:val="16"/>
      <w:szCs w:val="16"/>
      <w:lang w:eastAsia="pl-PL"/>
    </w:rPr>
  </w:style>
  <w:style w:type="paragraph" w:styleId="Spistreci2">
    <w:name w:val="toc 2"/>
    <w:basedOn w:val="Normalny"/>
    <w:next w:val="Normalny"/>
    <w:autoRedefine/>
    <w:semiHidden/>
    <w:rsid w:val="003B787E"/>
    <w:pPr>
      <w:tabs>
        <w:tab w:val="clear" w:pos="0"/>
        <w:tab w:val="clear" w:pos="4535"/>
        <w:tab w:val="clear" w:pos="9071"/>
      </w:tabs>
      <w:ind w:left="240"/>
    </w:pPr>
    <w:rPr>
      <w:smallCaps/>
      <w:sz w:val="20"/>
      <w:szCs w:val="20"/>
    </w:rPr>
  </w:style>
  <w:style w:type="paragraph" w:styleId="Spistreci3">
    <w:name w:val="toc 3"/>
    <w:basedOn w:val="Normalny"/>
    <w:next w:val="Normalny"/>
    <w:autoRedefine/>
    <w:semiHidden/>
    <w:rsid w:val="003B787E"/>
    <w:pPr>
      <w:tabs>
        <w:tab w:val="clear" w:pos="0"/>
        <w:tab w:val="clear" w:pos="4535"/>
        <w:tab w:val="clear" w:pos="9071"/>
        <w:tab w:val="left" w:pos="1680"/>
        <w:tab w:val="right" w:leader="dot" w:pos="9055"/>
      </w:tabs>
      <w:ind w:left="1701" w:hanging="1275"/>
    </w:pPr>
    <w:rPr>
      <w:i/>
      <w:iCs/>
      <w:sz w:val="20"/>
      <w:szCs w:val="20"/>
    </w:rPr>
  </w:style>
  <w:style w:type="paragraph" w:customStyle="1" w:styleId="STYL000">
    <w:name w:val="STYL_000"/>
    <w:locked/>
    <w:rsid w:val="003B787E"/>
    <w:pPr>
      <w:spacing w:before="240" w:after="0" w:line="240" w:lineRule="auto"/>
      <w:jc w:val="both"/>
    </w:pPr>
    <w:rPr>
      <w:rFonts w:ascii="Arial" w:eastAsia="Times New Roman" w:hAnsi="Arial" w:cs="Times New Roman"/>
      <w:sz w:val="20"/>
      <w:szCs w:val="20"/>
      <w:lang w:eastAsia="pl-PL"/>
    </w:rPr>
  </w:style>
  <w:style w:type="paragraph" w:customStyle="1" w:styleId="NAGWEK1SPECYFIKACJA">
    <w:name w:val="NAGŁÓWEK_1_SPECYFIKACJA"/>
    <w:rsid w:val="003B787E"/>
    <w:pPr>
      <w:tabs>
        <w:tab w:val="left" w:pos="1134"/>
      </w:tabs>
      <w:spacing w:after="0" w:line="240" w:lineRule="auto"/>
      <w:ind w:left="1134" w:hanging="1134"/>
    </w:pPr>
    <w:rPr>
      <w:rFonts w:ascii="Arial" w:eastAsia="Times New Roman" w:hAnsi="Arial" w:cs="Times New Roman"/>
      <w:i/>
      <w:caps/>
      <w:sz w:val="16"/>
      <w:szCs w:val="20"/>
      <w:lang w:eastAsia="pl-PL"/>
    </w:rPr>
  </w:style>
  <w:style w:type="paragraph" w:customStyle="1" w:styleId="NAGWEK2Kontrakt">
    <w:name w:val="NAGŁÓWEK_2_Kontrakt"/>
    <w:rsid w:val="003B787E"/>
    <w:pPr>
      <w:spacing w:after="0" w:line="240" w:lineRule="auto"/>
    </w:pPr>
    <w:rPr>
      <w:rFonts w:ascii="Arial" w:eastAsia="Times New Roman" w:hAnsi="Arial" w:cs="Times New Roman"/>
      <w:i/>
      <w:sz w:val="16"/>
      <w:szCs w:val="20"/>
      <w:lang w:eastAsia="pl-PL"/>
    </w:rPr>
  </w:style>
  <w:style w:type="paragraph" w:customStyle="1" w:styleId="STOPKA1Firma">
    <w:name w:val="STOPKA_1_Firma"/>
    <w:rsid w:val="003B787E"/>
    <w:pPr>
      <w:tabs>
        <w:tab w:val="left" w:pos="0"/>
        <w:tab w:val="center" w:pos="4536"/>
        <w:tab w:val="right" w:pos="9072"/>
      </w:tabs>
      <w:spacing w:after="0" w:line="240" w:lineRule="auto"/>
    </w:pPr>
    <w:rPr>
      <w:rFonts w:ascii="Arial" w:eastAsia="Times New Roman" w:hAnsi="Arial" w:cs="Times New Roman"/>
      <w:i/>
      <w:sz w:val="20"/>
      <w:szCs w:val="20"/>
      <w:lang w:eastAsia="pl-PL"/>
    </w:rPr>
  </w:style>
  <w:style w:type="character" w:customStyle="1" w:styleId="STOPKA1FirmaZnak">
    <w:name w:val="STOPKA_1_Firma Znak"/>
    <w:rsid w:val="003B787E"/>
    <w:rPr>
      <w:rFonts w:ascii="Arial" w:hAnsi="Arial"/>
      <w:i/>
      <w:noProof w:val="0"/>
      <w:lang w:val="pl-PL" w:eastAsia="pl-PL" w:bidi="ar-SA"/>
    </w:rPr>
  </w:style>
  <w:style w:type="paragraph" w:customStyle="1" w:styleId="STOPKA2Strona">
    <w:name w:val="STOPKA_2_Strona"/>
    <w:basedOn w:val="Normalny"/>
    <w:rsid w:val="003B787E"/>
    <w:pPr>
      <w:framePr w:wrap="around" w:vAnchor="text" w:hAnchor="margin" w:xAlign="outside" w:y="1"/>
      <w:tabs>
        <w:tab w:val="clear" w:pos="0"/>
        <w:tab w:val="clear" w:pos="4535"/>
        <w:tab w:val="clear" w:pos="9071"/>
      </w:tabs>
      <w:suppressAutoHyphens w:val="0"/>
    </w:pPr>
    <w:rPr>
      <w:rFonts w:ascii="Arial" w:hAnsi="Arial"/>
      <w:sz w:val="18"/>
      <w:szCs w:val="20"/>
      <w:lang w:eastAsia="pl-PL"/>
    </w:rPr>
  </w:style>
  <w:style w:type="paragraph" w:customStyle="1" w:styleId="TEKST2Definicje">
    <w:name w:val="TEKST_2 Definicje"/>
    <w:rsid w:val="003B787E"/>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TYTU1ROZDZIA">
    <w:name w:val="TYTUŁ_1 ROZDZIAŁ"/>
    <w:next w:val="TEKST1Tre"/>
    <w:rsid w:val="003B787E"/>
    <w:pPr>
      <w:tabs>
        <w:tab w:val="left" w:pos="1418"/>
      </w:tabs>
      <w:spacing w:before="240" w:after="0" w:line="240" w:lineRule="auto"/>
      <w:ind w:left="1418" w:hanging="1418"/>
    </w:pPr>
    <w:rPr>
      <w:rFonts w:ascii="Arial" w:eastAsia="Times New Roman" w:hAnsi="Arial" w:cs="Times New Roman"/>
      <w:b/>
      <w:caps/>
      <w:sz w:val="24"/>
      <w:szCs w:val="20"/>
      <w:lang w:eastAsia="pl-PL"/>
    </w:rPr>
  </w:style>
  <w:style w:type="paragraph" w:customStyle="1" w:styleId="TYTU2PODROZDZIA">
    <w:name w:val="TYTUŁ_2 PODROZDZIAŁ"/>
    <w:basedOn w:val="TYTU1ROZDZIA"/>
    <w:next w:val="TEKST1Tre"/>
    <w:rsid w:val="003B787E"/>
  </w:style>
  <w:style w:type="paragraph" w:customStyle="1" w:styleId="TYTU3SPECYFIKACJA">
    <w:name w:val="TYTUŁ_3 SPECYFIKACJA"/>
    <w:basedOn w:val="TYTU1ROZDZIA"/>
    <w:next w:val="TEKST1Tre"/>
    <w:rsid w:val="003B787E"/>
  </w:style>
  <w:style w:type="character" w:customStyle="1" w:styleId="PUNKTY11Znak">
    <w:name w:val="PUNKTY_1 1. Znak"/>
    <w:rsid w:val="003B787E"/>
    <w:rPr>
      <w:rFonts w:ascii="Arial" w:hAnsi="Arial"/>
      <w:b/>
      <w:caps/>
      <w:noProof w:val="0"/>
      <w:lang w:val="pl-PL" w:eastAsia="pl-PL" w:bidi="ar-SA"/>
    </w:rPr>
  </w:style>
  <w:style w:type="paragraph" w:customStyle="1" w:styleId="PUNKTY3123">
    <w:name w:val="PUNKTY_3 1.2.3"/>
    <w:basedOn w:val="PUNKTY11"/>
    <w:next w:val="TEKST1Tre"/>
    <w:rsid w:val="003B787E"/>
    <w:pPr>
      <w:tabs>
        <w:tab w:val="clear" w:pos="1021"/>
        <w:tab w:val="left" w:pos="851"/>
      </w:tabs>
      <w:spacing w:before="240"/>
    </w:pPr>
    <w:rPr>
      <w:i/>
      <w:caps w:val="0"/>
    </w:rPr>
  </w:style>
  <w:style w:type="paragraph" w:customStyle="1" w:styleId="LISTA1-">
    <w:name w:val="LISTA_1 -"/>
    <w:rsid w:val="003B787E"/>
    <w:pPr>
      <w:numPr>
        <w:numId w:val="20"/>
      </w:numPr>
      <w:tabs>
        <w:tab w:val="clear" w:pos="720"/>
        <w:tab w:val="left" w:pos="397"/>
      </w:tabs>
      <w:spacing w:before="60" w:after="0" w:line="240" w:lineRule="auto"/>
      <w:ind w:left="397" w:hanging="397"/>
      <w:jc w:val="both"/>
    </w:pPr>
    <w:rPr>
      <w:rFonts w:ascii="Arial" w:eastAsia="Times New Roman" w:hAnsi="Arial" w:cs="Times New Roman"/>
      <w:sz w:val="20"/>
      <w:szCs w:val="20"/>
      <w:lang w:eastAsia="pl-PL"/>
    </w:rPr>
  </w:style>
  <w:style w:type="paragraph" w:customStyle="1" w:styleId="LISTA21">
    <w:name w:val="LISTA_2 1."/>
    <w:rsid w:val="003B787E"/>
    <w:pPr>
      <w:tabs>
        <w:tab w:val="left" w:pos="397"/>
      </w:tabs>
      <w:spacing w:before="60" w:after="0" w:line="240" w:lineRule="auto"/>
      <w:ind w:left="397" w:hanging="397"/>
    </w:pPr>
    <w:rPr>
      <w:rFonts w:ascii="Arial" w:eastAsia="Times New Roman" w:hAnsi="Arial" w:cs="Times New Roman"/>
      <w:sz w:val="20"/>
      <w:szCs w:val="20"/>
      <w:lang w:eastAsia="pl-PL"/>
    </w:rPr>
  </w:style>
  <w:style w:type="paragraph" w:customStyle="1" w:styleId="LISTA3a">
    <w:name w:val="LISTA_3 a)"/>
    <w:rsid w:val="003B787E"/>
    <w:pPr>
      <w:tabs>
        <w:tab w:val="left" w:pos="397"/>
      </w:tabs>
      <w:spacing w:before="60" w:after="0" w:line="240" w:lineRule="auto"/>
      <w:ind w:left="397" w:hanging="397"/>
    </w:pPr>
    <w:rPr>
      <w:rFonts w:ascii="Arial" w:eastAsia="Times New Roman" w:hAnsi="Arial" w:cs="Times New Roman"/>
      <w:sz w:val="20"/>
      <w:szCs w:val="20"/>
      <w:lang w:eastAsia="pl-PL"/>
    </w:rPr>
  </w:style>
  <w:style w:type="paragraph" w:customStyle="1" w:styleId="TABELE1L">
    <w:name w:val="TABELE_1 L"/>
    <w:rsid w:val="003B787E"/>
    <w:pPr>
      <w:spacing w:before="60" w:after="60" w:line="240" w:lineRule="auto"/>
    </w:pPr>
    <w:rPr>
      <w:rFonts w:ascii="Arial" w:eastAsia="Times New Roman" w:hAnsi="Arial" w:cs="Times New Roman"/>
      <w:sz w:val="20"/>
      <w:szCs w:val="20"/>
      <w:lang w:eastAsia="pl-PL"/>
    </w:rPr>
  </w:style>
  <w:style w:type="paragraph" w:customStyle="1" w:styleId="TABELE2S">
    <w:name w:val="TABELE_2 S"/>
    <w:basedOn w:val="TABELE1L"/>
    <w:rsid w:val="003B787E"/>
    <w:pPr>
      <w:jc w:val="center"/>
    </w:pPr>
  </w:style>
  <w:style w:type="paragraph" w:customStyle="1" w:styleId="TABELE3P">
    <w:name w:val="TABELE_3 P"/>
    <w:basedOn w:val="TABELE1L"/>
    <w:rsid w:val="003B787E"/>
    <w:pPr>
      <w:jc w:val="right"/>
    </w:pPr>
  </w:style>
  <w:style w:type="paragraph" w:customStyle="1" w:styleId="TABELE0Nagwek">
    <w:name w:val="TABELE_0 Nagłówek"/>
    <w:rsid w:val="003B787E"/>
    <w:pPr>
      <w:spacing w:before="120" w:after="120" w:line="240" w:lineRule="auto"/>
      <w:jc w:val="center"/>
    </w:pPr>
    <w:rPr>
      <w:rFonts w:ascii="Arial" w:eastAsia="Times New Roman" w:hAnsi="Arial" w:cs="Times New Roman"/>
      <w:sz w:val="20"/>
      <w:szCs w:val="20"/>
      <w:lang w:eastAsia="pl-PL"/>
    </w:rPr>
  </w:style>
  <w:style w:type="paragraph" w:customStyle="1" w:styleId="NORMY1PN">
    <w:name w:val="NORMY_1 PN"/>
    <w:rsid w:val="003B787E"/>
    <w:pPr>
      <w:tabs>
        <w:tab w:val="left" w:pos="2552"/>
      </w:tabs>
      <w:spacing w:before="60" w:after="0" w:line="240" w:lineRule="auto"/>
      <w:ind w:left="2552" w:hanging="2552"/>
    </w:pPr>
    <w:rPr>
      <w:rFonts w:ascii="Arial Narrow" w:eastAsia="Times New Roman" w:hAnsi="Arial Narrow" w:cs="Times New Roman"/>
      <w:sz w:val="20"/>
      <w:szCs w:val="20"/>
      <w:lang w:eastAsia="pl-PL"/>
    </w:rPr>
  </w:style>
  <w:style w:type="paragraph" w:customStyle="1" w:styleId="TEKST3Podpisy">
    <w:name w:val="TEKST_3 Podpisy"/>
    <w:next w:val="TEKST1Tre"/>
    <w:rsid w:val="003B787E"/>
    <w:pPr>
      <w:tabs>
        <w:tab w:val="left" w:pos="1418"/>
      </w:tabs>
      <w:spacing w:before="240" w:after="60" w:line="240" w:lineRule="auto"/>
      <w:ind w:left="1418" w:hanging="1418"/>
    </w:pPr>
    <w:rPr>
      <w:rFonts w:ascii="Arial" w:eastAsia="Times New Roman" w:hAnsi="Arial" w:cs="Times New Roman"/>
      <w:b/>
      <w:sz w:val="20"/>
      <w:szCs w:val="20"/>
      <w:lang w:eastAsia="pl-PL"/>
    </w:rPr>
  </w:style>
  <w:style w:type="character" w:customStyle="1" w:styleId="PUNKTY3123Znak">
    <w:name w:val="PUNKTY_3 1.2.3 Znak"/>
    <w:rsid w:val="003B787E"/>
  </w:style>
  <w:style w:type="character" w:customStyle="1" w:styleId="TEKST1TreZnak">
    <w:name w:val="TEKST_1 Treść Znak"/>
    <w:rsid w:val="003B787E"/>
    <w:rPr>
      <w:rFonts w:ascii="Arial" w:hAnsi="Arial"/>
      <w:noProof w:val="0"/>
      <w:lang w:val="pl-PL" w:eastAsia="pl-PL" w:bidi="ar-SA"/>
    </w:rPr>
  </w:style>
  <w:style w:type="character" w:customStyle="1" w:styleId="PUNKTY212Znak">
    <w:name w:val="PUNKTY_2 1.2. Znak"/>
    <w:rsid w:val="003B787E"/>
  </w:style>
  <w:style w:type="paragraph" w:customStyle="1" w:styleId="SPISTRECI10">
    <w:name w:val="SPIS_TREŚCI_1"/>
    <w:basedOn w:val="Normalny"/>
    <w:rsid w:val="003B787E"/>
    <w:pPr>
      <w:tabs>
        <w:tab w:val="clear" w:pos="0"/>
        <w:tab w:val="clear" w:pos="4535"/>
        <w:tab w:val="clear" w:pos="9071"/>
        <w:tab w:val="left" w:pos="1701"/>
        <w:tab w:val="right" w:leader="dot" w:pos="9072"/>
      </w:tabs>
      <w:suppressAutoHyphens w:val="0"/>
      <w:spacing w:before="360" w:after="120"/>
      <w:ind w:left="1701" w:hanging="1701"/>
    </w:pPr>
    <w:rPr>
      <w:rFonts w:ascii="Arial" w:hAnsi="Arial"/>
      <w:b/>
      <w:caps/>
      <w:sz w:val="20"/>
      <w:szCs w:val="20"/>
      <w:lang w:eastAsia="pl-PL"/>
    </w:rPr>
  </w:style>
  <w:style w:type="paragraph" w:customStyle="1" w:styleId="SPISTRECI20">
    <w:name w:val="SPIS_TREŚCI_2"/>
    <w:basedOn w:val="SPISTRECI10"/>
    <w:rsid w:val="003B787E"/>
    <w:pPr>
      <w:spacing w:before="120" w:after="0"/>
    </w:pPr>
    <w:rPr>
      <w:caps w:val="0"/>
    </w:rPr>
  </w:style>
  <w:style w:type="paragraph" w:customStyle="1" w:styleId="SPISTRECI30">
    <w:name w:val="SPIS_TREŚCI_3"/>
    <w:basedOn w:val="SPISTRECI20"/>
    <w:rsid w:val="003B787E"/>
    <w:pPr>
      <w:spacing w:before="60"/>
    </w:pPr>
    <w:rPr>
      <w:b w:val="0"/>
      <w:lang w:val="en-US"/>
    </w:rPr>
  </w:style>
  <w:style w:type="character" w:customStyle="1" w:styleId="ZnakZnak19">
    <w:name w:val="Znak Znak19"/>
    <w:rsid w:val="003B787E"/>
    <w:rPr>
      <w:sz w:val="16"/>
      <w:lang w:eastAsia="ar-SA"/>
    </w:rPr>
  </w:style>
  <w:style w:type="paragraph" w:customStyle="1" w:styleId="Mylnik">
    <w:name w:val="Myślnik"/>
    <w:basedOn w:val="Normalny"/>
    <w:next w:val="Tekst0"/>
    <w:autoRedefine/>
    <w:rsid w:val="003B787E"/>
    <w:pPr>
      <w:numPr>
        <w:numId w:val="21"/>
      </w:numPr>
      <w:tabs>
        <w:tab w:val="clear" w:pos="0"/>
        <w:tab w:val="clear" w:pos="1440"/>
        <w:tab w:val="clear" w:pos="4535"/>
        <w:tab w:val="clear" w:pos="9071"/>
        <w:tab w:val="num" w:pos="540"/>
        <w:tab w:val="left" w:pos="1134"/>
      </w:tabs>
      <w:suppressAutoHyphens w:val="0"/>
      <w:spacing w:before="20"/>
      <w:ind w:left="568" w:hanging="284"/>
    </w:pPr>
    <w:rPr>
      <w:rFonts w:ascii="Arial" w:hAnsi="Arial"/>
      <w:sz w:val="20"/>
      <w:szCs w:val="20"/>
      <w:lang w:eastAsia="pl-PL"/>
    </w:rPr>
  </w:style>
  <w:style w:type="paragraph" w:customStyle="1" w:styleId="Tekst0">
    <w:name w:val="Tekst"/>
    <w:basedOn w:val="Normalny"/>
    <w:autoRedefine/>
    <w:rsid w:val="003B787E"/>
    <w:pPr>
      <w:tabs>
        <w:tab w:val="clear" w:pos="0"/>
        <w:tab w:val="clear" w:pos="4535"/>
        <w:tab w:val="clear" w:pos="9071"/>
      </w:tabs>
      <w:suppressAutoHyphens w:val="0"/>
      <w:spacing w:before="60" w:after="60"/>
      <w:jc w:val="both"/>
    </w:pPr>
    <w:rPr>
      <w:rFonts w:ascii="Arial" w:hAnsi="Arial"/>
      <w:sz w:val="20"/>
      <w:szCs w:val="20"/>
      <w:lang w:eastAsia="pl-PL"/>
    </w:rPr>
  </w:style>
  <w:style w:type="paragraph" w:customStyle="1" w:styleId="TEKST1TrePogr">
    <w:name w:val="TEKST_1 Treść_Pogr"/>
    <w:basedOn w:val="TEKST1Tre"/>
    <w:next w:val="TEKST1Tre"/>
    <w:rsid w:val="003B787E"/>
    <w:rPr>
      <w:b/>
    </w:rPr>
  </w:style>
  <w:style w:type="paragraph" w:customStyle="1" w:styleId="NORMY2PN-EN">
    <w:name w:val="NORMY_2_PN-EN"/>
    <w:basedOn w:val="NORMY1PN"/>
    <w:rsid w:val="003B787E"/>
  </w:style>
  <w:style w:type="character" w:customStyle="1" w:styleId="STOPKA2StronaZnak">
    <w:name w:val="STOPKA_2_Strona Znak"/>
    <w:rsid w:val="003B787E"/>
    <w:rPr>
      <w:rFonts w:ascii="Arial" w:hAnsi="Arial"/>
      <w:noProof w:val="0"/>
      <w:sz w:val="18"/>
      <w:lang w:val="pl-PL" w:eastAsia="pl-PL" w:bidi="ar-SA"/>
    </w:rPr>
  </w:style>
  <w:style w:type="paragraph" w:customStyle="1" w:styleId="PN">
    <w:name w:val="PN"/>
    <w:basedOn w:val="Normalny"/>
    <w:rsid w:val="003B787E"/>
    <w:pPr>
      <w:numPr>
        <w:numId w:val="23"/>
      </w:numPr>
      <w:tabs>
        <w:tab w:val="clear" w:pos="0"/>
        <w:tab w:val="clear" w:pos="927"/>
        <w:tab w:val="clear" w:pos="4535"/>
        <w:tab w:val="clear" w:pos="9071"/>
        <w:tab w:val="left" w:pos="851"/>
      </w:tabs>
      <w:suppressAutoHyphens w:val="0"/>
      <w:spacing w:before="60"/>
      <w:ind w:left="2836" w:hanging="1985"/>
    </w:pPr>
    <w:rPr>
      <w:rFonts w:ascii="Arial" w:hAnsi="Arial"/>
      <w:sz w:val="20"/>
      <w:szCs w:val="20"/>
      <w:lang w:eastAsia="pl-PL"/>
    </w:rPr>
  </w:style>
  <w:style w:type="paragraph" w:styleId="Spistreci4">
    <w:name w:val="toc 4"/>
    <w:basedOn w:val="Normalny"/>
    <w:next w:val="Normalny"/>
    <w:rsid w:val="003B787E"/>
    <w:pPr>
      <w:tabs>
        <w:tab w:val="clear" w:pos="0"/>
        <w:tab w:val="clear" w:pos="4535"/>
        <w:tab w:val="clear" w:pos="9071"/>
      </w:tabs>
      <w:ind w:left="720"/>
    </w:pPr>
    <w:rPr>
      <w:sz w:val="18"/>
      <w:szCs w:val="18"/>
    </w:rPr>
  </w:style>
  <w:style w:type="paragraph" w:styleId="Spistreci5">
    <w:name w:val="toc 5"/>
    <w:basedOn w:val="Normalny"/>
    <w:next w:val="Normalny"/>
    <w:rsid w:val="003B787E"/>
    <w:pPr>
      <w:tabs>
        <w:tab w:val="clear" w:pos="0"/>
        <w:tab w:val="clear" w:pos="4535"/>
        <w:tab w:val="clear" w:pos="9071"/>
      </w:tabs>
      <w:ind w:left="960"/>
    </w:pPr>
    <w:rPr>
      <w:sz w:val="18"/>
      <w:szCs w:val="18"/>
    </w:rPr>
  </w:style>
  <w:style w:type="paragraph" w:styleId="Spistreci6">
    <w:name w:val="toc 6"/>
    <w:basedOn w:val="Normalny"/>
    <w:next w:val="Normalny"/>
    <w:rsid w:val="003B787E"/>
    <w:pPr>
      <w:tabs>
        <w:tab w:val="clear" w:pos="0"/>
        <w:tab w:val="clear" w:pos="4535"/>
        <w:tab w:val="clear" w:pos="9071"/>
      </w:tabs>
      <w:ind w:left="1200"/>
    </w:pPr>
    <w:rPr>
      <w:sz w:val="18"/>
      <w:szCs w:val="18"/>
    </w:rPr>
  </w:style>
  <w:style w:type="paragraph" w:styleId="Spistreci7">
    <w:name w:val="toc 7"/>
    <w:basedOn w:val="Normalny"/>
    <w:next w:val="Normalny"/>
    <w:rsid w:val="003B787E"/>
    <w:pPr>
      <w:tabs>
        <w:tab w:val="clear" w:pos="0"/>
        <w:tab w:val="clear" w:pos="4535"/>
        <w:tab w:val="clear" w:pos="9071"/>
      </w:tabs>
      <w:ind w:left="1440"/>
    </w:pPr>
    <w:rPr>
      <w:sz w:val="18"/>
      <w:szCs w:val="18"/>
    </w:rPr>
  </w:style>
  <w:style w:type="paragraph" w:styleId="Spistreci8">
    <w:name w:val="toc 8"/>
    <w:basedOn w:val="Normalny"/>
    <w:next w:val="Normalny"/>
    <w:rsid w:val="003B787E"/>
    <w:pPr>
      <w:tabs>
        <w:tab w:val="clear" w:pos="0"/>
        <w:tab w:val="clear" w:pos="4535"/>
        <w:tab w:val="clear" w:pos="9071"/>
      </w:tabs>
      <w:ind w:left="1680"/>
    </w:pPr>
    <w:rPr>
      <w:sz w:val="18"/>
      <w:szCs w:val="18"/>
    </w:rPr>
  </w:style>
  <w:style w:type="paragraph" w:styleId="Spistreci9">
    <w:name w:val="toc 9"/>
    <w:basedOn w:val="Normalny"/>
    <w:next w:val="Normalny"/>
    <w:rsid w:val="003B787E"/>
    <w:pPr>
      <w:tabs>
        <w:tab w:val="clear" w:pos="0"/>
        <w:tab w:val="clear" w:pos="4535"/>
        <w:tab w:val="clear" w:pos="9071"/>
      </w:tabs>
      <w:ind w:left="1920"/>
    </w:pPr>
    <w:rPr>
      <w:sz w:val="18"/>
      <w:szCs w:val="18"/>
    </w:rPr>
  </w:style>
  <w:style w:type="paragraph" w:styleId="Tekstprzypisudolnego">
    <w:name w:val="footnote text"/>
    <w:basedOn w:val="Normalny"/>
    <w:link w:val="TekstprzypisudolnegoZnak1"/>
    <w:semiHidden/>
    <w:rsid w:val="003B787E"/>
    <w:pPr>
      <w:tabs>
        <w:tab w:val="clear" w:pos="0"/>
        <w:tab w:val="clear" w:pos="4535"/>
        <w:tab w:val="clear" w:pos="9071"/>
      </w:tabs>
      <w:suppressAutoHyphens w:val="0"/>
      <w:spacing w:before="240"/>
    </w:pPr>
    <w:rPr>
      <w:rFonts w:ascii="Arial" w:hAnsi="Arial"/>
      <w:color w:val="FF00FF"/>
      <w:sz w:val="20"/>
      <w:szCs w:val="20"/>
      <w:lang w:eastAsia="pl-PL"/>
    </w:rPr>
  </w:style>
  <w:style w:type="character" w:customStyle="1" w:styleId="TekstprzypisudolnegoZnak">
    <w:name w:val="Tekst przypisu dolnego Znak"/>
    <w:basedOn w:val="Domylnaczcionkaakapitu"/>
    <w:semiHidden/>
    <w:rsid w:val="003B787E"/>
    <w:rPr>
      <w:rFonts w:ascii="Times New Roman" w:eastAsia="Times New Roman" w:hAnsi="Times New Roman" w:cs="Times New Roman"/>
      <w:sz w:val="20"/>
      <w:szCs w:val="20"/>
      <w:lang w:eastAsia="ar-SA"/>
    </w:rPr>
  </w:style>
  <w:style w:type="character" w:styleId="Hipercze">
    <w:name w:val="Hyperlink"/>
    <w:rsid w:val="003B787E"/>
    <w:rPr>
      <w:color w:val="0000FF"/>
      <w:u w:val="single"/>
    </w:rPr>
  </w:style>
  <w:style w:type="paragraph" w:customStyle="1" w:styleId="Podpunkty">
    <w:name w:val="Podpunkty"/>
    <w:basedOn w:val="Normalny"/>
    <w:next w:val="Normalny"/>
    <w:rsid w:val="003B787E"/>
    <w:pPr>
      <w:tabs>
        <w:tab w:val="clear" w:pos="0"/>
        <w:tab w:val="clear" w:pos="4535"/>
        <w:tab w:val="clear" w:pos="9071"/>
        <w:tab w:val="left" w:pos="851"/>
      </w:tabs>
      <w:suppressAutoHyphens w:val="0"/>
      <w:spacing w:before="120" w:after="60"/>
      <w:ind w:left="454" w:hanging="454"/>
      <w:jc w:val="both"/>
    </w:pPr>
    <w:rPr>
      <w:rFonts w:ascii="Arial" w:hAnsi="Arial"/>
      <w:b/>
      <w:sz w:val="20"/>
      <w:szCs w:val="20"/>
      <w:lang w:eastAsia="pl-PL"/>
    </w:rPr>
  </w:style>
  <w:style w:type="character" w:styleId="Odwoaniedokomentarza">
    <w:name w:val="annotation reference"/>
    <w:semiHidden/>
    <w:rsid w:val="003B787E"/>
    <w:rPr>
      <w:sz w:val="16"/>
      <w:szCs w:val="16"/>
    </w:rPr>
  </w:style>
  <w:style w:type="paragraph" w:styleId="Tekstkomentarza">
    <w:name w:val="annotation text"/>
    <w:basedOn w:val="Normalny"/>
    <w:link w:val="TekstkomentarzaZnak"/>
    <w:semiHidden/>
    <w:rsid w:val="003B787E"/>
    <w:pPr>
      <w:tabs>
        <w:tab w:val="clear" w:pos="0"/>
        <w:tab w:val="clear" w:pos="4535"/>
        <w:tab w:val="clear" w:pos="9071"/>
      </w:tabs>
      <w:suppressAutoHyphens w:val="0"/>
      <w:spacing w:before="240"/>
    </w:pPr>
    <w:rPr>
      <w:rFonts w:ascii="Arial" w:hAnsi="Arial"/>
      <w:color w:val="FF00FF"/>
      <w:sz w:val="20"/>
      <w:szCs w:val="20"/>
      <w:lang w:eastAsia="pl-PL"/>
    </w:rPr>
  </w:style>
  <w:style w:type="character" w:customStyle="1" w:styleId="TekstkomentarzaZnak">
    <w:name w:val="Tekst komentarza Znak"/>
    <w:basedOn w:val="Domylnaczcionkaakapitu"/>
    <w:link w:val="Tekstkomentarza"/>
    <w:semiHidden/>
    <w:rsid w:val="003B787E"/>
    <w:rPr>
      <w:rFonts w:ascii="Arial" w:eastAsia="Times New Roman" w:hAnsi="Arial" w:cs="Times New Roman"/>
      <w:color w:val="FF00FF"/>
      <w:sz w:val="20"/>
      <w:szCs w:val="20"/>
      <w:lang w:eastAsia="pl-PL"/>
    </w:rPr>
  </w:style>
  <w:style w:type="character" w:styleId="Odwoanieprzypisudolnego">
    <w:name w:val="footnote reference"/>
    <w:semiHidden/>
    <w:rsid w:val="003B787E"/>
    <w:rPr>
      <w:vertAlign w:val="superscript"/>
    </w:rPr>
  </w:style>
  <w:style w:type="paragraph" w:customStyle="1" w:styleId="SIWZSPIS">
    <w:name w:val="SIWZ_SPIS"/>
    <w:rsid w:val="003B787E"/>
    <w:pPr>
      <w:tabs>
        <w:tab w:val="left" w:pos="1418"/>
      </w:tabs>
      <w:spacing w:after="0" w:line="240" w:lineRule="auto"/>
      <w:ind w:left="1418" w:hanging="1418"/>
    </w:pPr>
    <w:rPr>
      <w:rFonts w:ascii="Arial" w:eastAsia="Times New Roman" w:hAnsi="Arial" w:cs="Times New Roman"/>
      <w:sz w:val="20"/>
      <w:szCs w:val="20"/>
      <w:lang w:eastAsia="pl-PL"/>
    </w:rPr>
  </w:style>
  <w:style w:type="character" w:customStyle="1" w:styleId="TEKST1TreZnak1">
    <w:name w:val="TEKST_1 Treść Znak1"/>
    <w:rsid w:val="003B787E"/>
    <w:rPr>
      <w:rFonts w:ascii="Arial" w:hAnsi="Arial"/>
      <w:noProof w:val="0"/>
      <w:lang w:val="pl-PL" w:eastAsia="pl-PL" w:bidi="ar-SA"/>
    </w:rPr>
  </w:style>
  <w:style w:type="character" w:customStyle="1" w:styleId="LISTA1-Znak">
    <w:name w:val="LISTA_1 - Znak"/>
    <w:rsid w:val="003B787E"/>
    <w:rPr>
      <w:rFonts w:ascii="Arial" w:hAnsi="Arial"/>
      <w:noProof w:val="0"/>
      <w:lang w:val="pl-PL" w:eastAsia="pl-PL" w:bidi="ar-SA"/>
    </w:rPr>
  </w:style>
  <w:style w:type="character" w:customStyle="1" w:styleId="PUNKTY11Znak1">
    <w:name w:val="PUNKTY_1 1. Znak1"/>
    <w:rsid w:val="003B787E"/>
    <w:rPr>
      <w:rFonts w:ascii="Arial" w:hAnsi="Arial"/>
      <w:b/>
      <w:caps/>
      <w:noProof w:val="0"/>
      <w:lang w:val="pl-PL" w:eastAsia="pl-PL" w:bidi="ar-SA"/>
    </w:rPr>
  </w:style>
  <w:style w:type="character" w:customStyle="1" w:styleId="PUNKTY3123Znak1">
    <w:name w:val="PUNKTY_3 1.2.3 Znak1"/>
    <w:rsid w:val="003B787E"/>
    <w:rPr>
      <w:rFonts w:ascii="Arial" w:hAnsi="Arial"/>
      <w:b/>
      <w:i/>
      <w:noProof w:val="0"/>
      <w:lang w:val="pl-PL" w:eastAsia="pl-PL" w:bidi="ar-SA"/>
    </w:rPr>
  </w:style>
  <w:style w:type="character" w:customStyle="1" w:styleId="NORMY1PNZnak">
    <w:name w:val="NORMY_1 PN Znak"/>
    <w:rsid w:val="003B787E"/>
    <w:rPr>
      <w:rFonts w:ascii="Arial Narrow" w:hAnsi="Arial Narrow"/>
      <w:noProof w:val="0"/>
      <w:lang w:val="pl-PL" w:eastAsia="pl-PL" w:bidi="ar-SA"/>
    </w:rPr>
  </w:style>
  <w:style w:type="paragraph" w:customStyle="1" w:styleId="Styl1">
    <w:name w:val="Styl1"/>
    <w:basedOn w:val="Normalny"/>
    <w:rsid w:val="003B787E"/>
    <w:pPr>
      <w:tabs>
        <w:tab w:val="clear" w:pos="0"/>
        <w:tab w:val="clear" w:pos="4535"/>
        <w:tab w:val="clear" w:pos="9071"/>
      </w:tabs>
      <w:suppressAutoHyphens w:val="0"/>
      <w:jc w:val="both"/>
    </w:pPr>
    <w:rPr>
      <w:rFonts w:ascii="Arial" w:hAnsi="Arial"/>
      <w:sz w:val="20"/>
      <w:lang w:eastAsia="pl-PL"/>
    </w:rPr>
  </w:style>
  <w:style w:type="paragraph" w:customStyle="1" w:styleId="TPKWytyczneLista">
    <w:name w:val="TPK_Wytyczne_Lista"/>
    <w:basedOn w:val="Normalny"/>
    <w:rsid w:val="003B787E"/>
    <w:pPr>
      <w:numPr>
        <w:numId w:val="22"/>
      </w:numPr>
      <w:tabs>
        <w:tab w:val="clear" w:pos="0"/>
        <w:tab w:val="clear" w:pos="4535"/>
        <w:tab w:val="clear" w:pos="9071"/>
      </w:tabs>
      <w:suppressAutoHyphens w:val="0"/>
      <w:spacing w:before="120"/>
      <w:jc w:val="both"/>
    </w:pPr>
    <w:rPr>
      <w:rFonts w:ascii="Arial" w:hAnsi="Arial"/>
      <w:color w:val="FF00FF"/>
      <w:sz w:val="20"/>
      <w:szCs w:val="20"/>
      <w:lang w:eastAsia="pl-PL"/>
    </w:rPr>
  </w:style>
  <w:style w:type="character" w:customStyle="1" w:styleId="ZnakZnak6">
    <w:name w:val="Znak Znak6"/>
    <w:locked/>
    <w:rsid w:val="003B787E"/>
    <w:rPr>
      <w:noProof w:val="0"/>
      <w:sz w:val="24"/>
      <w:szCs w:val="24"/>
      <w:lang w:val="pl-PL" w:eastAsia="ar-SA" w:bidi="ar-SA"/>
    </w:rPr>
  </w:style>
  <w:style w:type="character" w:customStyle="1" w:styleId="ZnakZnak5">
    <w:name w:val="Znak Znak5"/>
    <w:rsid w:val="003B787E"/>
    <w:rPr>
      <w:noProof w:val="0"/>
      <w:sz w:val="16"/>
      <w:lang w:val="pl-PL" w:eastAsia="ar-SA" w:bidi="ar-SA"/>
    </w:rPr>
  </w:style>
  <w:style w:type="character" w:customStyle="1" w:styleId="ZnakZnak9">
    <w:name w:val="Znak Znak9"/>
    <w:rsid w:val="003B787E"/>
    <w:rPr>
      <w:b/>
      <w:noProof w:val="0"/>
      <w:lang w:val="pl-PL" w:eastAsia="ar-SA" w:bidi="ar-SA"/>
    </w:rPr>
  </w:style>
  <w:style w:type="paragraph" w:customStyle="1" w:styleId="Listaabc">
    <w:name w:val="Lista abc"/>
    <w:rsid w:val="003B787E"/>
    <w:pPr>
      <w:tabs>
        <w:tab w:val="left" w:pos="284"/>
      </w:tabs>
      <w:spacing w:after="0" w:line="320" w:lineRule="exact"/>
      <w:ind w:firstLine="567"/>
    </w:pPr>
    <w:rPr>
      <w:rFonts w:ascii="Helvetica Neue Light" w:eastAsia="ヒラギノ角ゴ Pro W3" w:hAnsi="Helvetica Neue Light" w:cs="Times New Roman"/>
      <w:color w:val="000000"/>
      <w:sz w:val="20"/>
      <w:szCs w:val="20"/>
      <w:lang w:eastAsia="pl-PL"/>
    </w:rPr>
  </w:style>
  <w:style w:type="character" w:customStyle="1" w:styleId="ZnakZnak4">
    <w:name w:val="Znak Znak4"/>
    <w:rsid w:val="003B787E"/>
    <w:rPr>
      <w:rFonts w:ascii="Arial" w:hAnsi="Arial"/>
      <w:noProof w:val="0"/>
      <w:color w:val="FF00FF"/>
      <w:lang w:val="pl-PL" w:eastAsia="pl-PL" w:bidi="ar-SA"/>
    </w:rPr>
  </w:style>
  <w:style w:type="character" w:customStyle="1" w:styleId="ZnakZnak3">
    <w:name w:val="Znak Znak3"/>
    <w:rsid w:val="003B787E"/>
    <w:rPr>
      <w:rFonts w:ascii="Arial" w:hAnsi="Arial"/>
      <w:noProof w:val="0"/>
      <w:szCs w:val="24"/>
      <w:lang w:val="pl-PL" w:eastAsia="ar-SA" w:bidi="ar-SA"/>
    </w:rPr>
  </w:style>
  <w:style w:type="character" w:customStyle="1" w:styleId="ZnakZnak8">
    <w:name w:val="Znak Znak8"/>
    <w:rsid w:val="003B787E"/>
    <w:rPr>
      <w:rFonts w:ascii="Arial" w:hAnsi="Arial" w:cs="Arial"/>
      <w:b/>
      <w:bCs/>
      <w:noProof w:val="0"/>
      <w:color w:val="FF00FF"/>
      <w:sz w:val="26"/>
      <w:szCs w:val="26"/>
      <w:lang w:val="pl-PL" w:eastAsia="pl-PL" w:bidi="ar-SA"/>
    </w:rPr>
  </w:style>
  <w:style w:type="paragraph" w:customStyle="1" w:styleId="Tabela">
    <w:name w:val="Tabela"/>
    <w:basedOn w:val="Normalny"/>
    <w:rsid w:val="003B787E"/>
    <w:pPr>
      <w:tabs>
        <w:tab w:val="clear" w:pos="0"/>
        <w:tab w:val="clear" w:pos="4535"/>
        <w:tab w:val="clear" w:pos="9071"/>
      </w:tabs>
      <w:suppressAutoHyphens w:val="0"/>
      <w:spacing w:before="120" w:after="120"/>
    </w:pPr>
    <w:rPr>
      <w:rFonts w:ascii="Arial Narrow" w:hAnsi="Arial Narrow"/>
      <w:color w:val="FF00FF"/>
      <w:sz w:val="20"/>
      <w:szCs w:val="20"/>
      <w:lang w:eastAsia="pl-PL"/>
    </w:rPr>
  </w:style>
  <w:style w:type="paragraph" w:customStyle="1" w:styleId="a">
    <w:name w:val="a)"/>
    <w:basedOn w:val="Normalny"/>
    <w:rsid w:val="003B787E"/>
    <w:pPr>
      <w:numPr>
        <w:numId w:val="24"/>
      </w:numPr>
      <w:tabs>
        <w:tab w:val="clear" w:pos="0"/>
        <w:tab w:val="clear" w:pos="360"/>
        <w:tab w:val="clear" w:pos="4535"/>
        <w:tab w:val="clear" w:pos="9071"/>
        <w:tab w:val="left" w:pos="851"/>
      </w:tabs>
      <w:suppressAutoHyphens w:val="0"/>
      <w:spacing w:before="240"/>
      <w:ind w:left="1191" w:hanging="340"/>
      <w:jc w:val="both"/>
    </w:pPr>
    <w:rPr>
      <w:rFonts w:ascii="Arial" w:hAnsi="Arial"/>
      <w:sz w:val="20"/>
      <w:szCs w:val="20"/>
      <w:lang w:eastAsia="pl-PL"/>
    </w:rPr>
  </w:style>
  <w:style w:type="character" w:customStyle="1" w:styleId="TekstZnak">
    <w:name w:val="Tekst Znak"/>
    <w:rsid w:val="003B787E"/>
    <w:rPr>
      <w:rFonts w:ascii="Arial" w:hAnsi="Arial"/>
      <w:noProof w:val="0"/>
      <w:lang w:val="pl-PL" w:eastAsia="pl-PL" w:bidi="ar-SA"/>
    </w:rPr>
  </w:style>
  <w:style w:type="paragraph" w:customStyle="1" w:styleId="TPKWytyczne">
    <w:name w:val="TPK_Wytyczne"/>
    <w:basedOn w:val="Normalny"/>
    <w:rsid w:val="003B787E"/>
    <w:pPr>
      <w:tabs>
        <w:tab w:val="clear" w:pos="0"/>
        <w:tab w:val="clear" w:pos="4535"/>
        <w:tab w:val="clear" w:pos="9071"/>
      </w:tabs>
      <w:suppressAutoHyphens w:val="0"/>
      <w:spacing w:before="120"/>
      <w:jc w:val="both"/>
    </w:pPr>
    <w:rPr>
      <w:rFonts w:ascii="Arial" w:hAnsi="Arial"/>
      <w:color w:val="FF00FF"/>
      <w:sz w:val="20"/>
      <w:szCs w:val="20"/>
      <w:lang w:eastAsia="pl-PL"/>
    </w:rPr>
  </w:style>
  <w:style w:type="character" w:customStyle="1" w:styleId="oznaczenie1">
    <w:name w:val="oznaczenie1"/>
    <w:rsid w:val="003B787E"/>
    <w:rPr>
      <w:b/>
      <w:bCs/>
    </w:rPr>
  </w:style>
  <w:style w:type="character" w:customStyle="1" w:styleId="akapitpunktblock1">
    <w:name w:val="akapitpunktblock1"/>
    <w:rsid w:val="003B787E"/>
    <w:rPr>
      <w:vanish w:val="0"/>
      <w:webHidden w:val="0"/>
    </w:rPr>
  </w:style>
  <w:style w:type="character" w:customStyle="1" w:styleId="aZnak">
    <w:name w:val="a) Znak"/>
    <w:rsid w:val="003B787E"/>
    <w:rPr>
      <w:rFonts w:ascii="Arial" w:hAnsi="Arial"/>
      <w:noProof w:val="0"/>
      <w:lang w:val="pl-PL" w:eastAsia="pl-PL" w:bidi="ar-SA"/>
    </w:rPr>
  </w:style>
  <w:style w:type="paragraph" w:customStyle="1" w:styleId="NORMY2PN">
    <w:name w:val="NORMY_2 PN"/>
    <w:basedOn w:val="NORMY1PN"/>
    <w:rsid w:val="003B787E"/>
    <w:pPr>
      <w:tabs>
        <w:tab w:val="left" w:pos="0"/>
      </w:tabs>
      <w:ind w:left="0" w:firstLine="0"/>
    </w:pPr>
  </w:style>
  <w:style w:type="character" w:customStyle="1" w:styleId="ZnakZnak7">
    <w:name w:val="Znak Znak7"/>
    <w:semiHidden/>
    <w:rsid w:val="003B787E"/>
    <w:rPr>
      <w:rFonts w:ascii="Cambria" w:hAnsi="Cambria"/>
      <w:b/>
      <w:bCs/>
      <w:i/>
      <w:iCs/>
      <w:noProof w:val="0"/>
      <w:color w:val="FF00FF"/>
      <w:lang w:val="pl-PL" w:eastAsia="pl-PL" w:bidi="ar-SA"/>
    </w:rPr>
  </w:style>
  <w:style w:type="character" w:customStyle="1" w:styleId="ZnakZnak2">
    <w:name w:val="Znak Znak2"/>
    <w:rsid w:val="003B787E"/>
    <w:rPr>
      <w:rFonts w:ascii="Arial" w:hAnsi="Arial"/>
      <w:noProof w:val="0"/>
      <w:color w:val="FF00FF"/>
      <w:lang w:bidi="ar-SA"/>
    </w:rPr>
  </w:style>
  <w:style w:type="character" w:customStyle="1" w:styleId="ZnakZnak10">
    <w:name w:val="Znak Znak10"/>
    <w:rsid w:val="003B787E"/>
    <w:rPr>
      <w:b/>
      <w:caps/>
      <w:noProof w:val="0"/>
      <w:kern w:val="1"/>
      <w:lang w:val="pl-PL" w:eastAsia="ar-SA" w:bidi="ar-SA"/>
    </w:rPr>
  </w:style>
  <w:style w:type="character" w:customStyle="1" w:styleId="ZnakZnak1">
    <w:name w:val="Znak Znak1"/>
    <w:rsid w:val="003B787E"/>
    <w:rPr>
      <w:rFonts w:ascii="Arial" w:hAnsi="Arial" w:cs="Arial"/>
      <w:noProof w:val="0"/>
      <w:sz w:val="22"/>
      <w:szCs w:val="24"/>
      <w:lang w:val="pl-PL" w:eastAsia="ar-SA" w:bidi="ar-SA"/>
    </w:rPr>
  </w:style>
  <w:style w:type="paragraph" w:styleId="Listanumerowana3">
    <w:name w:val="List Number 3"/>
    <w:basedOn w:val="Normalny"/>
    <w:rsid w:val="003B787E"/>
    <w:pPr>
      <w:tabs>
        <w:tab w:val="clear" w:pos="0"/>
        <w:tab w:val="clear" w:pos="4535"/>
        <w:tab w:val="clear" w:pos="9071"/>
        <w:tab w:val="num" w:pos="926"/>
      </w:tabs>
      <w:suppressAutoHyphens w:val="0"/>
      <w:spacing w:before="240"/>
      <w:ind w:left="926" w:hanging="360"/>
      <w:contextualSpacing/>
    </w:pPr>
    <w:rPr>
      <w:rFonts w:ascii="Arial" w:hAnsi="Arial"/>
      <w:color w:val="FF00FF"/>
      <w:sz w:val="20"/>
      <w:szCs w:val="20"/>
      <w:lang w:eastAsia="pl-PL"/>
    </w:rPr>
  </w:style>
  <w:style w:type="paragraph" w:styleId="Listanumerowana2">
    <w:name w:val="List Number 2"/>
    <w:basedOn w:val="Normalny"/>
    <w:rsid w:val="003B787E"/>
    <w:pPr>
      <w:tabs>
        <w:tab w:val="clear" w:pos="0"/>
        <w:tab w:val="clear" w:pos="4535"/>
        <w:tab w:val="clear" w:pos="9071"/>
        <w:tab w:val="num" w:pos="643"/>
      </w:tabs>
      <w:suppressAutoHyphens w:val="0"/>
      <w:spacing w:before="240"/>
      <w:ind w:left="643" w:hanging="360"/>
      <w:contextualSpacing/>
    </w:pPr>
    <w:rPr>
      <w:rFonts w:ascii="Arial" w:hAnsi="Arial"/>
      <w:color w:val="FF00FF"/>
      <w:sz w:val="20"/>
      <w:szCs w:val="20"/>
      <w:lang w:eastAsia="pl-PL"/>
    </w:rPr>
  </w:style>
  <w:style w:type="paragraph" w:customStyle="1" w:styleId="wyliczenie1">
    <w:name w:val="wyliczenie 1"/>
    <w:basedOn w:val="Listapunktowana"/>
    <w:rsid w:val="003B787E"/>
    <w:pPr>
      <w:ind w:left="283" w:hanging="283"/>
      <w:jc w:val="both"/>
    </w:pPr>
  </w:style>
  <w:style w:type="character" w:customStyle="1" w:styleId="Styl1Znak">
    <w:name w:val="Styl1 Znak"/>
    <w:rsid w:val="003B787E"/>
    <w:rPr>
      <w:rFonts w:ascii="Arial" w:hAnsi="Arial"/>
      <w:noProof w:val="0"/>
      <w:szCs w:val="24"/>
      <w:lang w:val="pl-PL" w:eastAsia="pl-PL" w:bidi="ar-SA"/>
    </w:rPr>
  </w:style>
  <w:style w:type="character" w:customStyle="1" w:styleId="biggertext">
    <w:name w:val="biggertext"/>
    <w:rsid w:val="003B787E"/>
  </w:style>
  <w:style w:type="paragraph" w:customStyle="1" w:styleId="Standardowytekst1">
    <w:name w:val="Standardowy.tekst1"/>
    <w:rsid w:val="003B787E"/>
    <w:pPr>
      <w:spacing w:after="0" w:line="240" w:lineRule="auto"/>
      <w:jc w:val="both"/>
    </w:pPr>
    <w:rPr>
      <w:rFonts w:ascii="Times New Roman" w:eastAsia="Times New Roman" w:hAnsi="Times New Roman" w:cs="Times New Roman"/>
      <w:sz w:val="20"/>
      <w:szCs w:val="20"/>
      <w:lang w:eastAsia="pl-PL"/>
    </w:rPr>
  </w:style>
  <w:style w:type="paragraph" w:customStyle="1" w:styleId="0">
    <w:name w:val="0"/>
    <w:basedOn w:val="Normalny"/>
    <w:rsid w:val="003B787E"/>
    <w:pPr>
      <w:shd w:val="clear" w:color="auto" w:fill="FFFFFF"/>
      <w:tabs>
        <w:tab w:val="clear" w:pos="0"/>
        <w:tab w:val="clear" w:pos="4535"/>
        <w:tab w:val="clear" w:pos="9071"/>
      </w:tabs>
      <w:suppressAutoHyphens w:val="0"/>
      <w:spacing w:before="120" w:after="20"/>
      <w:ind w:firstLine="902"/>
      <w:jc w:val="both"/>
    </w:pPr>
    <w:rPr>
      <w:rFonts w:ascii="Arial" w:hAnsi="Arial"/>
      <w:color w:val="FF00FF"/>
      <w:sz w:val="20"/>
      <w:lang w:eastAsia="pl-PL"/>
    </w:rPr>
  </w:style>
  <w:style w:type="character" w:customStyle="1" w:styleId="0Znak">
    <w:name w:val="0 Znak"/>
    <w:rsid w:val="003B787E"/>
    <w:rPr>
      <w:rFonts w:ascii="Arial" w:hAnsi="Arial"/>
      <w:noProof w:val="0"/>
      <w:color w:val="FF00FF"/>
      <w:szCs w:val="24"/>
      <w:lang w:val="pl-PL" w:eastAsia="pl-PL" w:bidi="ar-SA"/>
    </w:rPr>
  </w:style>
  <w:style w:type="paragraph" w:styleId="Legenda">
    <w:name w:val="caption"/>
    <w:basedOn w:val="Normalny"/>
    <w:next w:val="Normalny"/>
    <w:qFormat/>
    <w:rsid w:val="003B787E"/>
    <w:pPr>
      <w:tabs>
        <w:tab w:val="clear" w:pos="0"/>
        <w:tab w:val="clear" w:pos="4535"/>
        <w:tab w:val="clear" w:pos="9071"/>
      </w:tabs>
      <w:suppressAutoHyphens w:val="0"/>
      <w:spacing w:before="240"/>
    </w:pPr>
    <w:rPr>
      <w:rFonts w:ascii="Arial" w:hAnsi="Arial"/>
      <w:b/>
      <w:bCs/>
      <w:color w:val="FF00FF"/>
      <w:sz w:val="20"/>
      <w:szCs w:val="20"/>
      <w:lang w:eastAsia="pl-PL"/>
    </w:rPr>
  </w:style>
  <w:style w:type="character" w:styleId="UyteHipercze">
    <w:name w:val="FollowedHyperlink"/>
    <w:basedOn w:val="Domylnaczcionkaakapitu"/>
    <w:rsid w:val="003B787E"/>
    <w:rPr>
      <w:color w:val="800080"/>
      <w:u w:val="single"/>
    </w:rPr>
  </w:style>
  <w:style w:type="character" w:customStyle="1" w:styleId="TYTU1ROZDZIAZnak">
    <w:name w:val="TYTUŁ_1 ROZDZIAŁ Znak"/>
    <w:basedOn w:val="Domylnaczcionkaakapitu"/>
    <w:rsid w:val="003B787E"/>
    <w:rPr>
      <w:rFonts w:ascii="Arial" w:hAnsi="Arial"/>
      <w:b/>
      <w:caps/>
      <w:noProof w:val="0"/>
      <w:sz w:val="24"/>
      <w:lang w:val="pl-PL" w:eastAsia="pl-PL" w:bidi="ar-SA"/>
    </w:rPr>
  </w:style>
  <w:style w:type="character" w:customStyle="1" w:styleId="TYTU3SPECYFIKACJAZnak">
    <w:name w:val="TYTUŁ_3 SPECYFIKACJA Znak"/>
    <w:basedOn w:val="TYTU1ROZDZIAZnak"/>
    <w:rsid w:val="003B787E"/>
    <w:rPr>
      <w:rFonts w:ascii="Arial" w:hAnsi="Arial"/>
      <w:b/>
      <w:caps/>
      <w:noProof w:val="0"/>
      <w:sz w:val="24"/>
      <w:lang w:val="pl-PL" w:eastAsia="pl-PL" w:bidi="ar-SA"/>
    </w:rPr>
  </w:style>
  <w:style w:type="paragraph" w:customStyle="1" w:styleId="rozdzia">
    <w:name w:val="rozdział"/>
    <w:basedOn w:val="Normalny"/>
    <w:rsid w:val="003B787E"/>
    <w:pPr>
      <w:tabs>
        <w:tab w:val="clear" w:pos="0"/>
        <w:tab w:val="clear" w:pos="4535"/>
        <w:tab w:val="clear" w:pos="9071"/>
        <w:tab w:val="left" w:pos="-31680"/>
        <w:tab w:val="left" w:pos="-31336"/>
        <w:tab w:val="left" w:pos="-30436"/>
        <w:tab w:val="left" w:pos="31680"/>
      </w:tabs>
      <w:ind w:left="2268" w:hanging="2268"/>
    </w:pPr>
    <w:rPr>
      <w:rFonts w:ascii="Arial" w:hAnsi="Arial"/>
      <w:b/>
      <w:szCs w:val="20"/>
    </w:rPr>
  </w:style>
  <w:style w:type="paragraph" w:styleId="Listanumerowana">
    <w:name w:val="List Number"/>
    <w:basedOn w:val="Normalny"/>
    <w:rsid w:val="003B787E"/>
    <w:pPr>
      <w:tabs>
        <w:tab w:val="clear" w:pos="0"/>
        <w:tab w:val="clear" w:pos="4535"/>
        <w:tab w:val="clear" w:pos="9071"/>
        <w:tab w:val="num" w:pos="360"/>
        <w:tab w:val="left" w:pos="851"/>
        <w:tab w:val="left" w:pos="1134"/>
        <w:tab w:val="left" w:pos="1701"/>
      </w:tabs>
      <w:ind w:left="360" w:hanging="360"/>
      <w:jc w:val="both"/>
    </w:pPr>
    <w:rPr>
      <w:sz w:val="20"/>
    </w:rPr>
  </w:style>
  <w:style w:type="paragraph" w:customStyle="1" w:styleId="Tekstpodstawowywcity21">
    <w:name w:val="Tekst podstawowy wcięty 21"/>
    <w:basedOn w:val="Normalny"/>
    <w:rsid w:val="003B787E"/>
    <w:pPr>
      <w:tabs>
        <w:tab w:val="clear" w:pos="0"/>
        <w:tab w:val="clear" w:pos="4535"/>
        <w:tab w:val="clear" w:pos="9071"/>
        <w:tab w:val="left" w:pos="851"/>
        <w:tab w:val="left" w:pos="1134"/>
        <w:tab w:val="left" w:pos="1701"/>
      </w:tabs>
      <w:spacing w:after="120" w:line="480" w:lineRule="auto"/>
      <w:ind w:left="283"/>
      <w:jc w:val="both"/>
    </w:pPr>
    <w:rPr>
      <w:sz w:val="20"/>
    </w:rPr>
  </w:style>
  <w:style w:type="character" w:styleId="Pogrubienie">
    <w:name w:val="Strong"/>
    <w:basedOn w:val="Domylnaczcionkaakapitu"/>
    <w:qFormat/>
    <w:rsid w:val="003B787E"/>
    <w:rPr>
      <w:rFonts w:cs="Times New Roman"/>
      <w:b/>
      <w:bCs/>
    </w:rPr>
  </w:style>
  <w:style w:type="paragraph" w:customStyle="1" w:styleId="TekstTytu">
    <w:name w:val="Tekst_Tytuł"/>
    <w:basedOn w:val="Normalny"/>
    <w:rsid w:val="003B787E"/>
    <w:pPr>
      <w:keepNext/>
      <w:tabs>
        <w:tab w:val="clear" w:pos="4535"/>
        <w:tab w:val="clear" w:pos="9071"/>
        <w:tab w:val="left" w:pos="2835"/>
      </w:tabs>
      <w:suppressAutoHyphens w:val="0"/>
      <w:spacing w:before="100" w:after="200" w:line="276" w:lineRule="auto"/>
    </w:pPr>
    <w:rPr>
      <w:rFonts w:ascii="Arial" w:hAnsi="Arial" w:cs="Calibri"/>
      <w:b/>
      <w:caps/>
      <w:sz w:val="20"/>
      <w:szCs w:val="22"/>
    </w:rPr>
  </w:style>
  <w:style w:type="paragraph" w:customStyle="1" w:styleId="TabelaNagwek">
    <w:name w:val="Tabela_Nagłówek"/>
    <w:basedOn w:val="Normalny"/>
    <w:rsid w:val="003B787E"/>
    <w:pPr>
      <w:keepNext/>
      <w:tabs>
        <w:tab w:val="clear" w:pos="0"/>
        <w:tab w:val="clear" w:pos="4535"/>
        <w:tab w:val="clear" w:pos="9071"/>
      </w:tabs>
      <w:suppressAutoHyphens w:val="0"/>
      <w:spacing w:before="100"/>
      <w:jc w:val="center"/>
    </w:pPr>
    <w:rPr>
      <w:rFonts w:ascii="Arial" w:hAnsi="Arial" w:cs="Calibri"/>
      <w:sz w:val="20"/>
      <w:szCs w:val="22"/>
    </w:rPr>
  </w:style>
  <w:style w:type="paragraph" w:customStyle="1" w:styleId="Listanumerowana1">
    <w:name w:val="Lista numerowana_1"/>
    <w:basedOn w:val="Listanumerowana"/>
    <w:rsid w:val="003B787E"/>
    <w:pPr>
      <w:keepNext/>
      <w:tabs>
        <w:tab w:val="clear" w:pos="360"/>
        <w:tab w:val="clear" w:pos="851"/>
        <w:tab w:val="clear" w:pos="1134"/>
        <w:tab w:val="clear" w:pos="1701"/>
        <w:tab w:val="left" w:pos="357"/>
        <w:tab w:val="num" w:pos="720"/>
      </w:tabs>
      <w:suppressAutoHyphens w:val="0"/>
      <w:spacing w:before="100" w:after="200" w:line="276" w:lineRule="auto"/>
      <w:ind w:left="357" w:hanging="357"/>
      <w:jc w:val="left"/>
    </w:pPr>
    <w:rPr>
      <w:rFonts w:ascii="Arial" w:hAnsi="Arial" w:cs="Calibri"/>
      <w:szCs w:val="22"/>
    </w:rPr>
  </w:style>
  <w:style w:type="paragraph" w:customStyle="1" w:styleId="Listanumerowana20">
    <w:name w:val="Lista numerowana_2"/>
    <w:basedOn w:val="Listanumerowana"/>
    <w:rsid w:val="003B787E"/>
    <w:pPr>
      <w:keepNext/>
      <w:tabs>
        <w:tab w:val="clear" w:pos="851"/>
        <w:tab w:val="clear" w:pos="1134"/>
        <w:tab w:val="clear" w:pos="1701"/>
        <w:tab w:val="left" w:pos="2835"/>
      </w:tabs>
      <w:suppressAutoHyphens w:val="0"/>
      <w:spacing w:before="100" w:after="200" w:line="276" w:lineRule="auto"/>
      <w:jc w:val="left"/>
    </w:pPr>
    <w:rPr>
      <w:rFonts w:ascii="Arial" w:hAnsi="Arial" w:cs="Calibri"/>
      <w:szCs w:val="22"/>
    </w:rPr>
  </w:style>
  <w:style w:type="character" w:customStyle="1" w:styleId="PUNKTY212Znak1">
    <w:name w:val="PUNKTY_2 1.2. Znak1"/>
    <w:basedOn w:val="PUNKTY11Znak1"/>
    <w:rsid w:val="003B787E"/>
    <w:rPr>
      <w:rFonts w:ascii="Arial" w:hAnsi="Arial"/>
      <w:b/>
      <w:i/>
      <w:caps/>
      <w:noProof w:val="0"/>
      <w:lang w:val="pl-PL" w:eastAsia="pl-PL" w:bidi="ar-SA"/>
    </w:rPr>
  </w:style>
  <w:style w:type="character" w:customStyle="1" w:styleId="ZnakZnak23">
    <w:name w:val="Znak Znak23"/>
    <w:rsid w:val="003B787E"/>
    <w:rPr>
      <w:b/>
      <w:lang w:eastAsia="ar-SA"/>
    </w:rPr>
  </w:style>
  <w:style w:type="paragraph" w:customStyle="1" w:styleId="StylStylTYTU3SPECYFIKACJAWyjustowanyZlewej0cmPie">
    <w:name w:val="Styl Styl TYTUŁ_3 SPECYFIKACJA + Wyjustowany + Z lewej:  0 cm Pie..."/>
    <w:basedOn w:val="StylTYTU3SPECYFIKACJAWyjustowany"/>
    <w:rsid w:val="003B787E"/>
    <w:pPr>
      <w:ind w:left="0" w:firstLine="0"/>
    </w:pPr>
  </w:style>
  <w:style w:type="paragraph" w:customStyle="1" w:styleId="Style52">
    <w:name w:val="Style52"/>
    <w:basedOn w:val="Normalny"/>
    <w:rsid w:val="003B787E"/>
    <w:pPr>
      <w:widowControl w:val="0"/>
      <w:tabs>
        <w:tab w:val="clear" w:pos="0"/>
        <w:tab w:val="clear" w:pos="4535"/>
        <w:tab w:val="clear" w:pos="9071"/>
      </w:tabs>
      <w:suppressAutoHyphens w:val="0"/>
      <w:autoSpaceDE w:val="0"/>
      <w:autoSpaceDN w:val="0"/>
      <w:adjustRightInd w:val="0"/>
      <w:spacing w:line="230" w:lineRule="exact"/>
      <w:jc w:val="both"/>
    </w:pPr>
    <w:rPr>
      <w:rFonts w:ascii="Arial" w:hAnsi="Arial" w:cs="Arial"/>
      <w:lang w:eastAsia="pl-PL"/>
    </w:rPr>
  </w:style>
  <w:style w:type="paragraph" w:customStyle="1" w:styleId="Style85">
    <w:name w:val="Style85"/>
    <w:basedOn w:val="Normalny"/>
    <w:rsid w:val="003B787E"/>
    <w:pPr>
      <w:widowControl w:val="0"/>
      <w:tabs>
        <w:tab w:val="clear" w:pos="0"/>
        <w:tab w:val="clear" w:pos="4535"/>
        <w:tab w:val="clear" w:pos="9071"/>
      </w:tabs>
      <w:suppressAutoHyphens w:val="0"/>
      <w:autoSpaceDE w:val="0"/>
      <w:autoSpaceDN w:val="0"/>
      <w:adjustRightInd w:val="0"/>
      <w:spacing w:line="461" w:lineRule="exact"/>
      <w:jc w:val="both"/>
    </w:pPr>
    <w:rPr>
      <w:rFonts w:ascii="Arial" w:hAnsi="Arial" w:cs="Arial"/>
      <w:lang w:eastAsia="pl-PL"/>
    </w:rPr>
  </w:style>
  <w:style w:type="paragraph" w:customStyle="1" w:styleId="Style54">
    <w:name w:val="Style54"/>
    <w:basedOn w:val="Normalny"/>
    <w:rsid w:val="003B787E"/>
    <w:pPr>
      <w:widowControl w:val="0"/>
      <w:tabs>
        <w:tab w:val="clear" w:pos="0"/>
        <w:tab w:val="clear" w:pos="4535"/>
        <w:tab w:val="clear" w:pos="9071"/>
      </w:tabs>
      <w:suppressAutoHyphens w:val="0"/>
      <w:autoSpaceDE w:val="0"/>
      <w:autoSpaceDN w:val="0"/>
      <w:adjustRightInd w:val="0"/>
    </w:pPr>
    <w:rPr>
      <w:rFonts w:ascii="Arial" w:hAnsi="Arial" w:cs="Arial"/>
      <w:lang w:eastAsia="pl-PL"/>
    </w:rPr>
  </w:style>
  <w:style w:type="paragraph" w:customStyle="1" w:styleId="Style96">
    <w:name w:val="Style96"/>
    <w:basedOn w:val="Normalny"/>
    <w:rsid w:val="003B787E"/>
    <w:pPr>
      <w:widowControl w:val="0"/>
      <w:tabs>
        <w:tab w:val="clear" w:pos="0"/>
        <w:tab w:val="clear" w:pos="4535"/>
        <w:tab w:val="clear" w:pos="9071"/>
      </w:tabs>
      <w:suppressAutoHyphens w:val="0"/>
      <w:autoSpaceDE w:val="0"/>
      <w:autoSpaceDN w:val="0"/>
      <w:adjustRightInd w:val="0"/>
      <w:spacing w:line="461" w:lineRule="exact"/>
      <w:jc w:val="both"/>
    </w:pPr>
    <w:rPr>
      <w:rFonts w:ascii="Arial" w:hAnsi="Arial" w:cs="Arial"/>
      <w:lang w:eastAsia="pl-PL"/>
    </w:rPr>
  </w:style>
  <w:style w:type="character" w:customStyle="1" w:styleId="FontStyle178">
    <w:name w:val="Font Style178"/>
    <w:basedOn w:val="Domylnaczcionkaakapitu"/>
    <w:rsid w:val="003B787E"/>
    <w:rPr>
      <w:rFonts w:ascii="Arial" w:hAnsi="Arial" w:cs="Arial" w:hint="default"/>
      <w:b/>
      <w:bCs/>
      <w:sz w:val="18"/>
      <w:szCs w:val="18"/>
    </w:rPr>
  </w:style>
  <w:style w:type="character" w:customStyle="1" w:styleId="FontStyle179">
    <w:name w:val="Font Style179"/>
    <w:basedOn w:val="Domylnaczcionkaakapitu"/>
    <w:rsid w:val="003B787E"/>
    <w:rPr>
      <w:rFonts w:ascii="Arial" w:hAnsi="Arial" w:cs="Arial" w:hint="default"/>
      <w:sz w:val="18"/>
      <w:szCs w:val="18"/>
    </w:rPr>
  </w:style>
  <w:style w:type="paragraph" w:customStyle="1" w:styleId="Nagwek10">
    <w:name w:val="Nagłówek1"/>
    <w:basedOn w:val="Normalny"/>
    <w:next w:val="Tekstpodstawowy"/>
    <w:rsid w:val="003B787E"/>
    <w:pPr>
      <w:keepNext/>
      <w:tabs>
        <w:tab w:val="clear" w:pos="0"/>
        <w:tab w:val="clear" w:pos="4535"/>
        <w:tab w:val="clear" w:pos="9071"/>
      </w:tabs>
      <w:spacing w:before="240" w:after="120"/>
    </w:pPr>
    <w:rPr>
      <w:rFonts w:ascii="Arial" w:hAnsi="Arial" w:cs="Arial"/>
      <w:sz w:val="28"/>
      <w:szCs w:val="28"/>
    </w:rPr>
  </w:style>
  <w:style w:type="paragraph" w:customStyle="1" w:styleId="Podpis2">
    <w:name w:val="Podpis2"/>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WW-Nagwek">
    <w:name w:val="WW-Nagłówek"/>
    <w:basedOn w:val="Normalny"/>
    <w:rsid w:val="003B787E"/>
    <w:pPr>
      <w:tabs>
        <w:tab w:val="clear" w:pos="0"/>
        <w:tab w:val="clear" w:pos="4535"/>
        <w:tab w:val="clear" w:pos="9071"/>
        <w:tab w:val="center" w:pos="4252"/>
        <w:tab w:val="right" w:pos="8788"/>
      </w:tabs>
    </w:pPr>
    <w:rPr>
      <w:sz w:val="20"/>
      <w:szCs w:val="20"/>
    </w:rPr>
  </w:style>
  <w:style w:type="paragraph" w:customStyle="1" w:styleId="WW-Tekstpodstawowy2">
    <w:name w:val="WW-Tekst podstawowy 2"/>
    <w:basedOn w:val="Normalny"/>
    <w:rsid w:val="003B787E"/>
    <w:pPr>
      <w:tabs>
        <w:tab w:val="clear" w:pos="0"/>
        <w:tab w:val="clear" w:pos="4535"/>
        <w:tab w:val="clear" w:pos="9071"/>
      </w:tabs>
    </w:pPr>
    <w:rPr>
      <w:rFonts w:ascii="Arial" w:hAnsi="Arial" w:cs="Arial"/>
      <w:color w:val="FF0000"/>
      <w:sz w:val="20"/>
      <w:szCs w:val="20"/>
    </w:rPr>
  </w:style>
  <w:style w:type="paragraph" w:customStyle="1" w:styleId="Tekstpodstawowywcity22">
    <w:name w:val="Tekst podstawowy wcięty 22"/>
    <w:basedOn w:val="Normalny"/>
    <w:rsid w:val="003B787E"/>
    <w:pPr>
      <w:tabs>
        <w:tab w:val="clear" w:pos="0"/>
        <w:tab w:val="clear" w:pos="4535"/>
        <w:tab w:val="clear" w:pos="9071"/>
      </w:tabs>
      <w:suppressAutoHyphens w:val="0"/>
      <w:ind w:left="-567"/>
    </w:pPr>
    <w:rPr>
      <w:rFonts w:ascii="Arial" w:hAnsi="Arial" w:cs="Arial"/>
      <w:sz w:val="20"/>
      <w:szCs w:val="20"/>
    </w:rPr>
  </w:style>
  <w:style w:type="paragraph" w:customStyle="1" w:styleId="Podpis1">
    <w:name w:val="Podpis1"/>
    <w:basedOn w:val="Normalny"/>
    <w:rsid w:val="003B787E"/>
    <w:pPr>
      <w:suppressLineNumbers/>
      <w:tabs>
        <w:tab w:val="clear" w:pos="0"/>
        <w:tab w:val="clear" w:pos="4535"/>
        <w:tab w:val="clear" w:pos="9071"/>
      </w:tabs>
      <w:spacing w:before="120" w:after="120"/>
    </w:pPr>
    <w:rPr>
      <w:i/>
      <w:iCs/>
    </w:rPr>
  </w:style>
  <w:style w:type="paragraph" w:customStyle="1" w:styleId="WW-Tekstpodstawowywcity3">
    <w:name w:val="WW-Tekst podstawowy wcięty 3"/>
    <w:basedOn w:val="Normalny"/>
    <w:rsid w:val="003B787E"/>
    <w:pPr>
      <w:tabs>
        <w:tab w:val="clear" w:pos="0"/>
        <w:tab w:val="clear" w:pos="4535"/>
        <w:tab w:val="clear" w:pos="9071"/>
      </w:tabs>
      <w:ind w:left="709"/>
    </w:pPr>
    <w:rPr>
      <w:rFonts w:ascii="Arial" w:hAnsi="Arial" w:cs="Arial"/>
      <w:sz w:val="22"/>
      <w:szCs w:val="22"/>
    </w:rPr>
  </w:style>
  <w:style w:type="paragraph" w:customStyle="1" w:styleId="WW-Tekstpodstawowywcity30">
    <w:name w:val="WW-Tekst podstawowy wci?ty 3"/>
    <w:basedOn w:val="Normalny"/>
    <w:rsid w:val="003B787E"/>
    <w:pPr>
      <w:tabs>
        <w:tab w:val="clear" w:pos="0"/>
        <w:tab w:val="clear" w:pos="4535"/>
        <w:tab w:val="clear" w:pos="9071"/>
      </w:tabs>
      <w:ind w:left="426" w:hanging="426"/>
    </w:pPr>
    <w:rPr>
      <w:rFonts w:ascii="Arial" w:hAnsi="Arial" w:cs="Arial"/>
      <w:sz w:val="20"/>
      <w:szCs w:val="20"/>
    </w:rPr>
  </w:style>
  <w:style w:type="paragraph" w:customStyle="1" w:styleId="WW-Tekstpodstawowywcity31">
    <w:name w:val="WW-Tekst podstawowy wci?ty 31"/>
    <w:basedOn w:val="Normalny"/>
    <w:rsid w:val="003B787E"/>
    <w:pPr>
      <w:tabs>
        <w:tab w:val="clear" w:pos="0"/>
        <w:tab w:val="clear" w:pos="4535"/>
        <w:tab w:val="clear" w:pos="9071"/>
      </w:tabs>
      <w:spacing w:line="200" w:lineRule="atLeast"/>
      <w:ind w:left="709" w:firstLine="1"/>
    </w:pPr>
    <w:rPr>
      <w:sz w:val="20"/>
      <w:szCs w:val="20"/>
    </w:rPr>
  </w:style>
  <w:style w:type="paragraph" w:customStyle="1" w:styleId="Tekstpodstawowywcity32">
    <w:name w:val="Tekst podstawowy wcięty 32"/>
    <w:basedOn w:val="Normalny"/>
    <w:rsid w:val="003B787E"/>
    <w:pPr>
      <w:tabs>
        <w:tab w:val="clear" w:pos="0"/>
        <w:tab w:val="clear" w:pos="4535"/>
        <w:tab w:val="clear" w:pos="9071"/>
      </w:tabs>
      <w:suppressAutoHyphens w:val="0"/>
      <w:ind w:left="-567"/>
      <w:jc w:val="both"/>
    </w:pPr>
    <w:rPr>
      <w:rFonts w:ascii="Arial" w:hAnsi="Arial" w:cs="Arial"/>
    </w:rPr>
  </w:style>
  <w:style w:type="paragraph" w:customStyle="1" w:styleId="WW-Tekstpodstawowywcity2">
    <w:name w:val="WW-Tekst podstawowy wci?ty 2"/>
    <w:basedOn w:val="Normalny"/>
    <w:rsid w:val="003B787E"/>
    <w:pPr>
      <w:tabs>
        <w:tab w:val="clear" w:pos="0"/>
        <w:tab w:val="clear" w:pos="4535"/>
        <w:tab w:val="clear" w:pos="9071"/>
      </w:tabs>
      <w:ind w:left="2268" w:hanging="2268"/>
    </w:pPr>
    <w:rPr>
      <w:rFonts w:ascii="Arial" w:hAnsi="Arial" w:cs="Arial"/>
      <w:sz w:val="20"/>
      <w:szCs w:val="20"/>
    </w:rPr>
  </w:style>
  <w:style w:type="paragraph" w:customStyle="1" w:styleId="Tekstpodstawowywcity31">
    <w:name w:val="Tekst podstawowy wcięty 31"/>
    <w:basedOn w:val="Normalny"/>
    <w:rsid w:val="003B787E"/>
    <w:pPr>
      <w:tabs>
        <w:tab w:val="clear" w:pos="0"/>
        <w:tab w:val="clear" w:pos="4535"/>
        <w:tab w:val="clear" w:pos="9071"/>
      </w:tabs>
      <w:ind w:left="2410" w:hanging="2410"/>
    </w:pPr>
    <w:rPr>
      <w:rFonts w:ascii="Arial" w:hAnsi="Arial" w:cs="Arial"/>
      <w:sz w:val="20"/>
      <w:szCs w:val="20"/>
    </w:rPr>
  </w:style>
  <w:style w:type="paragraph" w:customStyle="1" w:styleId="StylArial10ptPogrubienieKursywaWyjustowanyInterlinia">
    <w:name w:val="Styl Arial 10 pt Pogrubienie Kursywa Wyjustowany Interlinia: ..."/>
    <w:basedOn w:val="Normalny"/>
    <w:rsid w:val="003B787E"/>
    <w:pPr>
      <w:tabs>
        <w:tab w:val="clear" w:pos="0"/>
        <w:tab w:val="clear" w:pos="4535"/>
        <w:tab w:val="clear" w:pos="9071"/>
      </w:tabs>
      <w:jc w:val="both"/>
    </w:pPr>
    <w:rPr>
      <w:rFonts w:ascii="Arial" w:hAnsi="Arial" w:cs="Arial"/>
      <w:b/>
      <w:bCs/>
      <w:i/>
      <w:iCs/>
      <w:sz w:val="20"/>
      <w:szCs w:val="20"/>
    </w:rPr>
  </w:style>
  <w:style w:type="paragraph" w:customStyle="1" w:styleId="WW-Lista-kontynuacja2">
    <w:name w:val="WW-Lista - kontynuacja 2"/>
    <w:basedOn w:val="Normalny"/>
    <w:rsid w:val="003B787E"/>
    <w:pPr>
      <w:tabs>
        <w:tab w:val="clear" w:pos="0"/>
        <w:tab w:val="clear" w:pos="4535"/>
        <w:tab w:val="clear" w:pos="9071"/>
      </w:tabs>
      <w:spacing w:after="120"/>
      <w:ind w:left="566" w:firstLine="1"/>
    </w:pPr>
    <w:rPr>
      <w:sz w:val="20"/>
      <w:szCs w:val="20"/>
    </w:rPr>
  </w:style>
  <w:style w:type="paragraph" w:customStyle="1" w:styleId="WW-Tekstpodstawowywcity21">
    <w:name w:val="WW-Tekst podstawowy wci?ty 21"/>
    <w:basedOn w:val="Normalny"/>
    <w:rsid w:val="003B787E"/>
    <w:pPr>
      <w:tabs>
        <w:tab w:val="clear" w:pos="0"/>
        <w:tab w:val="clear" w:pos="4535"/>
        <w:tab w:val="clear" w:pos="9071"/>
      </w:tabs>
      <w:ind w:left="284" w:hanging="284"/>
    </w:pPr>
    <w:rPr>
      <w:rFonts w:ascii="Arial" w:hAnsi="Arial"/>
      <w:sz w:val="20"/>
      <w:szCs w:val="20"/>
    </w:rPr>
  </w:style>
  <w:style w:type="paragraph" w:customStyle="1" w:styleId="WW-Zwrotgrzecznociowy">
    <w:name w:val="WW-Zwrot grzeczno?ciowy"/>
    <w:basedOn w:val="Normalny"/>
    <w:rsid w:val="003B787E"/>
    <w:pPr>
      <w:tabs>
        <w:tab w:val="clear" w:pos="0"/>
        <w:tab w:val="clear" w:pos="4535"/>
        <w:tab w:val="clear" w:pos="9071"/>
      </w:tabs>
      <w:jc w:val="both"/>
    </w:pPr>
    <w:rPr>
      <w:szCs w:val="20"/>
    </w:rPr>
  </w:style>
  <w:style w:type="character" w:customStyle="1" w:styleId="WW8Num3z0">
    <w:name w:val="WW8Num3z0"/>
    <w:rsid w:val="003B787E"/>
    <w:rPr>
      <w:rFonts w:ascii="Symbol" w:hAnsi="Symbol" w:cs="Times New Roman" w:hint="default"/>
    </w:rPr>
  </w:style>
  <w:style w:type="character" w:customStyle="1" w:styleId="WW8Num5z0">
    <w:name w:val="WW8Num5z0"/>
    <w:rsid w:val="003B787E"/>
    <w:rPr>
      <w:rFonts w:ascii="Symbol" w:hAnsi="Symbol" w:cs="Times New Roman" w:hint="default"/>
    </w:rPr>
  </w:style>
  <w:style w:type="character" w:customStyle="1" w:styleId="WW8Num6z0">
    <w:name w:val="WW8Num6z0"/>
    <w:rsid w:val="003B787E"/>
    <w:rPr>
      <w:rFonts w:ascii="Symbol" w:hAnsi="Symbol" w:cs="Times New Roman" w:hint="default"/>
    </w:rPr>
  </w:style>
  <w:style w:type="character" w:customStyle="1" w:styleId="WW8Num7z0">
    <w:name w:val="WW8Num7z0"/>
    <w:rsid w:val="003B787E"/>
    <w:rPr>
      <w:rFonts w:ascii="Symbol" w:hAnsi="Symbol" w:cs="Times New Roman" w:hint="default"/>
      <w:sz w:val="18"/>
      <w:szCs w:val="18"/>
    </w:rPr>
  </w:style>
  <w:style w:type="character" w:customStyle="1" w:styleId="WW8Num8z0">
    <w:name w:val="WW8Num8z0"/>
    <w:rsid w:val="003B787E"/>
    <w:rPr>
      <w:rFonts w:ascii="Symbol" w:hAnsi="Symbol" w:cs="Times New Roman" w:hint="default"/>
    </w:rPr>
  </w:style>
  <w:style w:type="character" w:customStyle="1" w:styleId="WW8Num11z0">
    <w:name w:val="WW8Num11z0"/>
    <w:rsid w:val="003B787E"/>
    <w:rPr>
      <w:rFonts w:ascii="Symbol" w:hAnsi="Symbol" w:cs="Times New Roman" w:hint="default"/>
    </w:rPr>
  </w:style>
  <w:style w:type="character" w:customStyle="1" w:styleId="WW8Num13z0">
    <w:name w:val="WW8Num13z0"/>
    <w:rsid w:val="003B787E"/>
    <w:rPr>
      <w:rFonts w:ascii="Symbol" w:hAnsi="Symbol" w:cs="Times New Roman" w:hint="default"/>
    </w:rPr>
  </w:style>
  <w:style w:type="character" w:customStyle="1" w:styleId="WW8Num15z0">
    <w:name w:val="WW8Num15z0"/>
    <w:rsid w:val="003B787E"/>
    <w:rPr>
      <w:rFonts w:ascii="Symbol" w:hAnsi="Symbol" w:cs="Times New Roman" w:hint="default"/>
    </w:rPr>
  </w:style>
  <w:style w:type="character" w:customStyle="1" w:styleId="WW8Num16z0">
    <w:name w:val="WW8Num16z0"/>
    <w:rsid w:val="003B787E"/>
    <w:rPr>
      <w:rFonts w:ascii="Symbol" w:hAnsi="Symbol" w:cs="Times New Roman" w:hint="default"/>
    </w:rPr>
  </w:style>
  <w:style w:type="character" w:customStyle="1" w:styleId="WW8Num17z0">
    <w:name w:val="WW8Num17z0"/>
    <w:rsid w:val="003B787E"/>
    <w:rPr>
      <w:rFonts w:ascii="Symbol" w:hAnsi="Symbol" w:cs="Times New Roman" w:hint="default"/>
    </w:rPr>
  </w:style>
  <w:style w:type="character" w:customStyle="1" w:styleId="WW8Num23z0">
    <w:name w:val="WW8Num23z0"/>
    <w:rsid w:val="003B787E"/>
    <w:rPr>
      <w:rFonts w:ascii="Symbol" w:hAnsi="Symbol" w:cs="Times New Roman" w:hint="default"/>
    </w:rPr>
  </w:style>
  <w:style w:type="character" w:customStyle="1" w:styleId="WW8Num30z0">
    <w:name w:val="WW8Num30z0"/>
    <w:rsid w:val="003B787E"/>
    <w:rPr>
      <w:rFonts w:ascii="Symbol" w:hAnsi="Symbol" w:cs="Times New Roman" w:hint="default"/>
      <w:sz w:val="18"/>
      <w:szCs w:val="18"/>
    </w:rPr>
  </w:style>
  <w:style w:type="character" w:customStyle="1" w:styleId="WW8Num1z0">
    <w:name w:val="WW8Num1z0"/>
    <w:rsid w:val="003B787E"/>
    <w:rPr>
      <w:rFonts w:ascii="Symbol" w:hAnsi="Symbol" w:cs="Times New Roman" w:hint="default"/>
      <w:color w:val="auto"/>
      <w:sz w:val="20"/>
      <w:szCs w:val="20"/>
    </w:rPr>
  </w:style>
  <w:style w:type="character" w:customStyle="1" w:styleId="WW8Num19z0">
    <w:name w:val="WW8Num19z0"/>
    <w:rsid w:val="003B787E"/>
    <w:rPr>
      <w:rFonts w:ascii="Symbol" w:hAnsi="Symbol" w:cs="Times New Roman" w:hint="default"/>
      <w:sz w:val="18"/>
      <w:szCs w:val="18"/>
    </w:rPr>
  </w:style>
  <w:style w:type="character" w:customStyle="1" w:styleId="WW8Num19z1">
    <w:name w:val="WW8Num19z1"/>
    <w:rsid w:val="003B787E"/>
    <w:rPr>
      <w:rFonts w:ascii="OpenSymbol" w:hAnsi="OpenSymbol" w:cs="Times New Roman" w:hint="default"/>
    </w:rPr>
  </w:style>
  <w:style w:type="character" w:customStyle="1" w:styleId="WW8Num21z0">
    <w:name w:val="WW8Num21z0"/>
    <w:rsid w:val="003B787E"/>
    <w:rPr>
      <w:rFonts w:ascii="Symbol" w:hAnsi="Symbol" w:cs="Times New Roman" w:hint="default"/>
    </w:rPr>
  </w:style>
  <w:style w:type="character" w:customStyle="1" w:styleId="WW8Num21z1">
    <w:name w:val="WW8Num21z1"/>
    <w:rsid w:val="003B787E"/>
    <w:rPr>
      <w:rFonts w:ascii="OpenSymbol" w:hAnsi="OpenSymbol" w:cs="Times New Roman" w:hint="default"/>
    </w:rPr>
  </w:style>
  <w:style w:type="character" w:customStyle="1" w:styleId="WW8Num22z0">
    <w:name w:val="WW8Num22z0"/>
    <w:rsid w:val="003B787E"/>
    <w:rPr>
      <w:rFonts w:ascii="Symbol" w:hAnsi="Symbol" w:cs="Times New Roman" w:hint="default"/>
    </w:rPr>
  </w:style>
  <w:style w:type="character" w:customStyle="1" w:styleId="WW8Num22z1">
    <w:name w:val="WW8Num22z1"/>
    <w:rsid w:val="003B787E"/>
    <w:rPr>
      <w:rFonts w:ascii="OpenSymbol" w:hAnsi="OpenSymbol" w:cs="Times New Roman" w:hint="default"/>
    </w:rPr>
  </w:style>
  <w:style w:type="character" w:customStyle="1" w:styleId="WW8Num23z1">
    <w:name w:val="WW8Num23z1"/>
    <w:rsid w:val="003B787E"/>
    <w:rPr>
      <w:rFonts w:ascii="OpenSymbol" w:hAnsi="OpenSymbol" w:cs="Times New Roman" w:hint="default"/>
    </w:rPr>
  </w:style>
  <w:style w:type="character" w:customStyle="1" w:styleId="WW8Num24z0">
    <w:name w:val="WW8Num24z0"/>
    <w:rsid w:val="003B787E"/>
    <w:rPr>
      <w:rFonts w:ascii="Symbol" w:hAnsi="Symbol" w:cs="Times New Roman" w:hint="default"/>
    </w:rPr>
  </w:style>
  <w:style w:type="character" w:customStyle="1" w:styleId="WW8Num25z0">
    <w:name w:val="WW8Num25z0"/>
    <w:rsid w:val="003B787E"/>
    <w:rPr>
      <w:rFonts w:ascii="Symbol" w:hAnsi="Symbol" w:cs="Times New Roman" w:hint="default"/>
      <w:sz w:val="18"/>
      <w:szCs w:val="18"/>
    </w:rPr>
  </w:style>
  <w:style w:type="character" w:customStyle="1" w:styleId="WW8Num25z1">
    <w:name w:val="WW8Num25z1"/>
    <w:rsid w:val="003B787E"/>
    <w:rPr>
      <w:rFonts w:ascii="OpenSymbol" w:hAnsi="OpenSymbol" w:cs="Times New Roman" w:hint="default"/>
      <w:sz w:val="18"/>
      <w:szCs w:val="18"/>
    </w:rPr>
  </w:style>
  <w:style w:type="character" w:customStyle="1" w:styleId="WW8Num26z0">
    <w:name w:val="WW8Num26z0"/>
    <w:rsid w:val="003B787E"/>
    <w:rPr>
      <w:rFonts w:ascii="Symbol" w:hAnsi="Symbol" w:cs="Times New Roman" w:hint="default"/>
      <w:sz w:val="18"/>
      <w:szCs w:val="18"/>
    </w:rPr>
  </w:style>
  <w:style w:type="character" w:customStyle="1" w:styleId="WW8Num26z1">
    <w:name w:val="WW8Num26z1"/>
    <w:rsid w:val="003B787E"/>
    <w:rPr>
      <w:rFonts w:ascii="OpenSymbol" w:hAnsi="OpenSymbol" w:cs="Times New Roman" w:hint="default"/>
      <w:sz w:val="18"/>
      <w:szCs w:val="18"/>
    </w:rPr>
  </w:style>
  <w:style w:type="character" w:customStyle="1" w:styleId="WW8Num27z0">
    <w:name w:val="WW8Num27z0"/>
    <w:rsid w:val="003B787E"/>
    <w:rPr>
      <w:rFonts w:ascii="Symbol" w:hAnsi="Symbol" w:cs="Times New Roman" w:hint="default"/>
    </w:rPr>
  </w:style>
  <w:style w:type="character" w:customStyle="1" w:styleId="WW8Num29z0">
    <w:name w:val="WW8Num29z0"/>
    <w:rsid w:val="003B787E"/>
    <w:rPr>
      <w:rFonts w:ascii="Symbol" w:hAnsi="Symbol" w:cs="Times New Roman" w:hint="default"/>
      <w:sz w:val="18"/>
      <w:szCs w:val="18"/>
    </w:rPr>
  </w:style>
  <w:style w:type="character" w:customStyle="1" w:styleId="WW8Num29z1">
    <w:name w:val="WW8Num29z1"/>
    <w:rsid w:val="003B787E"/>
    <w:rPr>
      <w:rFonts w:ascii="OpenSymbol" w:hAnsi="OpenSymbol" w:cs="Times New Roman" w:hint="default"/>
      <w:sz w:val="18"/>
      <w:szCs w:val="18"/>
    </w:rPr>
  </w:style>
  <w:style w:type="character" w:customStyle="1" w:styleId="WW8Num30z1">
    <w:name w:val="WW8Num30z1"/>
    <w:rsid w:val="003B787E"/>
    <w:rPr>
      <w:rFonts w:ascii="OpenSymbol" w:hAnsi="OpenSymbol" w:cs="Times New Roman" w:hint="default"/>
      <w:sz w:val="18"/>
      <w:szCs w:val="18"/>
    </w:rPr>
  </w:style>
  <w:style w:type="character" w:customStyle="1" w:styleId="WW8Num31z0">
    <w:name w:val="WW8Num31z0"/>
    <w:rsid w:val="003B787E"/>
    <w:rPr>
      <w:rFonts w:ascii="Symbol" w:hAnsi="Symbol" w:cs="Times New Roman" w:hint="default"/>
      <w:sz w:val="18"/>
      <w:szCs w:val="18"/>
    </w:rPr>
  </w:style>
  <w:style w:type="character" w:customStyle="1" w:styleId="WW8Num31z1">
    <w:name w:val="WW8Num31z1"/>
    <w:rsid w:val="003B787E"/>
    <w:rPr>
      <w:rFonts w:ascii="OpenSymbol" w:hAnsi="OpenSymbol" w:cs="Times New Roman" w:hint="default"/>
      <w:sz w:val="18"/>
      <w:szCs w:val="18"/>
    </w:rPr>
  </w:style>
  <w:style w:type="character" w:customStyle="1" w:styleId="WW8Num32z0">
    <w:name w:val="WW8Num32z0"/>
    <w:rsid w:val="003B787E"/>
    <w:rPr>
      <w:rFonts w:ascii="Symbol" w:hAnsi="Symbol" w:cs="Times New Roman" w:hint="default"/>
      <w:sz w:val="18"/>
      <w:szCs w:val="18"/>
    </w:rPr>
  </w:style>
  <w:style w:type="character" w:customStyle="1" w:styleId="WW8Num32z1">
    <w:name w:val="WW8Num32z1"/>
    <w:rsid w:val="003B787E"/>
    <w:rPr>
      <w:rFonts w:ascii="OpenSymbol" w:hAnsi="OpenSymbol" w:cs="Times New Roman" w:hint="default"/>
      <w:sz w:val="18"/>
      <w:szCs w:val="18"/>
    </w:rPr>
  </w:style>
  <w:style w:type="character" w:customStyle="1" w:styleId="WW8Num33z0">
    <w:name w:val="WW8Num33z0"/>
    <w:rsid w:val="003B787E"/>
    <w:rPr>
      <w:rFonts w:ascii="Symbol" w:hAnsi="Symbol" w:cs="Times New Roman" w:hint="default"/>
      <w:sz w:val="18"/>
      <w:szCs w:val="18"/>
    </w:rPr>
  </w:style>
  <w:style w:type="character" w:customStyle="1" w:styleId="WW8Num33z1">
    <w:name w:val="WW8Num33z1"/>
    <w:rsid w:val="003B787E"/>
    <w:rPr>
      <w:rFonts w:ascii="OpenSymbol" w:hAnsi="OpenSymbol" w:cs="Times New Roman" w:hint="default"/>
      <w:sz w:val="18"/>
      <w:szCs w:val="18"/>
    </w:rPr>
  </w:style>
  <w:style w:type="character" w:customStyle="1" w:styleId="WW8Num34z0">
    <w:name w:val="WW8Num34z0"/>
    <w:rsid w:val="003B787E"/>
    <w:rPr>
      <w:rFonts w:ascii="Symbol" w:hAnsi="Symbol" w:cs="Times New Roman" w:hint="default"/>
      <w:sz w:val="18"/>
      <w:szCs w:val="18"/>
    </w:rPr>
  </w:style>
  <w:style w:type="character" w:customStyle="1" w:styleId="WW8Num34z1">
    <w:name w:val="WW8Num34z1"/>
    <w:rsid w:val="003B787E"/>
    <w:rPr>
      <w:rFonts w:ascii="OpenSymbol" w:hAnsi="OpenSymbol" w:cs="Times New Roman" w:hint="default"/>
      <w:sz w:val="18"/>
      <w:szCs w:val="18"/>
    </w:rPr>
  </w:style>
  <w:style w:type="character" w:customStyle="1" w:styleId="WW8Num35z0">
    <w:name w:val="WW8Num35z0"/>
    <w:rsid w:val="003B787E"/>
    <w:rPr>
      <w:rFonts w:ascii="Symbol" w:hAnsi="Symbol" w:cs="Times New Roman" w:hint="default"/>
      <w:sz w:val="18"/>
      <w:szCs w:val="18"/>
    </w:rPr>
  </w:style>
  <w:style w:type="character" w:customStyle="1" w:styleId="WW8Num35z1">
    <w:name w:val="WW8Num35z1"/>
    <w:rsid w:val="003B787E"/>
    <w:rPr>
      <w:rFonts w:ascii="OpenSymbol" w:hAnsi="OpenSymbol" w:cs="Times New Roman" w:hint="default"/>
      <w:sz w:val="18"/>
      <w:szCs w:val="18"/>
    </w:rPr>
  </w:style>
  <w:style w:type="character" w:customStyle="1" w:styleId="WW8Num36z0">
    <w:name w:val="WW8Num36z0"/>
    <w:rsid w:val="003B787E"/>
    <w:rPr>
      <w:rFonts w:ascii="Symbol" w:hAnsi="Symbol" w:cs="Times New Roman" w:hint="default"/>
      <w:sz w:val="18"/>
      <w:szCs w:val="18"/>
    </w:rPr>
  </w:style>
  <w:style w:type="character" w:customStyle="1" w:styleId="WW8Num36z1">
    <w:name w:val="WW8Num36z1"/>
    <w:rsid w:val="003B787E"/>
    <w:rPr>
      <w:rFonts w:ascii="OpenSymbol" w:hAnsi="OpenSymbol" w:cs="Times New Roman" w:hint="default"/>
      <w:sz w:val="18"/>
      <w:szCs w:val="18"/>
    </w:rPr>
  </w:style>
  <w:style w:type="character" w:customStyle="1" w:styleId="WW8Num37z0">
    <w:name w:val="WW8Num37z0"/>
    <w:rsid w:val="003B787E"/>
    <w:rPr>
      <w:rFonts w:ascii="Symbol" w:hAnsi="Symbol" w:cs="Times New Roman" w:hint="default"/>
      <w:sz w:val="18"/>
      <w:szCs w:val="18"/>
    </w:rPr>
  </w:style>
  <w:style w:type="character" w:customStyle="1" w:styleId="WW8Num37z1">
    <w:name w:val="WW8Num37z1"/>
    <w:rsid w:val="003B787E"/>
    <w:rPr>
      <w:rFonts w:ascii="OpenSymbol" w:hAnsi="OpenSymbol" w:cs="Times New Roman" w:hint="default"/>
      <w:sz w:val="18"/>
      <w:szCs w:val="18"/>
    </w:rPr>
  </w:style>
  <w:style w:type="character" w:customStyle="1" w:styleId="WW8Num38z0">
    <w:name w:val="WW8Num38z0"/>
    <w:rsid w:val="003B787E"/>
    <w:rPr>
      <w:rFonts w:ascii="Symbol" w:hAnsi="Symbol" w:cs="Times New Roman" w:hint="default"/>
      <w:sz w:val="18"/>
      <w:szCs w:val="18"/>
    </w:rPr>
  </w:style>
  <w:style w:type="character" w:customStyle="1" w:styleId="WW8Num38z1">
    <w:name w:val="WW8Num38z1"/>
    <w:rsid w:val="003B787E"/>
    <w:rPr>
      <w:rFonts w:ascii="OpenSymbol" w:hAnsi="OpenSymbol" w:cs="Times New Roman" w:hint="default"/>
      <w:sz w:val="18"/>
      <w:szCs w:val="18"/>
    </w:rPr>
  </w:style>
  <w:style w:type="character" w:customStyle="1" w:styleId="WW8Num39z0">
    <w:name w:val="WW8Num39z0"/>
    <w:rsid w:val="003B787E"/>
    <w:rPr>
      <w:rFonts w:ascii="Symbol" w:hAnsi="Symbol" w:cs="Times New Roman" w:hint="default"/>
    </w:rPr>
  </w:style>
  <w:style w:type="character" w:customStyle="1" w:styleId="WW8Num39z1">
    <w:name w:val="WW8Num39z1"/>
    <w:rsid w:val="003B787E"/>
    <w:rPr>
      <w:rFonts w:ascii="OpenSymbol" w:hAnsi="OpenSymbol" w:cs="Times New Roman" w:hint="default"/>
    </w:rPr>
  </w:style>
  <w:style w:type="character" w:customStyle="1" w:styleId="WW8Num40z0">
    <w:name w:val="WW8Num40z0"/>
    <w:rsid w:val="003B787E"/>
    <w:rPr>
      <w:rFonts w:ascii="Symbol" w:hAnsi="Symbol" w:cs="Times New Roman" w:hint="default"/>
      <w:color w:val="auto"/>
      <w:sz w:val="20"/>
      <w:szCs w:val="20"/>
    </w:rPr>
  </w:style>
  <w:style w:type="character" w:customStyle="1" w:styleId="WW8Num40z1">
    <w:name w:val="WW8Num40z1"/>
    <w:rsid w:val="003B787E"/>
    <w:rPr>
      <w:rFonts w:ascii="OpenSymbol" w:hAnsi="OpenSymbol" w:cs="Times New Roman" w:hint="default"/>
    </w:rPr>
  </w:style>
  <w:style w:type="character" w:customStyle="1" w:styleId="WW8Num41z0">
    <w:name w:val="WW8Num41z0"/>
    <w:rsid w:val="003B787E"/>
    <w:rPr>
      <w:rFonts w:ascii="Symbol" w:hAnsi="Symbol" w:cs="Times New Roman" w:hint="default"/>
      <w:color w:val="auto"/>
      <w:sz w:val="20"/>
      <w:szCs w:val="20"/>
    </w:rPr>
  </w:style>
  <w:style w:type="character" w:customStyle="1" w:styleId="WW8Num41z1">
    <w:name w:val="WW8Num41z1"/>
    <w:rsid w:val="003B787E"/>
    <w:rPr>
      <w:rFonts w:ascii="OpenSymbol" w:hAnsi="OpenSymbol" w:cs="Times New Roman" w:hint="default"/>
      <w:sz w:val="18"/>
      <w:szCs w:val="18"/>
    </w:rPr>
  </w:style>
  <w:style w:type="character" w:customStyle="1" w:styleId="WW8Num42z0">
    <w:name w:val="WW8Num42z0"/>
    <w:rsid w:val="003B787E"/>
    <w:rPr>
      <w:rFonts w:ascii="Symbol" w:hAnsi="Symbol" w:cs="Times New Roman" w:hint="default"/>
      <w:color w:val="auto"/>
      <w:sz w:val="20"/>
      <w:szCs w:val="20"/>
    </w:rPr>
  </w:style>
  <w:style w:type="character" w:customStyle="1" w:styleId="WW8Num42z1">
    <w:name w:val="WW8Num42z1"/>
    <w:rsid w:val="003B787E"/>
    <w:rPr>
      <w:rFonts w:ascii="OpenSymbol" w:hAnsi="OpenSymbol" w:cs="Times New Roman" w:hint="default"/>
    </w:rPr>
  </w:style>
  <w:style w:type="character" w:customStyle="1" w:styleId="WW8Num43z0">
    <w:name w:val="WW8Num43z0"/>
    <w:rsid w:val="003B787E"/>
    <w:rPr>
      <w:rFonts w:ascii="Symbol" w:hAnsi="Symbol" w:cs="Times New Roman" w:hint="default"/>
      <w:color w:val="auto"/>
      <w:sz w:val="20"/>
      <w:szCs w:val="20"/>
    </w:rPr>
  </w:style>
  <w:style w:type="character" w:customStyle="1" w:styleId="WW8Num43z1">
    <w:name w:val="WW8Num43z1"/>
    <w:rsid w:val="003B787E"/>
    <w:rPr>
      <w:rFonts w:ascii="OpenSymbol" w:hAnsi="OpenSymbol" w:cs="Times New Roman" w:hint="default"/>
      <w:sz w:val="18"/>
      <w:szCs w:val="18"/>
    </w:rPr>
  </w:style>
  <w:style w:type="character" w:customStyle="1" w:styleId="WW8Num44z0">
    <w:name w:val="WW8Num44z0"/>
    <w:rsid w:val="003B787E"/>
    <w:rPr>
      <w:rFonts w:ascii="Symbol" w:hAnsi="Symbol" w:cs="Times New Roman" w:hint="default"/>
    </w:rPr>
  </w:style>
  <w:style w:type="character" w:customStyle="1" w:styleId="WW8Num44z1">
    <w:name w:val="WW8Num44z1"/>
    <w:rsid w:val="003B787E"/>
    <w:rPr>
      <w:rFonts w:ascii="OpenSymbol" w:hAnsi="OpenSymbol" w:cs="Times New Roman" w:hint="default"/>
    </w:rPr>
  </w:style>
  <w:style w:type="character" w:customStyle="1" w:styleId="WW8Num45z0">
    <w:name w:val="WW8Num45z0"/>
    <w:rsid w:val="003B787E"/>
    <w:rPr>
      <w:rFonts w:ascii="Symbol" w:hAnsi="Symbol" w:cs="Times New Roman" w:hint="default"/>
    </w:rPr>
  </w:style>
  <w:style w:type="character" w:customStyle="1" w:styleId="WW8Num45z1">
    <w:name w:val="WW8Num45z1"/>
    <w:rsid w:val="003B787E"/>
    <w:rPr>
      <w:rFonts w:ascii="OpenSymbol" w:hAnsi="OpenSymbol" w:cs="Times New Roman" w:hint="default"/>
    </w:rPr>
  </w:style>
  <w:style w:type="character" w:customStyle="1" w:styleId="WW8Num46z0">
    <w:name w:val="WW8Num46z0"/>
    <w:rsid w:val="003B787E"/>
    <w:rPr>
      <w:rFonts w:ascii="Symbol" w:hAnsi="Symbol" w:cs="Times New Roman" w:hint="default"/>
    </w:rPr>
  </w:style>
  <w:style w:type="character" w:customStyle="1" w:styleId="WW8Num46z1">
    <w:name w:val="WW8Num46z1"/>
    <w:rsid w:val="003B787E"/>
    <w:rPr>
      <w:rFonts w:ascii="OpenSymbol" w:hAnsi="OpenSymbol" w:cs="Times New Roman" w:hint="default"/>
    </w:rPr>
  </w:style>
  <w:style w:type="character" w:customStyle="1" w:styleId="WW8Num47z0">
    <w:name w:val="WW8Num47z0"/>
    <w:rsid w:val="003B787E"/>
    <w:rPr>
      <w:rFonts w:ascii="Symbol" w:hAnsi="Symbol" w:cs="Times New Roman" w:hint="default"/>
      <w:color w:val="auto"/>
      <w:sz w:val="20"/>
      <w:szCs w:val="20"/>
    </w:rPr>
  </w:style>
  <w:style w:type="character" w:customStyle="1" w:styleId="WW8Num47z1">
    <w:name w:val="WW8Num47z1"/>
    <w:rsid w:val="003B787E"/>
    <w:rPr>
      <w:rFonts w:ascii="OpenSymbol" w:hAnsi="OpenSymbol" w:cs="Times New Roman" w:hint="default"/>
      <w:sz w:val="18"/>
      <w:szCs w:val="18"/>
    </w:rPr>
  </w:style>
  <w:style w:type="character" w:customStyle="1" w:styleId="WW8Num48z0">
    <w:name w:val="WW8Num48z0"/>
    <w:rsid w:val="003B787E"/>
    <w:rPr>
      <w:rFonts w:ascii="Symbol" w:hAnsi="Symbol" w:cs="Times New Roman" w:hint="default"/>
      <w:color w:val="auto"/>
      <w:sz w:val="20"/>
      <w:szCs w:val="20"/>
    </w:rPr>
  </w:style>
  <w:style w:type="character" w:customStyle="1" w:styleId="WW8Num48z1">
    <w:name w:val="WW8Num48z1"/>
    <w:rsid w:val="003B787E"/>
    <w:rPr>
      <w:rFonts w:ascii="OpenSymbol" w:hAnsi="OpenSymbol" w:cs="Times New Roman" w:hint="default"/>
    </w:rPr>
  </w:style>
  <w:style w:type="character" w:customStyle="1" w:styleId="WW8Num49z0">
    <w:name w:val="WW8Num49z0"/>
    <w:rsid w:val="003B787E"/>
    <w:rPr>
      <w:rFonts w:ascii="Symbol" w:hAnsi="Symbol" w:cs="Times New Roman" w:hint="default"/>
    </w:rPr>
  </w:style>
  <w:style w:type="character" w:customStyle="1" w:styleId="WW8Num49z1">
    <w:name w:val="WW8Num49z1"/>
    <w:rsid w:val="003B787E"/>
    <w:rPr>
      <w:rFonts w:ascii="OpenSymbol" w:hAnsi="OpenSymbol" w:cs="Times New Roman" w:hint="default"/>
    </w:rPr>
  </w:style>
  <w:style w:type="character" w:customStyle="1" w:styleId="WW8Num50z0">
    <w:name w:val="WW8Num50z0"/>
    <w:rsid w:val="003B787E"/>
    <w:rPr>
      <w:rFonts w:ascii="Symbol" w:hAnsi="Symbol" w:cs="Times New Roman" w:hint="default"/>
      <w:color w:val="auto"/>
      <w:sz w:val="20"/>
      <w:szCs w:val="20"/>
    </w:rPr>
  </w:style>
  <w:style w:type="character" w:customStyle="1" w:styleId="WW8Num50z1">
    <w:name w:val="WW8Num50z1"/>
    <w:rsid w:val="003B787E"/>
    <w:rPr>
      <w:rFonts w:ascii="OpenSymbol" w:hAnsi="OpenSymbol" w:cs="Times New Roman" w:hint="default"/>
      <w:sz w:val="18"/>
      <w:szCs w:val="18"/>
    </w:rPr>
  </w:style>
  <w:style w:type="character" w:customStyle="1" w:styleId="WW8Num51z0">
    <w:name w:val="WW8Num51z0"/>
    <w:rsid w:val="003B787E"/>
    <w:rPr>
      <w:rFonts w:ascii="Symbol" w:hAnsi="Symbol" w:cs="Times New Roman" w:hint="default"/>
    </w:rPr>
  </w:style>
  <w:style w:type="character" w:customStyle="1" w:styleId="WW8Num51z1">
    <w:name w:val="WW8Num51z1"/>
    <w:rsid w:val="003B787E"/>
    <w:rPr>
      <w:rFonts w:ascii="OpenSymbol" w:hAnsi="OpenSymbol" w:cs="Times New Roman" w:hint="default"/>
    </w:rPr>
  </w:style>
  <w:style w:type="character" w:customStyle="1" w:styleId="WW8Num52z0">
    <w:name w:val="WW8Num52z0"/>
    <w:rsid w:val="003B787E"/>
    <w:rPr>
      <w:rFonts w:ascii="Symbol" w:hAnsi="Symbol" w:cs="Times New Roman" w:hint="default"/>
    </w:rPr>
  </w:style>
  <w:style w:type="character" w:customStyle="1" w:styleId="WW8Num52z1">
    <w:name w:val="WW8Num52z1"/>
    <w:rsid w:val="003B787E"/>
    <w:rPr>
      <w:rFonts w:ascii="OpenSymbol" w:hAnsi="OpenSymbol" w:cs="Times New Roman" w:hint="default"/>
      <w:sz w:val="18"/>
      <w:szCs w:val="18"/>
    </w:rPr>
  </w:style>
  <w:style w:type="character" w:customStyle="1" w:styleId="WW8Num53z0">
    <w:name w:val="WW8Num53z0"/>
    <w:rsid w:val="003B787E"/>
    <w:rPr>
      <w:rFonts w:ascii="Symbol" w:hAnsi="Symbol" w:cs="Times New Roman" w:hint="default"/>
    </w:rPr>
  </w:style>
  <w:style w:type="character" w:customStyle="1" w:styleId="WW8Num53z1">
    <w:name w:val="WW8Num53z1"/>
    <w:rsid w:val="003B787E"/>
    <w:rPr>
      <w:rFonts w:ascii="OpenSymbol" w:hAnsi="OpenSymbol" w:cs="Times New Roman" w:hint="default"/>
    </w:rPr>
  </w:style>
  <w:style w:type="character" w:customStyle="1" w:styleId="WW8Num54z0">
    <w:name w:val="WW8Num54z0"/>
    <w:rsid w:val="003B787E"/>
    <w:rPr>
      <w:rFonts w:ascii="Symbol" w:hAnsi="Symbol" w:cs="Times New Roman" w:hint="default"/>
      <w:color w:val="auto"/>
      <w:sz w:val="20"/>
      <w:szCs w:val="20"/>
    </w:rPr>
  </w:style>
  <w:style w:type="character" w:customStyle="1" w:styleId="WW8Num54z1">
    <w:name w:val="WW8Num54z1"/>
    <w:rsid w:val="003B787E"/>
    <w:rPr>
      <w:rFonts w:ascii="OpenSymbol" w:hAnsi="OpenSymbol" w:cs="Times New Roman" w:hint="default"/>
    </w:rPr>
  </w:style>
  <w:style w:type="character" w:customStyle="1" w:styleId="WW8Num55z0">
    <w:name w:val="WW8Num55z0"/>
    <w:rsid w:val="003B787E"/>
    <w:rPr>
      <w:rFonts w:ascii="Symbol" w:hAnsi="Symbol" w:cs="Times New Roman" w:hint="default"/>
      <w:color w:val="auto"/>
      <w:sz w:val="20"/>
      <w:szCs w:val="20"/>
    </w:rPr>
  </w:style>
  <w:style w:type="character" w:customStyle="1" w:styleId="WW8Num55z1">
    <w:name w:val="WW8Num55z1"/>
    <w:rsid w:val="003B787E"/>
    <w:rPr>
      <w:rFonts w:ascii="OpenSymbol" w:hAnsi="OpenSymbol" w:cs="Times New Roman" w:hint="default"/>
      <w:sz w:val="18"/>
      <w:szCs w:val="18"/>
    </w:rPr>
  </w:style>
  <w:style w:type="character" w:customStyle="1" w:styleId="WW8Num56z0">
    <w:name w:val="WW8Num56z0"/>
    <w:rsid w:val="003B787E"/>
    <w:rPr>
      <w:rFonts w:ascii="Symbol" w:hAnsi="Symbol" w:cs="Times New Roman" w:hint="default"/>
    </w:rPr>
  </w:style>
  <w:style w:type="character" w:customStyle="1" w:styleId="WW8Num56z1">
    <w:name w:val="WW8Num56z1"/>
    <w:rsid w:val="003B787E"/>
    <w:rPr>
      <w:rFonts w:ascii="OpenSymbol" w:hAnsi="OpenSymbol" w:cs="Times New Roman" w:hint="default"/>
    </w:rPr>
  </w:style>
  <w:style w:type="character" w:customStyle="1" w:styleId="WW8Num57z0">
    <w:name w:val="WW8Num57z0"/>
    <w:rsid w:val="003B787E"/>
    <w:rPr>
      <w:rFonts w:ascii="Symbol" w:hAnsi="Symbol" w:cs="Times New Roman" w:hint="default"/>
      <w:color w:val="auto"/>
      <w:sz w:val="20"/>
      <w:szCs w:val="20"/>
    </w:rPr>
  </w:style>
  <w:style w:type="character" w:customStyle="1" w:styleId="WW8Num57z1">
    <w:name w:val="WW8Num57z1"/>
    <w:rsid w:val="003B787E"/>
    <w:rPr>
      <w:rFonts w:ascii="OpenSymbol" w:hAnsi="OpenSymbol" w:cs="Times New Roman" w:hint="default"/>
    </w:rPr>
  </w:style>
  <w:style w:type="character" w:customStyle="1" w:styleId="WW8Num58z0">
    <w:name w:val="WW8Num58z0"/>
    <w:rsid w:val="003B787E"/>
    <w:rPr>
      <w:rFonts w:ascii="Symbol" w:hAnsi="Symbol" w:cs="Times New Roman" w:hint="default"/>
    </w:rPr>
  </w:style>
  <w:style w:type="character" w:customStyle="1" w:styleId="WW8Num58z1">
    <w:name w:val="WW8Num58z1"/>
    <w:rsid w:val="003B787E"/>
    <w:rPr>
      <w:rFonts w:ascii="OpenSymbol" w:hAnsi="OpenSymbol" w:cs="Times New Roman" w:hint="default"/>
    </w:rPr>
  </w:style>
  <w:style w:type="character" w:customStyle="1" w:styleId="WW8Num59z0">
    <w:name w:val="WW8Num59z0"/>
    <w:rsid w:val="003B787E"/>
    <w:rPr>
      <w:rFonts w:ascii="Symbol" w:hAnsi="Symbol" w:cs="Times New Roman" w:hint="default"/>
      <w:color w:val="auto"/>
      <w:sz w:val="20"/>
      <w:szCs w:val="20"/>
    </w:rPr>
  </w:style>
  <w:style w:type="character" w:customStyle="1" w:styleId="WW8Num59z1">
    <w:name w:val="WW8Num59z1"/>
    <w:rsid w:val="003B787E"/>
    <w:rPr>
      <w:rFonts w:ascii="OpenSymbol" w:hAnsi="OpenSymbol" w:cs="Times New Roman" w:hint="default"/>
      <w:sz w:val="18"/>
      <w:szCs w:val="18"/>
    </w:rPr>
  </w:style>
  <w:style w:type="character" w:customStyle="1" w:styleId="WW8Num60z0">
    <w:name w:val="WW8Num60z0"/>
    <w:rsid w:val="003B787E"/>
    <w:rPr>
      <w:rFonts w:ascii="Symbol" w:hAnsi="Symbol" w:cs="Times New Roman" w:hint="default"/>
    </w:rPr>
  </w:style>
  <w:style w:type="character" w:customStyle="1" w:styleId="WW8Num60z1">
    <w:name w:val="WW8Num60z1"/>
    <w:rsid w:val="003B787E"/>
    <w:rPr>
      <w:rFonts w:ascii="OpenSymbol" w:hAnsi="OpenSymbol" w:cs="Times New Roman" w:hint="default"/>
    </w:rPr>
  </w:style>
  <w:style w:type="character" w:customStyle="1" w:styleId="WW8Num61z0">
    <w:name w:val="WW8Num61z0"/>
    <w:rsid w:val="003B787E"/>
    <w:rPr>
      <w:rFonts w:ascii="Symbol" w:hAnsi="Symbol" w:cs="Times New Roman" w:hint="default"/>
    </w:rPr>
  </w:style>
  <w:style w:type="character" w:customStyle="1" w:styleId="WW8Num61z1">
    <w:name w:val="WW8Num61z1"/>
    <w:rsid w:val="003B787E"/>
    <w:rPr>
      <w:rFonts w:ascii="OpenSymbol" w:hAnsi="OpenSymbol" w:cs="Times New Roman" w:hint="default"/>
    </w:rPr>
  </w:style>
  <w:style w:type="character" w:customStyle="1" w:styleId="WW8Num62z0">
    <w:name w:val="WW8Num62z0"/>
    <w:rsid w:val="003B787E"/>
    <w:rPr>
      <w:rFonts w:ascii="Times New Roman" w:hAnsi="Times New Roman" w:cs="Times New Roman" w:hint="default"/>
    </w:rPr>
  </w:style>
  <w:style w:type="character" w:customStyle="1" w:styleId="WW8Num63z0">
    <w:name w:val="WW8Num63z0"/>
    <w:rsid w:val="003B787E"/>
    <w:rPr>
      <w:rFonts w:ascii="Symbol" w:hAnsi="Symbol" w:hint="default"/>
    </w:rPr>
  </w:style>
  <w:style w:type="character" w:customStyle="1" w:styleId="WW8Num64z0">
    <w:name w:val="WW8Num64z0"/>
    <w:rsid w:val="003B787E"/>
    <w:rPr>
      <w:rFonts w:ascii="Symbol" w:hAnsi="Symbol" w:hint="default"/>
    </w:rPr>
  </w:style>
  <w:style w:type="character" w:customStyle="1" w:styleId="WW8Num64z1">
    <w:name w:val="WW8Num64z1"/>
    <w:rsid w:val="003B787E"/>
    <w:rPr>
      <w:rFonts w:ascii="OpenSymbol" w:hAnsi="OpenSymbol" w:cs="OpenSymbol" w:hint="default"/>
    </w:rPr>
  </w:style>
  <w:style w:type="character" w:customStyle="1" w:styleId="WW8Num68z0">
    <w:name w:val="WW8Num68z0"/>
    <w:rsid w:val="003B787E"/>
    <w:rPr>
      <w:rFonts w:ascii="Symbol" w:hAnsi="Symbol" w:cs="Times New Roman" w:hint="default"/>
      <w:b w:val="0"/>
      <w:bCs w:val="0"/>
      <w:i w:val="0"/>
      <w:iCs w:val="0"/>
      <w:sz w:val="22"/>
      <w:szCs w:val="22"/>
    </w:rPr>
  </w:style>
  <w:style w:type="character" w:customStyle="1" w:styleId="WW8Num68z1">
    <w:name w:val="WW8Num68z1"/>
    <w:rsid w:val="003B787E"/>
    <w:rPr>
      <w:rFonts w:ascii="OpenSymbol" w:hAnsi="OpenSymbol" w:cs="Times New Roman" w:hint="default"/>
      <w:sz w:val="18"/>
      <w:szCs w:val="18"/>
    </w:rPr>
  </w:style>
  <w:style w:type="character" w:customStyle="1" w:styleId="WW8Num68z3">
    <w:name w:val="WW8Num68z3"/>
    <w:rsid w:val="003B787E"/>
    <w:rPr>
      <w:rFonts w:ascii="Symbol" w:hAnsi="Symbol" w:cs="Times New Roman" w:hint="default"/>
      <w:sz w:val="18"/>
      <w:szCs w:val="18"/>
    </w:rPr>
  </w:style>
  <w:style w:type="character" w:customStyle="1" w:styleId="WW8Num69z0">
    <w:name w:val="WW8Num69z0"/>
    <w:rsid w:val="003B787E"/>
    <w:rPr>
      <w:rFonts w:ascii="Symbol" w:hAnsi="Symbol" w:cs="Times New Roman" w:hint="default"/>
      <w:b w:val="0"/>
      <w:bCs w:val="0"/>
      <w:i w:val="0"/>
      <w:iCs w:val="0"/>
      <w:sz w:val="22"/>
      <w:szCs w:val="22"/>
    </w:rPr>
  </w:style>
  <w:style w:type="character" w:customStyle="1" w:styleId="WW8Num69z1">
    <w:name w:val="WW8Num69z1"/>
    <w:rsid w:val="003B787E"/>
    <w:rPr>
      <w:rFonts w:ascii="OpenSymbol" w:hAnsi="OpenSymbol" w:cs="Times New Roman" w:hint="default"/>
    </w:rPr>
  </w:style>
  <w:style w:type="character" w:customStyle="1" w:styleId="WW8Num69z3">
    <w:name w:val="WW8Num69z3"/>
    <w:rsid w:val="003B787E"/>
    <w:rPr>
      <w:rFonts w:ascii="Symbol" w:hAnsi="Symbol" w:cs="Times New Roman" w:hint="default"/>
      <w:sz w:val="18"/>
      <w:szCs w:val="18"/>
    </w:rPr>
  </w:style>
  <w:style w:type="character" w:customStyle="1" w:styleId="WW8Num70z0">
    <w:name w:val="WW8Num70z0"/>
    <w:rsid w:val="003B787E"/>
    <w:rPr>
      <w:rFonts w:ascii="Arial" w:hAnsi="Arial" w:cs="Arial" w:hint="default"/>
      <w:b w:val="0"/>
      <w:bCs w:val="0"/>
      <w:i w:val="0"/>
      <w:iCs w:val="0"/>
    </w:rPr>
  </w:style>
  <w:style w:type="character" w:customStyle="1" w:styleId="WW8Num71z0">
    <w:name w:val="WW8Num71z0"/>
    <w:rsid w:val="003B787E"/>
    <w:rPr>
      <w:b w:val="0"/>
      <w:bCs w:val="0"/>
      <w:i w:val="0"/>
      <w:iCs w:val="0"/>
      <w:sz w:val="20"/>
      <w:szCs w:val="20"/>
    </w:rPr>
  </w:style>
  <w:style w:type="character" w:customStyle="1" w:styleId="WW8Num71z1">
    <w:name w:val="WW8Num71z1"/>
    <w:rsid w:val="003B787E"/>
    <w:rPr>
      <w:rFonts w:ascii="Courier New" w:hAnsi="Courier New" w:cs="Courier New" w:hint="default"/>
    </w:rPr>
  </w:style>
  <w:style w:type="character" w:customStyle="1" w:styleId="WW8Num71z2">
    <w:name w:val="WW8Num71z2"/>
    <w:rsid w:val="003B787E"/>
    <w:rPr>
      <w:rFonts w:ascii="Wingdings" w:hAnsi="Wingdings" w:cs="Times New Roman" w:hint="default"/>
    </w:rPr>
  </w:style>
  <w:style w:type="character" w:customStyle="1" w:styleId="WW8Num71z3">
    <w:name w:val="WW8Num71z3"/>
    <w:rsid w:val="003B787E"/>
    <w:rPr>
      <w:rFonts w:ascii="Symbol" w:hAnsi="Symbol" w:cs="Times New Roman" w:hint="default"/>
    </w:rPr>
  </w:style>
  <w:style w:type="character" w:customStyle="1" w:styleId="WW8Num72z0">
    <w:name w:val="WW8Num72z0"/>
    <w:rsid w:val="003B787E"/>
    <w:rPr>
      <w:rFonts w:ascii="Symbol" w:hAnsi="Symbol" w:cs="Times New Roman" w:hint="default"/>
      <w:b w:val="0"/>
      <w:bCs w:val="0"/>
      <w:i w:val="0"/>
      <w:iCs w:val="0"/>
      <w:sz w:val="22"/>
      <w:szCs w:val="22"/>
    </w:rPr>
  </w:style>
  <w:style w:type="character" w:customStyle="1" w:styleId="WW8Num72z1">
    <w:name w:val="WW8Num72z1"/>
    <w:rsid w:val="003B787E"/>
    <w:rPr>
      <w:rFonts w:ascii="OpenSymbol" w:hAnsi="OpenSymbol" w:cs="Times New Roman" w:hint="default"/>
      <w:sz w:val="18"/>
      <w:szCs w:val="18"/>
    </w:rPr>
  </w:style>
  <w:style w:type="character" w:customStyle="1" w:styleId="WW8Num72z3">
    <w:name w:val="WW8Num72z3"/>
    <w:rsid w:val="003B787E"/>
    <w:rPr>
      <w:rFonts w:ascii="Symbol" w:hAnsi="Symbol" w:cs="Times New Roman" w:hint="default"/>
      <w:sz w:val="18"/>
      <w:szCs w:val="18"/>
    </w:rPr>
  </w:style>
  <w:style w:type="character" w:customStyle="1" w:styleId="WW8Num74z0">
    <w:name w:val="WW8Num74z0"/>
    <w:rsid w:val="003B787E"/>
    <w:rPr>
      <w:rFonts w:ascii="Symbol" w:hAnsi="Symbol" w:cs="Times New Roman" w:hint="default"/>
      <w:b w:val="0"/>
      <w:bCs w:val="0"/>
      <w:i w:val="0"/>
      <w:iCs w:val="0"/>
      <w:sz w:val="22"/>
      <w:szCs w:val="22"/>
    </w:rPr>
  </w:style>
  <w:style w:type="character" w:customStyle="1" w:styleId="WW8Num74z1">
    <w:name w:val="WW8Num74z1"/>
    <w:rsid w:val="003B787E"/>
    <w:rPr>
      <w:rFonts w:ascii="OpenSymbol" w:hAnsi="OpenSymbol" w:cs="Times New Roman" w:hint="default"/>
    </w:rPr>
  </w:style>
  <w:style w:type="character" w:customStyle="1" w:styleId="WW8Num74z3">
    <w:name w:val="WW8Num74z3"/>
    <w:rsid w:val="003B787E"/>
    <w:rPr>
      <w:rFonts w:ascii="Symbol" w:hAnsi="Symbol" w:cs="Times New Roman" w:hint="default"/>
      <w:color w:val="auto"/>
      <w:sz w:val="20"/>
      <w:szCs w:val="20"/>
    </w:rPr>
  </w:style>
  <w:style w:type="character" w:customStyle="1" w:styleId="WW8Num75z0">
    <w:name w:val="WW8Num75z0"/>
    <w:rsid w:val="003B787E"/>
    <w:rPr>
      <w:rFonts w:ascii="Symbol" w:hAnsi="Symbol" w:cs="Times New Roman" w:hint="default"/>
      <w:b w:val="0"/>
      <w:bCs w:val="0"/>
      <w:i w:val="0"/>
      <w:iCs w:val="0"/>
      <w:sz w:val="22"/>
      <w:szCs w:val="22"/>
    </w:rPr>
  </w:style>
  <w:style w:type="character" w:customStyle="1" w:styleId="WW8Num75z1">
    <w:name w:val="WW8Num75z1"/>
    <w:rsid w:val="003B787E"/>
    <w:rPr>
      <w:rFonts w:ascii="OpenSymbol" w:hAnsi="OpenSymbol" w:cs="Times New Roman" w:hint="default"/>
      <w:sz w:val="18"/>
      <w:szCs w:val="18"/>
    </w:rPr>
  </w:style>
  <w:style w:type="character" w:customStyle="1" w:styleId="WW8Num75z3">
    <w:name w:val="WW8Num75z3"/>
    <w:rsid w:val="003B787E"/>
    <w:rPr>
      <w:rFonts w:ascii="Symbol" w:hAnsi="Symbol" w:cs="Times New Roman" w:hint="default"/>
    </w:rPr>
  </w:style>
  <w:style w:type="character" w:customStyle="1" w:styleId="WW8Num76z0">
    <w:name w:val="WW8Num76z0"/>
    <w:rsid w:val="003B787E"/>
    <w:rPr>
      <w:rFonts w:ascii="Symbol" w:hAnsi="Symbol" w:cs="Times New Roman" w:hint="default"/>
      <w:b w:val="0"/>
      <w:bCs w:val="0"/>
      <w:i w:val="0"/>
      <w:iCs w:val="0"/>
      <w:sz w:val="22"/>
      <w:szCs w:val="22"/>
    </w:rPr>
  </w:style>
  <w:style w:type="character" w:customStyle="1" w:styleId="WW8Num76z1">
    <w:name w:val="WW8Num76z1"/>
    <w:rsid w:val="003B787E"/>
    <w:rPr>
      <w:rFonts w:ascii="OpenSymbol" w:hAnsi="OpenSymbol" w:cs="Times New Roman" w:hint="default"/>
      <w:sz w:val="18"/>
      <w:szCs w:val="18"/>
    </w:rPr>
  </w:style>
  <w:style w:type="character" w:customStyle="1" w:styleId="WW8Num76z3">
    <w:name w:val="WW8Num76z3"/>
    <w:rsid w:val="003B787E"/>
    <w:rPr>
      <w:rFonts w:ascii="Symbol" w:hAnsi="Symbol" w:cs="Times New Roman" w:hint="default"/>
      <w:sz w:val="18"/>
      <w:szCs w:val="18"/>
    </w:rPr>
  </w:style>
  <w:style w:type="character" w:customStyle="1" w:styleId="WW8Num80z0">
    <w:name w:val="WW8Num80z0"/>
    <w:rsid w:val="003B787E"/>
    <w:rPr>
      <w:rFonts w:ascii="Arial" w:hAnsi="Arial" w:cs="Arial" w:hint="default"/>
    </w:rPr>
  </w:style>
  <w:style w:type="character" w:customStyle="1" w:styleId="WW8Num80z1">
    <w:name w:val="WW8Num80z1"/>
    <w:rsid w:val="003B787E"/>
    <w:rPr>
      <w:b w:val="0"/>
      <w:bCs w:val="0"/>
      <w:i w:val="0"/>
      <w:iCs w:val="0"/>
      <w:sz w:val="20"/>
      <w:szCs w:val="20"/>
    </w:rPr>
  </w:style>
  <w:style w:type="character" w:customStyle="1" w:styleId="WW8Num80z2">
    <w:name w:val="WW8Num80z2"/>
    <w:rsid w:val="003B787E"/>
    <w:rPr>
      <w:rFonts w:ascii="Times New Roman" w:hAnsi="Times New Roman" w:cs="Times New Roman" w:hint="default"/>
    </w:rPr>
  </w:style>
  <w:style w:type="character" w:customStyle="1" w:styleId="WW8Num81z0">
    <w:name w:val="WW8Num81z0"/>
    <w:rsid w:val="003B787E"/>
    <w:rPr>
      <w:rFonts w:ascii="Symbol" w:hAnsi="Symbol" w:cs="Times New Roman" w:hint="default"/>
      <w:b w:val="0"/>
      <w:bCs w:val="0"/>
      <w:i w:val="0"/>
      <w:iCs w:val="0"/>
      <w:sz w:val="22"/>
      <w:szCs w:val="22"/>
    </w:rPr>
  </w:style>
  <w:style w:type="character" w:customStyle="1" w:styleId="WW8Num81z1">
    <w:name w:val="WW8Num81z1"/>
    <w:rsid w:val="003B787E"/>
    <w:rPr>
      <w:rFonts w:ascii="OpenSymbol" w:hAnsi="OpenSymbol" w:cs="Times New Roman" w:hint="default"/>
    </w:rPr>
  </w:style>
  <w:style w:type="character" w:customStyle="1" w:styleId="WW8Num81z3">
    <w:name w:val="WW8Num81z3"/>
    <w:rsid w:val="003B787E"/>
    <w:rPr>
      <w:rFonts w:ascii="Symbol" w:hAnsi="Symbol" w:cs="Times New Roman" w:hint="default"/>
    </w:rPr>
  </w:style>
  <w:style w:type="character" w:customStyle="1" w:styleId="WW8Num82z0">
    <w:name w:val="WW8Num82z0"/>
    <w:rsid w:val="003B787E"/>
    <w:rPr>
      <w:color w:val="auto"/>
    </w:rPr>
  </w:style>
  <w:style w:type="character" w:customStyle="1" w:styleId="WW8Num83z0">
    <w:name w:val="WW8Num83z0"/>
    <w:rsid w:val="003B787E"/>
    <w:rPr>
      <w:rFonts w:ascii="Symbol" w:hAnsi="Symbol" w:cs="Times New Roman" w:hint="default"/>
      <w:b w:val="0"/>
      <w:bCs w:val="0"/>
      <w:i w:val="0"/>
      <w:iCs w:val="0"/>
      <w:sz w:val="22"/>
      <w:szCs w:val="22"/>
    </w:rPr>
  </w:style>
  <w:style w:type="character" w:customStyle="1" w:styleId="WW8Num83z1">
    <w:name w:val="WW8Num83z1"/>
    <w:rsid w:val="003B787E"/>
    <w:rPr>
      <w:rFonts w:ascii="OpenSymbol" w:hAnsi="OpenSymbol" w:cs="Times New Roman" w:hint="default"/>
      <w:sz w:val="18"/>
      <w:szCs w:val="18"/>
    </w:rPr>
  </w:style>
  <w:style w:type="character" w:customStyle="1" w:styleId="WW8Num83z3">
    <w:name w:val="WW8Num83z3"/>
    <w:rsid w:val="003B787E"/>
    <w:rPr>
      <w:rFonts w:ascii="Symbol" w:hAnsi="Symbol" w:cs="Times New Roman" w:hint="default"/>
      <w:sz w:val="18"/>
      <w:szCs w:val="18"/>
    </w:rPr>
  </w:style>
  <w:style w:type="character" w:customStyle="1" w:styleId="WW8Num84z0">
    <w:name w:val="WW8Num84z0"/>
    <w:rsid w:val="003B787E"/>
    <w:rPr>
      <w:rFonts w:ascii="Symbol" w:hAnsi="Symbol" w:cs="Times New Roman" w:hint="default"/>
      <w:b w:val="0"/>
      <w:bCs w:val="0"/>
      <w:i w:val="0"/>
      <w:iCs w:val="0"/>
      <w:sz w:val="22"/>
      <w:szCs w:val="22"/>
    </w:rPr>
  </w:style>
  <w:style w:type="character" w:customStyle="1" w:styleId="WW8Num84z1">
    <w:name w:val="WW8Num84z1"/>
    <w:rsid w:val="003B787E"/>
    <w:rPr>
      <w:rFonts w:ascii="OpenSymbol" w:hAnsi="OpenSymbol" w:cs="Times New Roman" w:hint="default"/>
      <w:sz w:val="18"/>
      <w:szCs w:val="18"/>
    </w:rPr>
  </w:style>
  <w:style w:type="character" w:customStyle="1" w:styleId="WW8Num84z3">
    <w:name w:val="WW8Num84z3"/>
    <w:rsid w:val="003B787E"/>
    <w:rPr>
      <w:rFonts w:ascii="Symbol" w:hAnsi="Symbol" w:cs="Times New Roman" w:hint="default"/>
      <w:color w:val="auto"/>
      <w:sz w:val="20"/>
      <w:szCs w:val="20"/>
    </w:rPr>
  </w:style>
  <w:style w:type="character" w:customStyle="1" w:styleId="WW8Num85z0">
    <w:name w:val="WW8Num85z0"/>
    <w:rsid w:val="003B787E"/>
    <w:rPr>
      <w:rFonts w:ascii="Times New Roman" w:eastAsia="Times New Roman" w:hAnsi="Times New Roman" w:cs="Times New Roman" w:hint="default"/>
    </w:rPr>
  </w:style>
  <w:style w:type="character" w:customStyle="1" w:styleId="WW8Num85z1">
    <w:name w:val="WW8Num85z1"/>
    <w:rsid w:val="003B787E"/>
    <w:rPr>
      <w:rFonts w:ascii="Courier New" w:hAnsi="Courier New" w:cs="Courier New" w:hint="default"/>
    </w:rPr>
  </w:style>
  <w:style w:type="character" w:customStyle="1" w:styleId="WW8Num85z2">
    <w:name w:val="WW8Num85z2"/>
    <w:rsid w:val="003B787E"/>
    <w:rPr>
      <w:rFonts w:ascii="Wingdings" w:hAnsi="Wingdings" w:cs="Times New Roman" w:hint="default"/>
    </w:rPr>
  </w:style>
  <w:style w:type="character" w:customStyle="1" w:styleId="WW8Num85z3">
    <w:name w:val="WW8Num85z3"/>
    <w:rsid w:val="003B787E"/>
    <w:rPr>
      <w:rFonts w:ascii="Symbol" w:hAnsi="Symbol" w:cs="Times New Roman" w:hint="default"/>
    </w:rPr>
  </w:style>
  <w:style w:type="character" w:customStyle="1" w:styleId="WW8Num86z0">
    <w:name w:val="WW8Num86z0"/>
    <w:rsid w:val="003B787E"/>
    <w:rPr>
      <w:rFonts w:ascii="Symbol" w:hAnsi="Symbol" w:cs="Times New Roman" w:hint="default"/>
      <w:b w:val="0"/>
      <w:bCs w:val="0"/>
      <w:i w:val="0"/>
      <w:iCs w:val="0"/>
      <w:sz w:val="22"/>
      <w:szCs w:val="22"/>
    </w:rPr>
  </w:style>
  <w:style w:type="character" w:customStyle="1" w:styleId="WW8Num86z1">
    <w:name w:val="WW8Num86z1"/>
    <w:rsid w:val="003B787E"/>
    <w:rPr>
      <w:rFonts w:ascii="Courier New" w:hAnsi="Courier New" w:cs="Courier New" w:hint="default"/>
    </w:rPr>
  </w:style>
  <w:style w:type="character" w:customStyle="1" w:styleId="WW8Num86z2">
    <w:name w:val="WW8Num86z2"/>
    <w:rsid w:val="003B787E"/>
    <w:rPr>
      <w:rFonts w:ascii="Wingdings" w:hAnsi="Wingdings" w:cs="Times New Roman" w:hint="default"/>
    </w:rPr>
  </w:style>
  <w:style w:type="character" w:customStyle="1" w:styleId="WW8Num86z3">
    <w:name w:val="WW8Num86z3"/>
    <w:rsid w:val="003B787E"/>
    <w:rPr>
      <w:rFonts w:ascii="Symbol" w:hAnsi="Symbol" w:cs="Times New Roman" w:hint="default"/>
    </w:rPr>
  </w:style>
  <w:style w:type="character" w:customStyle="1" w:styleId="WW8Num87z0">
    <w:name w:val="WW8Num87z0"/>
    <w:rsid w:val="003B787E"/>
    <w:rPr>
      <w:b w:val="0"/>
      <w:bCs w:val="0"/>
      <w:i w:val="0"/>
      <w:iCs w:val="0"/>
      <w:sz w:val="20"/>
      <w:szCs w:val="20"/>
    </w:rPr>
  </w:style>
  <w:style w:type="character" w:customStyle="1" w:styleId="WW8Num87z1">
    <w:name w:val="WW8Num87z1"/>
    <w:rsid w:val="003B787E"/>
    <w:rPr>
      <w:rFonts w:ascii="OpenSymbol" w:hAnsi="OpenSymbol" w:cs="Times New Roman" w:hint="default"/>
    </w:rPr>
  </w:style>
  <w:style w:type="character" w:customStyle="1" w:styleId="WW8Num87z3">
    <w:name w:val="WW8Num87z3"/>
    <w:rsid w:val="003B787E"/>
    <w:rPr>
      <w:rFonts w:ascii="Symbol" w:hAnsi="Symbol" w:cs="Times New Roman" w:hint="default"/>
      <w:color w:val="auto"/>
      <w:sz w:val="20"/>
      <w:szCs w:val="20"/>
    </w:rPr>
  </w:style>
  <w:style w:type="character" w:customStyle="1" w:styleId="WW8Num88z0">
    <w:name w:val="WW8Num88z0"/>
    <w:rsid w:val="003B787E"/>
    <w:rPr>
      <w:rFonts w:ascii="Symbol" w:hAnsi="Symbol" w:cs="Times New Roman" w:hint="default"/>
      <w:b w:val="0"/>
      <w:bCs w:val="0"/>
      <w:i w:val="0"/>
      <w:iCs w:val="0"/>
      <w:sz w:val="22"/>
      <w:szCs w:val="22"/>
    </w:rPr>
  </w:style>
  <w:style w:type="character" w:customStyle="1" w:styleId="WW8Num88z1">
    <w:name w:val="WW8Num88z1"/>
    <w:rsid w:val="003B787E"/>
    <w:rPr>
      <w:rFonts w:ascii="OpenSymbol" w:hAnsi="OpenSymbol" w:cs="Times New Roman" w:hint="default"/>
      <w:sz w:val="18"/>
      <w:szCs w:val="18"/>
    </w:rPr>
  </w:style>
  <w:style w:type="character" w:customStyle="1" w:styleId="WW8Num88z3">
    <w:name w:val="WW8Num88z3"/>
    <w:rsid w:val="003B787E"/>
    <w:rPr>
      <w:rFonts w:ascii="Symbol" w:hAnsi="Symbol" w:cs="Times New Roman" w:hint="default"/>
      <w:sz w:val="18"/>
      <w:szCs w:val="18"/>
    </w:rPr>
  </w:style>
  <w:style w:type="character" w:customStyle="1" w:styleId="WW8Num90z0">
    <w:name w:val="WW8Num90z0"/>
    <w:rsid w:val="003B787E"/>
    <w:rPr>
      <w:rFonts w:ascii="Symbol" w:hAnsi="Symbol" w:cs="Times New Roman" w:hint="default"/>
      <w:b w:val="0"/>
      <w:bCs w:val="0"/>
      <w:i w:val="0"/>
      <w:iCs w:val="0"/>
      <w:sz w:val="22"/>
      <w:szCs w:val="22"/>
    </w:rPr>
  </w:style>
  <w:style w:type="character" w:customStyle="1" w:styleId="WW8Num90z1">
    <w:name w:val="WW8Num90z1"/>
    <w:rsid w:val="003B787E"/>
    <w:rPr>
      <w:rFonts w:ascii="OpenSymbol" w:hAnsi="OpenSymbol" w:cs="Times New Roman" w:hint="default"/>
    </w:rPr>
  </w:style>
  <w:style w:type="character" w:customStyle="1" w:styleId="WW8Num90z3">
    <w:name w:val="WW8Num90z3"/>
    <w:rsid w:val="003B787E"/>
    <w:rPr>
      <w:rFonts w:ascii="Symbol" w:hAnsi="Symbol" w:cs="Times New Roman" w:hint="default"/>
    </w:rPr>
  </w:style>
  <w:style w:type="character" w:customStyle="1" w:styleId="WW8Num92z0">
    <w:name w:val="WW8Num92z0"/>
    <w:rsid w:val="003B787E"/>
    <w:rPr>
      <w:rFonts w:ascii="Symbol" w:hAnsi="Symbol" w:cs="Times New Roman" w:hint="default"/>
      <w:b w:val="0"/>
      <w:bCs w:val="0"/>
      <w:i w:val="0"/>
      <w:iCs w:val="0"/>
      <w:sz w:val="22"/>
      <w:szCs w:val="22"/>
    </w:rPr>
  </w:style>
  <w:style w:type="character" w:customStyle="1" w:styleId="WW8Num92z1">
    <w:name w:val="WW8Num92z1"/>
    <w:rsid w:val="003B787E"/>
    <w:rPr>
      <w:rFonts w:ascii="OpenSymbol" w:hAnsi="OpenSymbol" w:cs="Times New Roman" w:hint="default"/>
      <w:sz w:val="18"/>
      <w:szCs w:val="18"/>
    </w:rPr>
  </w:style>
  <w:style w:type="character" w:customStyle="1" w:styleId="WW8Num92z3">
    <w:name w:val="WW8Num92z3"/>
    <w:rsid w:val="003B787E"/>
    <w:rPr>
      <w:rFonts w:ascii="Symbol" w:hAnsi="Symbol" w:cs="Times New Roman" w:hint="default"/>
      <w:sz w:val="18"/>
      <w:szCs w:val="18"/>
    </w:rPr>
  </w:style>
  <w:style w:type="character" w:customStyle="1" w:styleId="WW8Num94z0">
    <w:name w:val="WW8Num94z0"/>
    <w:rsid w:val="003B787E"/>
    <w:rPr>
      <w:rFonts w:ascii="Symbol" w:hAnsi="Symbol" w:cs="Times New Roman" w:hint="default"/>
      <w:b w:val="0"/>
      <w:bCs w:val="0"/>
      <w:i w:val="0"/>
      <w:iCs w:val="0"/>
      <w:sz w:val="22"/>
      <w:szCs w:val="22"/>
    </w:rPr>
  </w:style>
  <w:style w:type="character" w:customStyle="1" w:styleId="WW8Num94z1">
    <w:name w:val="WW8Num94z1"/>
    <w:rsid w:val="003B787E"/>
    <w:rPr>
      <w:rFonts w:ascii="OpenSymbol" w:hAnsi="OpenSymbol" w:cs="Times New Roman" w:hint="default"/>
      <w:sz w:val="18"/>
      <w:szCs w:val="18"/>
    </w:rPr>
  </w:style>
  <w:style w:type="character" w:customStyle="1" w:styleId="WW8Num94z3">
    <w:name w:val="WW8Num94z3"/>
    <w:rsid w:val="003B787E"/>
    <w:rPr>
      <w:rFonts w:ascii="Symbol" w:hAnsi="Symbol" w:cs="Times New Roman" w:hint="default"/>
      <w:sz w:val="18"/>
      <w:szCs w:val="18"/>
    </w:rPr>
  </w:style>
  <w:style w:type="character" w:customStyle="1" w:styleId="WW8Num95z0">
    <w:name w:val="WW8Num95z0"/>
    <w:rsid w:val="003B787E"/>
    <w:rPr>
      <w:rFonts w:ascii="Symbol" w:hAnsi="Symbol" w:cs="Times New Roman" w:hint="default"/>
      <w:b w:val="0"/>
      <w:bCs w:val="0"/>
      <w:i w:val="0"/>
      <w:iCs w:val="0"/>
      <w:sz w:val="22"/>
      <w:szCs w:val="22"/>
    </w:rPr>
  </w:style>
  <w:style w:type="character" w:customStyle="1" w:styleId="WW8Num95z1">
    <w:name w:val="WW8Num95z1"/>
    <w:rsid w:val="003B787E"/>
    <w:rPr>
      <w:rFonts w:ascii="OpenSymbol" w:hAnsi="OpenSymbol" w:cs="Times New Roman" w:hint="default"/>
      <w:sz w:val="18"/>
      <w:szCs w:val="18"/>
    </w:rPr>
  </w:style>
  <w:style w:type="character" w:customStyle="1" w:styleId="WW8Num95z3">
    <w:name w:val="WW8Num95z3"/>
    <w:rsid w:val="003B787E"/>
    <w:rPr>
      <w:rFonts w:ascii="Symbol" w:hAnsi="Symbol" w:cs="Times New Roman" w:hint="default"/>
    </w:rPr>
  </w:style>
  <w:style w:type="character" w:customStyle="1" w:styleId="WW8Num96z0">
    <w:name w:val="WW8Num96z0"/>
    <w:rsid w:val="003B787E"/>
    <w:rPr>
      <w:rFonts w:ascii="Symbol" w:hAnsi="Symbol" w:cs="Times New Roman" w:hint="default"/>
      <w:b w:val="0"/>
      <w:bCs w:val="0"/>
      <w:i w:val="0"/>
      <w:iCs w:val="0"/>
      <w:sz w:val="22"/>
      <w:szCs w:val="22"/>
    </w:rPr>
  </w:style>
  <w:style w:type="character" w:customStyle="1" w:styleId="WW8Num96z1">
    <w:name w:val="WW8Num96z1"/>
    <w:rsid w:val="003B787E"/>
    <w:rPr>
      <w:rFonts w:ascii="OpenSymbol" w:hAnsi="OpenSymbol" w:cs="Times New Roman" w:hint="default"/>
    </w:rPr>
  </w:style>
  <w:style w:type="character" w:customStyle="1" w:styleId="WW8Num96z3">
    <w:name w:val="WW8Num96z3"/>
    <w:rsid w:val="003B787E"/>
    <w:rPr>
      <w:rFonts w:ascii="Symbol" w:hAnsi="Symbol" w:cs="Times New Roman" w:hint="default"/>
    </w:rPr>
  </w:style>
  <w:style w:type="character" w:customStyle="1" w:styleId="WW8Num97z0">
    <w:name w:val="WW8Num97z0"/>
    <w:rsid w:val="003B787E"/>
    <w:rPr>
      <w:rFonts w:ascii="Symbol" w:hAnsi="Symbol" w:cs="Times New Roman" w:hint="default"/>
      <w:b w:val="0"/>
      <w:bCs w:val="0"/>
      <w:i w:val="0"/>
      <w:iCs w:val="0"/>
      <w:sz w:val="22"/>
      <w:szCs w:val="22"/>
    </w:rPr>
  </w:style>
  <w:style w:type="character" w:customStyle="1" w:styleId="WW8Num97z1">
    <w:name w:val="WW8Num97z1"/>
    <w:rsid w:val="003B787E"/>
    <w:rPr>
      <w:rFonts w:ascii="Courier New" w:hAnsi="Courier New" w:cs="Courier New" w:hint="default"/>
    </w:rPr>
  </w:style>
  <w:style w:type="character" w:customStyle="1" w:styleId="WW8Num97z2">
    <w:name w:val="WW8Num97z2"/>
    <w:rsid w:val="003B787E"/>
    <w:rPr>
      <w:rFonts w:ascii="Wingdings" w:hAnsi="Wingdings" w:cs="Times New Roman" w:hint="default"/>
    </w:rPr>
  </w:style>
  <w:style w:type="character" w:customStyle="1" w:styleId="WW8Num97z3">
    <w:name w:val="WW8Num97z3"/>
    <w:rsid w:val="003B787E"/>
    <w:rPr>
      <w:rFonts w:ascii="Symbol" w:hAnsi="Symbol" w:cs="Times New Roman" w:hint="default"/>
    </w:rPr>
  </w:style>
  <w:style w:type="character" w:customStyle="1" w:styleId="WW8Num99z0">
    <w:name w:val="WW8Num99z0"/>
    <w:rsid w:val="003B787E"/>
    <w:rPr>
      <w:rFonts w:ascii="Symbol" w:hAnsi="Symbol" w:cs="Times New Roman" w:hint="default"/>
      <w:b w:val="0"/>
      <w:bCs w:val="0"/>
      <w:i w:val="0"/>
      <w:iCs w:val="0"/>
      <w:sz w:val="22"/>
      <w:szCs w:val="22"/>
    </w:rPr>
  </w:style>
  <w:style w:type="character" w:customStyle="1" w:styleId="WW8Num99z1">
    <w:name w:val="WW8Num99z1"/>
    <w:rsid w:val="003B787E"/>
    <w:rPr>
      <w:rFonts w:ascii="OpenSymbol" w:hAnsi="OpenSymbol" w:cs="Times New Roman" w:hint="default"/>
      <w:sz w:val="18"/>
      <w:szCs w:val="18"/>
    </w:rPr>
  </w:style>
  <w:style w:type="character" w:customStyle="1" w:styleId="WW8Num99z3">
    <w:name w:val="WW8Num99z3"/>
    <w:rsid w:val="003B787E"/>
    <w:rPr>
      <w:rFonts w:ascii="Symbol" w:hAnsi="Symbol" w:cs="Times New Roman" w:hint="default"/>
      <w:sz w:val="18"/>
      <w:szCs w:val="18"/>
    </w:rPr>
  </w:style>
  <w:style w:type="character" w:customStyle="1" w:styleId="WW8Num100z1">
    <w:name w:val="WW8Num100z1"/>
    <w:rsid w:val="003B787E"/>
    <w:rPr>
      <w:rFonts w:ascii="Courier New" w:hAnsi="Courier New" w:cs="Courier New" w:hint="default"/>
    </w:rPr>
  </w:style>
  <w:style w:type="character" w:customStyle="1" w:styleId="WW8Num100z2">
    <w:name w:val="WW8Num100z2"/>
    <w:rsid w:val="003B787E"/>
    <w:rPr>
      <w:rFonts w:ascii="Wingdings" w:hAnsi="Wingdings" w:cs="Times New Roman" w:hint="default"/>
    </w:rPr>
  </w:style>
  <w:style w:type="character" w:customStyle="1" w:styleId="WW8Num100z3">
    <w:name w:val="WW8Num100z3"/>
    <w:rsid w:val="003B787E"/>
    <w:rPr>
      <w:rFonts w:ascii="Symbol" w:hAnsi="Symbol" w:cs="Times New Roman" w:hint="default"/>
    </w:rPr>
  </w:style>
  <w:style w:type="character" w:customStyle="1" w:styleId="WW8Num101z0">
    <w:name w:val="WW8Num101z0"/>
    <w:rsid w:val="003B787E"/>
    <w:rPr>
      <w:rFonts w:ascii="Symbol" w:hAnsi="Symbol" w:cs="Times New Roman" w:hint="default"/>
      <w:sz w:val="18"/>
      <w:szCs w:val="18"/>
    </w:rPr>
  </w:style>
  <w:style w:type="character" w:customStyle="1" w:styleId="WW8Num101z1">
    <w:name w:val="WW8Num101z1"/>
    <w:rsid w:val="003B787E"/>
    <w:rPr>
      <w:rFonts w:ascii="Courier New" w:hAnsi="Courier New" w:cs="Courier New" w:hint="default"/>
    </w:rPr>
  </w:style>
  <w:style w:type="character" w:customStyle="1" w:styleId="WW8Num101z2">
    <w:name w:val="WW8Num101z2"/>
    <w:rsid w:val="003B787E"/>
    <w:rPr>
      <w:rFonts w:ascii="Wingdings" w:hAnsi="Wingdings" w:cs="Times New Roman" w:hint="default"/>
    </w:rPr>
  </w:style>
  <w:style w:type="character" w:customStyle="1" w:styleId="WW8Num101z3">
    <w:name w:val="WW8Num101z3"/>
    <w:rsid w:val="003B787E"/>
    <w:rPr>
      <w:rFonts w:ascii="Symbol" w:hAnsi="Symbol" w:cs="Times New Roman" w:hint="default"/>
    </w:rPr>
  </w:style>
  <w:style w:type="character" w:customStyle="1" w:styleId="WW8Num103z0">
    <w:name w:val="WW8Num103z0"/>
    <w:rsid w:val="003B787E"/>
    <w:rPr>
      <w:b w:val="0"/>
      <w:bCs w:val="0"/>
      <w:i w:val="0"/>
      <w:iCs w:val="0"/>
      <w:sz w:val="20"/>
      <w:szCs w:val="20"/>
    </w:rPr>
  </w:style>
  <w:style w:type="character" w:customStyle="1" w:styleId="WW8Num103z1">
    <w:name w:val="WW8Num103z1"/>
    <w:rsid w:val="003B787E"/>
    <w:rPr>
      <w:rFonts w:ascii="Courier New" w:hAnsi="Courier New" w:cs="Courier New" w:hint="default"/>
    </w:rPr>
  </w:style>
  <w:style w:type="character" w:customStyle="1" w:styleId="WW8Num103z2">
    <w:name w:val="WW8Num103z2"/>
    <w:rsid w:val="003B787E"/>
    <w:rPr>
      <w:rFonts w:ascii="Wingdings" w:hAnsi="Wingdings" w:cs="Times New Roman" w:hint="default"/>
    </w:rPr>
  </w:style>
  <w:style w:type="character" w:customStyle="1" w:styleId="WW8Num103z3">
    <w:name w:val="WW8Num103z3"/>
    <w:rsid w:val="003B787E"/>
    <w:rPr>
      <w:rFonts w:ascii="Symbol" w:hAnsi="Symbol" w:cs="Times New Roman" w:hint="default"/>
    </w:rPr>
  </w:style>
  <w:style w:type="character" w:customStyle="1" w:styleId="WW8Num104z0">
    <w:name w:val="WW8Num104z0"/>
    <w:rsid w:val="003B787E"/>
    <w:rPr>
      <w:rFonts w:ascii="Times New Roman" w:eastAsia="Times New Roman" w:hAnsi="Times New Roman" w:cs="Times New Roman" w:hint="default"/>
    </w:rPr>
  </w:style>
  <w:style w:type="character" w:customStyle="1" w:styleId="WW8Num104z1">
    <w:name w:val="WW8Num104z1"/>
    <w:rsid w:val="003B787E"/>
    <w:rPr>
      <w:rFonts w:ascii="Courier New" w:hAnsi="Courier New" w:cs="Courier New" w:hint="default"/>
    </w:rPr>
  </w:style>
  <w:style w:type="character" w:customStyle="1" w:styleId="WW8Num104z2">
    <w:name w:val="WW8Num104z2"/>
    <w:rsid w:val="003B787E"/>
    <w:rPr>
      <w:rFonts w:ascii="Wingdings" w:hAnsi="Wingdings" w:hint="default"/>
    </w:rPr>
  </w:style>
  <w:style w:type="character" w:customStyle="1" w:styleId="WW8Num104z3">
    <w:name w:val="WW8Num104z3"/>
    <w:rsid w:val="003B787E"/>
    <w:rPr>
      <w:rFonts w:ascii="Symbol" w:hAnsi="Symbol" w:hint="default"/>
    </w:rPr>
  </w:style>
  <w:style w:type="character" w:customStyle="1" w:styleId="WW8Num105z0">
    <w:name w:val="WW8Num105z0"/>
    <w:rsid w:val="003B787E"/>
    <w:rPr>
      <w:rFonts w:ascii="Symbol" w:hAnsi="Symbol" w:hint="default"/>
    </w:rPr>
  </w:style>
  <w:style w:type="character" w:customStyle="1" w:styleId="WW8Num105z1">
    <w:name w:val="WW8Num105z1"/>
    <w:rsid w:val="003B787E"/>
    <w:rPr>
      <w:rFonts w:ascii="Courier New" w:hAnsi="Courier New" w:cs="Courier New" w:hint="default"/>
    </w:rPr>
  </w:style>
  <w:style w:type="character" w:customStyle="1" w:styleId="WW8Num105z2">
    <w:name w:val="WW8Num105z2"/>
    <w:rsid w:val="003B787E"/>
    <w:rPr>
      <w:rFonts w:ascii="Wingdings" w:hAnsi="Wingdings" w:hint="default"/>
    </w:rPr>
  </w:style>
  <w:style w:type="character" w:customStyle="1" w:styleId="WW8Num106z0">
    <w:name w:val="WW8Num106z0"/>
    <w:rsid w:val="003B787E"/>
    <w:rPr>
      <w:rFonts w:ascii="Symbol" w:hAnsi="Symbol" w:cs="Times New Roman" w:hint="default"/>
      <w:b w:val="0"/>
      <w:bCs w:val="0"/>
      <w:i w:val="0"/>
      <w:iCs w:val="0"/>
      <w:sz w:val="22"/>
      <w:szCs w:val="22"/>
    </w:rPr>
  </w:style>
  <w:style w:type="character" w:customStyle="1" w:styleId="WW8Num106z1">
    <w:name w:val="WW8Num106z1"/>
    <w:rsid w:val="003B787E"/>
    <w:rPr>
      <w:rFonts w:ascii="OpenSymbol" w:hAnsi="OpenSymbol" w:cs="Times New Roman" w:hint="default"/>
    </w:rPr>
  </w:style>
  <w:style w:type="character" w:customStyle="1" w:styleId="WW8Num106z3">
    <w:name w:val="WW8Num106z3"/>
    <w:rsid w:val="003B787E"/>
    <w:rPr>
      <w:rFonts w:ascii="Symbol" w:hAnsi="Symbol" w:cs="Times New Roman" w:hint="default"/>
    </w:rPr>
  </w:style>
  <w:style w:type="character" w:customStyle="1" w:styleId="WW8Num107z0">
    <w:name w:val="WW8Num107z0"/>
    <w:rsid w:val="003B787E"/>
    <w:rPr>
      <w:b w:val="0"/>
      <w:bCs w:val="0"/>
      <w:i w:val="0"/>
      <w:iCs w:val="0"/>
      <w:sz w:val="20"/>
      <w:szCs w:val="20"/>
    </w:rPr>
  </w:style>
  <w:style w:type="character" w:customStyle="1" w:styleId="WW8Num107z1">
    <w:name w:val="WW8Num107z1"/>
    <w:rsid w:val="003B787E"/>
    <w:rPr>
      <w:rFonts w:ascii="Courier New" w:hAnsi="Courier New" w:cs="Courier New" w:hint="default"/>
    </w:rPr>
  </w:style>
  <w:style w:type="character" w:customStyle="1" w:styleId="WW8Num107z2">
    <w:name w:val="WW8Num107z2"/>
    <w:rsid w:val="003B787E"/>
    <w:rPr>
      <w:rFonts w:ascii="Wingdings" w:hAnsi="Wingdings" w:cs="Times New Roman" w:hint="default"/>
    </w:rPr>
  </w:style>
  <w:style w:type="character" w:customStyle="1" w:styleId="WW8Num107z3">
    <w:name w:val="WW8Num107z3"/>
    <w:rsid w:val="003B787E"/>
    <w:rPr>
      <w:rFonts w:ascii="Symbol" w:hAnsi="Symbol" w:cs="Times New Roman" w:hint="default"/>
    </w:rPr>
  </w:style>
  <w:style w:type="character" w:customStyle="1" w:styleId="WW8Num108z0">
    <w:name w:val="WW8Num108z0"/>
    <w:rsid w:val="003B787E"/>
    <w:rPr>
      <w:rFonts w:ascii="Symbol" w:hAnsi="Symbol" w:cs="Times New Roman" w:hint="default"/>
      <w:b w:val="0"/>
      <w:bCs w:val="0"/>
      <w:i w:val="0"/>
      <w:iCs w:val="0"/>
      <w:sz w:val="22"/>
      <w:szCs w:val="22"/>
    </w:rPr>
  </w:style>
  <w:style w:type="character" w:customStyle="1" w:styleId="WW8Num108z1">
    <w:name w:val="WW8Num108z1"/>
    <w:rsid w:val="003B787E"/>
    <w:rPr>
      <w:rFonts w:ascii="OpenSymbol" w:hAnsi="OpenSymbol" w:cs="Times New Roman" w:hint="default"/>
      <w:sz w:val="18"/>
      <w:szCs w:val="18"/>
    </w:rPr>
  </w:style>
  <w:style w:type="character" w:customStyle="1" w:styleId="WW8Num108z3">
    <w:name w:val="WW8Num108z3"/>
    <w:rsid w:val="003B787E"/>
    <w:rPr>
      <w:rFonts w:ascii="Symbol" w:hAnsi="Symbol" w:cs="Times New Roman" w:hint="default"/>
      <w:sz w:val="18"/>
      <w:szCs w:val="18"/>
    </w:rPr>
  </w:style>
  <w:style w:type="character" w:customStyle="1" w:styleId="WW8Num110z0">
    <w:name w:val="WW8Num110z0"/>
    <w:rsid w:val="003B787E"/>
    <w:rPr>
      <w:b w:val="0"/>
      <w:bCs w:val="0"/>
      <w:i w:val="0"/>
      <w:iCs w:val="0"/>
      <w:sz w:val="20"/>
      <w:szCs w:val="20"/>
    </w:rPr>
  </w:style>
  <w:style w:type="character" w:customStyle="1" w:styleId="WW8Num110z1">
    <w:name w:val="WW8Num110z1"/>
    <w:rsid w:val="003B787E"/>
    <w:rPr>
      <w:rFonts w:ascii="Courier New" w:hAnsi="Courier New" w:cs="Courier New" w:hint="default"/>
    </w:rPr>
  </w:style>
  <w:style w:type="character" w:customStyle="1" w:styleId="WW8Num110z2">
    <w:name w:val="WW8Num110z2"/>
    <w:rsid w:val="003B787E"/>
    <w:rPr>
      <w:rFonts w:ascii="Wingdings" w:hAnsi="Wingdings" w:cs="Times New Roman" w:hint="default"/>
    </w:rPr>
  </w:style>
  <w:style w:type="character" w:customStyle="1" w:styleId="WW8Num110z3">
    <w:name w:val="WW8Num110z3"/>
    <w:rsid w:val="003B787E"/>
    <w:rPr>
      <w:rFonts w:ascii="Symbol" w:hAnsi="Symbol" w:cs="Times New Roman" w:hint="default"/>
    </w:rPr>
  </w:style>
  <w:style w:type="character" w:customStyle="1" w:styleId="WW8Num111z0">
    <w:name w:val="WW8Num111z0"/>
    <w:rsid w:val="003B787E"/>
    <w:rPr>
      <w:rFonts w:ascii="Symbol" w:hAnsi="Symbol" w:cs="Times New Roman" w:hint="default"/>
      <w:b w:val="0"/>
      <w:bCs w:val="0"/>
      <w:i w:val="0"/>
      <w:iCs w:val="0"/>
      <w:sz w:val="22"/>
      <w:szCs w:val="22"/>
    </w:rPr>
  </w:style>
  <w:style w:type="character" w:customStyle="1" w:styleId="WW8Num111z1">
    <w:name w:val="WW8Num111z1"/>
    <w:rsid w:val="003B787E"/>
    <w:rPr>
      <w:rFonts w:ascii="OpenSymbol" w:hAnsi="OpenSymbol" w:cs="Times New Roman" w:hint="default"/>
      <w:sz w:val="18"/>
      <w:szCs w:val="18"/>
    </w:rPr>
  </w:style>
  <w:style w:type="character" w:customStyle="1" w:styleId="WW8Num111z3">
    <w:name w:val="WW8Num111z3"/>
    <w:rsid w:val="003B787E"/>
    <w:rPr>
      <w:rFonts w:ascii="Symbol" w:hAnsi="Symbol" w:cs="Times New Roman" w:hint="default"/>
      <w:sz w:val="18"/>
      <w:szCs w:val="18"/>
    </w:rPr>
  </w:style>
  <w:style w:type="character" w:customStyle="1" w:styleId="WW8Num112z0">
    <w:name w:val="WW8Num112z0"/>
    <w:rsid w:val="003B787E"/>
    <w:rPr>
      <w:rFonts w:ascii="Symbol" w:hAnsi="Symbol" w:cs="Times New Roman" w:hint="default"/>
      <w:b w:val="0"/>
      <w:bCs w:val="0"/>
      <w:i w:val="0"/>
      <w:iCs w:val="0"/>
      <w:sz w:val="22"/>
      <w:szCs w:val="22"/>
    </w:rPr>
  </w:style>
  <w:style w:type="character" w:customStyle="1" w:styleId="WW8Num112z1">
    <w:name w:val="WW8Num112z1"/>
    <w:rsid w:val="003B787E"/>
    <w:rPr>
      <w:rFonts w:ascii="Courier New" w:hAnsi="Courier New" w:cs="Courier New" w:hint="default"/>
    </w:rPr>
  </w:style>
  <w:style w:type="character" w:customStyle="1" w:styleId="WW8Num112z2">
    <w:name w:val="WW8Num112z2"/>
    <w:rsid w:val="003B787E"/>
    <w:rPr>
      <w:rFonts w:ascii="Wingdings" w:hAnsi="Wingdings" w:cs="Times New Roman" w:hint="default"/>
    </w:rPr>
  </w:style>
  <w:style w:type="character" w:customStyle="1" w:styleId="WW8Num112z3">
    <w:name w:val="WW8Num112z3"/>
    <w:rsid w:val="003B787E"/>
    <w:rPr>
      <w:rFonts w:ascii="Symbol" w:hAnsi="Symbol" w:cs="Times New Roman" w:hint="default"/>
    </w:rPr>
  </w:style>
  <w:style w:type="character" w:customStyle="1" w:styleId="WW8Num113z0">
    <w:name w:val="WW8Num113z0"/>
    <w:rsid w:val="003B787E"/>
    <w:rPr>
      <w:rFonts w:ascii="Symbol" w:hAnsi="Symbol" w:cs="Times New Roman" w:hint="default"/>
      <w:b w:val="0"/>
      <w:bCs w:val="0"/>
      <w:i w:val="0"/>
      <w:iCs w:val="0"/>
      <w:sz w:val="22"/>
      <w:szCs w:val="22"/>
    </w:rPr>
  </w:style>
  <w:style w:type="character" w:customStyle="1" w:styleId="WW8Num113z1">
    <w:name w:val="WW8Num113z1"/>
    <w:rsid w:val="003B787E"/>
    <w:rPr>
      <w:rFonts w:ascii="OpenSymbol" w:hAnsi="OpenSymbol" w:cs="Times New Roman" w:hint="default"/>
    </w:rPr>
  </w:style>
  <w:style w:type="character" w:customStyle="1" w:styleId="WW8Num113z3">
    <w:name w:val="WW8Num113z3"/>
    <w:rsid w:val="003B787E"/>
    <w:rPr>
      <w:rFonts w:ascii="Symbol" w:hAnsi="Symbol" w:cs="Times New Roman" w:hint="default"/>
    </w:rPr>
  </w:style>
  <w:style w:type="character" w:customStyle="1" w:styleId="WW8Num116z0">
    <w:name w:val="WW8Num116z0"/>
    <w:rsid w:val="003B787E"/>
    <w:rPr>
      <w:b w:val="0"/>
      <w:bCs w:val="0"/>
      <w:i w:val="0"/>
      <w:iCs w:val="0"/>
      <w:sz w:val="20"/>
      <w:szCs w:val="20"/>
    </w:rPr>
  </w:style>
  <w:style w:type="character" w:customStyle="1" w:styleId="WW8Num116z1">
    <w:name w:val="WW8Num116z1"/>
    <w:rsid w:val="003B787E"/>
    <w:rPr>
      <w:rFonts w:ascii="OpenSymbol" w:hAnsi="OpenSymbol" w:cs="Times New Roman" w:hint="default"/>
    </w:rPr>
  </w:style>
  <w:style w:type="character" w:customStyle="1" w:styleId="WW8Num116z3">
    <w:name w:val="WW8Num116z3"/>
    <w:rsid w:val="003B787E"/>
    <w:rPr>
      <w:rFonts w:ascii="Symbol" w:hAnsi="Symbol" w:cs="Times New Roman" w:hint="default"/>
      <w:color w:val="auto"/>
      <w:sz w:val="20"/>
      <w:szCs w:val="20"/>
    </w:rPr>
  </w:style>
  <w:style w:type="character" w:customStyle="1" w:styleId="WW8Num117z0">
    <w:name w:val="WW8Num117z0"/>
    <w:rsid w:val="003B787E"/>
    <w:rPr>
      <w:rFonts w:ascii="Symbol" w:hAnsi="Symbol" w:cs="Times New Roman" w:hint="default"/>
      <w:b w:val="0"/>
      <w:bCs w:val="0"/>
      <w:i w:val="0"/>
      <w:iCs w:val="0"/>
      <w:sz w:val="22"/>
      <w:szCs w:val="22"/>
    </w:rPr>
  </w:style>
  <w:style w:type="character" w:customStyle="1" w:styleId="WW8Num117z1">
    <w:name w:val="WW8Num117z1"/>
    <w:rsid w:val="003B787E"/>
    <w:rPr>
      <w:rFonts w:ascii="OpenSymbol" w:hAnsi="OpenSymbol" w:cs="Times New Roman" w:hint="default"/>
      <w:sz w:val="18"/>
      <w:szCs w:val="18"/>
    </w:rPr>
  </w:style>
  <w:style w:type="character" w:customStyle="1" w:styleId="WW8Num117z3">
    <w:name w:val="WW8Num117z3"/>
    <w:rsid w:val="003B787E"/>
    <w:rPr>
      <w:rFonts w:ascii="Symbol" w:hAnsi="Symbol" w:cs="Times New Roman" w:hint="default"/>
      <w:sz w:val="18"/>
      <w:szCs w:val="18"/>
    </w:rPr>
  </w:style>
  <w:style w:type="character" w:customStyle="1" w:styleId="WW8Num118z0">
    <w:name w:val="WW8Num118z0"/>
    <w:rsid w:val="003B787E"/>
    <w:rPr>
      <w:rFonts w:ascii="Times New Roman" w:hAnsi="Times New Roman" w:cs="Times New Roman" w:hint="default"/>
    </w:rPr>
  </w:style>
  <w:style w:type="character" w:customStyle="1" w:styleId="WW8Num119z0">
    <w:name w:val="WW8Num119z0"/>
    <w:rsid w:val="003B787E"/>
    <w:rPr>
      <w:rFonts w:ascii="Symbol" w:hAnsi="Symbol" w:cs="Times New Roman" w:hint="default"/>
      <w:b w:val="0"/>
      <w:bCs w:val="0"/>
      <w:i w:val="0"/>
      <w:iCs w:val="0"/>
      <w:sz w:val="22"/>
      <w:szCs w:val="22"/>
    </w:rPr>
  </w:style>
  <w:style w:type="character" w:customStyle="1" w:styleId="WW8Num119z1">
    <w:name w:val="WW8Num119z1"/>
    <w:rsid w:val="003B787E"/>
    <w:rPr>
      <w:rFonts w:ascii="OpenSymbol" w:hAnsi="OpenSymbol" w:cs="Times New Roman" w:hint="default"/>
      <w:sz w:val="18"/>
      <w:szCs w:val="18"/>
    </w:rPr>
  </w:style>
  <w:style w:type="character" w:customStyle="1" w:styleId="WW8Num119z3">
    <w:name w:val="WW8Num119z3"/>
    <w:rsid w:val="003B787E"/>
    <w:rPr>
      <w:rFonts w:ascii="Symbol" w:hAnsi="Symbol" w:cs="Times New Roman" w:hint="default"/>
      <w:sz w:val="18"/>
      <w:szCs w:val="18"/>
    </w:rPr>
  </w:style>
  <w:style w:type="character" w:customStyle="1" w:styleId="WW8Num120z0">
    <w:name w:val="WW8Num120z0"/>
    <w:rsid w:val="003B787E"/>
    <w:rPr>
      <w:rFonts w:ascii="Symbol" w:hAnsi="Symbol" w:cs="Times New Roman" w:hint="default"/>
      <w:b w:val="0"/>
      <w:bCs w:val="0"/>
      <w:i w:val="0"/>
      <w:iCs w:val="0"/>
      <w:sz w:val="22"/>
      <w:szCs w:val="22"/>
    </w:rPr>
  </w:style>
  <w:style w:type="character" w:customStyle="1" w:styleId="WW8Num120z1">
    <w:name w:val="WW8Num120z1"/>
    <w:rsid w:val="003B787E"/>
    <w:rPr>
      <w:rFonts w:ascii="OpenSymbol" w:hAnsi="OpenSymbol" w:cs="Times New Roman" w:hint="default"/>
      <w:sz w:val="18"/>
      <w:szCs w:val="18"/>
    </w:rPr>
  </w:style>
  <w:style w:type="character" w:customStyle="1" w:styleId="WW8Num120z3">
    <w:name w:val="WW8Num120z3"/>
    <w:rsid w:val="003B787E"/>
    <w:rPr>
      <w:rFonts w:ascii="Symbol" w:hAnsi="Symbol" w:cs="Times New Roman" w:hint="default"/>
      <w:color w:val="auto"/>
      <w:sz w:val="20"/>
      <w:szCs w:val="20"/>
    </w:rPr>
  </w:style>
  <w:style w:type="character" w:customStyle="1" w:styleId="WW8Num121z0">
    <w:name w:val="WW8Num121z0"/>
    <w:rsid w:val="003B787E"/>
    <w:rPr>
      <w:b w:val="0"/>
      <w:bCs w:val="0"/>
      <w:i w:val="0"/>
      <w:iCs w:val="0"/>
      <w:sz w:val="20"/>
      <w:szCs w:val="20"/>
    </w:rPr>
  </w:style>
  <w:style w:type="character" w:customStyle="1" w:styleId="WW8Num121z1">
    <w:name w:val="WW8Num121z1"/>
    <w:rsid w:val="003B787E"/>
    <w:rPr>
      <w:rFonts w:ascii="Courier New" w:hAnsi="Courier New" w:cs="Courier New" w:hint="default"/>
    </w:rPr>
  </w:style>
  <w:style w:type="character" w:customStyle="1" w:styleId="WW8Num121z2">
    <w:name w:val="WW8Num121z2"/>
    <w:rsid w:val="003B787E"/>
    <w:rPr>
      <w:rFonts w:ascii="Wingdings" w:hAnsi="Wingdings" w:cs="Times New Roman" w:hint="default"/>
    </w:rPr>
  </w:style>
  <w:style w:type="character" w:customStyle="1" w:styleId="WW8Num121z3">
    <w:name w:val="WW8Num121z3"/>
    <w:rsid w:val="003B787E"/>
    <w:rPr>
      <w:rFonts w:ascii="Symbol" w:hAnsi="Symbol" w:cs="Times New Roman" w:hint="default"/>
    </w:rPr>
  </w:style>
  <w:style w:type="character" w:customStyle="1" w:styleId="WW8Num123z0">
    <w:name w:val="WW8Num123z0"/>
    <w:rsid w:val="003B787E"/>
    <w:rPr>
      <w:b w:val="0"/>
      <w:bCs w:val="0"/>
      <w:i w:val="0"/>
      <w:iCs w:val="0"/>
      <w:sz w:val="20"/>
      <w:szCs w:val="20"/>
    </w:rPr>
  </w:style>
  <w:style w:type="character" w:customStyle="1" w:styleId="WW8Num123z1">
    <w:name w:val="WW8Num123z1"/>
    <w:rsid w:val="003B787E"/>
    <w:rPr>
      <w:rFonts w:ascii="Courier New" w:hAnsi="Courier New" w:cs="Courier New" w:hint="default"/>
    </w:rPr>
  </w:style>
  <w:style w:type="character" w:customStyle="1" w:styleId="WW8Num123z2">
    <w:name w:val="WW8Num123z2"/>
    <w:rsid w:val="003B787E"/>
    <w:rPr>
      <w:rFonts w:ascii="Wingdings" w:hAnsi="Wingdings" w:cs="Times New Roman" w:hint="default"/>
    </w:rPr>
  </w:style>
  <w:style w:type="character" w:customStyle="1" w:styleId="WW8Num123z3">
    <w:name w:val="WW8Num123z3"/>
    <w:rsid w:val="003B787E"/>
    <w:rPr>
      <w:rFonts w:ascii="Symbol" w:hAnsi="Symbol" w:cs="Times New Roman" w:hint="default"/>
    </w:rPr>
  </w:style>
  <w:style w:type="character" w:customStyle="1" w:styleId="WW8Num124z0">
    <w:name w:val="WW8Num124z0"/>
    <w:rsid w:val="003B787E"/>
    <w:rPr>
      <w:rFonts w:ascii="Symbol" w:hAnsi="Symbol" w:cs="Times New Roman" w:hint="default"/>
      <w:b w:val="0"/>
      <w:bCs w:val="0"/>
      <w:i w:val="0"/>
      <w:iCs w:val="0"/>
      <w:sz w:val="22"/>
      <w:szCs w:val="22"/>
    </w:rPr>
  </w:style>
  <w:style w:type="character" w:customStyle="1" w:styleId="WW8Num124z1">
    <w:name w:val="WW8Num124z1"/>
    <w:rsid w:val="003B787E"/>
    <w:rPr>
      <w:rFonts w:ascii="OpenSymbol" w:hAnsi="OpenSymbol" w:cs="Times New Roman" w:hint="default"/>
    </w:rPr>
  </w:style>
  <w:style w:type="character" w:customStyle="1" w:styleId="WW8Num124z3">
    <w:name w:val="WW8Num124z3"/>
    <w:rsid w:val="003B787E"/>
    <w:rPr>
      <w:rFonts w:ascii="Symbol" w:hAnsi="Symbol" w:cs="Times New Roman" w:hint="default"/>
    </w:rPr>
  </w:style>
  <w:style w:type="character" w:customStyle="1" w:styleId="WW8Num125z0">
    <w:name w:val="WW8Num125z0"/>
    <w:rsid w:val="003B787E"/>
    <w:rPr>
      <w:b w:val="0"/>
      <w:bCs w:val="0"/>
      <w:i w:val="0"/>
      <w:iCs w:val="0"/>
      <w:sz w:val="20"/>
      <w:szCs w:val="20"/>
    </w:rPr>
  </w:style>
  <w:style w:type="character" w:customStyle="1" w:styleId="WW8Num125z1">
    <w:name w:val="WW8Num125z1"/>
    <w:rsid w:val="003B787E"/>
    <w:rPr>
      <w:rFonts w:ascii="Courier New" w:hAnsi="Courier New" w:cs="Courier New" w:hint="default"/>
    </w:rPr>
  </w:style>
  <w:style w:type="character" w:customStyle="1" w:styleId="WW8Num125z2">
    <w:name w:val="WW8Num125z2"/>
    <w:rsid w:val="003B787E"/>
    <w:rPr>
      <w:rFonts w:ascii="Wingdings" w:hAnsi="Wingdings" w:cs="Times New Roman" w:hint="default"/>
    </w:rPr>
  </w:style>
  <w:style w:type="character" w:customStyle="1" w:styleId="WW8Num125z3">
    <w:name w:val="WW8Num125z3"/>
    <w:rsid w:val="003B787E"/>
    <w:rPr>
      <w:rFonts w:ascii="Symbol" w:hAnsi="Symbol" w:cs="Times New Roman" w:hint="default"/>
    </w:rPr>
  </w:style>
  <w:style w:type="character" w:customStyle="1" w:styleId="WW8Num126z0">
    <w:name w:val="WW8Num126z0"/>
    <w:rsid w:val="003B787E"/>
    <w:rPr>
      <w:rFonts w:ascii="Symbol" w:hAnsi="Symbol" w:cs="Times New Roman" w:hint="default"/>
      <w:b w:val="0"/>
      <w:bCs w:val="0"/>
      <w:i w:val="0"/>
      <w:iCs w:val="0"/>
      <w:sz w:val="22"/>
      <w:szCs w:val="22"/>
    </w:rPr>
  </w:style>
  <w:style w:type="character" w:customStyle="1" w:styleId="WW8Num126z1">
    <w:name w:val="WW8Num126z1"/>
    <w:rsid w:val="003B787E"/>
    <w:rPr>
      <w:rFonts w:ascii="OpenSymbol" w:hAnsi="OpenSymbol" w:cs="Times New Roman" w:hint="default"/>
      <w:sz w:val="18"/>
      <w:szCs w:val="18"/>
    </w:rPr>
  </w:style>
  <w:style w:type="character" w:customStyle="1" w:styleId="WW8Num126z3">
    <w:name w:val="WW8Num126z3"/>
    <w:rsid w:val="003B787E"/>
    <w:rPr>
      <w:rFonts w:ascii="Symbol" w:hAnsi="Symbol" w:cs="Times New Roman" w:hint="default"/>
      <w:sz w:val="18"/>
      <w:szCs w:val="18"/>
    </w:rPr>
  </w:style>
  <w:style w:type="character" w:customStyle="1" w:styleId="Domylnaczcionkaakapitu1">
    <w:name w:val="Domyślna czcionka akapitu1"/>
    <w:rsid w:val="003B787E"/>
  </w:style>
  <w:style w:type="character" w:customStyle="1" w:styleId="WW8Num7z2">
    <w:name w:val="WW8Num7z2"/>
    <w:rsid w:val="003B787E"/>
    <w:rPr>
      <w:rFonts w:ascii="Wingdings" w:hAnsi="Wingdings" w:hint="default"/>
    </w:rPr>
  </w:style>
  <w:style w:type="character" w:customStyle="1" w:styleId="WW8Num18z0">
    <w:name w:val="WW8Num18z0"/>
    <w:rsid w:val="003B787E"/>
    <w:rPr>
      <w:rFonts w:ascii="Times New Roman" w:hAnsi="Times New Roman" w:cs="Times New Roman" w:hint="default"/>
    </w:rPr>
  </w:style>
  <w:style w:type="character" w:customStyle="1" w:styleId="Symbolewypunktowania">
    <w:name w:val="Symbole wypunktowania"/>
    <w:rsid w:val="003B787E"/>
    <w:rPr>
      <w:rFonts w:ascii="OpenSymbol" w:eastAsia="OpenSymbol" w:hAnsi="OpenSymbol" w:cs="OpenSymbol" w:hint="default"/>
    </w:rPr>
  </w:style>
  <w:style w:type="character" w:customStyle="1" w:styleId="c41">
    <w:name w:val="c41"/>
    <w:basedOn w:val="Domylnaczcionkaakapitu"/>
    <w:rsid w:val="003B787E"/>
    <w:rPr>
      <w:rFonts w:ascii="MS Sans Serif" w:hAnsi="MS Sans Serif" w:hint="default"/>
      <w:sz w:val="20"/>
      <w:szCs w:val="20"/>
    </w:rPr>
  </w:style>
  <w:style w:type="character" w:customStyle="1" w:styleId="Heading1Char">
    <w:name w:val="Heading 1 Char"/>
    <w:basedOn w:val="Domylnaczcionkaakapitu"/>
    <w:locked/>
    <w:rsid w:val="003B787E"/>
    <w:rPr>
      <w:b/>
      <w:bCs/>
      <w:caps/>
      <w:noProof w:val="0"/>
      <w:kern w:val="28"/>
      <w:lang w:val="pl-PL" w:eastAsia="pl-PL" w:bidi="ar-SA"/>
    </w:rPr>
  </w:style>
  <w:style w:type="character" w:customStyle="1" w:styleId="Heading2Char">
    <w:name w:val="Heading 2 Char"/>
    <w:basedOn w:val="Domylnaczcionkaakapitu"/>
    <w:locked/>
    <w:rsid w:val="003B787E"/>
    <w:rPr>
      <w:b/>
      <w:bCs/>
      <w:noProof w:val="0"/>
      <w:lang w:val="pl-PL" w:eastAsia="pl-PL" w:bidi="ar-SA"/>
    </w:rPr>
  </w:style>
  <w:style w:type="character" w:customStyle="1" w:styleId="Heading3Char">
    <w:name w:val="Heading 3 Char"/>
    <w:basedOn w:val="Domylnaczcionkaakapitu"/>
    <w:locked/>
    <w:rsid w:val="003B787E"/>
    <w:rPr>
      <w:noProof w:val="0"/>
      <w:lang w:val="pl-PL" w:eastAsia="pl-PL" w:bidi="ar-SA"/>
    </w:rPr>
  </w:style>
  <w:style w:type="character" w:customStyle="1" w:styleId="Heading4Char">
    <w:name w:val="Heading 4 Char"/>
    <w:basedOn w:val="Domylnaczcionkaakapitu"/>
    <w:locked/>
    <w:rsid w:val="003B787E"/>
    <w:rPr>
      <w:b/>
      <w:bCs/>
      <w:noProof w:val="0"/>
      <w:sz w:val="24"/>
      <w:szCs w:val="24"/>
      <w:lang w:val="pl-PL" w:eastAsia="pl-PL" w:bidi="ar-SA"/>
    </w:rPr>
  </w:style>
  <w:style w:type="character" w:customStyle="1" w:styleId="Heading5Char">
    <w:name w:val="Heading 5 Char"/>
    <w:basedOn w:val="Domylnaczcionkaakapitu"/>
    <w:locked/>
    <w:rsid w:val="003B787E"/>
    <w:rPr>
      <w:b/>
      <w:bCs/>
      <w:i/>
      <w:iCs/>
      <w:noProof w:val="0"/>
      <w:sz w:val="26"/>
      <w:szCs w:val="26"/>
      <w:lang w:val="pl-PL" w:eastAsia="ar-SA" w:bidi="ar-SA"/>
    </w:rPr>
  </w:style>
  <w:style w:type="character" w:customStyle="1" w:styleId="FootnoteTextChar">
    <w:name w:val="Footnote Text Char"/>
    <w:basedOn w:val="Domylnaczcionkaakapitu"/>
    <w:locked/>
    <w:rsid w:val="003B787E"/>
    <w:rPr>
      <w:rFonts w:ascii="Arial" w:hAnsi="Arial"/>
      <w:noProof w:val="0"/>
      <w:color w:val="FF00FF"/>
      <w:lang w:val="pl-PL" w:eastAsia="pl-PL" w:bidi="ar-SA"/>
    </w:rPr>
  </w:style>
  <w:style w:type="character" w:customStyle="1" w:styleId="HeaderChar">
    <w:name w:val="Header Char"/>
    <w:basedOn w:val="Domylnaczcionkaakapitu"/>
    <w:locked/>
    <w:rsid w:val="003B787E"/>
    <w:rPr>
      <w:rFonts w:ascii="Century Gothic" w:hAnsi="Century Gothic" w:cs="Century Gothic"/>
      <w:noProof w:val="0"/>
      <w:sz w:val="24"/>
      <w:szCs w:val="24"/>
      <w:lang w:val="pl-PL" w:eastAsia="pl-PL" w:bidi="ar-SA"/>
    </w:rPr>
  </w:style>
  <w:style w:type="character" w:customStyle="1" w:styleId="FooterChar">
    <w:name w:val="Footer Char"/>
    <w:basedOn w:val="Domylnaczcionkaakapitu"/>
    <w:locked/>
    <w:rsid w:val="003B787E"/>
    <w:rPr>
      <w:noProof w:val="0"/>
      <w:lang w:val="pl-PL" w:eastAsia="pl-PL" w:bidi="ar-SA"/>
    </w:rPr>
  </w:style>
  <w:style w:type="character" w:customStyle="1" w:styleId="BodyTextChar">
    <w:name w:val="Body Text Char"/>
    <w:basedOn w:val="Domylnaczcionkaakapitu"/>
    <w:locked/>
    <w:rsid w:val="003B787E"/>
    <w:rPr>
      <w:noProof w:val="0"/>
      <w:sz w:val="16"/>
      <w:szCs w:val="16"/>
      <w:lang w:val="pl-PL" w:eastAsia="pl-PL" w:bidi="ar-SA"/>
    </w:rPr>
  </w:style>
  <w:style w:type="character" w:customStyle="1" w:styleId="BodyText2Char">
    <w:name w:val="Body Text 2 Char"/>
    <w:basedOn w:val="Domylnaczcionkaakapitu"/>
    <w:locked/>
    <w:rsid w:val="003B787E"/>
    <w:rPr>
      <w:rFonts w:ascii="Arial" w:hAnsi="Arial" w:cs="Arial"/>
      <w:noProof w:val="0"/>
      <w:lang w:val="pl-PL" w:eastAsia="pl-PL" w:bidi="ar-SA"/>
    </w:rPr>
  </w:style>
  <w:style w:type="character" w:customStyle="1" w:styleId="BodyText3Char">
    <w:name w:val="Body Text 3 Char"/>
    <w:basedOn w:val="Domylnaczcionkaakapitu"/>
    <w:locked/>
    <w:rsid w:val="003B787E"/>
    <w:rPr>
      <w:rFonts w:ascii="Arial" w:hAnsi="Arial"/>
      <w:noProof w:val="0"/>
      <w:color w:val="FF00FF"/>
      <w:lang w:bidi="ar-SA"/>
    </w:rPr>
  </w:style>
  <w:style w:type="character" w:customStyle="1" w:styleId="BodyTextIndent2Char">
    <w:name w:val="Body Text Indent 2 Char"/>
    <w:basedOn w:val="Domylnaczcionkaakapitu"/>
    <w:locked/>
    <w:rsid w:val="003B787E"/>
    <w:rPr>
      <w:rFonts w:ascii="Arial" w:hAnsi="Arial" w:cs="Arial"/>
      <w:noProof w:val="0"/>
      <w:lang w:val="pl-PL" w:eastAsia="pl-PL" w:bidi="ar-SA"/>
    </w:rPr>
  </w:style>
  <w:style w:type="character" w:customStyle="1" w:styleId="BalloonTextChar">
    <w:name w:val="Balloon Text Char"/>
    <w:basedOn w:val="Domylnaczcionkaakapitu"/>
    <w:semiHidden/>
    <w:locked/>
    <w:rsid w:val="003B787E"/>
    <w:rPr>
      <w:rFonts w:ascii="Tahoma" w:hAnsi="Tahoma" w:cs="Tahoma"/>
      <w:noProof w:val="0"/>
      <w:sz w:val="16"/>
      <w:szCs w:val="16"/>
      <w:lang w:val="pl-PL" w:eastAsia="pl-PL" w:bidi="ar-SA"/>
    </w:rPr>
  </w:style>
  <w:style w:type="paragraph" w:customStyle="1" w:styleId="10">
    <w:name w:val="_10"/>
    <w:basedOn w:val="Normalny"/>
    <w:rsid w:val="003B787E"/>
    <w:pPr>
      <w:tabs>
        <w:tab w:val="clear" w:pos="0"/>
        <w:tab w:val="clear" w:pos="4535"/>
        <w:tab w:val="clear" w:pos="9071"/>
      </w:tabs>
      <w:suppressAutoHyphens w:val="0"/>
      <w:jc w:val="both"/>
    </w:pPr>
    <w:rPr>
      <w:sz w:val="20"/>
      <w:szCs w:val="20"/>
      <w:lang w:eastAsia="pl-PL"/>
    </w:rPr>
  </w:style>
  <w:style w:type="paragraph" w:customStyle="1" w:styleId="Styl12ptWyjustowany">
    <w:name w:val="Styl 12 pt Wyjustowany"/>
    <w:basedOn w:val="Normalny"/>
    <w:rsid w:val="003B787E"/>
    <w:pPr>
      <w:tabs>
        <w:tab w:val="clear" w:pos="0"/>
        <w:tab w:val="clear" w:pos="4535"/>
        <w:tab w:val="clear" w:pos="9071"/>
      </w:tabs>
      <w:suppressAutoHyphens w:val="0"/>
      <w:jc w:val="both"/>
    </w:pPr>
    <w:rPr>
      <w:sz w:val="20"/>
      <w:szCs w:val="20"/>
      <w:lang w:eastAsia="pl-PL"/>
    </w:rPr>
  </w:style>
  <w:style w:type="paragraph" w:styleId="Tekstprzypisukocowego">
    <w:name w:val="endnote text"/>
    <w:basedOn w:val="Normalny"/>
    <w:link w:val="TekstprzypisukocowegoZnak"/>
    <w:semiHidden/>
    <w:rsid w:val="003B787E"/>
    <w:pPr>
      <w:tabs>
        <w:tab w:val="clear" w:pos="0"/>
        <w:tab w:val="clear" w:pos="4535"/>
        <w:tab w:val="clear" w:pos="9071"/>
      </w:tabs>
      <w:suppressAutoHyphens w:val="0"/>
      <w:overflowPunct w:val="0"/>
      <w:autoSpaceDE w:val="0"/>
      <w:autoSpaceDN w:val="0"/>
      <w:adjustRightInd w:val="0"/>
      <w:jc w:val="both"/>
    </w:pPr>
    <w:rPr>
      <w:sz w:val="20"/>
      <w:szCs w:val="20"/>
      <w:lang w:eastAsia="pl-PL"/>
    </w:rPr>
  </w:style>
  <w:style w:type="character" w:customStyle="1" w:styleId="TekstprzypisukocowegoZnak">
    <w:name w:val="Tekst przypisu końcowego Znak"/>
    <w:basedOn w:val="Domylnaczcionkaakapitu"/>
    <w:link w:val="Tekstprzypisukocowego"/>
    <w:semiHidden/>
    <w:rsid w:val="003B787E"/>
    <w:rPr>
      <w:rFonts w:ascii="Times New Roman" w:eastAsia="Times New Roman" w:hAnsi="Times New Roman" w:cs="Times New Roman"/>
      <w:sz w:val="20"/>
      <w:szCs w:val="20"/>
      <w:lang w:eastAsia="pl-PL"/>
    </w:rPr>
  </w:style>
  <w:style w:type="paragraph" w:customStyle="1" w:styleId="western">
    <w:name w:val="western"/>
    <w:basedOn w:val="Normalny"/>
    <w:rsid w:val="003B787E"/>
    <w:pPr>
      <w:tabs>
        <w:tab w:val="clear" w:pos="0"/>
        <w:tab w:val="clear" w:pos="4535"/>
        <w:tab w:val="clear" w:pos="9071"/>
      </w:tabs>
      <w:spacing w:before="280" w:after="280"/>
    </w:pPr>
    <w:rPr>
      <w:sz w:val="22"/>
      <w:szCs w:val="22"/>
    </w:rPr>
  </w:style>
  <w:style w:type="paragraph" w:customStyle="1" w:styleId="TimesCE">
    <w:name w:val="Times CE"/>
    <w:basedOn w:val="Normalny"/>
    <w:rsid w:val="003B787E"/>
    <w:pPr>
      <w:tabs>
        <w:tab w:val="clear" w:pos="0"/>
        <w:tab w:val="clear" w:pos="4535"/>
        <w:tab w:val="clear" w:pos="9071"/>
      </w:tabs>
    </w:pPr>
    <w:rPr>
      <w:szCs w:val="20"/>
    </w:rPr>
  </w:style>
  <w:style w:type="paragraph" w:customStyle="1" w:styleId="Wcicienormalne1">
    <w:name w:val="Wcięcie normalne1"/>
    <w:basedOn w:val="Normalny"/>
    <w:rsid w:val="003B787E"/>
    <w:pPr>
      <w:tabs>
        <w:tab w:val="clear" w:pos="0"/>
        <w:tab w:val="clear" w:pos="4535"/>
        <w:tab w:val="clear" w:pos="9071"/>
      </w:tabs>
      <w:spacing w:line="360" w:lineRule="atLeast"/>
      <w:ind w:left="708"/>
    </w:pPr>
    <w:rPr>
      <w:rFonts w:ascii="Arial" w:hAnsi="Arial"/>
      <w:sz w:val="22"/>
      <w:szCs w:val="20"/>
    </w:rPr>
  </w:style>
  <w:style w:type="paragraph" w:customStyle="1" w:styleId="Tekstkomentarza1">
    <w:name w:val="Tekst komentarza1"/>
    <w:basedOn w:val="Normalny"/>
    <w:rsid w:val="003B787E"/>
    <w:pPr>
      <w:tabs>
        <w:tab w:val="clear" w:pos="0"/>
        <w:tab w:val="clear" w:pos="4535"/>
        <w:tab w:val="clear" w:pos="9071"/>
      </w:tabs>
    </w:pPr>
    <w:rPr>
      <w:sz w:val="20"/>
      <w:szCs w:val="20"/>
    </w:rPr>
  </w:style>
  <w:style w:type="paragraph" w:customStyle="1" w:styleId="Spistreci100">
    <w:name w:val="Spis treści 10"/>
    <w:basedOn w:val="Indeks"/>
    <w:rsid w:val="003B787E"/>
    <w:pPr>
      <w:tabs>
        <w:tab w:val="right" w:leader="dot" w:pos="9637"/>
      </w:tabs>
      <w:ind w:left="2547"/>
    </w:pPr>
    <w:rPr>
      <w:rFonts w:cs="Tahoma"/>
    </w:rPr>
  </w:style>
  <w:style w:type="character" w:styleId="Odwoanieprzypisukocowego">
    <w:name w:val="endnote reference"/>
    <w:basedOn w:val="Domylnaczcionkaakapitu"/>
    <w:semiHidden/>
    <w:rsid w:val="003B787E"/>
    <w:rPr>
      <w:vertAlign w:val="superscript"/>
    </w:rPr>
  </w:style>
  <w:style w:type="character" w:customStyle="1" w:styleId="WW8Num5z1">
    <w:name w:val="WW8Num5z1"/>
    <w:rsid w:val="003B787E"/>
    <w:rPr>
      <w:rFonts w:ascii="Courier New" w:hAnsi="Courier New" w:cs="Courier New" w:hint="default"/>
      <w:sz w:val="20"/>
    </w:rPr>
  </w:style>
  <w:style w:type="character" w:customStyle="1" w:styleId="WW8Num5z2">
    <w:name w:val="WW8Num5z2"/>
    <w:rsid w:val="003B787E"/>
    <w:rPr>
      <w:rFonts w:ascii="Wingdings" w:hAnsi="Wingdings" w:hint="default"/>
      <w:sz w:val="20"/>
    </w:rPr>
  </w:style>
  <w:style w:type="character" w:customStyle="1" w:styleId="WW8Num6z1">
    <w:name w:val="WW8Num6z1"/>
    <w:rsid w:val="003B787E"/>
    <w:rPr>
      <w:rFonts w:ascii="Courier New" w:hAnsi="Courier New" w:cs="Courier New" w:hint="default"/>
      <w:sz w:val="20"/>
    </w:rPr>
  </w:style>
  <w:style w:type="character" w:customStyle="1" w:styleId="WW8Num6z2">
    <w:name w:val="WW8Num6z2"/>
    <w:rsid w:val="003B787E"/>
    <w:rPr>
      <w:rFonts w:ascii="Wingdings" w:hAnsi="Wingdings" w:hint="default"/>
      <w:sz w:val="20"/>
    </w:rPr>
  </w:style>
  <w:style w:type="character" w:customStyle="1" w:styleId="WW8Num1z1">
    <w:name w:val="WW8Num1z1"/>
    <w:rsid w:val="003B787E"/>
    <w:rPr>
      <w:rFonts w:ascii="Courier New" w:hAnsi="Courier New" w:cs="Courier New" w:hint="default"/>
      <w:sz w:val="20"/>
    </w:rPr>
  </w:style>
  <w:style w:type="character" w:customStyle="1" w:styleId="WW8Num1z2">
    <w:name w:val="WW8Num1z2"/>
    <w:rsid w:val="003B787E"/>
    <w:rPr>
      <w:rFonts w:ascii="Wingdings" w:hAnsi="Wingdings" w:hint="default"/>
      <w:sz w:val="20"/>
    </w:rPr>
  </w:style>
  <w:style w:type="character" w:customStyle="1" w:styleId="WW8Num4z1">
    <w:name w:val="WW8Num4z1"/>
    <w:rsid w:val="003B787E"/>
    <w:rPr>
      <w:rFonts w:ascii="Courier New" w:hAnsi="Courier New" w:cs="Courier New" w:hint="default"/>
      <w:sz w:val="20"/>
    </w:rPr>
  </w:style>
  <w:style w:type="character" w:customStyle="1" w:styleId="WW8Num4z2">
    <w:name w:val="WW8Num4z2"/>
    <w:rsid w:val="003B787E"/>
    <w:rPr>
      <w:rFonts w:ascii="Wingdings" w:hAnsi="Wingdings" w:hint="default"/>
      <w:sz w:val="20"/>
    </w:rPr>
  </w:style>
  <w:style w:type="character" w:customStyle="1" w:styleId="Odwoaniedokomentarza1">
    <w:name w:val="Odwołanie do komentarza1"/>
    <w:basedOn w:val="Domylnaczcionkaakapitu1"/>
    <w:rsid w:val="003B787E"/>
    <w:rPr>
      <w:sz w:val="16"/>
      <w:szCs w:val="16"/>
    </w:rPr>
  </w:style>
  <w:style w:type="character" w:customStyle="1" w:styleId="Nagwek1Znak0">
    <w:name w:val="Nagłówek1 Znak"/>
    <w:basedOn w:val="Domylnaczcionkaakapitu"/>
    <w:rsid w:val="003B787E"/>
    <w:rPr>
      <w:rFonts w:ascii="Arial" w:eastAsia="MS Mincho" w:hAnsi="Arial" w:cs="Tahoma" w:hint="default"/>
      <w:noProof w:val="0"/>
      <w:sz w:val="28"/>
      <w:szCs w:val="28"/>
      <w:lang w:val="pl-PL" w:eastAsia="ar-SA" w:bidi="ar-SA"/>
    </w:rPr>
  </w:style>
  <w:style w:type="paragraph" w:styleId="Tematkomentarza">
    <w:name w:val="annotation subject"/>
    <w:basedOn w:val="Tekstkomentarza1"/>
    <w:next w:val="Tekstkomentarza1"/>
    <w:link w:val="TematkomentarzaZnak"/>
    <w:rsid w:val="003B787E"/>
    <w:rPr>
      <w:b/>
      <w:bCs/>
    </w:rPr>
  </w:style>
  <w:style w:type="character" w:customStyle="1" w:styleId="TematkomentarzaZnak">
    <w:name w:val="Temat komentarza Znak"/>
    <w:basedOn w:val="TekstkomentarzaZnak"/>
    <w:link w:val="Tematkomentarza"/>
    <w:rsid w:val="003B787E"/>
    <w:rPr>
      <w:rFonts w:ascii="Times New Roman" w:eastAsia="Times New Roman" w:hAnsi="Times New Roman" w:cs="Times New Roman"/>
      <w:b/>
      <w:bCs/>
      <w:color w:val="FF00FF"/>
      <w:sz w:val="20"/>
      <w:szCs w:val="20"/>
      <w:lang w:eastAsia="ar-SA"/>
    </w:rPr>
  </w:style>
  <w:style w:type="paragraph" w:styleId="Lista2">
    <w:name w:val="List 2"/>
    <w:basedOn w:val="Normalny"/>
    <w:rsid w:val="003B787E"/>
    <w:pPr>
      <w:tabs>
        <w:tab w:val="clear" w:pos="0"/>
        <w:tab w:val="clear" w:pos="4535"/>
        <w:tab w:val="clear" w:pos="9071"/>
      </w:tabs>
      <w:ind w:left="566" w:hanging="283"/>
    </w:pPr>
    <w:rPr>
      <w:sz w:val="20"/>
      <w:szCs w:val="20"/>
      <w:lang w:eastAsia="pl-PL"/>
    </w:rPr>
  </w:style>
  <w:style w:type="paragraph" w:customStyle="1" w:styleId="WW-Legenda">
    <w:name w:val="WW-Legenda"/>
    <w:basedOn w:val="Normalny"/>
    <w:next w:val="Normalny"/>
    <w:rsid w:val="003B787E"/>
    <w:pPr>
      <w:tabs>
        <w:tab w:val="clear" w:pos="0"/>
        <w:tab w:val="clear" w:pos="4535"/>
        <w:tab w:val="clear" w:pos="9071"/>
      </w:tabs>
      <w:spacing w:before="120" w:after="120"/>
    </w:pPr>
    <w:rPr>
      <w:b/>
      <w:sz w:val="20"/>
      <w:szCs w:val="20"/>
      <w:lang w:eastAsia="pl-PL"/>
    </w:rPr>
  </w:style>
  <w:style w:type="paragraph" w:styleId="Listapunktowana2">
    <w:name w:val="List Bullet 2"/>
    <w:basedOn w:val="Normalny"/>
    <w:rsid w:val="003B787E"/>
    <w:pPr>
      <w:numPr>
        <w:numId w:val="25"/>
      </w:numPr>
      <w:tabs>
        <w:tab w:val="clear" w:pos="0"/>
        <w:tab w:val="clear" w:pos="4535"/>
        <w:tab w:val="clear" w:pos="9071"/>
      </w:tabs>
    </w:pPr>
  </w:style>
  <w:style w:type="paragraph" w:customStyle="1" w:styleId="Wypunktowanie">
    <w:name w:val="Wypunktowanie"/>
    <w:basedOn w:val="Normalny"/>
    <w:rsid w:val="003B787E"/>
    <w:pPr>
      <w:widowControl w:val="0"/>
      <w:tabs>
        <w:tab w:val="clear" w:pos="0"/>
        <w:tab w:val="clear" w:pos="4535"/>
        <w:tab w:val="clear" w:pos="9071"/>
        <w:tab w:val="left" w:pos="708"/>
      </w:tabs>
      <w:suppressAutoHyphens w:val="0"/>
      <w:overflowPunct w:val="0"/>
      <w:autoSpaceDE w:val="0"/>
      <w:autoSpaceDN w:val="0"/>
      <w:adjustRightInd w:val="0"/>
      <w:ind w:left="708" w:hanging="708"/>
    </w:pPr>
    <w:rPr>
      <w:szCs w:val="20"/>
      <w:lang w:eastAsia="pl-PL"/>
    </w:rPr>
  </w:style>
  <w:style w:type="paragraph" w:customStyle="1" w:styleId="Tekstpodstawowywcity33">
    <w:name w:val="Tekst podstawowy wcięty 33"/>
    <w:basedOn w:val="Normalny"/>
    <w:rsid w:val="003B787E"/>
    <w:pPr>
      <w:widowControl w:val="0"/>
      <w:tabs>
        <w:tab w:val="clear" w:pos="0"/>
        <w:tab w:val="clear" w:pos="4535"/>
        <w:tab w:val="clear" w:pos="9071"/>
      </w:tabs>
      <w:suppressAutoHyphens w:val="0"/>
      <w:overflowPunct w:val="0"/>
      <w:autoSpaceDE w:val="0"/>
      <w:autoSpaceDN w:val="0"/>
      <w:adjustRightInd w:val="0"/>
      <w:ind w:left="709"/>
      <w:jc w:val="both"/>
    </w:pPr>
    <w:rPr>
      <w:rFonts w:ascii="Arial" w:hAnsi="Arial"/>
      <w:szCs w:val="20"/>
      <w:lang w:eastAsia="pl-PL"/>
    </w:rPr>
  </w:style>
  <w:style w:type="paragraph" w:customStyle="1" w:styleId="Tablica">
    <w:name w:val="Tablica"/>
    <w:basedOn w:val="Normalny"/>
    <w:next w:val="Normalny"/>
    <w:rsid w:val="003B787E"/>
    <w:pPr>
      <w:keepNext/>
      <w:keepLines/>
      <w:tabs>
        <w:tab w:val="clear" w:pos="0"/>
        <w:tab w:val="clear" w:pos="4535"/>
        <w:tab w:val="clear" w:pos="9071"/>
        <w:tab w:val="left" w:pos="-720"/>
      </w:tabs>
      <w:overflowPunct w:val="0"/>
      <w:autoSpaceDE w:val="0"/>
      <w:autoSpaceDN w:val="0"/>
      <w:adjustRightInd w:val="0"/>
      <w:spacing w:before="120" w:line="360" w:lineRule="auto"/>
      <w:jc w:val="center"/>
    </w:pPr>
    <w:rPr>
      <w:b/>
      <w:szCs w:val="20"/>
      <w:lang w:eastAsia="pl-PL"/>
    </w:rPr>
  </w:style>
  <w:style w:type="paragraph" w:customStyle="1" w:styleId="Teksttablicy">
    <w:name w:val="Tekst tablicy"/>
    <w:basedOn w:val="Tekstpodstawowy"/>
    <w:next w:val="Tekstpodstawowy"/>
    <w:rsid w:val="003B787E"/>
    <w:pPr>
      <w:keepLines/>
      <w:tabs>
        <w:tab w:val="clear" w:pos="0"/>
        <w:tab w:val="clear" w:pos="4535"/>
        <w:tab w:val="clear" w:pos="9071"/>
      </w:tabs>
      <w:suppressAutoHyphens w:val="0"/>
      <w:spacing w:after="0"/>
      <w:jc w:val="center"/>
    </w:pPr>
    <w:rPr>
      <w:rFonts w:ascii="Arial" w:hAnsi="Arial"/>
      <w:szCs w:val="20"/>
      <w:lang w:val="fr-FR" w:eastAsia="pl-PL"/>
    </w:rPr>
  </w:style>
  <w:style w:type="paragraph" w:styleId="Lista-kontynuacja2">
    <w:name w:val="List Continue 2"/>
    <w:basedOn w:val="Normalny"/>
    <w:rsid w:val="003B787E"/>
    <w:pPr>
      <w:tabs>
        <w:tab w:val="clear" w:pos="0"/>
        <w:tab w:val="clear" w:pos="4535"/>
        <w:tab w:val="clear" w:pos="9071"/>
      </w:tabs>
      <w:spacing w:after="120"/>
      <w:ind w:left="566"/>
    </w:pPr>
  </w:style>
  <w:style w:type="paragraph" w:customStyle="1" w:styleId="Akapitzlist1">
    <w:name w:val="Akapit z listą1"/>
    <w:basedOn w:val="Normalny"/>
    <w:rsid w:val="003B787E"/>
    <w:pPr>
      <w:tabs>
        <w:tab w:val="clear" w:pos="0"/>
        <w:tab w:val="clear" w:pos="4535"/>
        <w:tab w:val="clear" w:pos="9071"/>
      </w:tabs>
      <w:ind w:left="720"/>
    </w:pPr>
    <w:rPr>
      <w:rFonts w:eastAsia="Calibri" w:cs="Calibri"/>
      <w:sz w:val="20"/>
      <w:szCs w:val="20"/>
    </w:rPr>
  </w:style>
  <w:style w:type="paragraph" w:styleId="Indeks1">
    <w:name w:val="index 1"/>
    <w:basedOn w:val="Normalny"/>
    <w:next w:val="Normalny"/>
    <w:semiHidden/>
    <w:rsid w:val="003B787E"/>
    <w:pPr>
      <w:tabs>
        <w:tab w:val="clear" w:pos="0"/>
        <w:tab w:val="clear" w:pos="4535"/>
        <w:tab w:val="clear" w:pos="9071"/>
      </w:tabs>
      <w:suppressAutoHyphens w:val="0"/>
      <w:spacing w:before="120"/>
      <w:jc w:val="both"/>
    </w:pPr>
    <w:rPr>
      <w:rFonts w:ascii="PL Times New Roman" w:hAnsi="PL Times New Roman"/>
      <w:sz w:val="20"/>
      <w:szCs w:val="20"/>
      <w:lang w:eastAsia="pl-PL"/>
    </w:rPr>
  </w:style>
  <w:style w:type="paragraph" w:styleId="Tytu">
    <w:name w:val="Title"/>
    <w:basedOn w:val="Normalny"/>
    <w:link w:val="TytuZnak"/>
    <w:qFormat/>
    <w:rsid w:val="003B787E"/>
    <w:pPr>
      <w:keepNext/>
      <w:keepLines/>
      <w:tabs>
        <w:tab w:val="clear" w:pos="0"/>
        <w:tab w:val="clear" w:pos="4535"/>
        <w:tab w:val="clear" w:pos="9071"/>
        <w:tab w:val="left" w:pos="1985"/>
      </w:tabs>
      <w:suppressAutoHyphens w:val="0"/>
      <w:spacing w:before="120" w:after="120"/>
      <w:ind w:left="1985" w:hanging="1985"/>
    </w:pPr>
    <w:rPr>
      <w:rFonts w:ascii="Arial" w:hAnsi="Arial"/>
      <w:b/>
      <w:caps/>
      <w:color w:val="000000"/>
      <w:szCs w:val="20"/>
      <w:lang w:eastAsia="pl-PL"/>
    </w:rPr>
  </w:style>
  <w:style w:type="character" w:customStyle="1" w:styleId="TytuZnak">
    <w:name w:val="Tytuł Znak"/>
    <w:basedOn w:val="Domylnaczcionkaakapitu"/>
    <w:link w:val="Tytu"/>
    <w:rsid w:val="003B787E"/>
    <w:rPr>
      <w:rFonts w:ascii="Arial" w:eastAsia="Times New Roman" w:hAnsi="Arial" w:cs="Times New Roman"/>
      <w:b/>
      <w:caps/>
      <w:color w:val="000000"/>
      <w:sz w:val="24"/>
      <w:szCs w:val="20"/>
      <w:lang w:eastAsia="pl-PL"/>
    </w:rPr>
  </w:style>
  <w:style w:type="paragraph" w:customStyle="1" w:styleId="Punkty">
    <w:name w:val="Punkty"/>
    <w:rsid w:val="003B787E"/>
    <w:pPr>
      <w:keepNext/>
      <w:tabs>
        <w:tab w:val="left" w:pos="851"/>
      </w:tabs>
      <w:spacing w:before="240" w:after="0" w:line="277" w:lineRule="atLeast"/>
      <w:ind w:left="851" w:hanging="851"/>
    </w:pPr>
    <w:rPr>
      <w:rFonts w:ascii="Arial" w:eastAsia="Times New Roman" w:hAnsi="Arial" w:cs="Times New Roman"/>
      <w:b/>
      <w:color w:val="000000"/>
      <w:sz w:val="20"/>
      <w:szCs w:val="20"/>
      <w:lang w:eastAsia="pl-PL"/>
    </w:rPr>
  </w:style>
  <w:style w:type="paragraph" w:customStyle="1" w:styleId="Zwykytekst1">
    <w:name w:val="Zwykły tekst1"/>
    <w:basedOn w:val="Normalny"/>
    <w:rsid w:val="003B787E"/>
    <w:pPr>
      <w:tabs>
        <w:tab w:val="clear" w:pos="0"/>
        <w:tab w:val="clear" w:pos="4535"/>
        <w:tab w:val="clear" w:pos="9071"/>
      </w:tabs>
      <w:suppressAutoHyphens w:val="0"/>
    </w:pPr>
    <w:rPr>
      <w:rFonts w:ascii="Courier New" w:hAnsi="Courier New"/>
      <w:szCs w:val="20"/>
      <w:lang w:eastAsia="pl-PL"/>
    </w:rPr>
  </w:style>
  <w:style w:type="paragraph" w:customStyle="1" w:styleId="BodyText21">
    <w:name w:val="Body Text 21"/>
    <w:basedOn w:val="Normalny"/>
    <w:rsid w:val="003B787E"/>
    <w:pPr>
      <w:widowControl w:val="0"/>
      <w:tabs>
        <w:tab w:val="clear" w:pos="0"/>
        <w:tab w:val="clear" w:pos="4535"/>
        <w:tab w:val="clear" w:pos="9071"/>
      </w:tabs>
      <w:suppressAutoHyphens w:val="0"/>
      <w:spacing w:line="360" w:lineRule="auto"/>
      <w:jc w:val="both"/>
    </w:pPr>
    <w:rPr>
      <w:rFonts w:ascii="Arial" w:hAnsi="Arial"/>
      <w:szCs w:val="20"/>
      <w:lang w:eastAsia="pl-PL"/>
    </w:rPr>
  </w:style>
  <w:style w:type="paragraph" w:customStyle="1" w:styleId="PLtimes">
    <w:name w:val="PLtimes"/>
    <w:basedOn w:val="Normalny"/>
    <w:rsid w:val="003B787E"/>
    <w:pPr>
      <w:widowControl w:val="0"/>
      <w:tabs>
        <w:tab w:val="clear" w:pos="0"/>
        <w:tab w:val="clear" w:pos="4535"/>
        <w:tab w:val="clear" w:pos="9071"/>
      </w:tabs>
      <w:suppressAutoHyphens w:val="0"/>
    </w:pPr>
    <w:rPr>
      <w:rFonts w:ascii="Times New Roman PL" w:hAnsi="Times New Roman PL"/>
      <w:szCs w:val="20"/>
      <w:lang w:val="en-GB" w:eastAsia="pl-PL"/>
    </w:rPr>
  </w:style>
  <w:style w:type="paragraph" w:customStyle="1" w:styleId="Tekstpodstawowywcity23">
    <w:name w:val="Tekst podstawowy wcięty 23"/>
    <w:basedOn w:val="Normalny"/>
    <w:rsid w:val="003B787E"/>
    <w:pPr>
      <w:widowControl w:val="0"/>
      <w:tabs>
        <w:tab w:val="clear" w:pos="0"/>
        <w:tab w:val="clear" w:pos="4535"/>
        <w:tab w:val="clear" w:pos="9071"/>
      </w:tabs>
      <w:suppressAutoHyphens w:val="0"/>
      <w:spacing w:line="338" w:lineRule="auto"/>
      <w:ind w:left="1134"/>
    </w:pPr>
    <w:rPr>
      <w:rFonts w:ascii="Arial" w:hAnsi="Arial"/>
      <w:sz w:val="22"/>
      <w:szCs w:val="20"/>
      <w:lang w:eastAsia="pl-PL"/>
    </w:rPr>
  </w:style>
  <w:style w:type="paragraph" w:customStyle="1" w:styleId="Tekstpodstawowy32">
    <w:name w:val="Tekst podstawowy 32"/>
    <w:basedOn w:val="Normalny"/>
    <w:rsid w:val="003B787E"/>
    <w:pPr>
      <w:widowControl w:val="0"/>
      <w:tabs>
        <w:tab w:val="clear" w:pos="0"/>
        <w:tab w:val="clear" w:pos="4535"/>
        <w:tab w:val="clear" w:pos="9071"/>
      </w:tabs>
      <w:suppressAutoHyphens w:val="0"/>
      <w:spacing w:line="360" w:lineRule="auto"/>
      <w:jc w:val="both"/>
    </w:pPr>
    <w:rPr>
      <w:rFonts w:ascii="Arial" w:hAnsi="Arial"/>
      <w:szCs w:val="20"/>
      <w:u w:val="single"/>
      <w:lang w:eastAsia="pl-PL"/>
    </w:rPr>
  </w:style>
  <w:style w:type="paragraph" w:styleId="Lista3">
    <w:name w:val="List 3"/>
    <w:basedOn w:val="Normalny"/>
    <w:rsid w:val="003B787E"/>
    <w:pPr>
      <w:tabs>
        <w:tab w:val="clear" w:pos="0"/>
        <w:tab w:val="clear" w:pos="4535"/>
        <w:tab w:val="clear" w:pos="9071"/>
      </w:tabs>
      <w:ind w:left="849" w:hanging="283"/>
    </w:pPr>
  </w:style>
  <w:style w:type="paragraph" w:styleId="Podtytu">
    <w:name w:val="Subtitle"/>
    <w:basedOn w:val="Normalny"/>
    <w:link w:val="PodtytuZnak"/>
    <w:qFormat/>
    <w:rsid w:val="003B787E"/>
    <w:pPr>
      <w:tabs>
        <w:tab w:val="clear" w:pos="0"/>
        <w:tab w:val="clear" w:pos="4535"/>
        <w:tab w:val="clear" w:pos="9071"/>
        <w:tab w:val="left" w:pos="851"/>
        <w:tab w:val="left" w:pos="1134"/>
        <w:tab w:val="left" w:pos="1701"/>
      </w:tabs>
      <w:spacing w:after="60"/>
      <w:jc w:val="center"/>
      <w:outlineLvl w:val="1"/>
    </w:pPr>
    <w:rPr>
      <w:rFonts w:ascii="Arial" w:hAnsi="Arial" w:cs="Arial"/>
    </w:rPr>
  </w:style>
  <w:style w:type="character" w:customStyle="1" w:styleId="PodtytuZnak">
    <w:name w:val="Podtytuł Znak"/>
    <w:basedOn w:val="Domylnaczcionkaakapitu"/>
    <w:link w:val="Podtytu"/>
    <w:rsid w:val="003B787E"/>
    <w:rPr>
      <w:rFonts w:ascii="Arial" w:eastAsia="Times New Roman" w:hAnsi="Arial" w:cs="Arial"/>
      <w:sz w:val="24"/>
      <w:szCs w:val="24"/>
      <w:lang w:eastAsia="ar-SA"/>
    </w:rPr>
  </w:style>
  <w:style w:type="paragraph" w:customStyle="1" w:styleId="Litera">
    <w:name w:val="Litera"/>
    <w:basedOn w:val="Normalny"/>
    <w:next w:val="Normalny"/>
    <w:semiHidden/>
    <w:rsid w:val="003B787E"/>
    <w:pPr>
      <w:tabs>
        <w:tab w:val="clear" w:pos="0"/>
        <w:tab w:val="clear" w:pos="4535"/>
        <w:tab w:val="clear" w:pos="9071"/>
        <w:tab w:val="left" w:pos="567"/>
        <w:tab w:val="left" w:pos="851"/>
        <w:tab w:val="left" w:pos="1134"/>
        <w:tab w:val="left" w:pos="1701"/>
        <w:tab w:val="left" w:pos="2268"/>
        <w:tab w:val="left" w:pos="2835"/>
        <w:tab w:val="left" w:pos="3402"/>
      </w:tabs>
      <w:spacing w:line="360" w:lineRule="exact"/>
      <w:jc w:val="both"/>
    </w:pPr>
    <w:rPr>
      <w:szCs w:val="20"/>
      <w:lang w:val="en-US"/>
    </w:rPr>
  </w:style>
  <w:style w:type="paragraph" w:customStyle="1" w:styleId="Listawypunktowana3">
    <w:name w:val="Lista wypunktowana 3"/>
    <w:basedOn w:val="Normalny"/>
    <w:semiHidden/>
    <w:rsid w:val="003B787E"/>
    <w:pPr>
      <w:tabs>
        <w:tab w:val="clear" w:pos="0"/>
        <w:tab w:val="clear" w:pos="4535"/>
        <w:tab w:val="clear" w:pos="9071"/>
        <w:tab w:val="left" w:pos="851"/>
        <w:tab w:val="left" w:pos="1134"/>
        <w:tab w:val="left" w:pos="1701"/>
      </w:tabs>
    </w:pPr>
    <w:rPr>
      <w:sz w:val="20"/>
    </w:rPr>
  </w:style>
  <w:style w:type="paragraph" w:customStyle="1" w:styleId="Tytuspecyfikacji">
    <w:name w:val="Tytuł_specyfikacji"/>
    <w:basedOn w:val="Normalny"/>
    <w:semiHidden/>
    <w:rsid w:val="003B787E"/>
    <w:pPr>
      <w:tabs>
        <w:tab w:val="clear" w:pos="0"/>
        <w:tab w:val="clear" w:pos="4535"/>
        <w:tab w:val="clear" w:pos="9071"/>
        <w:tab w:val="left" w:pos="851"/>
        <w:tab w:val="left" w:pos="1134"/>
        <w:tab w:val="left" w:pos="1701"/>
      </w:tabs>
      <w:spacing w:before="360"/>
    </w:pPr>
    <w:rPr>
      <w:b/>
      <w:sz w:val="28"/>
    </w:rPr>
  </w:style>
  <w:style w:type="paragraph" w:customStyle="1" w:styleId="WW-Tekstpodstawowywcity20">
    <w:name w:val="WW-Tekst podstawowy wcięty 2"/>
    <w:basedOn w:val="Normalny"/>
    <w:semiHidden/>
    <w:rsid w:val="003B787E"/>
    <w:pPr>
      <w:tabs>
        <w:tab w:val="clear" w:pos="0"/>
        <w:tab w:val="clear" w:pos="4535"/>
        <w:tab w:val="clear" w:pos="9071"/>
        <w:tab w:val="left" w:pos="851"/>
        <w:tab w:val="left" w:pos="1134"/>
        <w:tab w:val="left" w:pos="1701"/>
      </w:tabs>
      <w:spacing w:before="115"/>
      <w:ind w:firstLine="708"/>
    </w:pPr>
    <w:rPr>
      <w:sz w:val="20"/>
      <w:szCs w:val="20"/>
    </w:rPr>
  </w:style>
  <w:style w:type="paragraph" w:customStyle="1" w:styleId="Nagwekstrony">
    <w:name w:val="Nag?—wek strony"/>
    <w:basedOn w:val="Normalny"/>
    <w:semiHidden/>
    <w:rsid w:val="003B787E"/>
    <w:pPr>
      <w:tabs>
        <w:tab w:val="clear" w:pos="0"/>
        <w:tab w:val="clear" w:pos="4535"/>
        <w:tab w:val="clear" w:pos="9071"/>
        <w:tab w:val="left" w:pos="851"/>
        <w:tab w:val="left" w:pos="1134"/>
        <w:tab w:val="left" w:pos="1701"/>
        <w:tab w:val="center" w:pos="4153"/>
        <w:tab w:val="right" w:pos="8306"/>
      </w:tabs>
    </w:pPr>
    <w:rPr>
      <w:sz w:val="20"/>
      <w:szCs w:val="20"/>
      <w:lang w:val="en-GB"/>
    </w:rPr>
  </w:style>
  <w:style w:type="paragraph" w:customStyle="1" w:styleId="podstawowy5">
    <w:name w:val="podstawowy5"/>
    <w:basedOn w:val="Normalny"/>
    <w:semiHidden/>
    <w:rsid w:val="003B787E"/>
    <w:pPr>
      <w:keepLines/>
      <w:widowControl w:val="0"/>
      <w:tabs>
        <w:tab w:val="clear" w:pos="0"/>
        <w:tab w:val="clear" w:pos="4535"/>
        <w:tab w:val="clear" w:pos="9071"/>
        <w:tab w:val="left" w:pos="851"/>
        <w:tab w:val="left" w:pos="1134"/>
        <w:tab w:val="left" w:pos="1701"/>
      </w:tabs>
    </w:pPr>
    <w:rPr>
      <w:szCs w:val="20"/>
    </w:rPr>
  </w:style>
  <w:style w:type="paragraph" w:customStyle="1" w:styleId="DefaultText">
    <w:name w:val="Default Text"/>
    <w:basedOn w:val="Normalny"/>
    <w:semiHidden/>
    <w:rsid w:val="003B787E"/>
    <w:pPr>
      <w:tabs>
        <w:tab w:val="clear" w:pos="0"/>
        <w:tab w:val="clear" w:pos="4535"/>
        <w:tab w:val="clear" w:pos="9071"/>
        <w:tab w:val="left" w:pos="851"/>
        <w:tab w:val="left" w:pos="1134"/>
        <w:tab w:val="left" w:pos="1701"/>
      </w:tabs>
      <w:overflowPunct w:val="0"/>
      <w:autoSpaceDE w:val="0"/>
      <w:spacing w:before="60"/>
      <w:ind w:firstLine="709"/>
      <w:jc w:val="both"/>
    </w:pPr>
  </w:style>
  <w:style w:type="paragraph" w:customStyle="1" w:styleId="Tekstwstpniesformatowany">
    <w:name w:val="Tekst wstępnie sformatowany"/>
    <w:basedOn w:val="Normalny"/>
    <w:semiHidden/>
    <w:rsid w:val="003B787E"/>
    <w:pPr>
      <w:tabs>
        <w:tab w:val="clear" w:pos="0"/>
        <w:tab w:val="clear" w:pos="4535"/>
        <w:tab w:val="clear" w:pos="9071"/>
        <w:tab w:val="left" w:pos="851"/>
        <w:tab w:val="left" w:pos="1134"/>
        <w:tab w:val="left" w:pos="1701"/>
      </w:tabs>
      <w:jc w:val="both"/>
    </w:pPr>
    <w:rPr>
      <w:rFonts w:ascii="Courier New" w:eastAsia="Courier New" w:hAnsi="Courier New" w:cs="Courier New"/>
      <w:sz w:val="20"/>
      <w:szCs w:val="20"/>
    </w:rPr>
  </w:style>
  <w:style w:type="paragraph" w:customStyle="1" w:styleId="11">
    <w:name w:val="1.1."/>
    <w:basedOn w:val="Normalny"/>
    <w:semiHidden/>
    <w:rsid w:val="003B787E"/>
    <w:pPr>
      <w:tabs>
        <w:tab w:val="clear" w:pos="0"/>
        <w:tab w:val="clear" w:pos="4535"/>
        <w:tab w:val="clear" w:pos="9071"/>
        <w:tab w:val="left" w:pos="708"/>
      </w:tabs>
      <w:suppressAutoHyphens w:val="0"/>
      <w:spacing w:line="360" w:lineRule="auto"/>
      <w:ind w:left="1418" w:hanging="709"/>
      <w:jc w:val="both"/>
    </w:pPr>
    <w:rPr>
      <w:sz w:val="26"/>
      <w:szCs w:val="20"/>
      <w:lang w:eastAsia="pl-PL"/>
    </w:rPr>
  </w:style>
  <w:style w:type="character" w:customStyle="1" w:styleId="WW8Num1z3">
    <w:name w:val="WW8Num1z3"/>
    <w:rsid w:val="003B787E"/>
    <w:rPr>
      <w:rFonts w:ascii="Times New Roman" w:hAnsi="Times New Roman" w:cs="Times New Roman" w:hint="default"/>
      <w:b w:val="0"/>
      <w:bCs w:val="0"/>
      <w:i w:val="0"/>
      <w:iCs w:val="0"/>
      <w:caps/>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1z4">
    <w:name w:val="WW8Num1z4"/>
    <w:rsid w:val="003B787E"/>
    <w:rPr>
      <w:b/>
      <w:bCs w:val="0"/>
    </w:rPr>
  </w:style>
  <w:style w:type="character" w:customStyle="1" w:styleId="WW8Num13z1">
    <w:name w:val="WW8Num13z1"/>
    <w:rsid w:val="003B787E"/>
    <w:rPr>
      <w:rFonts w:ascii="Times New Roman" w:hAnsi="Times New Roman" w:cs="Times New Roman" w:hint="default"/>
    </w:rPr>
  </w:style>
  <w:style w:type="character" w:customStyle="1" w:styleId="WW8Num13z2">
    <w:name w:val="WW8Num13z2"/>
    <w:rsid w:val="003B787E"/>
    <w:rPr>
      <w:rFonts w:ascii="Wingdings" w:hAnsi="Wingdings" w:hint="default"/>
    </w:rPr>
  </w:style>
  <w:style w:type="character" w:customStyle="1" w:styleId="WW8Num13z4">
    <w:name w:val="WW8Num13z4"/>
    <w:rsid w:val="003B787E"/>
    <w:rPr>
      <w:rFonts w:ascii="Courier New" w:hAnsi="Courier New" w:cs="Courier New" w:hint="default"/>
    </w:rPr>
  </w:style>
  <w:style w:type="character" w:customStyle="1" w:styleId="WW-Absatz-Standardschriftart1">
    <w:name w:val="WW-Absatz-Standardschriftart1"/>
    <w:rsid w:val="003B787E"/>
  </w:style>
  <w:style w:type="character" w:customStyle="1" w:styleId="WW8Num14z4">
    <w:name w:val="WW8Num14z4"/>
    <w:rsid w:val="003B787E"/>
    <w:rPr>
      <w:rFonts w:ascii="Courier New" w:hAnsi="Courier New" w:cs="Courier New" w:hint="default"/>
    </w:rPr>
  </w:style>
  <w:style w:type="character" w:customStyle="1" w:styleId="WW-Absatz-Standardschriftart11">
    <w:name w:val="WW-Absatz-Standardschriftart11"/>
    <w:rsid w:val="003B787E"/>
  </w:style>
  <w:style w:type="character" w:customStyle="1" w:styleId="WW-Absatz-Standardschriftart111">
    <w:name w:val="WW-Absatz-Standardschriftart111"/>
    <w:rsid w:val="003B787E"/>
  </w:style>
  <w:style w:type="character" w:customStyle="1" w:styleId="WW-Absatz-Standardschriftart1111">
    <w:name w:val="WW-Absatz-Standardschriftart1111"/>
    <w:rsid w:val="003B787E"/>
  </w:style>
  <w:style w:type="character" w:customStyle="1" w:styleId="WW8Num16z1">
    <w:name w:val="WW8Num16z1"/>
    <w:rsid w:val="003B787E"/>
    <w:rPr>
      <w:rFonts w:ascii="Times New Roman" w:hAnsi="Times New Roman" w:cs="Times New Roman" w:hint="default"/>
    </w:rPr>
  </w:style>
  <w:style w:type="character" w:customStyle="1" w:styleId="WW8Num16z2">
    <w:name w:val="WW8Num16z2"/>
    <w:rsid w:val="003B787E"/>
    <w:rPr>
      <w:rFonts w:ascii="Wingdings" w:hAnsi="Wingdings" w:hint="default"/>
    </w:rPr>
  </w:style>
  <w:style w:type="character" w:customStyle="1" w:styleId="WW8Num16z4">
    <w:name w:val="WW8Num16z4"/>
    <w:rsid w:val="003B787E"/>
    <w:rPr>
      <w:rFonts w:ascii="Courier New" w:hAnsi="Courier New" w:cs="Courier New" w:hint="default"/>
    </w:rPr>
  </w:style>
  <w:style w:type="character" w:customStyle="1" w:styleId="WW-Absatz-Standardschriftart11111">
    <w:name w:val="WW-Absatz-Standardschriftart11111"/>
    <w:rsid w:val="003B787E"/>
  </w:style>
  <w:style w:type="character" w:customStyle="1" w:styleId="WW-Absatz-Standardschriftart111111">
    <w:name w:val="WW-Absatz-Standardschriftart111111"/>
    <w:rsid w:val="003B787E"/>
  </w:style>
  <w:style w:type="character" w:customStyle="1" w:styleId="WW8Num15z1">
    <w:name w:val="WW8Num15z1"/>
    <w:rsid w:val="003B787E"/>
    <w:rPr>
      <w:rFonts w:ascii="Courier New" w:hAnsi="Courier New" w:cs="Courier New" w:hint="default"/>
    </w:rPr>
  </w:style>
  <w:style w:type="character" w:customStyle="1" w:styleId="WW8Num15z2">
    <w:name w:val="WW8Num15z2"/>
    <w:rsid w:val="003B787E"/>
    <w:rPr>
      <w:rFonts w:ascii="Wingdings" w:hAnsi="Wingdings" w:hint="default"/>
    </w:rPr>
  </w:style>
  <w:style w:type="character" w:customStyle="1" w:styleId="WW8Num15z3">
    <w:name w:val="WW8Num15z3"/>
    <w:rsid w:val="003B787E"/>
    <w:rPr>
      <w:rFonts w:ascii="Symbol" w:hAnsi="Symbol" w:hint="default"/>
    </w:rPr>
  </w:style>
  <w:style w:type="character" w:customStyle="1" w:styleId="WW8Num17z1">
    <w:name w:val="WW8Num17z1"/>
    <w:rsid w:val="003B787E"/>
    <w:rPr>
      <w:rFonts w:ascii="Courier New" w:hAnsi="Courier New" w:cs="Courier New" w:hint="default"/>
    </w:rPr>
  </w:style>
  <w:style w:type="character" w:customStyle="1" w:styleId="WW8Num17z2">
    <w:name w:val="WW8Num17z2"/>
    <w:rsid w:val="003B787E"/>
    <w:rPr>
      <w:rFonts w:ascii="Wingdings" w:hAnsi="Wingdings" w:hint="default"/>
    </w:rPr>
  </w:style>
  <w:style w:type="character" w:customStyle="1" w:styleId="WW8Num17z3">
    <w:name w:val="WW8Num17z3"/>
    <w:rsid w:val="003B787E"/>
    <w:rPr>
      <w:rFonts w:ascii="Symbol" w:hAnsi="Symbol" w:hint="default"/>
    </w:rPr>
  </w:style>
  <w:style w:type="character" w:customStyle="1" w:styleId="WW8Num19z2">
    <w:name w:val="WW8Num19z2"/>
    <w:rsid w:val="003B787E"/>
    <w:rPr>
      <w:rFonts w:ascii="Wingdings" w:hAnsi="Wingdings" w:hint="default"/>
    </w:rPr>
  </w:style>
  <w:style w:type="character" w:customStyle="1" w:styleId="WW8Num19z3">
    <w:name w:val="WW8Num19z3"/>
    <w:rsid w:val="003B787E"/>
    <w:rPr>
      <w:rFonts w:ascii="Symbol" w:hAnsi="Symbol" w:hint="default"/>
    </w:rPr>
  </w:style>
  <w:style w:type="character" w:customStyle="1" w:styleId="WW8Num20z0">
    <w:name w:val="WW8Num20z0"/>
    <w:rsid w:val="003B787E"/>
    <w:rPr>
      <w:rFonts w:ascii="Arial" w:hAnsi="Arial" w:cs="Arial" w:hint="default"/>
      <w:b/>
      <w:bCs w:val="0"/>
      <w:i w:val="0"/>
      <w:iCs w:val="0"/>
      <w:sz w:val="28"/>
    </w:rPr>
  </w:style>
  <w:style w:type="character" w:customStyle="1" w:styleId="WW8Num20z1">
    <w:name w:val="WW8Num20z1"/>
    <w:rsid w:val="003B787E"/>
    <w:rPr>
      <w:rFonts w:ascii="Symbol" w:hAnsi="Symbol" w:hint="default"/>
    </w:rPr>
  </w:style>
  <w:style w:type="character" w:customStyle="1" w:styleId="WW8Num20z2">
    <w:name w:val="WW8Num20z2"/>
    <w:rsid w:val="003B787E"/>
    <w:rPr>
      <w:rFonts w:ascii="Times New Roman" w:eastAsia="Times New Roman" w:hAnsi="Times New Roman" w:cs="Times New Roman" w:hint="default"/>
    </w:rPr>
  </w:style>
  <w:style w:type="character" w:customStyle="1" w:styleId="WW8Num21z2">
    <w:name w:val="WW8Num21z2"/>
    <w:rsid w:val="003B787E"/>
    <w:rPr>
      <w:rFonts w:ascii="Wingdings" w:hAnsi="Wingdings" w:hint="default"/>
    </w:rPr>
  </w:style>
  <w:style w:type="character" w:customStyle="1" w:styleId="WW8Num21z3">
    <w:name w:val="WW8Num21z3"/>
    <w:rsid w:val="003B787E"/>
    <w:rPr>
      <w:rFonts w:ascii="Symbol" w:hAnsi="Symbol" w:hint="default"/>
    </w:rPr>
  </w:style>
  <w:style w:type="character" w:customStyle="1" w:styleId="WW8Num23z2">
    <w:name w:val="WW8Num23z2"/>
    <w:rsid w:val="003B787E"/>
    <w:rPr>
      <w:rFonts w:ascii="Wingdings" w:hAnsi="Wingdings" w:hint="default"/>
    </w:rPr>
  </w:style>
  <w:style w:type="character" w:customStyle="1" w:styleId="WW8Num23z3">
    <w:name w:val="WW8Num23z3"/>
    <w:rsid w:val="003B787E"/>
    <w:rPr>
      <w:rFonts w:ascii="Symbol" w:hAnsi="Symbol" w:hint="default"/>
    </w:rPr>
  </w:style>
  <w:style w:type="character" w:customStyle="1" w:styleId="WW8Num24z1">
    <w:name w:val="WW8Num24z1"/>
    <w:rsid w:val="003B787E"/>
    <w:rPr>
      <w:rFonts w:ascii="Courier New" w:hAnsi="Courier New" w:cs="Courier New" w:hint="default"/>
    </w:rPr>
  </w:style>
  <w:style w:type="character" w:customStyle="1" w:styleId="WW8Num24z2">
    <w:name w:val="WW8Num24z2"/>
    <w:rsid w:val="003B787E"/>
    <w:rPr>
      <w:rFonts w:ascii="Wingdings" w:hAnsi="Wingdings" w:hint="default"/>
    </w:rPr>
  </w:style>
  <w:style w:type="character" w:customStyle="1" w:styleId="WW8Num24z3">
    <w:name w:val="WW8Num24z3"/>
    <w:rsid w:val="003B787E"/>
    <w:rPr>
      <w:rFonts w:ascii="Symbol" w:hAnsi="Symbol" w:hint="default"/>
    </w:rPr>
  </w:style>
  <w:style w:type="character" w:customStyle="1" w:styleId="WW8Num29z2">
    <w:name w:val="WW8Num29z2"/>
    <w:rsid w:val="003B787E"/>
    <w:rPr>
      <w:rFonts w:ascii="Wingdings" w:hAnsi="Wingdings" w:hint="default"/>
    </w:rPr>
  </w:style>
  <w:style w:type="character" w:customStyle="1" w:styleId="WW8Num29z3">
    <w:name w:val="WW8Num29z3"/>
    <w:rsid w:val="003B787E"/>
    <w:rPr>
      <w:rFonts w:ascii="Symbol" w:hAnsi="Symbol" w:hint="default"/>
    </w:rPr>
  </w:style>
  <w:style w:type="character" w:customStyle="1" w:styleId="WW8Num30z2">
    <w:name w:val="WW8Num30z2"/>
    <w:rsid w:val="003B787E"/>
    <w:rPr>
      <w:rFonts w:ascii="Wingdings" w:hAnsi="Wingdings" w:hint="default"/>
    </w:rPr>
  </w:style>
  <w:style w:type="character" w:customStyle="1" w:styleId="WW8Num30z4">
    <w:name w:val="WW8Num30z4"/>
    <w:rsid w:val="003B787E"/>
    <w:rPr>
      <w:rFonts w:ascii="Courier New" w:hAnsi="Courier New" w:cs="Courier New" w:hint="default"/>
    </w:rPr>
  </w:style>
  <w:style w:type="character" w:customStyle="1" w:styleId="WW8Num32z2">
    <w:name w:val="WW8Num32z2"/>
    <w:rsid w:val="003B787E"/>
    <w:rPr>
      <w:rFonts w:ascii="Times New Roman" w:hAnsi="Times New Roman" w:cs="Times New Roman" w:hint="default"/>
      <w:b/>
      <w:bCs w:val="0"/>
      <w:i w:val="0"/>
      <w:iCs w:val="0"/>
      <w:caps w:val="0"/>
      <w:smallCaps w:val="0"/>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32z3">
    <w:name w:val="WW8Num32z3"/>
    <w:rsid w:val="003B787E"/>
    <w:rPr>
      <w:rFonts w:ascii="Times New Roman" w:hAnsi="Times New Roman" w:cs="Times New Roman" w:hint="default"/>
      <w:b w:val="0"/>
      <w:bCs w:val="0"/>
      <w:i w:val="0"/>
      <w:iCs w:val="0"/>
      <w:caps/>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32z4">
    <w:name w:val="WW8Num32z4"/>
    <w:rsid w:val="003B787E"/>
    <w:rPr>
      <w:b/>
      <w:bCs w:val="0"/>
    </w:rPr>
  </w:style>
  <w:style w:type="character" w:customStyle="1" w:styleId="WW8Num17z4">
    <w:name w:val="WW8Num17z4"/>
    <w:rsid w:val="003B787E"/>
    <w:rPr>
      <w:rFonts w:ascii="Courier New" w:hAnsi="Courier New" w:cs="Courier New" w:hint="default"/>
    </w:rPr>
  </w:style>
  <w:style w:type="character" w:customStyle="1" w:styleId="Znakinumeracji">
    <w:name w:val="Znaki numeracji"/>
    <w:rsid w:val="003B787E"/>
  </w:style>
  <w:style w:type="paragraph" w:customStyle="1" w:styleId="Style67">
    <w:name w:val="Style67"/>
    <w:basedOn w:val="Normalny"/>
    <w:rsid w:val="003B787E"/>
    <w:pPr>
      <w:widowControl w:val="0"/>
      <w:tabs>
        <w:tab w:val="clear" w:pos="0"/>
        <w:tab w:val="clear" w:pos="4535"/>
        <w:tab w:val="clear" w:pos="9071"/>
      </w:tabs>
      <w:suppressAutoHyphens w:val="0"/>
      <w:autoSpaceDE w:val="0"/>
      <w:autoSpaceDN w:val="0"/>
      <w:adjustRightInd w:val="0"/>
      <w:spacing w:line="230" w:lineRule="exact"/>
    </w:pPr>
    <w:rPr>
      <w:rFonts w:ascii="Arial" w:hAnsi="Arial" w:cs="Arial"/>
      <w:lang w:eastAsia="pl-PL"/>
    </w:rPr>
  </w:style>
  <w:style w:type="paragraph" w:customStyle="1" w:styleId="normalny3">
    <w:name w:val="normalny 3"/>
    <w:basedOn w:val="Normalny"/>
    <w:rsid w:val="003B787E"/>
    <w:pPr>
      <w:tabs>
        <w:tab w:val="clear" w:pos="0"/>
        <w:tab w:val="clear" w:pos="4535"/>
        <w:tab w:val="clear" w:pos="9071"/>
        <w:tab w:val="left" w:pos="397"/>
        <w:tab w:val="left" w:pos="737"/>
      </w:tabs>
      <w:suppressAutoHyphens w:val="0"/>
      <w:spacing w:before="60"/>
      <w:jc w:val="both"/>
    </w:pPr>
    <w:rPr>
      <w:rFonts w:cs="Arial"/>
      <w:bCs/>
      <w:iCs/>
      <w:sz w:val="20"/>
      <w:lang w:eastAsia="pl-PL"/>
    </w:rPr>
  </w:style>
  <w:style w:type="paragraph" w:styleId="Poprawka">
    <w:name w:val="Revision"/>
    <w:rsid w:val="003B787E"/>
    <w:pPr>
      <w:suppressAutoHyphens/>
      <w:spacing w:after="0" w:line="240" w:lineRule="auto"/>
    </w:pPr>
    <w:rPr>
      <w:rFonts w:ascii="Times New Roman" w:eastAsia="Arial" w:hAnsi="Times New Roman" w:cs="Times New Roman"/>
      <w:sz w:val="24"/>
      <w:szCs w:val="24"/>
      <w:lang w:eastAsia="ar-SA"/>
    </w:rPr>
  </w:style>
  <w:style w:type="character" w:customStyle="1" w:styleId="Znak">
    <w:name w:val="Znak"/>
    <w:rsid w:val="003B787E"/>
    <w:rPr>
      <w:rFonts w:ascii="Tahoma" w:hAnsi="Tahoma" w:cs="Tahoma" w:hint="default"/>
      <w:sz w:val="16"/>
      <w:szCs w:val="16"/>
    </w:rPr>
  </w:style>
  <w:style w:type="character" w:customStyle="1" w:styleId="WW8Num27z1">
    <w:name w:val="WW8Num27z1"/>
    <w:rsid w:val="003B787E"/>
    <w:rPr>
      <w:rFonts w:ascii="OpenSymbol" w:hAnsi="OpenSymbol" w:cs="Times New Roman"/>
      <w:sz w:val="18"/>
      <w:szCs w:val="18"/>
    </w:rPr>
  </w:style>
  <w:style w:type="character" w:customStyle="1" w:styleId="WW8Num62z1">
    <w:name w:val="WW8Num62z1"/>
    <w:rsid w:val="003B787E"/>
    <w:rPr>
      <w:rFonts w:ascii="Courier New" w:hAnsi="Courier New" w:cs="Courier New"/>
    </w:rPr>
  </w:style>
  <w:style w:type="character" w:customStyle="1" w:styleId="WW8Num62z2">
    <w:name w:val="WW8Num62z2"/>
    <w:rsid w:val="003B787E"/>
    <w:rPr>
      <w:rFonts w:ascii="Wingdings" w:hAnsi="Wingdings" w:cs="Times New Roman"/>
    </w:rPr>
  </w:style>
  <w:style w:type="character" w:customStyle="1" w:styleId="WW8Num62z3">
    <w:name w:val="WW8Num62z3"/>
    <w:rsid w:val="003B787E"/>
    <w:rPr>
      <w:rFonts w:ascii="Symbol" w:hAnsi="Symbol" w:cs="Times New Roman"/>
    </w:rPr>
  </w:style>
  <w:style w:type="character" w:customStyle="1" w:styleId="WW8Num64z2">
    <w:name w:val="WW8Num64z2"/>
    <w:rsid w:val="003B787E"/>
    <w:rPr>
      <w:rFonts w:ascii="Wingdings" w:hAnsi="Wingdings" w:cs="Times New Roman"/>
    </w:rPr>
  </w:style>
  <w:style w:type="character" w:customStyle="1" w:styleId="WW8Num64z3">
    <w:name w:val="WW8Num64z3"/>
    <w:rsid w:val="003B787E"/>
    <w:rPr>
      <w:rFonts w:ascii="Symbol" w:hAnsi="Symbol" w:cs="Times New Roman"/>
    </w:rPr>
  </w:style>
  <w:style w:type="paragraph" w:customStyle="1" w:styleId="Nagwek20">
    <w:name w:val="Nagłówek2"/>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3">
    <w:name w:val="Podpis3"/>
    <w:basedOn w:val="Normalny"/>
    <w:rsid w:val="003B787E"/>
    <w:pPr>
      <w:suppressLineNumbers/>
      <w:tabs>
        <w:tab w:val="clear" w:pos="0"/>
        <w:tab w:val="clear" w:pos="4535"/>
        <w:tab w:val="clear" w:pos="9071"/>
      </w:tabs>
      <w:autoSpaceDE w:val="0"/>
      <w:spacing w:before="120" w:after="120"/>
    </w:pPr>
    <w:rPr>
      <w:rFonts w:cs="Tahoma"/>
      <w:i/>
      <w:iCs/>
    </w:rPr>
  </w:style>
  <w:style w:type="character" w:customStyle="1" w:styleId="WW8Num21z4">
    <w:name w:val="WW8Num21z4"/>
    <w:rsid w:val="003B787E"/>
    <w:rPr>
      <w:rFonts w:ascii="Courier New" w:hAnsi="Courier New" w:cs="Courier New" w:hint="default"/>
    </w:rPr>
  </w:style>
  <w:style w:type="character" w:customStyle="1" w:styleId="Domylnaczcionkaakapitu2">
    <w:name w:val="Domyślna czcionka akapitu2"/>
    <w:rsid w:val="003B787E"/>
  </w:style>
  <w:style w:type="character" w:customStyle="1" w:styleId="WW8Num63z1">
    <w:name w:val="WW8Num63z1"/>
    <w:rsid w:val="003B787E"/>
    <w:rPr>
      <w:rFonts w:ascii="Courier New" w:hAnsi="Courier New" w:cs="Courier New" w:hint="default"/>
    </w:rPr>
  </w:style>
  <w:style w:type="character" w:customStyle="1" w:styleId="WW8Num63z2">
    <w:name w:val="WW8Num63z2"/>
    <w:rsid w:val="003B787E"/>
    <w:rPr>
      <w:rFonts w:ascii="Wingdings" w:hAnsi="Wingdings" w:hint="default"/>
    </w:rPr>
  </w:style>
  <w:style w:type="character" w:customStyle="1" w:styleId="WW8Num63z3">
    <w:name w:val="WW8Num63z3"/>
    <w:rsid w:val="003B787E"/>
    <w:rPr>
      <w:rFonts w:ascii="Symbol" w:hAnsi="Symbol" w:hint="default"/>
    </w:rPr>
  </w:style>
  <w:style w:type="character" w:customStyle="1" w:styleId="WW8Num65z0">
    <w:name w:val="WW8Num65z0"/>
    <w:rsid w:val="003B787E"/>
    <w:rPr>
      <w:rFonts w:ascii="Symbol" w:hAnsi="Symbol" w:cs="Times New Roman" w:hint="default"/>
      <w:b w:val="0"/>
      <w:bCs w:val="0"/>
      <w:i w:val="0"/>
      <w:iCs w:val="0"/>
      <w:sz w:val="22"/>
      <w:szCs w:val="22"/>
    </w:rPr>
  </w:style>
  <w:style w:type="character" w:customStyle="1" w:styleId="WW8Num65z1">
    <w:name w:val="WW8Num65z1"/>
    <w:rsid w:val="003B787E"/>
    <w:rPr>
      <w:rFonts w:ascii="OpenSymbol" w:hAnsi="OpenSymbol" w:cs="Times New Roman" w:hint="default"/>
    </w:rPr>
  </w:style>
  <w:style w:type="character" w:customStyle="1" w:styleId="WW8Num65z3">
    <w:name w:val="WW8Num65z3"/>
    <w:rsid w:val="003B787E"/>
    <w:rPr>
      <w:rFonts w:ascii="Symbol" w:hAnsi="Symbol" w:cs="Times New Roman" w:hint="default"/>
      <w:sz w:val="18"/>
      <w:szCs w:val="18"/>
    </w:rPr>
  </w:style>
  <w:style w:type="character" w:customStyle="1" w:styleId="WW8Num66z0">
    <w:name w:val="WW8Num66z0"/>
    <w:rsid w:val="003B787E"/>
    <w:rPr>
      <w:b w:val="0"/>
      <w:bCs w:val="0"/>
      <w:i w:val="0"/>
      <w:iCs w:val="0"/>
      <w:sz w:val="20"/>
      <w:szCs w:val="20"/>
    </w:rPr>
  </w:style>
  <w:style w:type="character" w:customStyle="1" w:styleId="WW8Num66z1">
    <w:name w:val="WW8Num66z1"/>
    <w:rsid w:val="003B787E"/>
    <w:rPr>
      <w:rFonts w:ascii="Courier New" w:hAnsi="Courier New" w:cs="Courier New" w:hint="default"/>
    </w:rPr>
  </w:style>
  <w:style w:type="character" w:customStyle="1" w:styleId="WW8Num66z2">
    <w:name w:val="WW8Num66z2"/>
    <w:rsid w:val="003B787E"/>
    <w:rPr>
      <w:rFonts w:ascii="Wingdings" w:hAnsi="Wingdings" w:cs="Times New Roman" w:hint="default"/>
    </w:rPr>
  </w:style>
  <w:style w:type="character" w:customStyle="1" w:styleId="WW8Num66z3">
    <w:name w:val="WW8Num66z3"/>
    <w:rsid w:val="003B787E"/>
    <w:rPr>
      <w:rFonts w:ascii="Symbol" w:hAnsi="Symbol" w:cs="Times New Roman" w:hint="default"/>
    </w:rPr>
  </w:style>
  <w:style w:type="character" w:customStyle="1" w:styleId="WW8Num67z0">
    <w:name w:val="WW8Num67z0"/>
    <w:rsid w:val="003B787E"/>
    <w:rPr>
      <w:rFonts w:ascii="Symbol" w:hAnsi="Symbol" w:cs="Times New Roman" w:hint="default"/>
      <w:b w:val="0"/>
      <w:bCs w:val="0"/>
      <w:i w:val="0"/>
      <w:iCs w:val="0"/>
      <w:sz w:val="22"/>
      <w:szCs w:val="22"/>
    </w:rPr>
  </w:style>
  <w:style w:type="character" w:customStyle="1" w:styleId="WW8Num67z1">
    <w:name w:val="WW8Num67z1"/>
    <w:rsid w:val="003B787E"/>
    <w:rPr>
      <w:rFonts w:ascii="OpenSymbol" w:hAnsi="OpenSymbol" w:cs="Times New Roman" w:hint="default"/>
      <w:sz w:val="18"/>
      <w:szCs w:val="18"/>
    </w:rPr>
  </w:style>
  <w:style w:type="character" w:customStyle="1" w:styleId="WW8Num67z3">
    <w:name w:val="WW8Num67z3"/>
    <w:rsid w:val="003B787E"/>
    <w:rPr>
      <w:rFonts w:ascii="Symbol" w:hAnsi="Symbol" w:cs="Times New Roman" w:hint="default"/>
      <w:sz w:val="18"/>
      <w:szCs w:val="18"/>
    </w:rPr>
  </w:style>
  <w:style w:type="character" w:customStyle="1" w:styleId="WW8Num69z2">
    <w:name w:val="WW8Num69z2"/>
    <w:rsid w:val="003B787E"/>
    <w:rPr>
      <w:rFonts w:ascii="Wingdings" w:hAnsi="Wingdings" w:cs="Times New Roman" w:hint="default"/>
    </w:rPr>
  </w:style>
  <w:style w:type="character" w:customStyle="1" w:styleId="WW8Num69z4">
    <w:name w:val="WW8Num69z4"/>
    <w:rsid w:val="003B787E"/>
    <w:rPr>
      <w:rFonts w:ascii="Courier New" w:hAnsi="Courier New" w:cs="Courier New" w:hint="default"/>
    </w:rPr>
  </w:style>
  <w:style w:type="character" w:customStyle="1" w:styleId="WW8Num70z1">
    <w:name w:val="WW8Num70z1"/>
    <w:rsid w:val="003B787E"/>
    <w:rPr>
      <w:rFonts w:ascii="OpenSymbol" w:hAnsi="OpenSymbol" w:cs="Times New Roman" w:hint="default"/>
    </w:rPr>
  </w:style>
  <w:style w:type="character" w:customStyle="1" w:styleId="WW8Num70z3">
    <w:name w:val="WW8Num70z3"/>
    <w:rsid w:val="003B787E"/>
    <w:rPr>
      <w:rFonts w:ascii="Symbol" w:hAnsi="Symbol" w:cs="Times New Roman" w:hint="default"/>
      <w:color w:val="auto"/>
      <w:sz w:val="20"/>
      <w:szCs w:val="20"/>
    </w:rPr>
  </w:style>
  <w:style w:type="character" w:customStyle="1" w:styleId="WW8Num73z0">
    <w:name w:val="WW8Num73z0"/>
    <w:rsid w:val="003B787E"/>
    <w:rPr>
      <w:rFonts w:ascii="Symbol" w:hAnsi="Symbol" w:cs="Times New Roman" w:hint="default"/>
      <w:b w:val="0"/>
      <w:bCs w:val="0"/>
      <w:i w:val="0"/>
      <w:iCs w:val="0"/>
      <w:sz w:val="22"/>
      <w:szCs w:val="22"/>
    </w:rPr>
  </w:style>
  <w:style w:type="character" w:customStyle="1" w:styleId="WW8Num73z1">
    <w:name w:val="WW8Num73z1"/>
    <w:rsid w:val="003B787E"/>
    <w:rPr>
      <w:rFonts w:ascii="OpenSymbol" w:hAnsi="OpenSymbol" w:cs="Times New Roman" w:hint="default"/>
      <w:sz w:val="18"/>
      <w:szCs w:val="18"/>
    </w:rPr>
  </w:style>
  <w:style w:type="character" w:customStyle="1" w:styleId="WW8Num73z3">
    <w:name w:val="WW8Num73z3"/>
    <w:rsid w:val="003B787E"/>
    <w:rPr>
      <w:rFonts w:ascii="Symbol" w:hAnsi="Symbol" w:cs="Times New Roman" w:hint="default"/>
      <w:sz w:val="18"/>
      <w:szCs w:val="18"/>
    </w:rPr>
  </w:style>
  <w:style w:type="character" w:customStyle="1" w:styleId="WW8Num76z2">
    <w:name w:val="WW8Num76z2"/>
    <w:rsid w:val="003B787E"/>
    <w:rPr>
      <w:rFonts w:ascii="Times New Roman" w:hAnsi="Times New Roman" w:cs="Times New Roman" w:hint="default"/>
    </w:rPr>
  </w:style>
  <w:style w:type="character" w:customStyle="1" w:styleId="WW8Num77z0">
    <w:name w:val="WW8Num77z0"/>
    <w:rsid w:val="003B787E"/>
    <w:rPr>
      <w:rFonts w:ascii="Symbol" w:hAnsi="Symbol" w:cs="Times New Roman" w:hint="default"/>
      <w:b w:val="0"/>
      <w:bCs w:val="0"/>
      <w:i w:val="0"/>
      <w:iCs w:val="0"/>
      <w:sz w:val="22"/>
      <w:szCs w:val="22"/>
    </w:rPr>
  </w:style>
  <w:style w:type="character" w:customStyle="1" w:styleId="WW8Num77z1">
    <w:name w:val="WW8Num77z1"/>
    <w:rsid w:val="003B787E"/>
    <w:rPr>
      <w:rFonts w:ascii="OpenSymbol" w:hAnsi="OpenSymbol" w:cs="Times New Roman" w:hint="default"/>
    </w:rPr>
  </w:style>
  <w:style w:type="character" w:customStyle="1" w:styleId="WW8Num77z3">
    <w:name w:val="WW8Num77z3"/>
    <w:rsid w:val="003B787E"/>
    <w:rPr>
      <w:rFonts w:ascii="Symbol" w:hAnsi="Symbol" w:cs="Times New Roman" w:hint="default"/>
    </w:rPr>
  </w:style>
  <w:style w:type="character" w:customStyle="1" w:styleId="WW8Num78z1">
    <w:name w:val="WW8Num78z1"/>
    <w:rsid w:val="003B787E"/>
    <w:rPr>
      <w:rFonts w:ascii="Arial" w:eastAsia="Arial Unicode MS" w:hAnsi="Arial" w:cs="Arial" w:hint="default"/>
    </w:rPr>
  </w:style>
  <w:style w:type="character" w:customStyle="1" w:styleId="WW8Num79z0">
    <w:name w:val="WW8Num79z0"/>
    <w:rsid w:val="003B787E"/>
    <w:rPr>
      <w:rFonts w:ascii="Symbol" w:hAnsi="Symbol" w:cs="Times New Roman" w:hint="default"/>
      <w:b w:val="0"/>
      <w:bCs w:val="0"/>
      <w:i w:val="0"/>
      <w:iCs w:val="0"/>
      <w:sz w:val="22"/>
      <w:szCs w:val="22"/>
    </w:rPr>
  </w:style>
  <w:style w:type="character" w:customStyle="1" w:styleId="WW8Num79z1">
    <w:name w:val="WW8Num79z1"/>
    <w:rsid w:val="003B787E"/>
    <w:rPr>
      <w:rFonts w:ascii="OpenSymbol" w:hAnsi="OpenSymbol" w:cs="Times New Roman" w:hint="default"/>
      <w:sz w:val="18"/>
      <w:szCs w:val="18"/>
    </w:rPr>
  </w:style>
  <w:style w:type="character" w:customStyle="1" w:styleId="WW8Num79z3">
    <w:name w:val="WW8Num79z3"/>
    <w:rsid w:val="003B787E"/>
    <w:rPr>
      <w:rFonts w:ascii="Symbol" w:hAnsi="Symbol" w:cs="Times New Roman" w:hint="default"/>
      <w:sz w:val="18"/>
      <w:szCs w:val="18"/>
    </w:rPr>
  </w:style>
  <w:style w:type="character" w:customStyle="1" w:styleId="WW8Num82z1">
    <w:name w:val="WW8Num82z1"/>
    <w:rsid w:val="003B787E"/>
    <w:rPr>
      <w:rFonts w:ascii="Courier New" w:hAnsi="Courier New" w:cs="Courier New" w:hint="default"/>
    </w:rPr>
  </w:style>
  <w:style w:type="character" w:customStyle="1" w:styleId="WW8Num82z2">
    <w:name w:val="WW8Num82z2"/>
    <w:rsid w:val="003B787E"/>
    <w:rPr>
      <w:rFonts w:ascii="Wingdings" w:hAnsi="Wingdings" w:cs="Times New Roman" w:hint="default"/>
    </w:rPr>
  </w:style>
  <w:style w:type="character" w:customStyle="1" w:styleId="WW8Num82z3">
    <w:name w:val="WW8Num82z3"/>
    <w:rsid w:val="003B787E"/>
    <w:rPr>
      <w:rFonts w:ascii="Symbol" w:hAnsi="Symbol" w:cs="Times New Roman" w:hint="default"/>
    </w:rPr>
  </w:style>
  <w:style w:type="character" w:customStyle="1" w:styleId="WW8Num83z2">
    <w:name w:val="WW8Num83z2"/>
    <w:rsid w:val="003B787E"/>
    <w:rPr>
      <w:rFonts w:ascii="Wingdings" w:hAnsi="Wingdings" w:cs="Times New Roman" w:hint="default"/>
    </w:rPr>
  </w:style>
  <w:style w:type="character" w:customStyle="1" w:styleId="WW8Num86z4">
    <w:name w:val="WW8Num86z4"/>
    <w:rsid w:val="003B787E"/>
    <w:rPr>
      <w:rFonts w:ascii="Courier New" w:hAnsi="Courier New" w:cs="Courier New" w:hint="default"/>
    </w:rPr>
  </w:style>
  <w:style w:type="character" w:customStyle="1" w:styleId="WW8Num89z0">
    <w:name w:val="WW8Num89z0"/>
    <w:rsid w:val="003B787E"/>
    <w:rPr>
      <w:rFonts w:ascii="Symbol" w:hAnsi="Symbol" w:cs="Times New Roman" w:hint="default"/>
      <w:b w:val="0"/>
      <w:bCs w:val="0"/>
      <w:i w:val="0"/>
      <w:iCs w:val="0"/>
      <w:sz w:val="22"/>
      <w:szCs w:val="22"/>
    </w:rPr>
  </w:style>
  <w:style w:type="character" w:customStyle="1" w:styleId="WW8Num89z1">
    <w:name w:val="WW8Num89z1"/>
    <w:rsid w:val="003B787E"/>
    <w:rPr>
      <w:rFonts w:ascii="OpenSymbol" w:hAnsi="OpenSymbol" w:cs="Times New Roman" w:hint="default"/>
    </w:rPr>
  </w:style>
  <w:style w:type="character" w:customStyle="1" w:styleId="WW8Num89z3">
    <w:name w:val="WW8Num89z3"/>
    <w:rsid w:val="003B787E"/>
    <w:rPr>
      <w:rFonts w:ascii="Symbol" w:hAnsi="Symbol" w:cs="Times New Roman" w:hint="default"/>
    </w:rPr>
  </w:style>
  <w:style w:type="character" w:customStyle="1" w:styleId="WW8Num91z0">
    <w:name w:val="WW8Num91z0"/>
    <w:rsid w:val="003B787E"/>
    <w:rPr>
      <w:rFonts w:ascii="Symbol" w:hAnsi="Symbol" w:cs="Times New Roman" w:hint="default"/>
      <w:b w:val="0"/>
      <w:bCs w:val="0"/>
      <w:i w:val="0"/>
      <w:iCs w:val="0"/>
      <w:sz w:val="22"/>
      <w:szCs w:val="22"/>
    </w:rPr>
  </w:style>
  <w:style w:type="character" w:customStyle="1" w:styleId="WW8Num91z1">
    <w:name w:val="WW8Num91z1"/>
    <w:rsid w:val="003B787E"/>
    <w:rPr>
      <w:rFonts w:ascii="OpenSymbol" w:hAnsi="OpenSymbol" w:cs="Times New Roman" w:hint="default"/>
      <w:sz w:val="18"/>
      <w:szCs w:val="18"/>
    </w:rPr>
  </w:style>
  <w:style w:type="character" w:customStyle="1" w:styleId="WW8Num91z3">
    <w:name w:val="WW8Num91z3"/>
    <w:rsid w:val="003B787E"/>
    <w:rPr>
      <w:rFonts w:ascii="Symbol" w:hAnsi="Symbol" w:cs="Times New Roman" w:hint="default"/>
      <w:sz w:val="18"/>
      <w:szCs w:val="18"/>
    </w:rPr>
  </w:style>
  <w:style w:type="character" w:customStyle="1" w:styleId="WW8Num93z0">
    <w:name w:val="WW8Num93z0"/>
    <w:rsid w:val="003B787E"/>
    <w:rPr>
      <w:rFonts w:ascii="Symbol" w:hAnsi="Symbol" w:cs="Times New Roman" w:hint="default"/>
      <w:b w:val="0"/>
      <w:bCs w:val="0"/>
      <w:i w:val="0"/>
      <w:iCs w:val="0"/>
      <w:sz w:val="22"/>
      <w:szCs w:val="22"/>
    </w:rPr>
  </w:style>
  <w:style w:type="character" w:customStyle="1" w:styleId="WW8Num93z1">
    <w:name w:val="WW8Num93z1"/>
    <w:rsid w:val="003B787E"/>
    <w:rPr>
      <w:rFonts w:ascii="OpenSymbol" w:hAnsi="OpenSymbol" w:cs="Times New Roman" w:hint="default"/>
    </w:rPr>
  </w:style>
  <w:style w:type="character" w:customStyle="1" w:styleId="WW8Num93z3">
    <w:name w:val="WW8Num93z3"/>
    <w:rsid w:val="003B787E"/>
    <w:rPr>
      <w:rFonts w:ascii="Symbol" w:hAnsi="Symbol" w:cs="Times New Roman" w:hint="default"/>
    </w:rPr>
  </w:style>
  <w:style w:type="character" w:customStyle="1" w:styleId="WW8Num94z2">
    <w:name w:val="WW8Num94z2"/>
    <w:rsid w:val="003B787E"/>
    <w:rPr>
      <w:rFonts w:ascii="Wingdings" w:hAnsi="Wingdings" w:cs="Times New Roman" w:hint="default"/>
    </w:rPr>
  </w:style>
  <w:style w:type="character" w:customStyle="1" w:styleId="WW8Num96z2">
    <w:name w:val="WW8Num96z2"/>
    <w:rsid w:val="003B787E"/>
    <w:rPr>
      <w:rFonts w:ascii="Wingdings" w:hAnsi="Wingdings" w:cs="Times New Roman" w:hint="default"/>
    </w:rPr>
  </w:style>
  <w:style w:type="character" w:customStyle="1" w:styleId="WW8Num99z2">
    <w:name w:val="WW8Num99z2"/>
    <w:rsid w:val="003B787E"/>
    <w:rPr>
      <w:rFonts w:ascii="Wingdings" w:hAnsi="Wingdings" w:cs="Times New Roman" w:hint="default"/>
    </w:rPr>
  </w:style>
  <w:style w:type="character" w:customStyle="1" w:styleId="WW8Num100z0">
    <w:name w:val="WW8Num100z0"/>
    <w:rsid w:val="003B787E"/>
    <w:rPr>
      <w:rFonts w:ascii="Symbol" w:hAnsi="Symbol" w:cs="Times New Roman" w:hint="default"/>
      <w:b w:val="0"/>
      <w:bCs w:val="0"/>
      <w:i w:val="0"/>
      <w:iCs w:val="0"/>
      <w:sz w:val="22"/>
      <w:szCs w:val="22"/>
    </w:rPr>
  </w:style>
  <w:style w:type="character" w:customStyle="1" w:styleId="WW8Num102z0">
    <w:name w:val="WW8Num102z0"/>
    <w:rsid w:val="003B787E"/>
    <w:rPr>
      <w:rFonts w:ascii="Symbol" w:hAnsi="Symbol" w:cs="Times New Roman" w:hint="default"/>
      <w:b w:val="0"/>
      <w:bCs w:val="0"/>
      <w:i w:val="0"/>
      <w:iCs w:val="0"/>
      <w:sz w:val="22"/>
      <w:szCs w:val="22"/>
    </w:rPr>
  </w:style>
  <w:style w:type="character" w:customStyle="1" w:styleId="WW8Num102z1">
    <w:name w:val="WW8Num102z1"/>
    <w:rsid w:val="003B787E"/>
    <w:rPr>
      <w:rFonts w:ascii="OpenSymbol" w:hAnsi="OpenSymbol" w:cs="Times New Roman" w:hint="default"/>
      <w:sz w:val="18"/>
      <w:szCs w:val="18"/>
    </w:rPr>
  </w:style>
  <w:style w:type="character" w:customStyle="1" w:styleId="WW8Num102z3">
    <w:name w:val="WW8Num102z3"/>
    <w:rsid w:val="003B787E"/>
    <w:rPr>
      <w:rFonts w:ascii="Symbol" w:hAnsi="Symbol" w:cs="Times New Roman" w:hint="default"/>
      <w:sz w:val="18"/>
      <w:szCs w:val="18"/>
    </w:rPr>
  </w:style>
  <w:style w:type="character" w:customStyle="1" w:styleId="WW8Num105z3">
    <w:name w:val="WW8Num105z3"/>
    <w:rsid w:val="003B787E"/>
    <w:rPr>
      <w:rFonts w:ascii="Symbol" w:hAnsi="Symbol" w:cs="Times New Roman" w:hint="default"/>
    </w:rPr>
  </w:style>
  <w:style w:type="character" w:customStyle="1" w:styleId="WW8Num109z0">
    <w:name w:val="WW8Num109z0"/>
    <w:rsid w:val="003B787E"/>
    <w:rPr>
      <w:b w:val="0"/>
      <w:bCs w:val="0"/>
      <w:i w:val="0"/>
      <w:iCs w:val="0"/>
      <w:sz w:val="20"/>
      <w:szCs w:val="20"/>
    </w:rPr>
  </w:style>
  <w:style w:type="character" w:customStyle="1" w:styleId="WW8Num109z1">
    <w:name w:val="WW8Num109z1"/>
    <w:rsid w:val="003B787E"/>
    <w:rPr>
      <w:rFonts w:ascii="OpenSymbol" w:hAnsi="OpenSymbol" w:cs="Times New Roman" w:hint="default"/>
    </w:rPr>
  </w:style>
  <w:style w:type="character" w:customStyle="1" w:styleId="WW8Num109z3">
    <w:name w:val="WW8Num109z3"/>
    <w:rsid w:val="003B787E"/>
    <w:rPr>
      <w:rFonts w:ascii="Symbol" w:hAnsi="Symbol" w:cs="Times New Roman" w:hint="default"/>
      <w:color w:val="auto"/>
      <w:sz w:val="20"/>
      <w:szCs w:val="20"/>
    </w:rPr>
  </w:style>
  <w:style w:type="character" w:customStyle="1" w:styleId="WW8Num114z0">
    <w:name w:val="WW8Num114z0"/>
    <w:rsid w:val="003B787E"/>
    <w:rPr>
      <w:rFonts w:ascii="Symbol" w:hAnsi="Symbol" w:cs="Times New Roman" w:hint="default"/>
      <w:b w:val="0"/>
      <w:bCs w:val="0"/>
      <w:i w:val="0"/>
      <w:iCs w:val="0"/>
      <w:sz w:val="22"/>
      <w:szCs w:val="22"/>
    </w:rPr>
  </w:style>
  <w:style w:type="character" w:customStyle="1" w:styleId="WW8Num114z1">
    <w:name w:val="WW8Num114z1"/>
    <w:rsid w:val="003B787E"/>
    <w:rPr>
      <w:rFonts w:ascii="OpenSymbol" w:hAnsi="OpenSymbol" w:cs="Times New Roman" w:hint="default"/>
      <w:sz w:val="18"/>
      <w:szCs w:val="18"/>
    </w:rPr>
  </w:style>
  <w:style w:type="character" w:customStyle="1" w:styleId="WW8Num114z3">
    <w:name w:val="WW8Num114z3"/>
    <w:rsid w:val="003B787E"/>
    <w:rPr>
      <w:rFonts w:ascii="Symbol" w:hAnsi="Symbol" w:cs="Times New Roman" w:hint="default"/>
      <w:color w:val="auto"/>
      <w:sz w:val="20"/>
      <w:szCs w:val="20"/>
    </w:rPr>
  </w:style>
  <w:style w:type="character" w:customStyle="1" w:styleId="WW8Num116z2">
    <w:name w:val="WW8Num116z2"/>
    <w:rsid w:val="003B787E"/>
    <w:rPr>
      <w:rFonts w:ascii="Wingdings" w:hAnsi="Wingdings" w:cs="Times New Roman" w:hint="default"/>
    </w:rPr>
  </w:style>
  <w:style w:type="character" w:customStyle="1" w:styleId="WW8Num117z2">
    <w:name w:val="WW8Num117z2"/>
    <w:rsid w:val="003B787E"/>
    <w:rPr>
      <w:rFonts w:ascii="Wingdings" w:hAnsi="Wingdings" w:cs="Times New Roman" w:hint="default"/>
    </w:rPr>
  </w:style>
  <w:style w:type="character" w:customStyle="1" w:styleId="WW8Num118z1">
    <w:name w:val="WW8Num118z1"/>
    <w:rsid w:val="003B787E"/>
    <w:rPr>
      <w:rFonts w:ascii="OpenSymbol" w:hAnsi="OpenSymbol" w:cs="Times New Roman" w:hint="default"/>
    </w:rPr>
  </w:style>
  <w:style w:type="character" w:customStyle="1" w:styleId="WW8Num118z3">
    <w:name w:val="WW8Num118z3"/>
    <w:rsid w:val="003B787E"/>
    <w:rPr>
      <w:rFonts w:ascii="Symbol" w:hAnsi="Symbol" w:cs="Times New Roman" w:hint="default"/>
    </w:rPr>
  </w:style>
  <w:style w:type="character" w:customStyle="1" w:styleId="WW8Num119z2">
    <w:name w:val="WW8Num119z2"/>
    <w:rsid w:val="003B787E"/>
    <w:rPr>
      <w:rFonts w:ascii="Wingdings" w:hAnsi="Wingdings" w:cs="Times New Roman" w:hint="default"/>
    </w:rPr>
  </w:style>
  <w:style w:type="character" w:customStyle="1" w:styleId="WW8NumSt115z0">
    <w:name w:val="WW8NumSt115z0"/>
    <w:rsid w:val="003B787E"/>
    <w:rPr>
      <w:rFonts w:ascii="Symbol" w:hAnsi="Symbol" w:cs="Times New Roman" w:hint="default"/>
    </w:rPr>
  </w:style>
  <w:style w:type="character" w:customStyle="1" w:styleId="WW8NumSt116z0">
    <w:name w:val="WW8NumSt116z0"/>
    <w:rsid w:val="003B787E"/>
    <w:rPr>
      <w:rFonts w:ascii="Symbol" w:hAnsi="Symbol" w:cs="Times New Roman" w:hint="default"/>
    </w:rPr>
  </w:style>
  <w:style w:type="character" w:customStyle="1" w:styleId="WW8NumSt119z0">
    <w:name w:val="WW8NumSt119z0"/>
    <w:rsid w:val="003B787E"/>
    <w:rPr>
      <w:rFonts w:ascii="Symbol" w:hAnsi="Symbol" w:cs="Times New Roman" w:hint="default"/>
    </w:rPr>
  </w:style>
  <w:style w:type="character" w:customStyle="1" w:styleId="WW8Num22z2">
    <w:name w:val="WW8Num22z2"/>
    <w:rsid w:val="003B787E"/>
    <w:rPr>
      <w:rFonts w:ascii="Arial" w:hAnsi="Arial" w:cs="Arial"/>
      <w:i w:val="0"/>
    </w:rPr>
  </w:style>
  <w:style w:type="character" w:customStyle="1" w:styleId="WW8Num33z2">
    <w:name w:val="WW8Num33z2"/>
    <w:rsid w:val="003B787E"/>
    <w:rPr>
      <w:rFonts w:ascii="Arial" w:hAnsi="Arial" w:cs="Arial"/>
      <w:i w:val="0"/>
    </w:rPr>
  </w:style>
  <w:style w:type="character" w:customStyle="1" w:styleId="WW8Num33z3">
    <w:name w:val="WW8Num33z3"/>
    <w:rsid w:val="003B787E"/>
    <w:rPr>
      <w:rFonts w:ascii="Symbol" w:hAnsi="Symbol"/>
    </w:rPr>
  </w:style>
  <w:style w:type="character" w:customStyle="1" w:styleId="WW8Num35z2">
    <w:name w:val="WW8Num35z2"/>
    <w:rsid w:val="003B787E"/>
    <w:rPr>
      <w:rFonts w:ascii="Wingdings" w:hAnsi="Wingdings"/>
    </w:rPr>
  </w:style>
  <w:style w:type="character" w:customStyle="1" w:styleId="WW8Num35z3">
    <w:name w:val="WW8Num35z3"/>
    <w:rsid w:val="003B787E"/>
    <w:rPr>
      <w:rFonts w:ascii="Symbol" w:hAnsi="Symbol"/>
    </w:rPr>
  </w:style>
  <w:style w:type="character" w:customStyle="1" w:styleId="WW8Num37z2">
    <w:name w:val="WW8Num37z2"/>
    <w:rsid w:val="003B787E"/>
    <w:rPr>
      <w:rFonts w:ascii="Wingdings" w:hAnsi="Wingdings"/>
    </w:rPr>
  </w:style>
  <w:style w:type="character" w:customStyle="1" w:styleId="WW8Num37z3">
    <w:name w:val="WW8Num37z3"/>
    <w:rsid w:val="003B787E"/>
    <w:rPr>
      <w:rFonts w:ascii="Symbol" w:hAnsi="Symbol"/>
    </w:rPr>
  </w:style>
  <w:style w:type="character" w:customStyle="1" w:styleId="WW8Num39z2">
    <w:name w:val="WW8Num39z2"/>
    <w:rsid w:val="003B787E"/>
    <w:rPr>
      <w:rFonts w:ascii="Wingdings" w:hAnsi="Wingdings"/>
    </w:rPr>
  </w:style>
  <w:style w:type="character" w:customStyle="1" w:styleId="WW8Num39z3">
    <w:name w:val="WW8Num39z3"/>
    <w:rsid w:val="003B787E"/>
    <w:rPr>
      <w:rFonts w:ascii="Symbol" w:hAnsi="Symbol"/>
    </w:rPr>
  </w:style>
  <w:style w:type="character" w:customStyle="1" w:styleId="WW8Num41z2">
    <w:name w:val="WW8Num41z2"/>
    <w:rsid w:val="003B787E"/>
    <w:rPr>
      <w:rFonts w:ascii="Wingdings" w:hAnsi="Wingdings"/>
    </w:rPr>
  </w:style>
  <w:style w:type="character" w:customStyle="1" w:styleId="WW8Num41z3">
    <w:name w:val="WW8Num41z3"/>
    <w:rsid w:val="003B787E"/>
    <w:rPr>
      <w:rFonts w:ascii="Symbol" w:hAnsi="Symbol"/>
    </w:rPr>
  </w:style>
  <w:style w:type="character" w:customStyle="1" w:styleId="WW8Num44z3">
    <w:name w:val="WW8Num44z3"/>
    <w:rsid w:val="003B787E"/>
    <w:rPr>
      <w:rFonts w:ascii="Symbol" w:hAnsi="Symbol"/>
    </w:rPr>
  </w:style>
  <w:style w:type="character" w:customStyle="1" w:styleId="WW8Num48z3">
    <w:name w:val="WW8Num48z3"/>
    <w:rsid w:val="003B787E"/>
    <w:rPr>
      <w:rFonts w:ascii="Symbol" w:hAnsi="Symbol"/>
    </w:rPr>
  </w:style>
  <w:style w:type="character" w:customStyle="1" w:styleId="WW8Num49z2">
    <w:name w:val="WW8Num49z2"/>
    <w:rsid w:val="003B787E"/>
    <w:rPr>
      <w:rFonts w:ascii="Wingdings" w:hAnsi="Wingdings"/>
    </w:rPr>
  </w:style>
  <w:style w:type="character" w:customStyle="1" w:styleId="WW8Num49z3">
    <w:name w:val="WW8Num49z3"/>
    <w:rsid w:val="003B787E"/>
    <w:rPr>
      <w:rFonts w:ascii="Symbol" w:hAnsi="Symbol"/>
    </w:rPr>
  </w:style>
  <w:style w:type="character" w:customStyle="1" w:styleId="WW8Num50z2">
    <w:name w:val="WW8Num50z2"/>
    <w:rsid w:val="003B787E"/>
    <w:rPr>
      <w:rFonts w:ascii="Wingdings" w:hAnsi="Wingdings"/>
    </w:rPr>
  </w:style>
  <w:style w:type="character" w:customStyle="1" w:styleId="WW8Num51z3">
    <w:name w:val="WW8Num51z3"/>
    <w:rsid w:val="003B787E"/>
    <w:rPr>
      <w:rFonts w:ascii="Symbol" w:hAnsi="Symbol"/>
    </w:rPr>
  </w:style>
  <w:style w:type="character" w:customStyle="1" w:styleId="WW8Num54z2">
    <w:name w:val="WW8Num54z2"/>
    <w:rsid w:val="003B787E"/>
    <w:rPr>
      <w:rFonts w:ascii="Wingdings" w:hAnsi="Wingdings"/>
    </w:rPr>
  </w:style>
  <w:style w:type="character" w:customStyle="1" w:styleId="WW8Num54z3">
    <w:name w:val="WW8Num54z3"/>
    <w:rsid w:val="003B787E"/>
    <w:rPr>
      <w:rFonts w:ascii="Symbol" w:hAnsi="Symbol"/>
    </w:rPr>
  </w:style>
  <w:style w:type="character" w:customStyle="1" w:styleId="WW8Num56z2">
    <w:name w:val="WW8Num56z2"/>
    <w:rsid w:val="003B787E"/>
    <w:rPr>
      <w:rFonts w:ascii="Wingdings" w:hAnsi="Wingdings"/>
    </w:rPr>
  </w:style>
  <w:style w:type="character" w:customStyle="1" w:styleId="WW8Num56z3">
    <w:name w:val="WW8Num56z3"/>
    <w:rsid w:val="003B787E"/>
    <w:rPr>
      <w:rFonts w:ascii="Symbol" w:hAnsi="Symbol"/>
    </w:rPr>
  </w:style>
  <w:style w:type="character" w:customStyle="1" w:styleId="WW8Num60z3">
    <w:name w:val="WW8Num60z3"/>
    <w:rsid w:val="003B787E"/>
    <w:rPr>
      <w:rFonts w:ascii="Symbol" w:hAnsi="Symbol"/>
    </w:rPr>
  </w:style>
  <w:style w:type="character" w:customStyle="1" w:styleId="WW8Num65z2">
    <w:name w:val="WW8Num65z2"/>
    <w:rsid w:val="003B787E"/>
    <w:rPr>
      <w:rFonts w:ascii="Wingdings" w:hAnsi="Wingdings"/>
    </w:rPr>
  </w:style>
  <w:style w:type="character" w:customStyle="1" w:styleId="WW8Num72z2">
    <w:name w:val="WW8Num72z2"/>
    <w:rsid w:val="003B787E"/>
    <w:rPr>
      <w:rFonts w:ascii="Wingdings" w:hAnsi="Wingdings"/>
    </w:rPr>
  </w:style>
  <w:style w:type="character" w:customStyle="1" w:styleId="WW8Num73z2">
    <w:name w:val="WW8Num73z2"/>
    <w:rsid w:val="003B787E"/>
    <w:rPr>
      <w:rFonts w:ascii="Wingdings" w:hAnsi="Wingdings"/>
    </w:rPr>
  </w:style>
  <w:style w:type="character" w:customStyle="1" w:styleId="WW8Num78z0">
    <w:name w:val="WW8Num78z0"/>
    <w:rsid w:val="003B787E"/>
    <w:rPr>
      <w:rFonts w:ascii="Arial" w:hAnsi="Arial"/>
    </w:rPr>
  </w:style>
  <w:style w:type="character" w:customStyle="1" w:styleId="WW8Num78z2">
    <w:name w:val="WW8Num78z2"/>
    <w:rsid w:val="003B787E"/>
    <w:rPr>
      <w:rFonts w:ascii="Wingdings" w:hAnsi="Wingdings"/>
    </w:rPr>
  </w:style>
  <w:style w:type="character" w:customStyle="1" w:styleId="WW8Num78z3">
    <w:name w:val="WW8Num78z3"/>
    <w:rsid w:val="003B787E"/>
    <w:rPr>
      <w:rFonts w:ascii="Symbol" w:hAnsi="Symbol"/>
    </w:rPr>
  </w:style>
  <w:style w:type="character" w:customStyle="1" w:styleId="WW8Num80z3">
    <w:name w:val="WW8Num80z3"/>
    <w:rsid w:val="003B787E"/>
    <w:rPr>
      <w:rFonts w:ascii="Symbol" w:hAnsi="Symbol"/>
    </w:rPr>
  </w:style>
  <w:style w:type="character" w:customStyle="1" w:styleId="WW8Num81z2">
    <w:name w:val="WW8Num81z2"/>
    <w:rsid w:val="003B787E"/>
    <w:rPr>
      <w:rFonts w:ascii="Wingdings" w:hAnsi="Wingdings"/>
    </w:rPr>
  </w:style>
  <w:style w:type="character" w:customStyle="1" w:styleId="WW8Num84z2">
    <w:name w:val="WW8Num84z2"/>
    <w:rsid w:val="003B787E"/>
    <w:rPr>
      <w:rFonts w:ascii="Wingdings" w:hAnsi="Wingdings"/>
    </w:rPr>
  </w:style>
  <w:style w:type="character" w:customStyle="1" w:styleId="WW8Num88z2">
    <w:name w:val="WW8Num88z2"/>
    <w:rsid w:val="003B787E"/>
    <w:rPr>
      <w:rFonts w:ascii="Wingdings" w:hAnsi="Wingdings"/>
    </w:rPr>
  </w:style>
  <w:style w:type="character" w:customStyle="1" w:styleId="Domylnaczcionkaakapitu4">
    <w:name w:val="Domyślna czcionka akapitu4"/>
    <w:rsid w:val="003B787E"/>
  </w:style>
  <w:style w:type="character" w:customStyle="1" w:styleId="Domylnaczcionkaakapitu3">
    <w:name w:val="Domyślna czcionka akapitu3"/>
    <w:rsid w:val="003B787E"/>
  </w:style>
  <w:style w:type="character" w:customStyle="1" w:styleId="NormalnyArialZnak">
    <w:name w:val="Normalny + Arial Znak"/>
    <w:basedOn w:val="Domylnaczcionkaakapitu4"/>
    <w:rsid w:val="003B787E"/>
    <w:rPr>
      <w:rFonts w:ascii="Arial" w:hAnsi="Arial" w:cs="Arial"/>
      <w:noProof w:val="0"/>
      <w:lang w:val="pl-PL" w:eastAsia="ar-SA" w:bidi="ar-SA"/>
    </w:rPr>
  </w:style>
  <w:style w:type="character" w:customStyle="1" w:styleId="WW-Tekstpodstawowywcity21Znak">
    <w:name w:val="WW-Tekst podstawowy wci?ty 21 Znak"/>
    <w:basedOn w:val="Domylnaczcionkaakapitu4"/>
    <w:rsid w:val="003B787E"/>
    <w:rPr>
      <w:rFonts w:ascii="Arial" w:hAnsi="Arial"/>
      <w:noProof w:val="0"/>
      <w:lang w:val="pl-PL" w:eastAsia="ar-SA" w:bidi="ar-SA"/>
    </w:rPr>
  </w:style>
  <w:style w:type="character" w:customStyle="1" w:styleId="WW-NagwekArialZnak">
    <w:name w:val="WW-Nagłówek + Arial Znak"/>
    <w:basedOn w:val="WW-Tekstpodstawowywcity21Znak"/>
    <w:rsid w:val="003B787E"/>
    <w:rPr>
      <w:rFonts w:ascii="Arial" w:hAnsi="Arial"/>
      <w:noProof w:val="0"/>
      <w:lang w:val="pl-PL" w:eastAsia="ar-SA" w:bidi="ar-SA"/>
    </w:rPr>
  </w:style>
  <w:style w:type="character" w:customStyle="1" w:styleId="st">
    <w:name w:val="st"/>
    <w:basedOn w:val="Domylnaczcionkaakapitu4"/>
    <w:rsid w:val="003B787E"/>
  </w:style>
  <w:style w:type="paragraph" w:customStyle="1" w:styleId="Nagwek40">
    <w:name w:val="Nagłówek4"/>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5">
    <w:name w:val="Podpis5"/>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Nagwek30">
    <w:name w:val="Nagłówek3"/>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4">
    <w:name w:val="Podpis4"/>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NormalnyArial">
    <w:name w:val="Normalny + Arial"/>
    <w:basedOn w:val="Normalny"/>
    <w:rsid w:val="003B787E"/>
    <w:pPr>
      <w:tabs>
        <w:tab w:val="clear" w:pos="0"/>
        <w:tab w:val="clear" w:pos="4535"/>
        <w:tab w:val="clear" w:pos="9071"/>
        <w:tab w:val="left" w:pos="142"/>
        <w:tab w:val="left" w:pos="567"/>
      </w:tabs>
      <w:suppressAutoHyphens w:val="0"/>
      <w:ind w:left="567"/>
    </w:pPr>
    <w:rPr>
      <w:rFonts w:ascii="Arial" w:hAnsi="Arial" w:cs="Arial"/>
      <w:sz w:val="20"/>
      <w:szCs w:val="20"/>
    </w:rPr>
  </w:style>
  <w:style w:type="paragraph" w:customStyle="1" w:styleId="WW-NagwekArial">
    <w:name w:val="WW-Nagłówek + Arial"/>
    <w:basedOn w:val="WW-Tekstpodstawowywcity21"/>
    <w:rsid w:val="003B787E"/>
    <w:pPr>
      <w:tabs>
        <w:tab w:val="left" w:pos="284"/>
      </w:tabs>
      <w:ind w:left="0" w:firstLine="0"/>
    </w:pPr>
  </w:style>
  <w:style w:type="paragraph" w:customStyle="1" w:styleId="StylKursywaWyjustowany">
    <w:name w:val="Styl Kursywa Wyjustowany"/>
    <w:basedOn w:val="Normalny"/>
    <w:rsid w:val="003B787E"/>
    <w:pPr>
      <w:tabs>
        <w:tab w:val="clear" w:pos="0"/>
        <w:tab w:val="clear" w:pos="4535"/>
        <w:tab w:val="clear" w:pos="9071"/>
        <w:tab w:val="left" w:pos="720"/>
      </w:tabs>
    </w:pPr>
    <w:rPr>
      <w:rFonts w:ascii="Arial" w:hAnsi="Arial"/>
      <w:i/>
      <w:iCs/>
      <w:sz w:val="20"/>
      <w:szCs w:val="20"/>
    </w:rPr>
  </w:style>
  <w:style w:type="paragraph" w:customStyle="1" w:styleId="Styl9ptPogrubienieWyjustowany">
    <w:name w:val="Styl 9 pt Pogrubienie Wyjustowany"/>
    <w:basedOn w:val="Normalny"/>
    <w:rsid w:val="003B787E"/>
    <w:pPr>
      <w:tabs>
        <w:tab w:val="clear" w:pos="0"/>
        <w:tab w:val="clear" w:pos="4535"/>
        <w:tab w:val="clear" w:pos="9071"/>
      </w:tabs>
      <w:jc w:val="both"/>
    </w:pPr>
    <w:rPr>
      <w:rFonts w:ascii="Arial" w:hAnsi="Arial"/>
      <w:b/>
      <w:bCs/>
      <w:sz w:val="20"/>
      <w:szCs w:val="20"/>
    </w:rPr>
  </w:style>
  <w:style w:type="paragraph" w:customStyle="1" w:styleId="Tekstblokowy1">
    <w:name w:val="Tekst blokowy1"/>
    <w:basedOn w:val="Normalny"/>
    <w:rsid w:val="003B787E"/>
    <w:pPr>
      <w:tabs>
        <w:tab w:val="clear" w:pos="0"/>
        <w:tab w:val="clear" w:pos="4535"/>
        <w:tab w:val="clear" w:pos="9071"/>
        <w:tab w:val="left" w:pos="426"/>
        <w:tab w:val="left" w:pos="2552"/>
      </w:tabs>
      <w:autoSpaceDE w:val="0"/>
      <w:ind w:left="2552" w:right="-247" w:hanging="3119"/>
    </w:pPr>
    <w:rPr>
      <w:rFonts w:ascii="Arial" w:hAnsi="Arial" w:cs="Arial"/>
      <w:sz w:val="20"/>
      <w:szCs w:val="20"/>
    </w:rPr>
  </w:style>
  <w:style w:type="character" w:customStyle="1" w:styleId="WW8Num18z1">
    <w:name w:val="WW8Num18z1"/>
    <w:rsid w:val="003B787E"/>
    <w:rPr>
      <w:rFonts w:ascii="OpenSymbol" w:hAnsi="OpenSymbol" w:cs="Times New Roman" w:hint="default"/>
    </w:rPr>
  </w:style>
  <w:style w:type="character" w:customStyle="1" w:styleId="WW8Num67z2">
    <w:name w:val="WW8Num67z2"/>
    <w:rsid w:val="003B787E"/>
    <w:rPr>
      <w:rFonts w:ascii="Wingdings" w:hAnsi="Wingdings" w:hint="default"/>
    </w:rPr>
  </w:style>
  <w:style w:type="character" w:customStyle="1" w:styleId="WW8Num75z2">
    <w:name w:val="WW8Num75z2"/>
    <w:rsid w:val="003B787E"/>
    <w:rPr>
      <w:rFonts w:ascii="Symbol" w:hAnsi="Symbol" w:hint="default"/>
      <w:sz w:val="18"/>
      <w:szCs w:val="18"/>
    </w:rPr>
  </w:style>
  <w:style w:type="character" w:customStyle="1" w:styleId="WW8Num75z4">
    <w:name w:val="WW8Num75z4"/>
    <w:rsid w:val="003B787E"/>
    <w:rPr>
      <w:rFonts w:ascii="Courier New" w:hAnsi="Courier New" w:cs="Courier New" w:hint="default"/>
    </w:rPr>
  </w:style>
  <w:style w:type="character" w:customStyle="1" w:styleId="WW8Num75z5">
    <w:name w:val="WW8Num75z5"/>
    <w:rsid w:val="003B787E"/>
    <w:rPr>
      <w:rFonts w:ascii="Wingdings" w:hAnsi="Wingdings" w:hint="default"/>
    </w:rPr>
  </w:style>
  <w:style w:type="character" w:customStyle="1" w:styleId="WW8Num85z4">
    <w:name w:val="WW8Num85z4"/>
    <w:rsid w:val="003B787E"/>
    <w:rPr>
      <w:rFonts w:ascii="Courier New" w:hAnsi="Courier New" w:cs="Courier New" w:hint="default"/>
    </w:rPr>
  </w:style>
  <w:style w:type="character" w:customStyle="1" w:styleId="WW8Num87z2">
    <w:name w:val="WW8Num87z2"/>
    <w:rsid w:val="003B787E"/>
    <w:rPr>
      <w:rFonts w:ascii="Wingdings" w:hAnsi="Wingdings" w:hint="default"/>
    </w:rPr>
  </w:style>
  <w:style w:type="character" w:customStyle="1" w:styleId="ZnakZnak16">
    <w:name w:val="Znak Znak16"/>
    <w:rsid w:val="003B787E"/>
    <w:rPr>
      <w:rFonts w:ascii="Arial" w:hAnsi="Arial"/>
      <w:szCs w:val="24"/>
      <w:lang w:eastAsia="ar-SA"/>
    </w:rPr>
  </w:style>
  <w:style w:type="character" w:customStyle="1" w:styleId="ZnakZnak18">
    <w:name w:val="Znak Znak18"/>
    <w:rsid w:val="003B787E"/>
    <w:rPr>
      <w:rFonts w:ascii="Arial" w:hAnsi="Arial" w:cs="Arial"/>
      <w:sz w:val="22"/>
      <w:szCs w:val="24"/>
      <w:lang w:eastAsia="ar-SA"/>
    </w:rPr>
  </w:style>
  <w:style w:type="character" w:customStyle="1" w:styleId="ZnakZnak15">
    <w:name w:val="Znak Znak15"/>
    <w:semiHidden/>
    <w:rsid w:val="003B787E"/>
    <w:rPr>
      <w:rFonts w:ascii="Tahoma" w:hAnsi="Tahoma" w:cs="Tahoma"/>
      <w:sz w:val="16"/>
      <w:szCs w:val="16"/>
      <w:lang w:eastAsia="ar-SA"/>
    </w:rPr>
  </w:style>
  <w:style w:type="character" w:customStyle="1" w:styleId="FontStyle38">
    <w:name w:val="Font Style38"/>
    <w:basedOn w:val="Domylnaczcionkaakapitu"/>
    <w:rsid w:val="003B787E"/>
    <w:rPr>
      <w:rFonts w:ascii="Times New Roman" w:hAnsi="Times New Roman" w:cs="Times New Roman"/>
      <w:sz w:val="18"/>
      <w:szCs w:val="18"/>
    </w:rPr>
  </w:style>
  <w:style w:type="character" w:customStyle="1" w:styleId="ZnakZnak17">
    <w:name w:val="Znak Znak17"/>
    <w:locked/>
    <w:rsid w:val="003B787E"/>
    <w:rPr>
      <w:sz w:val="24"/>
      <w:szCs w:val="24"/>
      <w:lang w:eastAsia="ar-SA"/>
    </w:rPr>
  </w:style>
  <w:style w:type="character" w:customStyle="1" w:styleId="ZnakZnak13">
    <w:name w:val="Znak Znak13"/>
    <w:rsid w:val="003B787E"/>
    <w:rPr>
      <w:rFonts w:ascii="Arial" w:hAnsi="Arial"/>
      <w:color w:val="FF00FF"/>
    </w:rPr>
  </w:style>
  <w:style w:type="character" w:customStyle="1" w:styleId="ZnakZnak22">
    <w:name w:val="Znak Znak22"/>
    <w:rsid w:val="003B787E"/>
    <w:rPr>
      <w:rFonts w:ascii="Arial" w:hAnsi="Arial" w:cs="Arial"/>
      <w:b/>
      <w:bCs/>
      <w:color w:val="FF00FF"/>
      <w:sz w:val="26"/>
      <w:szCs w:val="26"/>
    </w:rPr>
  </w:style>
  <w:style w:type="character" w:customStyle="1" w:styleId="ZnakZnak21">
    <w:name w:val="Znak Znak21"/>
    <w:rsid w:val="003B787E"/>
    <w:rPr>
      <w:rFonts w:ascii="Cambria" w:hAnsi="Cambria"/>
      <w:b/>
      <w:bCs/>
      <w:i/>
      <w:iCs/>
      <w:color w:val="FF00FF"/>
    </w:rPr>
  </w:style>
  <w:style w:type="character" w:customStyle="1" w:styleId="ZnakZnak12">
    <w:name w:val="Znak Znak12"/>
    <w:rsid w:val="003B787E"/>
    <w:rPr>
      <w:rFonts w:ascii="Arial" w:hAnsi="Arial"/>
      <w:noProof w:val="0"/>
      <w:color w:val="FF00FF"/>
    </w:rPr>
  </w:style>
  <w:style w:type="character" w:customStyle="1" w:styleId="ZnakZnak24">
    <w:name w:val="Znak Znak24"/>
    <w:rsid w:val="003B787E"/>
    <w:rPr>
      <w:b/>
      <w:caps/>
      <w:kern w:val="1"/>
      <w:lang w:eastAsia="ar-SA"/>
    </w:rPr>
  </w:style>
  <w:style w:type="paragraph" w:customStyle="1" w:styleId="Style26">
    <w:name w:val="Style26"/>
    <w:basedOn w:val="Normalny"/>
    <w:rsid w:val="003B787E"/>
    <w:pPr>
      <w:widowControl w:val="0"/>
      <w:tabs>
        <w:tab w:val="clear" w:pos="0"/>
        <w:tab w:val="clear" w:pos="4535"/>
        <w:tab w:val="clear" w:pos="9071"/>
      </w:tabs>
      <w:suppressAutoHyphens w:val="0"/>
      <w:autoSpaceDE w:val="0"/>
      <w:autoSpaceDN w:val="0"/>
      <w:adjustRightInd w:val="0"/>
    </w:pPr>
    <w:rPr>
      <w:lang w:eastAsia="pl-PL"/>
    </w:rPr>
  </w:style>
  <w:style w:type="character" w:customStyle="1" w:styleId="ZnakZnak20">
    <w:name w:val="Znak Znak20"/>
    <w:basedOn w:val="Domylnaczcionkaakapitu"/>
    <w:locked/>
    <w:rsid w:val="003B787E"/>
    <w:rPr>
      <w:b/>
      <w:bCs/>
      <w:i/>
      <w:iCs/>
      <w:sz w:val="26"/>
      <w:szCs w:val="26"/>
      <w:lang w:eastAsia="ar-SA"/>
    </w:rPr>
  </w:style>
  <w:style w:type="character" w:customStyle="1" w:styleId="ZnakZnak14">
    <w:name w:val="Znak Znak14"/>
    <w:basedOn w:val="Domylnaczcionkaakapitu"/>
    <w:locked/>
    <w:rsid w:val="003B787E"/>
    <w:rPr>
      <w:rFonts w:ascii="Arial" w:hAnsi="Arial"/>
      <w:color w:val="FF00FF"/>
    </w:rPr>
  </w:style>
  <w:style w:type="character" w:customStyle="1" w:styleId="ZnakZnak11">
    <w:name w:val="Znak Znak11"/>
    <w:basedOn w:val="Domylnaczcionkaakapitu"/>
    <w:locked/>
    <w:rsid w:val="003B787E"/>
    <w:rPr>
      <w:rFonts w:ascii="Arial" w:hAnsi="Arial"/>
      <w:noProof w:val="0"/>
      <w:color w:val="FF00FF"/>
    </w:rPr>
  </w:style>
  <w:style w:type="paragraph" w:customStyle="1" w:styleId="Style14">
    <w:name w:val="Style14"/>
    <w:basedOn w:val="Normalny"/>
    <w:rsid w:val="003B787E"/>
    <w:pPr>
      <w:widowControl w:val="0"/>
      <w:tabs>
        <w:tab w:val="clear" w:pos="0"/>
        <w:tab w:val="clear" w:pos="4535"/>
        <w:tab w:val="clear" w:pos="9071"/>
      </w:tabs>
      <w:suppressAutoHyphens w:val="0"/>
      <w:autoSpaceDE w:val="0"/>
      <w:autoSpaceDN w:val="0"/>
      <w:adjustRightInd w:val="0"/>
      <w:spacing w:line="283" w:lineRule="exact"/>
      <w:ind w:hanging="278"/>
    </w:pPr>
    <w:rPr>
      <w:lang w:eastAsia="pl-PL"/>
    </w:rPr>
  </w:style>
  <w:style w:type="paragraph" w:customStyle="1" w:styleId="Style8">
    <w:name w:val="Style8"/>
    <w:basedOn w:val="Normalny"/>
    <w:rsid w:val="003B787E"/>
    <w:pPr>
      <w:widowControl w:val="0"/>
      <w:tabs>
        <w:tab w:val="clear" w:pos="0"/>
        <w:tab w:val="clear" w:pos="4535"/>
        <w:tab w:val="clear" w:pos="9071"/>
      </w:tabs>
      <w:suppressAutoHyphens w:val="0"/>
      <w:autoSpaceDE w:val="0"/>
      <w:autoSpaceDN w:val="0"/>
      <w:adjustRightInd w:val="0"/>
    </w:pPr>
    <w:rPr>
      <w:rFonts w:ascii="Arial" w:hAnsi="Arial" w:cs="Arial"/>
      <w:lang w:eastAsia="pl-PL"/>
    </w:rPr>
  </w:style>
  <w:style w:type="character" w:customStyle="1" w:styleId="FontStyle12">
    <w:name w:val="Font Style12"/>
    <w:basedOn w:val="Domylnaczcionkaakapitu"/>
    <w:rsid w:val="003B787E"/>
    <w:rPr>
      <w:rFonts w:ascii="Arial" w:hAnsi="Arial" w:cs="Arial"/>
      <w:color w:val="000000"/>
      <w:sz w:val="18"/>
      <w:szCs w:val="18"/>
    </w:rPr>
  </w:style>
  <w:style w:type="character" w:customStyle="1" w:styleId="FontStyle16">
    <w:name w:val="Font Style16"/>
    <w:basedOn w:val="Domylnaczcionkaakapitu"/>
    <w:rsid w:val="003B787E"/>
    <w:rPr>
      <w:rFonts w:ascii="Arial" w:hAnsi="Arial" w:cs="Arial"/>
      <w:b/>
      <w:bCs/>
      <w:i/>
      <w:iCs/>
      <w:color w:val="000000"/>
      <w:sz w:val="14"/>
      <w:szCs w:val="14"/>
    </w:rPr>
  </w:style>
  <w:style w:type="character" w:customStyle="1" w:styleId="FontStyle37">
    <w:name w:val="Font Style37"/>
    <w:basedOn w:val="Domylnaczcionkaakapitu"/>
    <w:rsid w:val="003B787E"/>
    <w:rPr>
      <w:rFonts w:ascii="Times New Roman" w:hAnsi="Times New Roman" w:cs="Times New Roman"/>
      <w:b/>
      <w:bCs/>
      <w:sz w:val="18"/>
      <w:szCs w:val="18"/>
    </w:rPr>
  </w:style>
  <w:style w:type="paragraph" w:customStyle="1" w:styleId="Style23">
    <w:name w:val="Style23"/>
    <w:basedOn w:val="Normalny"/>
    <w:rsid w:val="003B787E"/>
    <w:pPr>
      <w:widowControl w:val="0"/>
      <w:tabs>
        <w:tab w:val="clear" w:pos="0"/>
        <w:tab w:val="clear" w:pos="4535"/>
        <w:tab w:val="clear" w:pos="9071"/>
      </w:tabs>
      <w:suppressAutoHyphens w:val="0"/>
      <w:autoSpaceDE w:val="0"/>
      <w:autoSpaceDN w:val="0"/>
      <w:adjustRightInd w:val="0"/>
      <w:spacing w:line="283" w:lineRule="exact"/>
      <w:ind w:hanging="283"/>
    </w:pPr>
    <w:rPr>
      <w:lang w:eastAsia="pl-PL"/>
    </w:rPr>
  </w:style>
  <w:style w:type="character" w:customStyle="1" w:styleId="StopkaZnak1">
    <w:name w:val="Stopka Znak1"/>
    <w:locked/>
    <w:rsid w:val="003B787E"/>
    <w:rPr>
      <w:rFonts w:ascii="Times New Roman" w:eastAsia="Times New Roman" w:hAnsi="Times New Roman" w:cs="Times New Roman"/>
      <w:sz w:val="24"/>
      <w:szCs w:val="24"/>
      <w:lang w:eastAsia="ar-SA"/>
    </w:rPr>
  </w:style>
  <w:style w:type="character" w:customStyle="1" w:styleId="Nagwek3Znak1">
    <w:name w:val="Nagłówek 3 Znak1"/>
    <w:rsid w:val="003B787E"/>
    <w:rPr>
      <w:rFonts w:ascii="Arial" w:eastAsia="Times New Roman" w:hAnsi="Arial" w:cs="Times New Roman"/>
      <w:b/>
      <w:bCs/>
      <w:color w:val="FF00FF"/>
      <w:sz w:val="26"/>
      <w:szCs w:val="26"/>
    </w:rPr>
  </w:style>
  <w:style w:type="character" w:customStyle="1" w:styleId="Nagwek1Znak1">
    <w:name w:val="Nagłówek 1 Znak1"/>
    <w:rsid w:val="003B787E"/>
    <w:rPr>
      <w:rFonts w:ascii="Times New Roman" w:eastAsia="Times New Roman" w:hAnsi="Times New Roman" w:cs="Times New Roman"/>
      <w:b/>
      <w:caps/>
      <w:kern w:val="1"/>
      <w:sz w:val="20"/>
      <w:szCs w:val="20"/>
      <w:lang w:eastAsia="ar-SA"/>
    </w:rPr>
  </w:style>
  <w:style w:type="numbering" w:customStyle="1" w:styleId="mss">
    <w:name w:val="mss"/>
    <w:rsid w:val="003B787E"/>
    <w:pPr>
      <w:numPr>
        <w:numId w:val="26"/>
      </w:numPr>
    </w:pPr>
  </w:style>
  <w:style w:type="character" w:customStyle="1" w:styleId="TekstprzypisudolnegoZnak1">
    <w:name w:val="Tekst przypisu dolnego Znak1"/>
    <w:basedOn w:val="Domylnaczcionkaakapitu"/>
    <w:link w:val="Tekstprzypisudolnego"/>
    <w:semiHidden/>
    <w:locked/>
    <w:rsid w:val="003B787E"/>
    <w:rPr>
      <w:rFonts w:ascii="Arial" w:eastAsia="Times New Roman" w:hAnsi="Arial" w:cs="Times New Roman"/>
      <w:color w:val="FF00FF"/>
      <w:sz w:val="20"/>
      <w:szCs w:val="20"/>
      <w:lang w:eastAsia="pl-PL"/>
    </w:rPr>
  </w:style>
  <w:style w:type="numbering" w:styleId="111111">
    <w:name w:val="Outline List 2"/>
    <w:basedOn w:val="Bezlisty"/>
    <w:rsid w:val="003B787E"/>
    <w:pPr>
      <w:numPr>
        <w:numId w:val="27"/>
      </w:numPr>
    </w:pPr>
  </w:style>
  <w:style w:type="paragraph" w:customStyle="1" w:styleId="HNumber">
    <w:name w:val="H Number"/>
    <w:basedOn w:val="Normalny"/>
    <w:rsid w:val="003B787E"/>
    <w:pPr>
      <w:tabs>
        <w:tab w:val="clear" w:pos="0"/>
        <w:tab w:val="clear" w:pos="4535"/>
        <w:tab w:val="clear" w:pos="9071"/>
      </w:tabs>
      <w:suppressAutoHyphens w:val="0"/>
      <w:spacing w:before="120"/>
      <w:ind w:left="851" w:hanging="851"/>
      <w:jc w:val="both"/>
    </w:pPr>
    <w:rPr>
      <w:sz w:val="20"/>
      <w:szCs w:val="20"/>
      <w:lang w:val="en-GB" w:eastAsia="en-US"/>
    </w:rPr>
  </w:style>
  <w:style w:type="paragraph" w:customStyle="1" w:styleId="TytuSST">
    <w:name w:val="Tytuł SST"/>
    <w:basedOn w:val="Normalny"/>
    <w:rsid w:val="003B787E"/>
    <w:pPr>
      <w:tabs>
        <w:tab w:val="clear" w:pos="0"/>
        <w:tab w:val="clear" w:pos="4535"/>
        <w:tab w:val="clear" w:pos="9071"/>
        <w:tab w:val="left" w:pos="2126"/>
      </w:tabs>
      <w:suppressAutoHyphens w:val="0"/>
      <w:spacing w:before="120"/>
    </w:pPr>
    <w:rPr>
      <w:rFonts w:cs="Arial"/>
      <w:b/>
      <w:bCs/>
      <w:iCs/>
      <w:caps/>
      <w:sz w:val="22"/>
      <w:lang w:eastAsia="pl-PL"/>
    </w:rPr>
  </w:style>
  <w:style w:type="paragraph" w:customStyle="1" w:styleId="podpkta">
    <w:name w:val="pod_pkt_a"/>
    <w:basedOn w:val="Normalny"/>
    <w:rsid w:val="003B787E"/>
    <w:pPr>
      <w:keepNext/>
      <w:tabs>
        <w:tab w:val="clear" w:pos="0"/>
        <w:tab w:val="clear" w:pos="4535"/>
        <w:tab w:val="clear" w:pos="9071"/>
      </w:tabs>
      <w:suppressAutoHyphens w:val="0"/>
      <w:ind w:left="426" w:hanging="425"/>
      <w:jc w:val="both"/>
    </w:pPr>
    <w:rPr>
      <w:sz w:val="22"/>
      <w:szCs w:val="20"/>
      <w:lang w:eastAsia="pl-PL"/>
    </w:rPr>
  </w:style>
  <w:style w:type="paragraph" w:customStyle="1" w:styleId="Bezodstpw1">
    <w:name w:val="Bez odstępów1"/>
    <w:rsid w:val="00C875C8"/>
    <w:pPr>
      <w:suppressAutoHyphens/>
      <w:spacing w:after="0" w:line="100" w:lineRule="atLeast"/>
    </w:pPr>
    <w:rPr>
      <w:rFonts w:ascii="Times New Roman" w:eastAsia="SimSun" w:hAnsi="Times New Roman" w:cs="Mangal"/>
      <w:kern w:val="1"/>
      <w:sz w:val="24"/>
      <w:szCs w:val="24"/>
      <w:lang w:eastAsia="hi-IN" w:bidi="hi-IN"/>
    </w:rPr>
  </w:style>
  <w:style w:type="paragraph" w:customStyle="1" w:styleId="StylStyl1Po0ptInterliniapojedyncze">
    <w:name w:val="Styl Styl1 + Po:  0 pt Interlinia:  pojedyncze"/>
    <w:basedOn w:val="Normalny"/>
    <w:rsid w:val="00C82301"/>
    <w:pPr>
      <w:tabs>
        <w:tab w:val="clear" w:pos="4535"/>
        <w:tab w:val="clear" w:pos="9071"/>
      </w:tabs>
      <w:suppressAutoHyphens w:val="0"/>
      <w:jc w:val="both"/>
    </w:pPr>
    <w:rPr>
      <w:rFonts w:ascii="Arial" w:hAnsi="Arial"/>
      <w:sz w:val="20"/>
      <w:szCs w:val="20"/>
      <w:lang w:eastAsia="pl-PL"/>
    </w:rPr>
  </w:style>
  <w:style w:type="paragraph" w:customStyle="1" w:styleId="StylStyl1Pierwszywiersz0Po0ptInterliniapojedyn">
    <w:name w:val="Styl Styl1 + Pierwszy wiersz:  0&quot; Po:  0 pt Interlinia:  pojedyn..."/>
    <w:basedOn w:val="Normalny"/>
    <w:rsid w:val="00C82301"/>
    <w:pPr>
      <w:tabs>
        <w:tab w:val="clear" w:pos="4535"/>
        <w:tab w:val="clear" w:pos="9071"/>
      </w:tabs>
      <w:suppressAutoHyphens w:val="0"/>
      <w:jc w:val="both"/>
    </w:pPr>
    <w:rPr>
      <w:rFonts w:ascii="Arial" w:hAnsi="Arial"/>
      <w:sz w:val="20"/>
      <w:szCs w:val="20"/>
      <w:lang w:eastAsia="pl-PL"/>
    </w:rPr>
  </w:style>
  <w:style w:type="paragraph" w:customStyle="1" w:styleId="ReportText">
    <w:name w:val="Report Text"/>
    <w:link w:val="ReportTextChar1"/>
    <w:rsid w:val="00A13AD7"/>
    <w:pPr>
      <w:suppressAutoHyphens/>
      <w:spacing w:after="120" w:line="260" w:lineRule="atLeast"/>
      <w:ind w:left="1253"/>
    </w:pPr>
    <w:rPr>
      <w:rFonts w:ascii="Arial" w:eastAsia="Arial" w:hAnsi="Arial" w:cs="Times New Roman"/>
      <w:sz w:val="20"/>
      <w:szCs w:val="20"/>
      <w:lang w:eastAsia="ar-SA"/>
    </w:rPr>
  </w:style>
  <w:style w:type="character" w:customStyle="1" w:styleId="ReportTextChar1">
    <w:name w:val="Report Text Char1"/>
    <w:link w:val="ReportText"/>
    <w:locked/>
    <w:rsid w:val="00A13AD7"/>
    <w:rPr>
      <w:rFonts w:ascii="Arial" w:eastAsia="Arial" w:hAnsi="Arial" w:cs="Times New Roman"/>
      <w:sz w:val="20"/>
      <w:szCs w:val="20"/>
      <w:lang w:eastAsia="ar-SA"/>
    </w:rPr>
  </w:style>
  <w:style w:type="character" w:customStyle="1" w:styleId="Domylnaczcionkaakapitu6">
    <w:name w:val="Domyślna czcionka akapitu6"/>
    <w:rsid w:val="00306F15"/>
  </w:style>
  <w:style w:type="character" w:customStyle="1" w:styleId="WW8Num9z3">
    <w:name w:val="WW8Num9z3"/>
    <w:rsid w:val="00AB6DDB"/>
    <w:rPr>
      <w:rFonts w:ascii="Symbol" w:hAnsi="Symbol"/>
    </w:rPr>
  </w:style>
  <w:style w:type="character" w:customStyle="1" w:styleId="ReportLevel1Char">
    <w:name w:val="Report Level 1 Char"/>
    <w:rsid w:val="004D5691"/>
    <w:rPr>
      <w:rFonts w:ascii="Arial Black" w:hAnsi="Arial Black"/>
      <w:color w:val="008080"/>
      <w:sz w:val="28"/>
      <w:lang w:val="pl-PL" w:eastAsia="ar-SA" w:bidi="ar-SA"/>
    </w:rPr>
  </w:style>
  <w:style w:type="paragraph" w:customStyle="1" w:styleId="ReportLevel1">
    <w:name w:val="Report Level 1"/>
    <w:next w:val="ReportText"/>
    <w:rsid w:val="004D5691"/>
    <w:pPr>
      <w:keepNext/>
      <w:tabs>
        <w:tab w:val="num" w:pos="851"/>
      </w:tabs>
      <w:suppressAutoHyphens/>
      <w:spacing w:after="80" w:line="240" w:lineRule="auto"/>
      <w:ind w:left="851"/>
      <w:outlineLvl w:val="0"/>
    </w:pPr>
    <w:rPr>
      <w:rFonts w:ascii="Arial Black" w:eastAsia="Arial" w:hAnsi="Arial Black" w:cs="Times New Roman"/>
      <w:sz w:val="24"/>
      <w:szCs w:val="20"/>
      <w:lang w:eastAsia="ar-SA"/>
    </w:rPr>
  </w:style>
  <w:style w:type="character" w:styleId="Tekstzastpczy">
    <w:name w:val="Placeholder Text"/>
    <w:basedOn w:val="Domylnaczcionkaakapitu"/>
    <w:uiPriority w:val="99"/>
    <w:semiHidden/>
    <w:rsid w:val="004D5691"/>
    <w:rPr>
      <w:color w:val="808080"/>
    </w:rPr>
  </w:style>
  <w:style w:type="paragraph" w:customStyle="1" w:styleId="ReportLevel4">
    <w:name w:val="Report Level 4"/>
    <w:basedOn w:val="Normalny"/>
    <w:next w:val="ReportText"/>
    <w:rsid w:val="004D5691"/>
    <w:pPr>
      <w:keepNext/>
      <w:tabs>
        <w:tab w:val="clear" w:pos="0"/>
        <w:tab w:val="clear" w:pos="4535"/>
        <w:tab w:val="clear" w:pos="9071"/>
        <w:tab w:val="num" w:pos="360"/>
      </w:tabs>
      <w:spacing w:before="140"/>
      <w:outlineLvl w:val="3"/>
    </w:pPr>
    <w:rPr>
      <w:rFonts w:ascii="Arial Black" w:eastAsia="Arial" w:hAnsi="Arial Black"/>
      <w:sz w:val="18"/>
      <w:szCs w:val="18"/>
    </w:rPr>
  </w:style>
  <w:style w:type="paragraph" w:customStyle="1" w:styleId="Nag3wek2">
    <w:name w:val="Nag3ówek 2"/>
    <w:basedOn w:val="Normalny"/>
    <w:next w:val="Normalny"/>
    <w:uiPriority w:val="99"/>
    <w:rsid w:val="004D5691"/>
    <w:pPr>
      <w:tabs>
        <w:tab w:val="clear" w:pos="0"/>
        <w:tab w:val="clear" w:pos="4535"/>
        <w:tab w:val="clear" w:pos="9071"/>
      </w:tabs>
      <w:suppressAutoHyphens w:val="0"/>
      <w:autoSpaceDE w:val="0"/>
      <w:autoSpaceDN w:val="0"/>
      <w:adjustRightInd w:val="0"/>
    </w:pPr>
    <w:rPr>
      <w:lang w:eastAsia="pl-PL"/>
    </w:rPr>
  </w:style>
  <w:style w:type="table" w:customStyle="1" w:styleId="TableGrid">
    <w:name w:val="TableGrid"/>
    <w:rsid w:val="009F4E17"/>
    <w:pPr>
      <w:spacing w:after="0" w:line="240" w:lineRule="auto"/>
    </w:pPr>
    <w:rPr>
      <w:rFonts w:eastAsiaTheme="minorEastAsia"/>
      <w:lang w:eastAsia="pl-PL"/>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Number 2" w:uiPriority="0"/>
    <w:lsdException w:name="List Number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7D14"/>
    <w:pPr>
      <w:tabs>
        <w:tab w:val="left" w:pos="0"/>
        <w:tab w:val="center" w:pos="4535"/>
        <w:tab w:val="right" w:pos="9071"/>
      </w:tabs>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157D14"/>
    <w:pPr>
      <w:numPr>
        <w:numId w:val="1"/>
      </w:numPr>
      <w:tabs>
        <w:tab w:val="clear" w:pos="851"/>
        <w:tab w:val="num" w:pos="142"/>
      </w:tabs>
      <w:spacing w:before="120" w:after="120"/>
      <w:ind w:left="142"/>
      <w:jc w:val="both"/>
      <w:outlineLvl w:val="0"/>
    </w:pPr>
    <w:rPr>
      <w:b/>
      <w:caps/>
      <w:kern w:val="1"/>
      <w:sz w:val="20"/>
      <w:szCs w:val="20"/>
    </w:rPr>
  </w:style>
  <w:style w:type="paragraph" w:styleId="Nagwek2">
    <w:name w:val="heading 2"/>
    <w:basedOn w:val="Normalny"/>
    <w:next w:val="Normalny"/>
    <w:link w:val="Nagwek2Znak"/>
    <w:qFormat/>
    <w:rsid w:val="00157D14"/>
    <w:pPr>
      <w:numPr>
        <w:ilvl w:val="1"/>
        <w:numId w:val="1"/>
      </w:numPr>
      <w:spacing w:before="120" w:after="60"/>
      <w:jc w:val="both"/>
      <w:outlineLvl w:val="1"/>
    </w:pPr>
    <w:rPr>
      <w:b/>
      <w:sz w:val="20"/>
      <w:szCs w:val="20"/>
    </w:rPr>
  </w:style>
  <w:style w:type="paragraph" w:styleId="Nagwek3">
    <w:name w:val="heading 3"/>
    <w:basedOn w:val="Normalny"/>
    <w:next w:val="Normalny"/>
    <w:link w:val="Nagwek3Znak"/>
    <w:qFormat/>
    <w:rsid w:val="00157D14"/>
    <w:pPr>
      <w:numPr>
        <w:ilvl w:val="2"/>
        <w:numId w:val="1"/>
      </w:numPr>
      <w:spacing w:before="60" w:after="60"/>
      <w:jc w:val="both"/>
      <w:outlineLvl w:val="2"/>
    </w:pPr>
    <w:rPr>
      <w:sz w:val="20"/>
      <w:szCs w:val="20"/>
    </w:rPr>
  </w:style>
  <w:style w:type="paragraph" w:styleId="Nagwek4">
    <w:name w:val="heading 4"/>
    <w:basedOn w:val="Normalny"/>
    <w:next w:val="Normalny"/>
    <w:link w:val="Nagwek4Znak"/>
    <w:qFormat/>
    <w:rsid w:val="00157D14"/>
    <w:pPr>
      <w:numPr>
        <w:ilvl w:val="3"/>
        <w:numId w:val="1"/>
      </w:numPr>
      <w:spacing w:before="60"/>
      <w:jc w:val="both"/>
      <w:outlineLvl w:val="3"/>
    </w:pPr>
    <w:rPr>
      <w:sz w:val="20"/>
      <w:szCs w:val="20"/>
    </w:rPr>
  </w:style>
  <w:style w:type="paragraph" w:styleId="Nagwek5">
    <w:name w:val="heading 5"/>
    <w:basedOn w:val="Normalny"/>
    <w:next w:val="Normalny"/>
    <w:link w:val="Nagwek5Znak"/>
    <w:qFormat/>
    <w:rsid w:val="003B787E"/>
    <w:pPr>
      <w:tabs>
        <w:tab w:val="clear" w:pos="0"/>
        <w:tab w:val="clear" w:pos="4535"/>
        <w:tab w:val="clear" w:pos="9071"/>
      </w:tabs>
      <w:spacing w:before="240" w:after="60"/>
      <w:outlineLvl w:val="4"/>
    </w:pPr>
    <w:rPr>
      <w:b/>
      <w:bCs/>
      <w:i/>
      <w:iCs/>
      <w:sz w:val="26"/>
      <w:szCs w:val="26"/>
    </w:rPr>
  </w:style>
  <w:style w:type="paragraph" w:styleId="Nagwek6">
    <w:name w:val="heading 6"/>
    <w:basedOn w:val="Normalny"/>
    <w:next w:val="Normalny"/>
    <w:link w:val="Nagwek6Znak"/>
    <w:qFormat/>
    <w:rsid w:val="003B787E"/>
    <w:pPr>
      <w:tabs>
        <w:tab w:val="clear" w:pos="0"/>
        <w:tab w:val="clear" w:pos="4535"/>
        <w:tab w:val="clear" w:pos="9071"/>
        <w:tab w:val="left" w:pos="851"/>
        <w:tab w:val="left" w:pos="1701"/>
      </w:tabs>
      <w:spacing w:before="120" w:after="60"/>
      <w:outlineLvl w:val="5"/>
    </w:pPr>
    <w:rPr>
      <w:i/>
      <w:sz w:val="22"/>
    </w:rPr>
  </w:style>
  <w:style w:type="paragraph" w:styleId="Nagwek7">
    <w:name w:val="heading 7"/>
    <w:basedOn w:val="Normalny"/>
    <w:next w:val="Normalny"/>
    <w:link w:val="Nagwek7Znak"/>
    <w:qFormat/>
    <w:rsid w:val="003B787E"/>
    <w:pPr>
      <w:tabs>
        <w:tab w:val="clear" w:pos="0"/>
        <w:tab w:val="clear" w:pos="4535"/>
        <w:tab w:val="clear" w:pos="9071"/>
      </w:tabs>
      <w:spacing w:before="240" w:after="60"/>
      <w:outlineLvl w:val="6"/>
    </w:pPr>
  </w:style>
  <w:style w:type="paragraph" w:styleId="Nagwek8">
    <w:name w:val="heading 8"/>
    <w:basedOn w:val="Normalny"/>
    <w:next w:val="Normalny"/>
    <w:link w:val="Nagwek8Znak"/>
    <w:qFormat/>
    <w:rsid w:val="003B787E"/>
    <w:pPr>
      <w:tabs>
        <w:tab w:val="clear" w:pos="0"/>
        <w:tab w:val="clear" w:pos="4535"/>
        <w:tab w:val="clear" w:pos="9071"/>
        <w:tab w:val="left" w:pos="851"/>
        <w:tab w:val="left" w:pos="1134"/>
        <w:tab w:val="left" w:pos="1701"/>
      </w:tabs>
      <w:spacing w:before="120" w:after="60"/>
      <w:outlineLvl w:val="7"/>
    </w:pPr>
    <w:rPr>
      <w:rFonts w:ascii="Arial" w:hAnsi="Arial"/>
      <w:i/>
      <w:sz w:val="20"/>
    </w:rPr>
  </w:style>
  <w:style w:type="paragraph" w:styleId="Nagwek9">
    <w:name w:val="heading 9"/>
    <w:basedOn w:val="Normalny"/>
    <w:next w:val="Normalny"/>
    <w:link w:val="Nagwek9Znak"/>
    <w:qFormat/>
    <w:rsid w:val="003B787E"/>
    <w:pPr>
      <w:tabs>
        <w:tab w:val="clear" w:pos="0"/>
        <w:tab w:val="clear" w:pos="4535"/>
        <w:tab w:val="clear" w:pos="9071"/>
        <w:tab w:val="left" w:pos="851"/>
        <w:tab w:val="left" w:pos="1134"/>
        <w:tab w:val="left" w:pos="1701"/>
      </w:tabs>
      <w:spacing w:before="12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57D14"/>
    <w:rPr>
      <w:rFonts w:ascii="Times New Roman" w:eastAsia="Times New Roman" w:hAnsi="Times New Roman" w:cs="Times New Roman"/>
      <w:b/>
      <w:caps/>
      <w:kern w:val="1"/>
      <w:sz w:val="20"/>
      <w:szCs w:val="20"/>
      <w:lang w:eastAsia="ar-SA"/>
    </w:rPr>
  </w:style>
  <w:style w:type="character" w:customStyle="1" w:styleId="Nagwek2Znak">
    <w:name w:val="Nagłówek 2 Znak"/>
    <w:basedOn w:val="Domylnaczcionkaakapitu"/>
    <w:link w:val="Nagwek2"/>
    <w:rsid w:val="00157D14"/>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157D14"/>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157D14"/>
    <w:rPr>
      <w:rFonts w:ascii="Times New Roman" w:eastAsia="Times New Roman" w:hAnsi="Times New Roman" w:cs="Times New Roman"/>
      <w:sz w:val="20"/>
      <w:szCs w:val="20"/>
      <w:lang w:eastAsia="ar-SA"/>
    </w:rPr>
  </w:style>
  <w:style w:type="paragraph" w:styleId="NormalnyWeb">
    <w:name w:val="Normal (Web)"/>
    <w:basedOn w:val="Normalny"/>
    <w:unhideWhenUsed/>
    <w:rsid w:val="00157D14"/>
    <w:pPr>
      <w:tabs>
        <w:tab w:val="clear" w:pos="0"/>
        <w:tab w:val="clear" w:pos="4535"/>
        <w:tab w:val="clear" w:pos="9071"/>
      </w:tabs>
      <w:suppressAutoHyphens w:val="0"/>
      <w:spacing w:before="100" w:beforeAutospacing="1" w:after="119"/>
    </w:pPr>
    <w:rPr>
      <w:lang w:eastAsia="pl-PL"/>
    </w:rPr>
  </w:style>
  <w:style w:type="paragraph" w:customStyle="1" w:styleId="tekstost">
    <w:name w:val="tekst ost"/>
    <w:basedOn w:val="Normalny"/>
    <w:rsid w:val="00157D14"/>
    <w:pPr>
      <w:overflowPunct w:val="0"/>
      <w:autoSpaceDE w:val="0"/>
      <w:jc w:val="both"/>
      <w:textAlignment w:val="baseline"/>
    </w:pPr>
    <w:rPr>
      <w:sz w:val="20"/>
      <w:szCs w:val="20"/>
    </w:rPr>
  </w:style>
  <w:style w:type="paragraph" w:customStyle="1" w:styleId="Heading10">
    <w:name w:val="Heading 10"/>
    <w:basedOn w:val="Normalny"/>
    <w:next w:val="Tekstpodstawowy"/>
    <w:rsid w:val="00157D14"/>
    <w:pPr>
      <w:keepNext/>
      <w:numPr>
        <w:ilvl w:val="8"/>
        <w:numId w:val="1"/>
      </w:numPr>
      <w:spacing w:before="240" w:after="120"/>
      <w:outlineLvl w:val="8"/>
    </w:pPr>
    <w:rPr>
      <w:rFonts w:ascii="Arial" w:eastAsia="MS Mincho" w:hAnsi="Arial" w:cs="Tahoma"/>
      <w:b/>
      <w:bCs/>
      <w:sz w:val="21"/>
      <w:szCs w:val="21"/>
    </w:rPr>
  </w:style>
  <w:style w:type="paragraph" w:styleId="Tekstpodstawowy">
    <w:name w:val="Body Text"/>
    <w:basedOn w:val="Normalny"/>
    <w:link w:val="TekstpodstawowyZnak"/>
    <w:unhideWhenUsed/>
    <w:rsid w:val="00157D14"/>
    <w:pPr>
      <w:spacing w:after="120"/>
    </w:pPr>
  </w:style>
  <w:style w:type="character" w:customStyle="1" w:styleId="TekstpodstawowyZnak">
    <w:name w:val="Tekst podstawowy Znak"/>
    <w:basedOn w:val="Domylnaczcionkaakapitu"/>
    <w:link w:val="Tekstpodstawowy"/>
    <w:rsid w:val="00157D14"/>
    <w:rPr>
      <w:rFonts w:ascii="Times New Roman" w:eastAsia="Times New Roman" w:hAnsi="Times New Roman" w:cs="Times New Roman"/>
      <w:sz w:val="24"/>
      <w:szCs w:val="24"/>
      <w:lang w:eastAsia="ar-SA"/>
    </w:rPr>
  </w:style>
  <w:style w:type="paragraph" w:styleId="Akapitzlist">
    <w:name w:val="List Paragraph"/>
    <w:basedOn w:val="Normalny"/>
    <w:qFormat/>
    <w:rsid w:val="00157D14"/>
    <w:pPr>
      <w:ind w:left="720"/>
      <w:contextualSpacing/>
    </w:pPr>
  </w:style>
  <w:style w:type="character" w:customStyle="1" w:styleId="FontStyle11">
    <w:name w:val="Font Style11"/>
    <w:rsid w:val="00DC4B51"/>
    <w:rPr>
      <w:rFonts w:ascii="Times New Roman" w:hAnsi="Times New Roman" w:cs="Times New Roman"/>
      <w:b/>
      <w:bCs/>
      <w:sz w:val="26"/>
      <w:szCs w:val="26"/>
    </w:rPr>
  </w:style>
  <w:style w:type="paragraph" w:customStyle="1" w:styleId="TEKST1Tre">
    <w:name w:val="TEKST_1 Treść"/>
    <w:rsid w:val="00DC4B51"/>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DC4B51"/>
    <w:pPr>
      <w:keepNext/>
      <w:tabs>
        <w:tab w:val="left" w:pos="1021"/>
      </w:tabs>
      <w:spacing w:before="480" w:after="0" w:line="240" w:lineRule="auto"/>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DC4B51"/>
    <w:pPr>
      <w:tabs>
        <w:tab w:val="clear" w:pos="1021"/>
        <w:tab w:val="left" w:pos="851"/>
      </w:tabs>
      <w:spacing w:before="240"/>
    </w:pPr>
    <w:rPr>
      <w:i/>
      <w:caps w:val="0"/>
    </w:rPr>
  </w:style>
  <w:style w:type="paragraph" w:customStyle="1" w:styleId="StylTYTU3SPECYFIKACJAWyjustowany">
    <w:name w:val="Styl TYTUŁ_3 SPECYFIKACJA + Wyjustowany"/>
    <w:basedOn w:val="Normalny"/>
    <w:next w:val="Normalny"/>
    <w:rsid w:val="00DC4B51"/>
    <w:pPr>
      <w:tabs>
        <w:tab w:val="clear" w:pos="0"/>
        <w:tab w:val="clear" w:pos="4535"/>
        <w:tab w:val="clear" w:pos="9071"/>
        <w:tab w:val="left" w:pos="1418"/>
      </w:tabs>
      <w:suppressAutoHyphens w:val="0"/>
      <w:spacing w:before="240"/>
      <w:ind w:left="1418" w:hanging="1418"/>
      <w:jc w:val="both"/>
    </w:pPr>
    <w:rPr>
      <w:rFonts w:ascii="Arial" w:hAnsi="Arial"/>
      <w:b/>
      <w:bCs/>
      <w:caps/>
      <w:szCs w:val="20"/>
      <w:lang w:eastAsia="pl-PL"/>
    </w:rPr>
  </w:style>
  <w:style w:type="paragraph" w:styleId="Tekstpodstawowywcity">
    <w:name w:val="Body Text Indent"/>
    <w:basedOn w:val="Normalny"/>
    <w:link w:val="TekstpodstawowywcityZnak"/>
    <w:unhideWhenUsed/>
    <w:rsid w:val="00003A9F"/>
    <w:pPr>
      <w:spacing w:after="120"/>
      <w:ind w:left="283"/>
    </w:pPr>
  </w:style>
  <w:style w:type="character" w:customStyle="1" w:styleId="TekstpodstawowywcityZnak">
    <w:name w:val="Tekst podstawowy wcięty Znak"/>
    <w:basedOn w:val="Domylnaczcionkaakapitu"/>
    <w:link w:val="Tekstpodstawowywcity"/>
    <w:rsid w:val="00003A9F"/>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unhideWhenUsed/>
    <w:rsid w:val="00003A9F"/>
    <w:pPr>
      <w:spacing w:after="120" w:line="480" w:lineRule="auto"/>
    </w:pPr>
  </w:style>
  <w:style w:type="character" w:customStyle="1" w:styleId="Tekstpodstawowy2Znak">
    <w:name w:val="Tekst podstawowy 2 Znak"/>
    <w:basedOn w:val="Domylnaczcionkaakapitu"/>
    <w:link w:val="Tekstpodstawowy2"/>
    <w:rsid w:val="00003A9F"/>
    <w:rPr>
      <w:rFonts w:ascii="Times New Roman" w:eastAsia="Times New Roman" w:hAnsi="Times New Roman" w:cs="Times New Roman"/>
      <w:sz w:val="24"/>
      <w:szCs w:val="24"/>
      <w:lang w:eastAsia="ar-SA"/>
    </w:rPr>
  </w:style>
  <w:style w:type="paragraph" w:styleId="Lista">
    <w:name w:val="List"/>
    <w:basedOn w:val="Tekstpodstawowy"/>
    <w:rsid w:val="00003A9F"/>
    <w:pPr>
      <w:tabs>
        <w:tab w:val="clear" w:pos="0"/>
        <w:tab w:val="clear" w:pos="4535"/>
        <w:tab w:val="clear" w:pos="9071"/>
      </w:tabs>
      <w:overflowPunct w:val="0"/>
      <w:autoSpaceDE w:val="0"/>
      <w:spacing w:after="0" w:line="180" w:lineRule="exact"/>
      <w:textAlignment w:val="baseline"/>
    </w:pPr>
    <w:rPr>
      <w:rFonts w:cs="Bookman Old Style"/>
      <w:sz w:val="16"/>
      <w:szCs w:val="20"/>
      <w:lang w:val="x-none"/>
    </w:rPr>
  </w:style>
  <w:style w:type="paragraph" w:customStyle="1" w:styleId="Standardowytekst">
    <w:name w:val="Standardowy.tekst"/>
    <w:rsid w:val="00003A9F"/>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uiPriority w:val="1"/>
    <w:qFormat/>
    <w:rsid w:val="00003A9F"/>
    <w:pPr>
      <w:tabs>
        <w:tab w:val="left" w:pos="0"/>
        <w:tab w:val="center" w:pos="4535"/>
        <w:tab w:val="right" w:pos="9071"/>
      </w:tabs>
      <w:suppressAutoHyphens/>
      <w:spacing w:after="0" w:line="240" w:lineRule="auto"/>
    </w:pPr>
    <w:rPr>
      <w:rFonts w:ascii="Times New Roman" w:eastAsia="Times New Roman" w:hAnsi="Times New Roman" w:cs="Times New Roman"/>
      <w:sz w:val="24"/>
      <w:szCs w:val="24"/>
      <w:lang w:eastAsia="ar-SA"/>
    </w:rPr>
  </w:style>
  <w:style w:type="paragraph" w:customStyle="1" w:styleId="StylIwony">
    <w:name w:val="Styl Iwony"/>
    <w:basedOn w:val="Normalny"/>
    <w:rsid w:val="00377412"/>
    <w:pPr>
      <w:tabs>
        <w:tab w:val="clear" w:pos="0"/>
        <w:tab w:val="clear" w:pos="4535"/>
        <w:tab w:val="clear" w:pos="9071"/>
      </w:tabs>
      <w:overflowPunct w:val="0"/>
      <w:autoSpaceDE w:val="0"/>
      <w:spacing w:before="120" w:after="120"/>
      <w:jc w:val="both"/>
      <w:textAlignment w:val="baseline"/>
    </w:pPr>
    <w:rPr>
      <w:rFonts w:ascii="Bookman Old Style" w:hAnsi="Bookman Old Style"/>
      <w:szCs w:val="20"/>
    </w:rPr>
  </w:style>
  <w:style w:type="paragraph" w:styleId="Nagwek">
    <w:name w:val="header"/>
    <w:aliases w:val="Nagłówek5,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415BFF"/>
    <w:pPr>
      <w:tabs>
        <w:tab w:val="clear" w:pos="0"/>
        <w:tab w:val="clear" w:pos="4535"/>
        <w:tab w:val="clear" w:pos="9071"/>
        <w:tab w:val="center" w:pos="4536"/>
        <w:tab w:val="right" w:pos="9072"/>
      </w:tabs>
    </w:pPr>
  </w:style>
  <w:style w:type="character" w:customStyle="1" w:styleId="NagwekZnak">
    <w:name w:val="Nagłówek Znak"/>
    <w:aliases w:val="Nagłówek5 Znak,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15BFF"/>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415BFF"/>
    <w:pPr>
      <w:tabs>
        <w:tab w:val="clear" w:pos="0"/>
        <w:tab w:val="clear" w:pos="4535"/>
        <w:tab w:val="clear" w:pos="9071"/>
        <w:tab w:val="center" w:pos="4536"/>
        <w:tab w:val="right" w:pos="9072"/>
      </w:tabs>
    </w:pPr>
  </w:style>
  <w:style w:type="character" w:customStyle="1" w:styleId="StopkaZnak">
    <w:name w:val="Stopka Znak"/>
    <w:basedOn w:val="Domylnaczcionkaakapitu"/>
    <w:link w:val="Stopka"/>
    <w:uiPriority w:val="99"/>
    <w:rsid w:val="00415BFF"/>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415BFF"/>
    <w:pPr>
      <w:spacing w:after="120" w:line="480" w:lineRule="auto"/>
      <w:ind w:left="283"/>
    </w:pPr>
  </w:style>
  <w:style w:type="character" w:customStyle="1" w:styleId="Tekstpodstawowywcity2Znak">
    <w:name w:val="Tekst podstawowy wcięty 2 Znak"/>
    <w:basedOn w:val="Domylnaczcionkaakapitu"/>
    <w:link w:val="Tekstpodstawowywcity2"/>
    <w:rsid w:val="00415BFF"/>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nhideWhenUsed/>
    <w:rsid w:val="00415BFF"/>
    <w:pPr>
      <w:spacing w:after="120"/>
    </w:pPr>
    <w:rPr>
      <w:sz w:val="16"/>
      <w:szCs w:val="16"/>
    </w:rPr>
  </w:style>
  <w:style w:type="character" w:customStyle="1" w:styleId="Tekstpodstawowy3Znak">
    <w:name w:val="Tekst podstawowy 3 Znak"/>
    <w:basedOn w:val="Domylnaczcionkaakapitu"/>
    <w:link w:val="Tekstpodstawowy3"/>
    <w:rsid w:val="00415BFF"/>
    <w:rPr>
      <w:rFonts w:ascii="Times New Roman" w:eastAsia="Times New Roman" w:hAnsi="Times New Roman" w:cs="Times New Roman"/>
      <w:sz w:val="16"/>
      <w:szCs w:val="16"/>
      <w:lang w:eastAsia="ar-SA"/>
    </w:rPr>
  </w:style>
  <w:style w:type="paragraph" w:customStyle="1" w:styleId="Indeks">
    <w:name w:val="Indeks"/>
    <w:basedOn w:val="Normalny"/>
    <w:rsid w:val="00415BFF"/>
    <w:pPr>
      <w:suppressLineNumbers/>
      <w:tabs>
        <w:tab w:val="clear" w:pos="0"/>
        <w:tab w:val="clear" w:pos="4535"/>
        <w:tab w:val="clear" w:pos="9071"/>
      </w:tabs>
    </w:pPr>
    <w:rPr>
      <w:rFonts w:cs="Bookman Old Style"/>
    </w:rPr>
  </w:style>
  <w:style w:type="paragraph" w:styleId="Listapunktowana">
    <w:name w:val="List Bullet"/>
    <w:basedOn w:val="Normalny"/>
    <w:rsid w:val="00415BFF"/>
    <w:pPr>
      <w:tabs>
        <w:tab w:val="clear" w:pos="0"/>
        <w:tab w:val="clear" w:pos="4535"/>
        <w:tab w:val="clear" w:pos="9071"/>
      </w:tabs>
      <w:suppressAutoHyphens w:val="0"/>
      <w:spacing w:before="240" w:line="360" w:lineRule="auto"/>
      <w:ind w:left="360" w:hanging="360"/>
    </w:pPr>
    <w:rPr>
      <w:color w:val="FF00FF"/>
      <w:szCs w:val="20"/>
      <w:lang w:eastAsia="pl-PL"/>
    </w:rPr>
  </w:style>
  <w:style w:type="paragraph" w:styleId="Tekstblokowy">
    <w:name w:val="Block Text"/>
    <w:basedOn w:val="Normalny"/>
    <w:rsid w:val="00415BFF"/>
    <w:pPr>
      <w:tabs>
        <w:tab w:val="clear" w:pos="0"/>
        <w:tab w:val="clear" w:pos="4535"/>
        <w:tab w:val="clear" w:pos="9071"/>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sz w:val="20"/>
      <w:szCs w:val="20"/>
    </w:rPr>
  </w:style>
  <w:style w:type="paragraph" w:styleId="Tekstdymka">
    <w:name w:val="Balloon Text"/>
    <w:basedOn w:val="Normalny"/>
    <w:link w:val="TekstdymkaZnak"/>
    <w:uiPriority w:val="99"/>
    <w:semiHidden/>
    <w:unhideWhenUsed/>
    <w:rsid w:val="00A510B2"/>
    <w:rPr>
      <w:rFonts w:ascii="Tahoma" w:hAnsi="Tahoma" w:cs="Tahoma"/>
      <w:sz w:val="16"/>
      <w:szCs w:val="16"/>
    </w:rPr>
  </w:style>
  <w:style w:type="character" w:customStyle="1" w:styleId="TekstdymkaZnak">
    <w:name w:val="Tekst dymka Znak"/>
    <w:basedOn w:val="Domylnaczcionkaakapitu"/>
    <w:link w:val="Tekstdymka"/>
    <w:uiPriority w:val="99"/>
    <w:semiHidden/>
    <w:rsid w:val="00A510B2"/>
    <w:rPr>
      <w:rFonts w:ascii="Tahoma" w:eastAsia="Times New Roman" w:hAnsi="Tahoma" w:cs="Tahoma"/>
      <w:sz w:val="16"/>
      <w:szCs w:val="16"/>
      <w:lang w:eastAsia="ar-SA"/>
    </w:rPr>
  </w:style>
  <w:style w:type="paragraph" w:styleId="Tekstpodstawowywcity3">
    <w:name w:val="Body Text Indent 3"/>
    <w:basedOn w:val="Normalny"/>
    <w:link w:val="Tekstpodstawowywcity3Znak"/>
    <w:rsid w:val="00A510B2"/>
    <w:pPr>
      <w:tabs>
        <w:tab w:val="clear" w:pos="0"/>
        <w:tab w:val="clear" w:pos="4535"/>
        <w:tab w:val="clear" w:pos="9071"/>
      </w:tabs>
      <w:suppressAutoHyphens w:val="0"/>
      <w:spacing w:line="360" w:lineRule="auto"/>
      <w:ind w:firstLine="709"/>
    </w:pPr>
    <w:rPr>
      <w:rFonts w:ascii="Arial" w:hAnsi="Arial"/>
      <w:color w:val="FF00FF"/>
      <w:sz w:val="20"/>
      <w:szCs w:val="20"/>
      <w:lang w:val="x-none" w:eastAsia="x-none"/>
    </w:rPr>
  </w:style>
  <w:style w:type="character" w:customStyle="1" w:styleId="Tekstpodstawowywcity3Znak">
    <w:name w:val="Tekst podstawowy wcięty 3 Znak"/>
    <w:basedOn w:val="Domylnaczcionkaakapitu"/>
    <w:link w:val="Tekstpodstawowywcity3"/>
    <w:rsid w:val="00A510B2"/>
    <w:rPr>
      <w:rFonts w:ascii="Arial" w:eastAsia="Times New Roman" w:hAnsi="Arial" w:cs="Times New Roman"/>
      <w:color w:val="FF00FF"/>
      <w:sz w:val="20"/>
      <w:szCs w:val="20"/>
      <w:lang w:val="x-none" w:eastAsia="x-none"/>
    </w:rPr>
  </w:style>
  <w:style w:type="paragraph" w:styleId="Wcicienormalne">
    <w:name w:val="Normal Indent"/>
    <w:basedOn w:val="Normalny"/>
    <w:rsid w:val="00A510B2"/>
    <w:pPr>
      <w:tabs>
        <w:tab w:val="clear" w:pos="0"/>
        <w:tab w:val="clear" w:pos="4535"/>
        <w:tab w:val="clear" w:pos="9071"/>
      </w:tabs>
      <w:suppressAutoHyphens w:val="0"/>
      <w:spacing w:before="120"/>
      <w:ind w:left="720"/>
      <w:jc w:val="both"/>
    </w:pPr>
    <w:rPr>
      <w:noProof/>
      <w:sz w:val="20"/>
      <w:szCs w:val="20"/>
      <w:lang w:eastAsia="pl-PL"/>
    </w:rPr>
  </w:style>
  <w:style w:type="paragraph" w:styleId="Zwykytekst">
    <w:name w:val="Plain Text"/>
    <w:basedOn w:val="Normalny"/>
    <w:link w:val="ZwykytekstZnak"/>
    <w:rsid w:val="00A510B2"/>
    <w:pPr>
      <w:tabs>
        <w:tab w:val="clear" w:pos="0"/>
        <w:tab w:val="clear" w:pos="4535"/>
        <w:tab w:val="clear" w:pos="9071"/>
      </w:tabs>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A510B2"/>
    <w:rPr>
      <w:rFonts w:ascii="Courier New" w:eastAsia="Times New Roman" w:hAnsi="Courier New" w:cs="Times New Roman"/>
      <w:sz w:val="20"/>
      <w:szCs w:val="20"/>
      <w:lang w:eastAsia="pl-PL"/>
    </w:rPr>
  </w:style>
  <w:style w:type="paragraph" w:customStyle="1" w:styleId="tekst">
    <w:name w:val="tekst"/>
    <w:basedOn w:val="Normalny"/>
    <w:rsid w:val="00A510B2"/>
    <w:pPr>
      <w:tabs>
        <w:tab w:val="clear" w:pos="0"/>
        <w:tab w:val="clear" w:pos="4535"/>
        <w:tab w:val="clear" w:pos="9071"/>
      </w:tabs>
      <w:suppressAutoHyphens w:val="0"/>
      <w:spacing w:line="300" w:lineRule="atLeast"/>
      <w:jc w:val="both"/>
    </w:pPr>
    <w:rPr>
      <w:szCs w:val="20"/>
      <w:lang w:eastAsia="pl-PL"/>
    </w:rPr>
  </w:style>
  <w:style w:type="character" w:customStyle="1" w:styleId="StylNagwek3PogrubienieZnak">
    <w:name w:val="Styl Nagłówek 3 + Pogrubienie Znak"/>
    <w:rsid w:val="006C7646"/>
    <w:rPr>
      <w:b/>
      <w:bCs/>
      <w:lang w:val="pl-PL" w:eastAsia="ar-SA" w:bidi="ar-SA"/>
    </w:rPr>
  </w:style>
  <w:style w:type="table" w:styleId="Tabela-Siatka">
    <w:name w:val="Table Grid"/>
    <w:basedOn w:val="Standardowy"/>
    <w:uiPriority w:val="59"/>
    <w:rsid w:val="006C7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ny"/>
    <w:rsid w:val="00BA5551"/>
    <w:pPr>
      <w:spacing w:line="360" w:lineRule="auto"/>
    </w:pPr>
    <w:rPr>
      <w:szCs w:val="20"/>
    </w:rPr>
  </w:style>
  <w:style w:type="paragraph" w:customStyle="1" w:styleId="Listawypunktowana">
    <w:name w:val="Lista wypunktowana"/>
    <w:basedOn w:val="Normalny"/>
    <w:rsid w:val="00BA5551"/>
    <w:pPr>
      <w:widowControl w:val="0"/>
      <w:tabs>
        <w:tab w:val="num" w:pos="283"/>
      </w:tabs>
      <w:autoSpaceDE w:val="0"/>
      <w:ind w:left="283" w:hanging="283"/>
    </w:pPr>
    <w:rPr>
      <w:sz w:val="20"/>
      <w:szCs w:val="20"/>
    </w:rPr>
  </w:style>
  <w:style w:type="paragraph" w:customStyle="1" w:styleId="Tekstpodstawowy22">
    <w:name w:val="Tekst podstawowy 22"/>
    <w:basedOn w:val="Normalny"/>
    <w:rsid w:val="00BA5551"/>
    <w:pPr>
      <w:jc w:val="center"/>
    </w:pPr>
    <w:rPr>
      <w:rFonts w:ascii="Arial" w:hAnsi="Arial" w:cs="Arial"/>
      <w:b/>
      <w:bCs/>
      <w:sz w:val="18"/>
      <w:szCs w:val="18"/>
    </w:rPr>
  </w:style>
  <w:style w:type="paragraph" w:customStyle="1" w:styleId="Tekstwtabeli">
    <w:name w:val="Tekst w tabeli"/>
    <w:basedOn w:val="Normalny"/>
    <w:rsid w:val="00BA5551"/>
    <w:pPr>
      <w:keepNext/>
    </w:pPr>
  </w:style>
  <w:style w:type="paragraph" w:customStyle="1" w:styleId="Tekstkomentarza2">
    <w:name w:val="Tekst komentarza2"/>
    <w:basedOn w:val="Normalny"/>
    <w:rsid w:val="00BA5551"/>
  </w:style>
  <w:style w:type="paragraph" w:customStyle="1" w:styleId="Legenda1">
    <w:name w:val="Legenda1"/>
    <w:basedOn w:val="Normalny"/>
    <w:next w:val="Normalny"/>
    <w:rsid w:val="00BA5551"/>
    <w:pPr>
      <w:keepNext/>
      <w:tabs>
        <w:tab w:val="clear" w:pos="0"/>
        <w:tab w:val="clear" w:pos="4535"/>
        <w:tab w:val="clear" w:pos="9071"/>
      </w:tabs>
      <w:spacing w:before="240" w:after="120"/>
      <w:ind w:left="1418" w:hanging="1418"/>
    </w:pPr>
    <w:rPr>
      <w:b/>
      <w:bCs/>
    </w:rPr>
  </w:style>
  <w:style w:type="paragraph" w:customStyle="1" w:styleId="Tekstpodstawowy31">
    <w:name w:val="Tekst podstawowy 31"/>
    <w:basedOn w:val="Normalny"/>
    <w:rsid w:val="00BA5551"/>
    <w:rPr>
      <w:rFonts w:ascii="Arial" w:hAnsi="Arial" w:cs="Arial"/>
      <w:b/>
      <w:bCs/>
      <w:i/>
      <w:iCs/>
      <w:sz w:val="22"/>
      <w:szCs w:val="22"/>
    </w:rPr>
  </w:style>
  <w:style w:type="paragraph" w:customStyle="1" w:styleId="Listanumerowana21">
    <w:name w:val="Lista numerowana 21"/>
    <w:basedOn w:val="Normalny"/>
    <w:rsid w:val="00BA5551"/>
    <w:pPr>
      <w:ind w:left="907"/>
    </w:pPr>
  </w:style>
  <w:style w:type="character" w:customStyle="1" w:styleId="Nagwek5Znak">
    <w:name w:val="Nagłówek 5 Znak"/>
    <w:basedOn w:val="Domylnaczcionkaakapitu"/>
    <w:link w:val="Nagwek5"/>
    <w:rsid w:val="003B787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3B787E"/>
    <w:rPr>
      <w:rFonts w:ascii="Times New Roman" w:eastAsia="Times New Roman" w:hAnsi="Times New Roman" w:cs="Times New Roman"/>
      <w:i/>
      <w:szCs w:val="24"/>
      <w:lang w:eastAsia="ar-SA"/>
    </w:rPr>
  </w:style>
  <w:style w:type="character" w:customStyle="1" w:styleId="Nagwek7Znak">
    <w:name w:val="Nagłówek 7 Znak"/>
    <w:basedOn w:val="Domylnaczcionkaakapitu"/>
    <w:link w:val="Nagwek7"/>
    <w:rsid w:val="003B787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3B787E"/>
    <w:rPr>
      <w:rFonts w:ascii="Arial" w:eastAsia="Times New Roman" w:hAnsi="Arial" w:cs="Times New Roman"/>
      <w:i/>
      <w:sz w:val="20"/>
      <w:szCs w:val="24"/>
      <w:lang w:eastAsia="ar-SA"/>
    </w:rPr>
  </w:style>
  <w:style w:type="character" w:customStyle="1" w:styleId="Nagwek9Znak">
    <w:name w:val="Nagłówek 9 Znak"/>
    <w:basedOn w:val="Domylnaczcionkaakapitu"/>
    <w:link w:val="Nagwek9"/>
    <w:rsid w:val="003B787E"/>
    <w:rPr>
      <w:rFonts w:ascii="Arial" w:eastAsia="Times New Roman" w:hAnsi="Arial" w:cs="Times New Roman"/>
      <w:b/>
      <w:i/>
      <w:sz w:val="18"/>
      <w:szCs w:val="24"/>
      <w:lang w:eastAsia="ar-SA"/>
    </w:rPr>
  </w:style>
  <w:style w:type="character" w:customStyle="1" w:styleId="WW8Num4z0">
    <w:name w:val="WW8Num4z0"/>
    <w:rsid w:val="003B787E"/>
    <w:rPr>
      <w:rFonts w:ascii="Symbol" w:hAnsi="Symbol"/>
      <w:sz w:val="20"/>
    </w:rPr>
  </w:style>
  <w:style w:type="character" w:customStyle="1" w:styleId="Absatz-Standardschriftart">
    <w:name w:val="Absatz-Standardschriftart"/>
    <w:rsid w:val="003B787E"/>
  </w:style>
  <w:style w:type="character" w:customStyle="1" w:styleId="WW-Absatz-Standardschriftart">
    <w:name w:val="WW-Absatz-Standardschriftart"/>
    <w:rsid w:val="003B787E"/>
  </w:style>
  <w:style w:type="character" w:customStyle="1" w:styleId="WW8Num2z0">
    <w:name w:val="WW8Num2z0"/>
    <w:rsid w:val="003B787E"/>
    <w:rPr>
      <w:rFonts w:ascii="Times New Roman" w:hAnsi="Times New Roman"/>
    </w:rPr>
  </w:style>
  <w:style w:type="character" w:customStyle="1" w:styleId="WW8Num2z1">
    <w:name w:val="WW8Num2z1"/>
    <w:rsid w:val="003B787E"/>
    <w:rPr>
      <w:rFonts w:ascii="Courier New" w:hAnsi="Courier New"/>
    </w:rPr>
  </w:style>
  <w:style w:type="character" w:customStyle="1" w:styleId="WW8Num2z2">
    <w:name w:val="WW8Num2z2"/>
    <w:rsid w:val="003B787E"/>
    <w:rPr>
      <w:rFonts w:ascii="Wingdings" w:hAnsi="Wingdings"/>
    </w:rPr>
  </w:style>
  <w:style w:type="character" w:customStyle="1" w:styleId="WW8Num2z3">
    <w:name w:val="WW8Num2z3"/>
    <w:rsid w:val="003B787E"/>
    <w:rPr>
      <w:rFonts w:ascii="Symbol" w:hAnsi="Symbol"/>
    </w:rPr>
  </w:style>
  <w:style w:type="character" w:customStyle="1" w:styleId="WW8Num9z0">
    <w:name w:val="WW8Num9z0"/>
    <w:rsid w:val="003B787E"/>
    <w:rPr>
      <w:rFonts w:ascii="Times New Roman" w:hAnsi="Times New Roman"/>
      <w:b/>
      <w:i w:val="0"/>
      <w:sz w:val="20"/>
      <w:u w:val="none"/>
    </w:rPr>
  </w:style>
  <w:style w:type="character" w:customStyle="1" w:styleId="WW8Num10z0">
    <w:name w:val="WW8Num10z0"/>
    <w:rsid w:val="003B787E"/>
    <w:rPr>
      <w:rFonts w:ascii="Times New Roman" w:eastAsia="Times New Roman" w:hAnsi="Times New Roman" w:cs="Times New Roman"/>
    </w:rPr>
  </w:style>
  <w:style w:type="character" w:customStyle="1" w:styleId="WW8Num10z1">
    <w:name w:val="WW8Num10z1"/>
    <w:rsid w:val="003B787E"/>
    <w:rPr>
      <w:rFonts w:ascii="Courier New" w:hAnsi="Courier New"/>
    </w:rPr>
  </w:style>
  <w:style w:type="character" w:customStyle="1" w:styleId="WW8Num10z2">
    <w:name w:val="WW8Num10z2"/>
    <w:rsid w:val="003B787E"/>
    <w:rPr>
      <w:rFonts w:ascii="Wingdings" w:hAnsi="Wingdings"/>
    </w:rPr>
  </w:style>
  <w:style w:type="character" w:customStyle="1" w:styleId="WW8Num10z3">
    <w:name w:val="WW8Num10z3"/>
    <w:rsid w:val="003B787E"/>
    <w:rPr>
      <w:rFonts w:ascii="Symbol" w:hAnsi="Symbol"/>
    </w:rPr>
  </w:style>
  <w:style w:type="character" w:customStyle="1" w:styleId="WW8Num12z0">
    <w:name w:val="WW8Num12z0"/>
    <w:rsid w:val="003B787E"/>
    <w:rPr>
      <w:rFonts w:ascii="Times New Roman" w:eastAsia="Times New Roman" w:hAnsi="Times New Roman" w:cs="Times New Roman"/>
    </w:rPr>
  </w:style>
  <w:style w:type="character" w:customStyle="1" w:styleId="WW8Num12z1">
    <w:name w:val="WW8Num12z1"/>
    <w:rsid w:val="003B787E"/>
    <w:rPr>
      <w:rFonts w:ascii="Courier New" w:hAnsi="Courier New"/>
    </w:rPr>
  </w:style>
  <w:style w:type="character" w:customStyle="1" w:styleId="WW8Num12z2">
    <w:name w:val="WW8Num12z2"/>
    <w:rsid w:val="003B787E"/>
    <w:rPr>
      <w:rFonts w:ascii="Wingdings" w:hAnsi="Wingdings"/>
    </w:rPr>
  </w:style>
  <w:style w:type="character" w:customStyle="1" w:styleId="WW8Num12z3">
    <w:name w:val="WW8Num12z3"/>
    <w:rsid w:val="003B787E"/>
    <w:rPr>
      <w:rFonts w:ascii="Symbol" w:hAnsi="Symbol"/>
    </w:rPr>
  </w:style>
  <w:style w:type="character" w:customStyle="1" w:styleId="WW8Num14z0">
    <w:name w:val="WW8Num14z0"/>
    <w:rsid w:val="003B787E"/>
    <w:rPr>
      <w:rFonts w:ascii="Times New Roman" w:eastAsia="Times New Roman" w:hAnsi="Times New Roman" w:cs="Times New Roman"/>
    </w:rPr>
  </w:style>
  <w:style w:type="character" w:customStyle="1" w:styleId="WW8Num14z1">
    <w:name w:val="WW8Num14z1"/>
    <w:rsid w:val="003B787E"/>
    <w:rPr>
      <w:rFonts w:ascii="Courier New" w:hAnsi="Courier New"/>
    </w:rPr>
  </w:style>
  <w:style w:type="character" w:customStyle="1" w:styleId="WW8Num14z2">
    <w:name w:val="WW8Num14z2"/>
    <w:rsid w:val="003B787E"/>
    <w:rPr>
      <w:rFonts w:ascii="Wingdings" w:hAnsi="Wingdings"/>
    </w:rPr>
  </w:style>
  <w:style w:type="character" w:customStyle="1" w:styleId="WW8Num14z3">
    <w:name w:val="WW8Num14z3"/>
    <w:rsid w:val="003B787E"/>
    <w:rPr>
      <w:rFonts w:ascii="Symbol" w:hAnsi="Symbol"/>
    </w:rPr>
  </w:style>
  <w:style w:type="character" w:customStyle="1" w:styleId="WW8Num28z0">
    <w:name w:val="WW8Num28z0"/>
    <w:rsid w:val="003B787E"/>
    <w:rPr>
      <w:rFonts w:ascii="Times New Roman" w:eastAsia="Times New Roman" w:hAnsi="Times New Roman" w:cs="Times New Roman"/>
    </w:rPr>
  </w:style>
  <w:style w:type="character" w:customStyle="1" w:styleId="WW8Num28z1">
    <w:name w:val="WW8Num28z1"/>
    <w:rsid w:val="003B787E"/>
    <w:rPr>
      <w:rFonts w:ascii="Courier New" w:hAnsi="Courier New"/>
    </w:rPr>
  </w:style>
  <w:style w:type="character" w:customStyle="1" w:styleId="WW8Num28z2">
    <w:name w:val="WW8Num28z2"/>
    <w:rsid w:val="003B787E"/>
    <w:rPr>
      <w:rFonts w:ascii="Wingdings" w:hAnsi="Wingdings"/>
    </w:rPr>
  </w:style>
  <w:style w:type="character" w:customStyle="1" w:styleId="WW8Num28z3">
    <w:name w:val="WW8Num28z3"/>
    <w:rsid w:val="003B787E"/>
    <w:rPr>
      <w:rFonts w:ascii="Symbol" w:hAnsi="Symbol"/>
    </w:rPr>
  </w:style>
  <w:style w:type="character" w:customStyle="1" w:styleId="WW8NumSt3z0">
    <w:name w:val="WW8NumSt3z0"/>
    <w:rsid w:val="003B787E"/>
    <w:rPr>
      <w:rFonts w:ascii="Times New Roman" w:hAnsi="Times New Roman"/>
      <w:b/>
      <w:i w:val="0"/>
      <w:sz w:val="20"/>
      <w:u w:val="none"/>
    </w:rPr>
  </w:style>
  <w:style w:type="character" w:customStyle="1" w:styleId="WW8NumSt4z0">
    <w:name w:val="WW8NumSt4z0"/>
    <w:rsid w:val="003B787E"/>
    <w:rPr>
      <w:rFonts w:ascii="Symbol" w:hAnsi="Symbol"/>
      <w:sz w:val="20"/>
    </w:rPr>
  </w:style>
  <w:style w:type="character" w:customStyle="1" w:styleId="Domylnaczcionkaakapitu5">
    <w:name w:val="Domyślna czcionka akapitu5"/>
    <w:semiHidden/>
    <w:rsid w:val="003B787E"/>
  </w:style>
  <w:style w:type="character" w:styleId="Numerstrony">
    <w:name w:val="page number"/>
    <w:basedOn w:val="Domylnaczcionkaakapitu5"/>
    <w:rsid w:val="003B787E"/>
  </w:style>
  <w:style w:type="paragraph" w:customStyle="1" w:styleId="Nagwek60">
    <w:name w:val="Nagłówek6"/>
    <w:basedOn w:val="Normalny"/>
    <w:next w:val="Tekstpodstawowy"/>
    <w:semiHidden/>
    <w:rsid w:val="003B787E"/>
    <w:pPr>
      <w:keepNext/>
      <w:tabs>
        <w:tab w:val="clear" w:pos="0"/>
        <w:tab w:val="clear" w:pos="4535"/>
        <w:tab w:val="clear" w:pos="9071"/>
      </w:tabs>
      <w:spacing w:before="240" w:after="120"/>
    </w:pPr>
    <w:rPr>
      <w:rFonts w:ascii="Arial" w:eastAsia="Lucida Sans Unicode" w:hAnsi="Arial" w:cs="Bookman Old Style"/>
      <w:sz w:val="28"/>
      <w:szCs w:val="28"/>
    </w:rPr>
  </w:style>
  <w:style w:type="paragraph" w:styleId="Podpis">
    <w:name w:val="Signature"/>
    <w:basedOn w:val="Normalny"/>
    <w:link w:val="PodpisZnak"/>
    <w:rsid w:val="003B787E"/>
    <w:pPr>
      <w:suppressLineNumbers/>
      <w:tabs>
        <w:tab w:val="clear" w:pos="0"/>
        <w:tab w:val="clear" w:pos="4535"/>
        <w:tab w:val="clear" w:pos="9071"/>
      </w:tabs>
      <w:spacing w:before="120" w:after="120"/>
    </w:pPr>
    <w:rPr>
      <w:rFonts w:cs="Bookman Old Style"/>
      <w:i/>
      <w:iCs/>
    </w:rPr>
  </w:style>
  <w:style w:type="character" w:customStyle="1" w:styleId="PodpisZnak">
    <w:name w:val="Podpis Znak"/>
    <w:basedOn w:val="Domylnaczcionkaakapitu"/>
    <w:link w:val="Podpis"/>
    <w:rsid w:val="003B787E"/>
    <w:rPr>
      <w:rFonts w:ascii="Times New Roman" w:eastAsia="Times New Roman" w:hAnsi="Times New Roman" w:cs="Bookman Old Style"/>
      <w:i/>
      <w:iCs/>
      <w:sz w:val="24"/>
      <w:szCs w:val="24"/>
      <w:lang w:eastAsia="ar-SA"/>
    </w:rPr>
  </w:style>
  <w:style w:type="paragraph" w:styleId="Spistreci1">
    <w:name w:val="toc 1"/>
    <w:basedOn w:val="Normalny"/>
    <w:next w:val="Normalny"/>
    <w:semiHidden/>
    <w:rsid w:val="003B787E"/>
    <w:pPr>
      <w:tabs>
        <w:tab w:val="clear" w:pos="0"/>
        <w:tab w:val="clear" w:pos="4535"/>
        <w:tab w:val="clear" w:pos="9071"/>
      </w:tabs>
      <w:spacing w:before="120" w:after="120"/>
    </w:pPr>
    <w:rPr>
      <w:b/>
      <w:bCs/>
      <w:caps/>
      <w:sz w:val="20"/>
      <w:szCs w:val="20"/>
    </w:rPr>
  </w:style>
  <w:style w:type="paragraph" w:customStyle="1" w:styleId="Tekstpodstawowy21">
    <w:name w:val="Tekst podstawowy 21"/>
    <w:basedOn w:val="Normalny"/>
    <w:rsid w:val="003B787E"/>
    <w:pPr>
      <w:tabs>
        <w:tab w:val="clear" w:pos="0"/>
        <w:tab w:val="clear" w:pos="4535"/>
        <w:tab w:val="clear" w:pos="9071"/>
      </w:tabs>
      <w:overflowPunct w:val="0"/>
      <w:autoSpaceDE w:val="0"/>
      <w:ind w:left="360"/>
      <w:jc w:val="both"/>
      <w:textAlignment w:val="baseline"/>
    </w:pPr>
    <w:rPr>
      <w:sz w:val="20"/>
      <w:szCs w:val="20"/>
    </w:rPr>
  </w:style>
  <w:style w:type="paragraph" w:customStyle="1" w:styleId="Zawartotabeli">
    <w:name w:val="Zawartość tabeli"/>
    <w:basedOn w:val="Normalny"/>
    <w:rsid w:val="003B787E"/>
    <w:pPr>
      <w:suppressLineNumbers/>
      <w:tabs>
        <w:tab w:val="clear" w:pos="0"/>
        <w:tab w:val="clear" w:pos="4535"/>
        <w:tab w:val="clear" w:pos="9071"/>
      </w:tabs>
    </w:pPr>
  </w:style>
  <w:style w:type="paragraph" w:customStyle="1" w:styleId="Nagwektabeli">
    <w:name w:val="Nagłówek tabeli"/>
    <w:basedOn w:val="Zawartotabeli"/>
    <w:rsid w:val="003B787E"/>
    <w:pPr>
      <w:jc w:val="center"/>
    </w:pPr>
    <w:rPr>
      <w:b/>
      <w:bCs/>
    </w:rPr>
  </w:style>
  <w:style w:type="paragraph" w:customStyle="1" w:styleId="Zawartoramki">
    <w:name w:val="Zawartość ramki"/>
    <w:basedOn w:val="Tekstpodstawowy"/>
    <w:rsid w:val="003B787E"/>
    <w:pPr>
      <w:tabs>
        <w:tab w:val="clear" w:pos="0"/>
        <w:tab w:val="clear" w:pos="4535"/>
        <w:tab w:val="clear" w:pos="9071"/>
      </w:tabs>
      <w:overflowPunct w:val="0"/>
      <w:autoSpaceDE w:val="0"/>
      <w:spacing w:after="0" w:line="180" w:lineRule="exact"/>
      <w:textAlignment w:val="baseline"/>
    </w:pPr>
    <w:rPr>
      <w:sz w:val="16"/>
      <w:szCs w:val="20"/>
      <w:lang w:val="x-none"/>
    </w:rPr>
  </w:style>
  <w:style w:type="paragraph" w:customStyle="1" w:styleId="Style2">
    <w:name w:val="Style2"/>
    <w:basedOn w:val="Normalny"/>
    <w:rsid w:val="003B787E"/>
    <w:pPr>
      <w:widowControl w:val="0"/>
      <w:tabs>
        <w:tab w:val="clear" w:pos="0"/>
        <w:tab w:val="clear" w:pos="4535"/>
        <w:tab w:val="clear" w:pos="9071"/>
      </w:tabs>
      <w:suppressAutoHyphens w:val="0"/>
      <w:autoSpaceDE w:val="0"/>
      <w:autoSpaceDN w:val="0"/>
      <w:adjustRightInd w:val="0"/>
    </w:pPr>
    <w:rPr>
      <w:rFonts w:eastAsia="Calibri"/>
      <w:lang w:eastAsia="pl-PL"/>
    </w:rPr>
  </w:style>
  <w:style w:type="character" w:customStyle="1" w:styleId="FontStyle13">
    <w:name w:val="Font Style13"/>
    <w:rsid w:val="003B787E"/>
    <w:rPr>
      <w:rFonts w:ascii="Times New Roman" w:hAnsi="Times New Roman" w:cs="Times New Roman"/>
      <w:sz w:val="18"/>
      <w:szCs w:val="18"/>
    </w:rPr>
  </w:style>
  <w:style w:type="paragraph" w:customStyle="1" w:styleId="Style5">
    <w:name w:val="Style5"/>
    <w:basedOn w:val="Normalny"/>
    <w:rsid w:val="003B787E"/>
    <w:pPr>
      <w:widowControl w:val="0"/>
      <w:tabs>
        <w:tab w:val="clear" w:pos="0"/>
        <w:tab w:val="clear" w:pos="4535"/>
        <w:tab w:val="clear" w:pos="9071"/>
      </w:tabs>
      <w:suppressAutoHyphens w:val="0"/>
      <w:autoSpaceDE w:val="0"/>
      <w:autoSpaceDN w:val="0"/>
      <w:adjustRightInd w:val="0"/>
      <w:spacing w:line="226" w:lineRule="exact"/>
      <w:jc w:val="both"/>
    </w:pPr>
    <w:rPr>
      <w:rFonts w:eastAsia="Calibri"/>
      <w:lang w:eastAsia="pl-PL"/>
    </w:rPr>
  </w:style>
  <w:style w:type="character" w:customStyle="1" w:styleId="FontStyle14">
    <w:name w:val="Font Style14"/>
    <w:rsid w:val="003B787E"/>
    <w:rPr>
      <w:rFonts w:ascii="Times New Roman" w:hAnsi="Times New Roman" w:cs="Times New Roman"/>
      <w:b/>
      <w:bCs/>
      <w:sz w:val="18"/>
      <w:szCs w:val="18"/>
    </w:rPr>
  </w:style>
  <w:style w:type="paragraph" w:customStyle="1" w:styleId="Style3">
    <w:name w:val="Style3"/>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269"/>
    </w:pPr>
    <w:rPr>
      <w:rFonts w:eastAsia="Calibri"/>
      <w:lang w:eastAsia="pl-PL"/>
    </w:rPr>
  </w:style>
  <w:style w:type="paragraph" w:customStyle="1" w:styleId="Style4">
    <w:name w:val="Style4"/>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288"/>
    </w:pPr>
    <w:rPr>
      <w:rFonts w:eastAsia="Calibri"/>
      <w:lang w:eastAsia="pl-PL"/>
    </w:rPr>
  </w:style>
  <w:style w:type="paragraph" w:customStyle="1" w:styleId="Style6">
    <w:name w:val="Style6"/>
    <w:basedOn w:val="Normalny"/>
    <w:rsid w:val="003B787E"/>
    <w:pPr>
      <w:widowControl w:val="0"/>
      <w:tabs>
        <w:tab w:val="clear" w:pos="0"/>
        <w:tab w:val="clear" w:pos="4535"/>
        <w:tab w:val="clear" w:pos="9071"/>
      </w:tabs>
      <w:suppressAutoHyphens w:val="0"/>
      <w:autoSpaceDE w:val="0"/>
      <w:autoSpaceDN w:val="0"/>
      <w:adjustRightInd w:val="0"/>
      <w:spacing w:line="288" w:lineRule="exact"/>
      <w:jc w:val="both"/>
    </w:pPr>
    <w:rPr>
      <w:rFonts w:eastAsia="Calibri"/>
      <w:lang w:eastAsia="pl-PL"/>
    </w:rPr>
  </w:style>
  <w:style w:type="paragraph" w:customStyle="1" w:styleId="Style10">
    <w:name w:val="Style10"/>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168"/>
    </w:pPr>
    <w:rPr>
      <w:rFonts w:eastAsia="Calibri"/>
      <w:lang w:eastAsia="pl-PL"/>
    </w:rPr>
  </w:style>
  <w:style w:type="paragraph" w:customStyle="1" w:styleId="Style15">
    <w:name w:val="Style15"/>
    <w:basedOn w:val="Normalny"/>
    <w:rsid w:val="003B787E"/>
    <w:pPr>
      <w:widowControl w:val="0"/>
      <w:tabs>
        <w:tab w:val="clear" w:pos="0"/>
        <w:tab w:val="clear" w:pos="4535"/>
        <w:tab w:val="clear" w:pos="9071"/>
      </w:tabs>
      <w:suppressAutoHyphens w:val="0"/>
      <w:autoSpaceDE w:val="0"/>
      <w:autoSpaceDN w:val="0"/>
      <w:adjustRightInd w:val="0"/>
      <w:spacing w:line="230" w:lineRule="exact"/>
      <w:ind w:hanging="173"/>
      <w:jc w:val="both"/>
    </w:pPr>
    <w:rPr>
      <w:rFonts w:eastAsia="Calibri"/>
      <w:lang w:eastAsia="pl-PL"/>
    </w:rPr>
  </w:style>
  <w:style w:type="paragraph" w:customStyle="1" w:styleId="Style17">
    <w:name w:val="Style17"/>
    <w:basedOn w:val="Normalny"/>
    <w:rsid w:val="003B787E"/>
    <w:pPr>
      <w:widowControl w:val="0"/>
      <w:tabs>
        <w:tab w:val="clear" w:pos="0"/>
        <w:tab w:val="clear" w:pos="4535"/>
        <w:tab w:val="clear" w:pos="9071"/>
      </w:tabs>
      <w:suppressAutoHyphens w:val="0"/>
      <w:autoSpaceDE w:val="0"/>
      <w:autoSpaceDN w:val="0"/>
      <w:adjustRightInd w:val="0"/>
      <w:spacing w:line="228" w:lineRule="exact"/>
      <w:jc w:val="both"/>
    </w:pPr>
    <w:rPr>
      <w:rFonts w:eastAsia="Calibri"/>
      <w:lang w:eastAsia="pl-PL"/>
    </w:rPr>
  </w:style>
  <w:style w:type="character" w:customStyle="1" w:styleId="FontStyle29">
    <w:name w:val="Font Style29"/>
    <w:rsid w:val="003B787E"/>
    <w:rPr>
      <w:rFonts w:ascii="Times New Roman" w:hAnsi="Times New Roman" w:cs="Times New Roman"/>
      <w:sz w:val="18"/>
      <w:szCs w:val="18"/>
    </w:rPr>
  </w:style>
  <w:style w:type="character" w:customStyle="1" w:styleId="FontStyle30">
    <w:name w:val="Font Style30"/>
    <w:rsid w:val="003B787E"/>
    <w:rPr>
      <w:rFonts w:ascii="Times New Roman" w:hAnsi="Times New Roman" w:cs="Times New Roman"/>
      <w:b/>
      <w:bCs/>
      <w:sz w:val="18"/>
      <w:szCs w:val="18"/>
    </w:rPr>
  </w:style>
  <w:style w:type="paragraph" w:customStyle="1" w:styleId="Style7">
    <w:name w:val="Style7"/>
    <w:basedOn w:val="Normalny"/>
    <w:rsid w:val="003B787E"/>
    <w:pPr>
      <w:widowControl w:val="0"/>
      <w:tabs>
        <w:tab w:val="clear" w:pos="0"/>
        <w:tab w:val="clear" w:pos="4535"/>
        <w:tab w:val="clear" w:pos="9071"/>
      </w:tabs>
      <w:suppressAutoHyphens w:val="0"/>
      <w:autoSpaceDE w:val="0"/>
      <w:autoSpaceDN w:val="0"/>
      <w:adjustRightInd w:val="0"/>
      <w:jc w:val="both"/>
    </w:pPr>
    <w:rPr>
      <w:rFonts w:eastAsia="Calibri"/>
      <w:lang w:eastAsia="pl-PL"/>
    </w:rPr>
  </w:style>
  <w:style w:type="character" w:customStyle="1" w:styleId="FontStyle17">
    <w:name w:val="Font Style17"/>
    <w:rsid w:val="003B787E"/>
    <w:rPr>
      <w:rFonts w:ascii="Times New Roman" w:hAnsi="Times New Roman" w:cs="Times New Roman"/>
      <w:sz w:val="18"/>
      <w:szCs w:val="18"/>
    </w:rPr>
  </w:style>
  <w:style w:type="character" w:customStyle="1" w:styleId="FontStyle18">
    <w:name w:val="Font Style18"/>
    <w:rsid w:val="003B787E"/>
    <w:rPr>
      <w:rFonts w:ascii="Times New Roman" w:hAnsi="Times New Roman" w:cs="Times New Roman"/>
      <w:b/>
      <w:bCs/>
      <w:sz w:val="18"/>
      <w:szCs w:val="18"/>
    </w:rPr>
  </w:style>
  <w:style w:type="character" w:customStyle="1" w:styleId="ZnakZnak">
    <w:name w:val="Znak Znak"/>
    <w:rsid w:val="003B787E"/>
    <w:rPr>
      <w:rFonts w:ascii="Tahoma" w:hAnsi="Tahoma" w:cs="Tahoma"/>
      <w:sz w:val="16"/>
      <w:szCs w:val="16"/>
      <w:lang w:eastAsia="ar-SA"/>
    </w:rPr>
  </w:style>
  <w:style w:type="paragraph" w:customStyle="1" w:styleId="KARTATYTUOWA">
    <w:name w:val="KARTA_TYTUŁOWA"/>
    <w:basedOn w:val="Normalny"/>
    <w:rsid w:val="003B787E"/>
    <w:pPr>
      <w:tabs>
        <w:tab w:val="clear" w:pos="0"/>
        <w:tab w:val="clear" w:pos="4535"/>
        <w:tab w:val="clear" w:pos="9071"/>
      </w:tabs>
      <w:suppressAutoHyphens w:val="0"/>
      <w:jc w:val="center"/>
    </w:pPr>
    <w:rPr>
      <w:rFonts w:ascii="Arial" w:hAnsi="Arial" w:cs="Arial"/>
      <w:sz w:val="16"/>
      <w:szCs w:val="16"/>
      <w:lang w:eastAsia="pl-PL"/>
    </w:rPr>
  </w:style>
  <w:style w:type="paragraph" w:styleId="Spistreci2">
    <w:name w:val="toc 2"/>
    <w:basedOn w:val="Normalny"/>
    <w:next w:val="Normalny"/>
    <w:autoRedefine/>
    <w:semiHidden/>
    <w:rsid w:val="003B787E"/>
    <w:pPr>
      <w:tabs>
        <w:tab w:val="clear" w:pos="0"/>
        <w:tab w:val="clear" w:pos="4535"/>
        <w:tab w:val="clear" w:pos="9071"/>
      </w:tabs>
      <w:ind w:left="240"/>
    </w:pPr>
    <w:rPr>
      <w:smallCaps/>
      <w:sz w:val="20"/>
      <w:szCs w:val="20"/>
    </w:rPr>
  </w:style>
  <w:style w:type="paragraph" w:styleId="Spistreci3">
    <w:name w:val="toc 3"/>
    <w:basedOn w:val="Normalny"/>
    <w:next w:val="Normalny"/>
    <w:autoRedefine/>
    <w:semiHidden/>
    <w:rsid w:val="003B787E"/>
    <w:pPr>
      <w:tabs>
        <w:tab w:val="clear" w:pos="0"/>
        <w:tab w:val="clear" w:pos="4535"/>
        <w:tab w:val="clear" w:pos="9071"/>
        <w:tab w:val="left" w:pos="1680"/>
        <w:tab w:val="right" w:leader="dot" w:pos="9055"/>
      </w:tabs>
      <w:ind w:left="1701" w:hanging="1275"/>
    </w:pPr>
    <w:rPr>
      <w:i/>
      <w:iCs/>
      <w:sz w:val="20"/>
      <w:szCs w:val="20"/>
    </w:rPr>
  </w:style>
  <w:style w:type="paragraph" w:customStyle="1" w:styleId="STYL000">
    <w:name w:val="STYL_000"/>
    <w:locked/>
    <w:rsid w:val="003B787E"/>
    <w:pPr>
      <w:spacing w:before="240" w:after="0" w:line="240" w:lineRule="auto"/>
      <w:jc w:val="both"/>
    </w:pPr>
    <w:rPr>
      <w:rFonts w:ascii="Arial" w:eastAsia="Times New Roman" w:hAnsi="Arial" w:cs="Times New Roman"/>
      <w:sz w:val="20"/>
      <w:szCs w:val="20"/>
      <w:lang w:eastAsia="pl-PL"/>
    </w:rPr>
  </w:style>
  <w:style w:type="paragraph" w:customStyle="1" w:styleId="NAGWEK1SPECYFIKACJA">
    <w:name w:val="NAGŁÓWEK_1_SPECYFIKACJA"/>
    <w:rsid w:val="003B787E"/>
    <w:pPr>
      <w:tabs>
        <w:tab w:val="left" w:pos="1134"/>
      </w:tabs>
      <w:spacing w:after="0" w:line="240" w:lineRule="auto"/>
      <w:ind w:left="1134" w:hanging="1134"/>
    </w:pPr>
    <w:rPr>
      <w:rFonts w:ascii="Arial" w:eastAsia="Times New Roman" w:hAnsi="Arial" w:cs="Times New Roman"/>
      <w:i/>
      <w:caps/>
      <w:sz w:val="16"/>
      <w:szCs w:val="20"/>
      <w:lang w:eastAsia="pl-PL"/>
    </w:rPr>
  </w:style>
  <w:style w:type="paragraph" w:customStyle="1" w:styleId="NAGWEK2Kontrakt">
    <w:name w:val="NAGŁÓWEK_2_Kontrakt"/>
    <w:rsid w:val="003B787E"/>
    <w:pPr>
      <w:spacing w:after="0" w:line="240" w:lineRule="auto"/>
    </w:pPr>
    <w:rPr>
      <w:rFonts w:ascii="Arial" w:eastAsia="Times New Roman" w:hAnsi="Arial" w:cs="Times New Roman"/>
      <w:i/>
      <w:sz w:val="16"/>
      <w:szCs w:val="20"/>
      <w:lang w:eastAsia="pl-PL"/>
    </w:rPr>
  </w:style>
  <w:style w:type="paragraph" w:customStyle="1" w:styleId="STOPKA1Firma">
    <w:name w:val="STOPKA_1_Firma"/>
    <w:rsid w:val="003B787E"/>
    <w:pPr>
      <w:tabs>
        <w:tab w:val="left" w:pos="0"/>
        <w:tab w:val="center" w:pos="4536"/>
        <w:tab w:val="right" w:pos="9072"/>
      </w:tabs>
      <w:spacing w:after="0" w:line="240" w:lineRule="auto"/>
    </w:pPr>
    <w:rPr>
      <w:rFonts w:ascii="Arial" w:eastAsia="Times New Roman" w:hAnsi="Arial" w:cs="Times New Roman"/>
      <w:i/>
      <w:sz w:val="20"/>
      <w:szCs w:val="20"/>
      <w:lang w:eastAsia="pl-PL"/>
    </w:rPr>
  </w:style>
  <w:style w:type="character" w:customStyle="1" w:styleId="STOPKA1FirmaZnak">
    <w:name w:val="STOPKA_1_Firma Znak"/>
    <w:rsid w:val="003B787E"/>
    <w:rPr>
      <w:rFonts w:ascii="Arial" w:hAnsi="Arial"/>
      <w:i/>
      <w:noProof w:val="0"/>
      <w:lang w:val="pl-PL" w:eastAsia="pl-PL" w:bidi="ar-SA"/>
    </w:rPr>
  </w:style>
  <w:style w:type="paragraph" w:customStyle="1" w:styleId="STOPKA2Strona">
    <w:name w:val="STOPKA_2_Strona"/>
    <w:basedOn w:val="Normalny"/>
    <w:rsid w:val="003B787E"/>
    <w:pPr>
      <w:framePr w:wrap="around" w:vAnchor="text" w:hAnchor="margin" w:xAlign="outside" w:y="1"/>
      <w:tabs>
        <w:tab w:val="clear" w:pos="0"/>
        <w:tab w:val="clear" w:pos="4535"/>
        <w:tab w:val="clear" w:pos="9071"/>
      </w:tabs>
      <w:suppressAutoHyphens w:val="0"/>
    </w:pPr>
    <w:rPr>
      <w:rFonts w:ascii="Arial" w:hAnsi="Arial"/>
      <w:sz w:val="18"/>
      <w:szCs w:val="20"/>
      <w:lang w:eastAsia="pl-PL"/>
    </w:rPr>
  </w:style>
  <w:style w:type="paragraph" w:customStyle="1" w:styleId="TEKST2Definicje">
    <w:name w:val="TEKST_2 Definicje"/>
    <w:rsid w:val="003B787E"/>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TYTU1ROZDZIA">
    <w:name w:val="TYTUŁ_1 ROZDZIAŁ"/>
    <w:next w:val="TEKST1Tre"/>
    <w:rsid w:val="003B787E"/>
    <w:pPr>
      <w:tabs>
        <w:tab w:val="left" w:pos="1418"/>
      </w:tabs>
      <w:spacing w:before="240" w:after="0" w:line="240" w:lineRule="auto"/>
      <w:ind w:left="1418" w:hanging="1418"/>
    </w:pPr>
    <w:rPr>
      <w:rFonts w:ascii="Arial" w:eastAsia="Times New Roman" w:hAnsi="Arial" w:cs="Times New Roman"/>
      <w:b/>
      <w:caps/>
      <w:sz w:val="24"/>
      <w:szCs w:val="20"/>
      <w:lang w:eastAsia="pl-PL"/>
    </w:rPr>
  </w:style>
  <w:style w:type="paragraph" w:customStyle="1" w:styleId="TYTU2PODROZDZIA">
    <w:name w:val="TYTUŁ_2 PODROZDZIAŁ"/>
    <w:basedOn w:val="TYTU1ROZDZIA"/>
    <w:next w:val="TEKST1Tre"/>
    <w:rsid w:val="003B787E"/>
  </w:style>
  <w:style w:type="paragraph" w:customStyle="1" w:styleId="TYTU3SPECYFIKACJA">
    <w:name w:val="TYTUŁ_3 SPECYFIKACJA"/>
    <w:basedOn w:val="TYTU1ROZDZIA"/>
    <w:next w:val="TEKST1Tre"/>
    <w:rsid w:val="003B787E"/>
  </w:style>
  <w:style w:type="character" w:customStyle="1" w:styleId="PUNKTY11Znak">
    <w:name w:val="PUNKTY_1 1. Znak"/>
    <w:rsid w:val="003B787E"/>
    <w:rPr>
      <w:rFonts w:ascii="Arial" w:hAnsi="Arial"/>
      <w:b/>
      <w:caps/>
      <w:noProof w:val="0"/>
      <w:lang w:val="pl-PL" w:eastAsia="pl-PL" w:bidi="ar-SA"/>
    </w:rPr>
  </w:style>
  <w:style w:type="paragraph" w:customStyle="1" w:styleId="PUNKTY3123">
    <w:name w:val="PUNKTY_3 1.2.3"/>
    <w:basedOn w:val="PUNKTY11"/>
    <w:next w:val="TEKST1Tre"/>
    <w:rsid w:val="003B787E"/>
    <w:pPr>
      <w:tabs>
        <w:tab w:val="clear" w:pos="1021"/>
        <w:tab w:val="left" w:pos="851"/>
      </w:tabs>
      <w:spacing w:before="240"/>
    </w:pPr>
    <w:rPr>
      <w:i/>
      <w:caps w:val="0"/>
    </w:rPr>
  </w:style>
  <w:style w:type="paragraph" w:customStyle="1" w:styleId="LISTA1-">
    <w:name w:val="LISTA_1 -"/>
    <w:rsid w:val="003B787E"/>
    <w:pPr>
      <w:numPr>
        <w:numId w:val="59"/>
      </w:numPr>
      <w:tabs>
        <w:tab w:val="clear" w:pos="720"/>
        <w:tab w:val="left" w:pos="397"/>
      </w:tabs>
      <w:spacing w:before="60" w:after="0" w:line="240" w:lineRule="auto"/>
      <w:ind w:left="397" w:hanging="397"/>
      <w:jc w:val="both"/>
    </w:pPr>
    <w:rPr>
      <w:rFonts w:ascii="Arial" w:eastAsia="Times New Roman" w:hAnsi="Arial" w:cs="Times New Roman"/>
      <w:sz w:val="20"/>
      <w:szCs w:val="20"/>
      <w:lang w:eastAsia="pl-PL"/>
    </w:rPr>
  </w:style>
  <w:style w:type="paragraph" w:customStyle="1" w:styleId="LISTA21">
    <w:name w:val="LISTA_2 1."/>
    <w:rsid w:val="003B787E"/>
    <w:pPr>
      <w:tabs>
        <w:tab w:val="left" w:pos="397"/>
      </w:tabs>
      <w:spacing w:before="60" w:after="0" w:line="240" w:lineRule="auto"/>
      <w:ind w:left="397" w:hanging="397"/>
    </w:pPr>
    <w:rPr>
      <w:rFonts w:ascii="Arial" w:eastAsia="Times New Roman" w:hAnsi="Arial" w:cs="Times New Roman"/>
      <w:sz w:val="20"/>
      <w:szCs w:val="20"/>
      <w:lang w:eastAsia="pl-PL"/>
    </w:rPr>
  </w:style>
  <w:style w:type="paragraph" w:customStyle="1" w:styleId="LISTA3a">
    <w:name w:val="LISTA_3 a)"/>
    <w:rsid w:val="003B787E"/>
    <w:pPr>
      <w:tabs>
        <w:tab w:val="left" w:pos="397"/>
      </w:tabs>
      <w:spacing w:before="60" w:after="0" w:line="240" w:lineRule="auto"/>
      <w:ind w:left="397" w:hanging="397"/>
    </w:pPr>
    <w:rPr>
      <w:rFonts w:ascii="Arial" w:eastAsia="Times New Roman" w:hAnsi="Arial" w:cs="Times New Roman"/>
      <w:sz w:val="20"/>
      <w:szCs w:val="20"/>
      <w:lang w:eastAsia="pl-PL"/>
    </w:rPr>
  </w:style>
  <w:style w:type="paragraph" w:customStyle="1" w:styleId="TABELE1L">
    <w:name w:val="TABELE_1 L"/>
    <w:rsid w:val="003B787E"/>
    <w:pPr>
      <w:spacing w:before="60" w:after="60" w:line="240" w:lineRule="auto"/>
    </w:pPr>
    <w:rPr>
      <w:rFonts w:ascii="Arial" w:eastAsia="Times New Roman" w:hAnsi="Arial" w:cs="Times New Roman"/>
      <w:sz w:val="20"/>
      <w:szCs w:val="20"/>
      <w:lang w:eastAsia="pl-PL"/>
    </w:rPr>
  </w:style>
  <w:style w:type="paragraph" w:customStyle="1" w:styleId="TABELE2S">
    <w:name w:val="TABELE_2 S"/>
    <w:basedOn w:val="TABELE1L"/>
    <w:rsid w:val="003B787E"/>
    <w:pPr>
      <w:jc w:val="center"/>
    </w:pPr>
  </w:style>
  <w:style w:type="paragraph" w:customStyle="1" w:styleId="TABELE3P">
    <w:name w:val="TABELE_3 P"/>
    <w:basedOn w:val="TABELE1L"/>
    <w:rsid w:val="003B787E"/>
    <w:pPr>
      <w:jc w:val="right"/>
    </w:pPr>
  </w:style>
  <w:style w:type="paragraph" w:customStyle="1" w:styleId="TABELE0Nagwek">
    <w:name w:val="TABELE_0 Nagłówek"/>
    <w:rsid w:val="003B787E"/>
    <w:pPr>
      <w:spacing w:before="120" w:after="120" w:line="240" w:lineRule="auto"/>
      <w:jc w:val="center"/>
    </w:pPr>
    <w:rPr>
      <w:rFonts w:ascii="Arial" w:eastAsia="Times New Roman" w:hAnsi="Arial" w:cs="Times New Roman"/>
      <w:sz w:val="20"/>
      <w:szCs w:val="20"/>
      <w:lang w:eastAsia="pl-PL"/>
    </w:rPr>
  </w:style>
  <w:style w:type="paragraph" w:customStyle="1" w:styleId="NORMY1PN">
    <w:name w:val="NORMY_1 PN"/>
    <w:rsid w:val="003B787E"/>
    <w:pPr>
      <w:tabs>
        <w:tab w:val="left" w:pos="2552"/>
      </w:tabs>
      <w:spacing w:before="60" w:after="0" w:line="240" w:lineRule="auto"/>
      <w:ind w:left="2552" w:hanging="2552"/>
    </w:pPr>
    <w:rPr>
      <w:rFonts w:ascii="Arial Narrow" w:eastAsia="Times New Roman" w:hAnsi="Arial Narrow" w:cs="Times New Roman"/>
      <w:sz w:val="20"/>
      <w:szCs w:val="20"/>
      <w:lang w:eastAsia="pl-PL"/>
    </w:rPr>
  </w:style>
  <w:style w:type="paragraph" w:customStyle="1" w:styleId="TEKST3Podpisy">
    <w:name w:val="TEKST_3 Podpisy"/>
    <w:next w:val="TEKST1Tre"/>
    <w:rsid w:val="003B787E"/>
    <w:pPr>
      <w:tabs>
        <w:tab w:val="left" w:pos="1418"/>
      </w:tabs>
      <w:spacing w:before="240" w:after="60" w:line="240" w:lineRule="auto"/>
      <w:ind w:left="1418" w:hanging="1418"/>
    </w:pPr>
    <w:rPr>
      <w:rFonts w:ascii="Arial" w:eastAsia="Times New Roman" w:hAnsi="Arial" w:cs="Times New Roman"/>
      <w:b/>
      <w:sz w:val="20"/>
      <w:szCs w:val="20"/>
      <w:lang w:eastAsia="pl-PL"/>
    </w:rPr>
  </w:style>
  <w:style w:type="character" w:customStyle="1" w:styleId="PUNKTY3123Znak">
    <w:name w:val="PUNKTY_3 1.2.3 Znak"/>
    <w:rsid w:val="003B787E"/>
  </w:style>
  <w:style w:type="character" w:customStyle="1" w:styleId="TEKST1TreZnak">
    <w:name w:val="TEKST_1 Treść Znak"/>
    <w:rsid w:val="003B787E"/>
    <w:rPr>
      <w:rFonts w:ascii="Arial" w:hAnsi="Arial"/>
      <w:noProof w:val="0"/>
      <w:lang w:val="pl-PL" w:eastAsia="pl-PL" w:bidi="ar-SA"/>
    </w:rPr>
  </w:style>
  <w:style w:type="character" w:customStyle="1" w:styleId="PUNKTY212Znak">
    <w:name w:val="PUNKTY_2 1.2. Znak"/>
    <w:rsid w:val="003B787E"/>
  </w:style>
  <w:style w:type="paragraph" w:customStyle="1" w:styleId="SPISTRECI10">
    <w:name w:val="SPIS_TREŚCI_1"/>
    <w:basedOn w:val="Normalny"/>
    <w:rsid w:val="003B787E"/>
    <w:pPr>
      <w:tabs>
        <w:tab w:val="clear" w:pos="0"/>
        <w:tab w:val="clear" w:pos="4535"/>
        <w:tab w:val="clear" w:pos="9071"/>
        <w:tab w:val="left" w:pos="1701"/>
        <w:tab w:val="right" w:leader="dot" w:pos="9072"/>
      </w:tabs>
      <w:suppressAutoHyphens w:val="0"/>
      <w:spacing w:before="360" w:after="120"/>
      <w:ind w:left="1701" w:hanging="1701"/>
    </w:pPr>
    <w:rPr>
      <w:rFonts w:ascii="Arial" w:hAnsi="Arial"/>
      <w:b/>
      <w:caps/>
      <w:sz w:val="20"/>
      <w:szCs w:val="20"/>
      <w:lang w:eastAsia="pl-PL"/>
    </w:rPr>
  </w:style>
  <w:style w:type="paragraph" w:customStyle="1" w:styleId="SPISTRECI20">
    <w:name w:val="SPIS_TREŚCI_2"/>
    <w:basedOn w:val="SPISTRECI10"/>
    <w:rsid w:val="003B787E"/>
    <w:pPr>
      <w:spacing w:before="120" w:after="0"/>
    </w:pPr>
    <w:rPr>
      <w:caps w:val="0"/>
    </w:rPr>
  </w:style>
  <w:style w:type="paragraph" w:customStyle="1" w:styleId="SPISTRECI30">
    <w:name w:val="SPIS_TREŚCI_3"/>
    <w:basedOn w:val="SPISTRECI20"/>
    <w:rsid w:val="003B787E"/>
    <w:pPr>
      <w:spacing w:before="60"/>
    </w:pPr>
    <w:rPr>
      <w:b w:val="0"/>
      <w:lang w:val="en-US"/>
    </w:rPr>
  </w:style>
  <w:style w:type="character" w:customStyle="1" w:styleId="ZnakZnak19">
    <w:name w:val="Znak Znak19"/>
    <w:rsid w:val="003B787E"/>
    <w:rPr>
      <w:sz w:val="16"/>
      <w:lang w:eastAsia="ar-SA"/>
    </w:rPr>
  </w:style>
  <w:style w:type="paragraph" w:customStyle="1" w:styleId="Mylnik">
    <w:name w:val="Myślnik"/>
    <w:basedOn w:val="Normalny"/>
    <w:next w:val="Tekst0"/>
    <w:autoRedefine/>
    <w:rsid w:val="003B787E"/>
    <w:pPr>
      <w:numPr>
        <w:numId w:val="60"/>
      </w:numPr>
      <w:tabs>
        <w:tab w:val="clear" w:pos="0"/>
        <w:tab w:val="clear" w:pos="1440"/>
        <w:tab w:val="clear" w:pos="4535"/>
        <w:tab w:val="clear" w:pos="9071"/>
        <w:tab w:val="num" w:pos="540"/>
        <w:tab w:val="left" w:pos="1134"/>
      </w:tabs>
      <w:suppressAutoHyphens w:val="0"/>
      <w:spacing w:before="20"/>
      <w:ind w:left="568" w:hanging="284"/>
    </w:pPr>
    <w:rPr>
      <w:rFonts w:ascii="Arial" w:hAnsi="Arial"/>
      <w:sz w:val="20"/>
      <w:szCs w:val="20"/>
      <w:lang w:eastAsia="pl-PL"/>
    </w:rPr>
  </w:style>
  <w:style w:type="paragraph" w:customStyle="1" w:styleId="Tekst0">
    <w:name w:val="Tekst"/>
    <w:basedOn w:val="Normalny"/>
    <w:autoRedefine/>
    <w:rsid w:val="003B787E"/>
    <w:pPr>
      <w:tabs>
        <w:tab w:val="clear" w:pos="0"/>
        <w:tab w:val="clear" w:pos="4535"/>
        <w:tab w:val="clear" w:pos="9071"/>
      </w:tabs>
      <w:suppressAutoHyphens w:val="0"/>
      <w:spacing w:before="60" w:after="60"/>
      <w:jc w:val="both"/>
    </w:pPr>
    <w:rPr>
      <w:rFonts w:ascii="Arial" w:hAnsi="Arial"/>
      <w:sz w:val="20"/>
      <w:szCs w:val="20"/>
      <w:lang w:eastAsia="pl-PL"/>
    </w:rPr>
  </w:style>
  <w:style w:type="paragraph" w:customStyle="1" w:styleId="TEKST1TrePogr">
    <w:name w:val="TEKST_1 Treść_Pogr"/>
    <w:basedOn w:val="TEKST1Tre"/>
    <w:next w:val="TEKST1Tre"/>
    <w:rsid w:val="003B787E"/>
    <w:rPr>
      <w:b/>
    </w:rPr>
  </w:style>
  <w:style w:type="paragraph" w:customStyle="1" w:styleId="NORMY2PN-EN">
    <w:name w:val="NORMY_2_PN-EN"/>
    <w:basedOn w:val="NORMY1PN"/>
    <w:rsid w:val="003B787E"/>
  </w:style>
  <w:style w:type="character" w:customStyle="1" w:styleId="STOPKA2StronaZnak">
    <w:name w:val="STOPKA_2_Strona Znak"/>
    <w:rsid w:val="003B787E"/>
    <w:rPr>
      <w:rFonts w:ascii="Arial" w:hAnsi="Arial"/>
      <w:noProof w:val="0"/>
      <w:sz w:val="18"/>
      <w:lang w:val="pl-PL" w:eastAsia="pl-PL" w:bidi="ar-SA"/>
    </w:rPr>
  </w:style>
  <w:style w:type="paragraph" w:customStyle="1" w:styleId="PN">
    <w:name w:val="PN"/>
    <w:basedOn w:val="Normalny"/>
    <w:rsid w:val="003B787E"/>
    <w:pPr>
      <w:numPr>
        <w:numId w:val="62"/>
      </w:numPr>
      <w:tabs>
        <w:tab w:val="clear" w:pos="0"/>
        <w:tab w:val="clear" w:pos="927"/>
        <w:tab w:val="clear" w:pos="4535"/>
        <w:tab w:val="clear" w:pos="9071"/>
        <w:tab w:val="left" w:pos="851"/>
      </w:tabs>
      <w:suppressAutoHyphens w:val="0"/>
      <w:spacing w:before="60"/>
      <w:ind w:left="2836" w:hanging="1985"/>
    </w:pPr>
    <w:rPr>
      <w:rFonts w:ascii="Arial" w:hAnsi="Arial"/>
      <w:sz w:val="20"/>
      <w:szCs w:val="20"/>
      <w:lang w:eastAsia="pl-PL"/>
    </w:rPr>
  </w:style>
  <w:style w:type="paragraph" w:styleId="Spistreci4">
    <w:name w:val="toc 4"/>
    <w:basedOn w:val="Normalny"/>
    <w:next w:val="Normalny"/>
    <w:rsid w:val="003B787E"/>
    <w:pPr>
      <w:tabs>
        <w:tab w:val="clear" w:pos="0"/>
        <w:tab w:val="clear" w:pos="4535"/>
        <w:tab w:val="clear" w:pos="9071"/>
      </w:tabs>
      <w:ind w:left="720"/>
    </w:pPr>
    <w:rPr>
      <w:sz w:val="18"/>
      <w:szCs w:val="18"/>
    </w:rPr>
  </w:style>
  <w:style w:type="paragraph" w:styleId="Spistreci5">
    <w:name w:val="toc 5"/>
    <w:basedOn w:val="Normalny"/>
    <w:next w:val="Normalny"/>
    <w:rsid w:val="003B787E"/>
    <w:pPr>
      <w:tabs>
        <w:tab w:val="clear" w:pos="0"/>
        <w:tab w:val="clear" w:pos="4535"/>
        <w:tab w:val="clear" w:pos="9071"/>
      </w:tabs>
      <w:ind w:left="960"/>
    </w:pPr>
    <w:rPr>
      <w:sz w:val="18"/>
      <w:szCs w:val="18"/>
    </w:rPr>
  </w:style>
  <w:style w:type="paragraph" w:styleId="Spistreci6">
    <w:name w:val="toc 6"/>
    <w:basedOn w:val="Normalny"/>
    <w:next w:val="Normalny"/>
    <w:rsid w:val="003B787E"/>
    <w:pPr>
      <w:tabs>
        <w:tab w:val="clear" w:pos="0"/>
        <w:tab w:val="clear" w:pos="4535"/>
        <w:tab w:val="clear" w:pos="9071"/>
      </w:tabs>
      <w:ind w:left="1200"/>
    </w:pPr>
    <w:rPr>
      <w:sz w:val="18"/>
      <w:szCs w:val="18"/>
    </w:rPr>
  </w:style>
  <w:style w:type="paragraph" w:styleId="Spistreci7">
    <w:name w:val="toc 7"/>
    <w:basedOn w:val="Normalny"/>
    <w:next w:val="Normalny"/>
    <w:rsid w:val="003B787E"/>
    <w:pPr>
      <w:tabs>
        <w:tab w:val="clear" w:pos="0"/>
        <w:tab w:val="clear" w:pos="4535"/>
        <w:tab w:val="clear" w:pos="9071"/>
      </w:tabs>
      <w:ind w:left="1440"/>
    </w:pPr>
    <w:rPr>
      <w:sz w:val="18"/>
      <w:szCs w:val="18"/>
    </w:rPr>
  </w:style>
  <w:style w:type="paragraph" w:styleId="Spistreci8">
    <w:name w:val="toc 8"/>
    <w:basedOn w:val="Normalny"/>
    <w:next w:val="Normalny"/>
    <w:rsid w:val="003B787E"/>
    <w:pPr>
      <w:tabs>
        <w:tab w:val="clear" w:pos="0"/>
        <w:tab w:val="clear" w:pos="4535"/>
        <w:tab w:val="clear" w:pos="9071"/>
      </w:tabs>
      <w:ind w:left="1680"/>
    </w:pPr>
    <w:rPr>
      <w:sz w:val="18"/>
      <w:szCs w:val="18"/>
    </w:rPr>
  </w:style>
  <w:style w:type="paragraph" w:styleId="Spistreci9">
    <w:name w:val="toc 9"/>
    <w:basedOn w:val="Normalny"/>
    <w:next w:val="Normalny"/>
    <w:rsid w:val="003B787E"/>
    <w:pPr>
      <w:tabs>
        <w:tab w:val="clear" w:pos="0"/>
        <w:tab w:val="clear" w:pos="4535"/>
        <w:tab w:val="clear" w:pos="9071"/>
      </w:tabs>
      <w:ind w:left="1920"/>
    </w:pPr>
    <w:rPr>
      <w:sz w:val="18"/>
      <w:szCs w:val="18"/>
    </w:rPr>
  </w:style>
  <w:style w:type="paragraph" w:styleId="Tekstprzypisudolnego">
    <w:name w:val="footnote text"/>
    <w:basedOn w:val="Normalny"/>
    <w:link w:val="TekstprzypisudolnegoZnak1"/>
    <w:semiHidden/>
    <w:rsid w:val="003B787E"/>
    <w:pPr>
      <w:tabs>
        <w:tab w:val="clear" w:pos="0"/>
        <w:tab w:val="clear" w:pos="4535"/>
        <w:tab w:val="clear" w:pos="9071"/>
      </w:tabs>
      <w:suppressAutoHyphens w:val="0"/>
      <w:spacing w:before="240"/>
    </w:pPr>
    <w:rPr>
      <w:rFonts w:ascii="Arial" w:hAnsi="Arial"/>
      <w:color w:val="FF00FF"/>
      <w:sz w:val="20"/>
      <w:szCs w:val="20"/>
      <w:lang w:eastAsia="pl-PL"/>
    </w:rPr>
  </w:style>
  <w:style w:type="character" w:customStyle="1" w:styleId="TekstprzypisudolnegoZnak">
    <w:name w:val="Tekst przypisu dolnego Znak"/>
    <w:basedOn w:val="Domylnaczcionkaakapitu"/>
    <w:semiHidden/>
    <w:rsid w:val="003B787E"/>
    <w:rPr>
      <w:rFonts w:ascii="Times New Roman" w:eastAsia="Times New Roman" w:hAnsi="Times New Roman" w:cs="Times New Roman"/>
      <w:sz w:val="20"/>
      <w:szCs w:val="20"/>
      <w:lang w:eastAsia="ar-SA"/>
    </w:rPr>
  </w:style>
  <w:style w:type="character" w:styleId="Hipercze">
    <w:name w:val="Hyperlink"/>
    <w:rsid w:val="003B787E"/>
    <w:rPr>
      <w:color w:val="0000FF"/>
      <w:u w:val="single"/>
    </w:rPr>
  </w:style>
  <w:style w:type="paragraph" w:customStyle="1" w:styleId="Podpunkty">
    <w:name w:val="Podpunkty"/>
    <w:basedOn w:val="Normalny"/>
    <w:next w:val="Normalny"/>
    <w:rsid w:val="003B787E"/>
    <w:pPr>
      <w:tabs>
        <w:tab w:val="clear" w:pos="0"/>
        <w:tab w:val="clear" w:pos="4535"/>
        <w:tab w:val="clear" w:pos="9071"/>
        <w:tab w:val="left" w:pos="851"/>
      </w:tabs>
      <w:suppressAutoHyphens w:val="0"/>
      <w:spacing w:before="120" w:after="60"/>
      <w:ind w:left="454" w:hanging="454"/>
      <w:jc w:val="both"/>
    </w:pPr>
    <w:rPr>
      <w:rFonts w:ascii="Arial" w:hAnsi="Arial"/>
      <w:b/>
      <w:sz w:val="20"/>
      <w:szCs w:val="20"/>
      <w:lang w:eastAsia="pl-PL"/>
    </w:rPr>
  </w:style>
  <w:style w:type="character" w:styleId="Odwoaniedokomentarza">
    <w:name w:val="annotation reference"/>
    <w:semiHidden/>
    <w:rsid w:val="003B787E"/>
    <w:rPr>
      <w:sz w:val="16"/>
      <w:szCs w:val="16"/>
    </w:rPr>
  </w:style>
  <w:style w:type="paragraph" w:styleId="Tekstkomentarza">
    <w:name w:val="annotation text"/>
    <w:basedOn w:val="Normalny"/>
    <w:link w:val="TekstkomentarzaZnak"/>
    <w:semiHidden/>
    <w:rsid w:val="003B787E"/>
    <w:pPr>
      <w:tabs>
        <w:tab w:val="clear" w:pos="0"/>
        <w:tab w:val="clear" w:pos="4535"/>
        <w:tab w:val="clear" w:pos="9071"/>
      </w:tabs>
      <w:suppressAutoHyphens w:val="0"/>
      <w:spacing w:before="240"/>
    </w:pPr>
    <w:rPr>
      <w:rFonts w:ascii="Arial" w:hAnsi="Arial"/>
      <w:color w:val="FF00FF"/>
      <w:sz w:val="20"/>
      <w:szCs w:val="20"/>
      <w:lang w:eastAsia="pl-PL"/>
    </w:rPr>
  </w:style>
  <w:style w:type="character" w:customStyle="1" w:styleId="TekstkomentarzaZnak">
    <w:name w:val="Tekst komentarza Znak"/>
    <w:basedOn w:val="Domylnaczcionkaakapitu"/>
    <w:link w:val="Tekstkomentarza"/>
    <w:semiHidden/>
    <w:rsid w:val="003B787E"/>
    <w:rPr>
      <w:rFonts w:ascii="Arial" w:eastAsia="Times New Roman" w:hAnsi="Arial" w:cs="Times New Roman"/>
      <w:color w:val="FF00FF"/>
      <w:sz w:val="20"/>
      <w:szCs w:val="20"/>
      <w:lang w:eastAsia="pl-PL"/>
    </w:rPr>
  </w:style>
  <w:style w:type="character" w:styleId="Odwoanieprzypisudolnego">
    <w:name w:val="footnote reference"/>
    <w:semiHidden/>
    <w:rsid w:val="003B787E"/>
    <w:rPr>
      <w:vertAlign w:val="superscript"/>
    </w:rPr>
  </w:style>
  <w:style w:type="paragraph" w:customStyle="1" w:styleId="SIWZSPIS">
    <w:name w:val="SIWZ_SPIS"/>
    <w:rsid w:val="003B787E"/>
    <w:pPr>
      <w:tabs>
        <w:tab w:val="left" w:pos="1418"/>
      </w:tabs>
      <w:spacing w:after="0" w:line="240" w:lineRule="auto"/>
      <w:ind w:left="1418" w:hanging="1418"/>
    </w:pPr>
    <w:rPr>
      <w:rFonts w:ascii="Arial" w:eastAsia="Times New Roman" w:hAnsi="Arial" w:cs="Times New Roman"/>
      <w:sz w:val="20"/>
      <w:szCs w:val="20"/>
      <w:lang w:eastAsia="pl-PL"/>
    </w:rPr>
  </w:style>
  <w:style w:type="character" w:customStyle="1" w:styleId="TEKST1TreZnak1">
    <w:name w:val="TEKST_1 Treść Znak1"/>
    <w:rsid w:val="003B787E"/>
    <w:rPr>
      <w:rFonts w:ascii="Arial" w:hAnsi="Arial"/>
      <w:noProof w:val="0"/>
      <w:lang w:val="pl-PL" w:eastAsia="pl-PL" w:bidi="ar-SA"/>
    </w:rPr>
  </w:style>
  <w:style w:type="character" w:customStyle="1" w:styleId="LISTA1-Znak">
    <w:name w:val="LISTA_1 - Znak"/>
    <w:rsid w:val="003B787E"/>
    <w:rPr>
      <w:rFonts w:ascii="Arial" w:hAnsi="Arial"/>
      <w:noProof w:val="0"/>
      <w:lang w:val="pl-PL" w:eastAsia="pl-PL" w:bidi="ar-SA"/>
    </w:rPr>
  </w:style>
  <w:style w:type="character" w:customStyle="1" w:styleId="PUNKTY11Znak1">
    <w:name w:val="PUNKTY_1 1. Znak1"/>
    <w:rsid w:val="003B787E"/>
    <w:rPr>
      <w:rFonts w:ascii="Arial" w:hAnsi="Arial"/>
      <w:b/>
      <w:caps/>
      <w:noProof w:val="0"/>
      <w:lang w:val="pl-PL" w:eastAsia="pl-PL" w:bidi="ar-SA"/>
    </w:rPr>
  </w:style>
  <w:style w:type="character" w:customStyle="1" w:styleId="PUNKTY3123Znak1">
    <w:name w:val="PUNKTY_3 1.2.3 Znak1"/>
    <w:rsid w:val="003B787E"/>
    <w:rPr>
      <w:rFonts w:ascii="Arial" w:hAnsi="Arial"/>
      <w:b/>
      <w:i/>
      <w:noProof w:val="0"/>
      <w:lang w:val="pl-PL" w:eastAsia="pl-PL" w:bidi="ar-SA"/>
    </w:rPr>
  </w:style>
  <w:style w:type="character" w:customStyle="1" w:styleId="NORMY1PNZnak">
    <w:name w:val="NORMY_1 PN Znak"/>
    <w:rsid w:val="003B787E"/>
    <w:rPr>
      <w:rFonts w:ascii="Arial Narrow" w:hAnsi="Arial Narrow"/>
      <w:noProof w:val="0"/>
      <w:lang w:val="pl-PL" w:eastAsia="pl-PL" w:bidi="ar-SA"/>
    </w:rPr>
  </w:style>
  <w:style w:type="paragraph" w:customStyle="1" w:styleId="Styl1">
    <w:name w:val="Styl1"/>
    <w:basedOn w:val="Normalny"/>
    <w:rsid w:val="003B787E"/>
    <w:pPr>
      <w:tabs>
        <w:tab w:val="clear" w:pos="0"/>
        <w:tab w:val="clear" w:pos="4535"/>
        <w:tab w:val="clear" w:pos="9071"/>
      </w:tabs>
      <w:suppressAutoHyphens w:val="0"/>
      <w:jc w:val="both"/>
    </w:pPr>
    <w:rPr>
      <w:rFonts w:ascii="Arial" w:hAnsi="Arial"/>
      <w:sz w:val="20"/>
      <w:lang w:eastAsia="pl-PL"/>
    </w:rPr>
  </w:style>
  <w:style w:type="paragraph" w:customStyle="1" w:styleId="TPKWytyczneLista">
    <w:name w:val="TPK_Wytyczne_Lista"/>
    <w:basedOn w:val="Normalny"/>
    <w:rsid w:val="003B787E"/>
    <w:pPr>
      <w:numPr>
        <w:numId w:val="61"/>
      </w:numPr>
      <w:tabs>
        <w:tab w:val="clear" w:pos="0"/>
        <w:tab w:val="clear" w:pos="4535"/>
        <w:tab w:val="clear" w:pos="9071"/>
      </w:tabs>
      <w:suppressAutoHyphens w:val="0"/>
      <w:spacing w:before="120"/>
      <w:jc w:val="both"/>
    </w:pPr>
    <w:rPr>
      <w:rFonts w:ascii="Arial" w:hAnsi="Arial"/>
      <w:color w:val="FF00FF"/>
      <w:sz w:val="20"/>
      <w:szCs w:val="20"/>
      <w:lang w:eastAsia="pl-PL"/>
    </w:rPr>
  </w:style>
  <w:style w:type="character" w:customStyle="1" w:styleId="ZnakZnak6">
    <w:name w:val="Znak Znak6"/>
    <w:locked/>
    <w:rsid w:val="003B787E"/>
    <w:rPr>
      <w:noProof w:val="0"/>
      <w:sz w:val="24"/>
      <w:szCs w:val="24"/>
      <w:lang w:val="pl-PL" w:eastAsia="ar-SA" w:bidi="ar-SA"/>
    </w:rPr>
  </w:style>
  <w:style w:type="character" w:customStyle="1" w:styleId="ZnakZnak5">
    <w:name w:val="Znak Znak5"/>
    <w:rsid w:val="003B787E"/>
    <w:rPr>
      <w:noProof w:val="0"/>
      <w:sz w:val="16"/>
      <w:lang w:val="pl-PL" w:eastAsia="ar-SA" w:bidi="ar-SA"/>
    </w:rPr>
  </w:style>
  <w:style w:type="character" w:customStyle="1" w:styleId="ZnakZnak9">
    <w:name w:val="Znak Znak9"/>
    <w:rsid w:val="003B787E"/>
    <w:rPr>
      <w:b/>
      <w:noProof w:val="0"/>
      <w:lang w:val="pl-PL" w:eastAsia="ar-SA" w:bidi="ar-SA"/>
    </w:rPr>
  </w:style>
  <w:style w:type="paragraph" w:customStyle="1" w:styleId="Listaabc">
    <w:name w:val="Lista abc"/>
    <w:rsid w:val="003B787E"/>
    <w:pPr>
      <w:tabs>
        <w:tab w:val="left" w:pos="284"/>
      </w:tabs>
      <w:spacing w:after="0" w:line="320" w:lineRule="exact"/>
      <w:ind w:firstLine="567"/>
    </w:pPr>
    <w:rPr>
      <w:rFonts w:ascii="Helvetica Neue Light" w:eastAsia="ヒラギノ角ゴ Pro W3" w:hAnsi="Helvetica Neue Light" w:cs="Times New Roman"/>
      <w:color w:val="000000"/>
      <w:sz w:val="20"/>
      <w:szCs w:val="20"/>
      <w:lang w:eastAsia="pl-PL"/>
    </w:rPr>
  </w:style>
  <w:style w:type="character" w:customStyle="1" w:styleId="ZnakZnak4">
    <w:name w:val="Znak Znak4"/>
    <w:rsid w:val="003B787E"/>
    <w:rPr>
      <w:rFonts w:ascii="Arial" w:hAnsi="Arial"/>
      <w:noProof w:val="0"/>
      <w:color w:val="FF00FF"/>
      <w:lang w:val="pl-PL" w:eastAsia="pl-PL" w:bidi="ar-SA"/>
    </w:rPr>
  </w:style>
  <w:style w:type="character" w:customStyle="1" w:styleId="ZnakZnak3">
    <w:name w:val="Znak Znak3"/>
    <w:rsid w:val="003B787E"/>
    <w:rPr>
      <w:rFonts w:ascii="Arial" w:hAnsi="Arial"/>
      <w:noProof w:val="0"/>
      <w:szCs w:val="24"/>
      <w:lang w:val="pl-PL" w:eastAsia="ar-SA" w:bidi="ar-SA"/>
    </w:rPr>
  </w:style>
  <w:style w:type="character" w:customStyle="1" w:styleId="ZnakZnak8">
    <w:name w:val="Znak Znak8"/>
    <w:rsid w:val="003B787E"/>
    <w:rPr>
      <w:rFonts w:ascii="Arial" w:hAnsi="Arial" w:cs="Arial"/>
      <w:b/>
      <w:bCs/>
      <w:noProof w:val="0"/>
      <w:color w:val="FF00FF"/>
      <w:sz w:val="26"/>
      <w:szCs w:val="26"/>
      <w:lang w:val="pl-PL" w:eastAsia="pl-PL" w:bidi="ar-SA"/>
    </w:rPr>
  </w:style>
  <w:style w:type="paragraph" w:customStyle="1" w:styleId="Tabela">
    <w:name w:val="Tabela"/>
    <w:basedOn w:val="Normalny"/>
    <w:rsid w:val="003B787E"/>
    <w:pPr>
      <w:tabs>
        <w:tab w:val="clear" w:pos="0"/>
        <w:tab w:val="clear" w:pos="4535"/>
        <w:tab w:val="clear" w:pos="9071"/>
      </w:tabs>
      <w:suppressAutoHyphens w:val="0"/>
      <w:spacing w:before="120" w:after="120"/>
    </w:pPr>
    <w:rPr>
      <w:rFonts w:ascii="Arial Narrow" w:hAnsi="Arial Narrow"/>
      <w:color w:val="FF00FF"/>
      <w:sz w:val="20"/>
      <w:szCs w:val="20"/>
      <w:lang w:eastAsia="pl-PL"/>
    </w:rPr>
  </w:style>
  <w:style w:type="paragraph" w:customStyle="1" w:styleId="a">
    <w:name w:val="a)"/>
    <w:basedOn w:val="Normalny"/>
    <w:rsid w:val="003B787E"/>
    <w:pPr>
      <w:numPr>
        <w:numId w:val="63"/>
      </w:numPr>
      <w:tabs>
        <w:tab w:val="clear" w:pos="0"/>
        <w:tab w:val="clear" w:pos="360"/>
        <w:tab w:val="clear" w:pos="4535"/>
        <w:tab w:val="clear" w:pos="9071"/>
        <w:tab w:val="left" w:pos="851"/>
      </w:tabs>
      <w:suppressAutoHyphens w:val="0"/>
      <w:spacing w:before="240"/>
      <w:ind w:left="1191" w:hanging="340"/>
      <w:jc w:val="both"/>
    </w:pPr>
    <w:rPr>
      <w:rFonts w:ascii="Arial" w:hAnsi="Arial"/>
      <w:sz w:val="20"/>
      <w:szCs w:val="20"/>
      <w:lang w:eastAsia="pl-PL"/>
    </w:rPr>
  </w:style>
  <w:style w:type="character" w:customStyle="1" w:styleId="TekstZnak">
    <w:name w:val="Tekst Znak"/>
    <w:rsid w:val="003B787E"/>
    <w:rPr>
      <w:rFonts w:ascii="Arial" w:hAnsi="Arial"/>
      <w:noProof w:val="0"/>
      <w:lang w:val="pl-PL" w:eastAsia="pl-PL" w:bidi="ar-SA"/>
    </w:rPr>
  </w:style>
  <w:style w:type="paragraph" w:customStyle="1" w:styleId="TPKWytyczne">
    <w:name w:val="TPK_Wytyczne"/>
    <w:basedOn w:val="Normalny"/>
    <w:rsid w:val="003B787E"/>
    <w:pPr>
      <w:tabs>
        <w:tab w:val="clear" w:pos="0"/>
        <w:tab w:val="clear" w:pos="4535"/>
        <w:tab w:val="clear" w:pos="9071"/>
      </w:tabs>
      <w:suppressAutoHyphens w:val="0"/>
      <w:spacing w:before="120"/>
      <w:jc w:val="both"/>
    </w:pPr>
    <w:rPr>
      <w:rFonts w:ascii="Arial" w:hAnsi="Arial"/>
      <w:color w:val="FF00FF"/>
      <w:sz w:val="20"/>
      <w:szCs w:val="20"/>
      <w:lang w:eastAsia="pl-PL"/>
    </w:rPr>
  </w:style>
  <w:style w:type="character" w:customStyle="1" w:styleId="oznaczenie1">
    <w:name w:val="oznaczenie1"/>
    <w:rsid w:val="003B787E"/>
    <w:rPr>
      <w:b/>
      <w:bCs/>
    </w:rPr>
  </w:style>
  <w:style w:type="character" w:customStyle="1" w:styleId="akapitpunktblock1">
    <w:name w:val="akapitpunktblock1"/>
    <w:rsid w:val="003B787E"/>
    <w:rPr>
      <w:vanish w:val="0"/>
      <w:webHidden w:val="0"/>
    </w:rPr>
  </w:style>
  <w:style w:type="character" w:customStyle="1" w:styleId="aZnak">
    <w:name w:val="a) Znak"/>
    <w:rsid w:val="003B787E"/>
    <w:rPr>
      <w:rFonts w:ascii="Arial" w:hAnsi="Arial"/>
      <w:noProof w:val="0"/>
      <w:lang w:val="pl-PL" w:eastAsia="pl-PL" w:bidi="ar-SA"/>
    </w:rPr>
  </w:style>
  <w:style w:type="paragraph" w:customStyle="1" w:styleId="NORMY2PN">
    <w:name w:val="NORMY_2 PN"/>
    <w:basedOn w:val="NORMY1PN"/>
    <w:rsid w:val="003B787E"/>
    <w:pPr>
      <w:tabs>
        <w:tab w:val="left" w:pos="0"/>
      </w:tabs>
      <w:ind w:left="0" w:firstLine="0"/>
    </w:pPr>
  </w:style>
  <w:style w:type="character" w:customStyle="1" w:styleId="ZnakZnak7">
    <w:name w:val="Znak Znak7"/>
    <w:semiHidden/>
    <w:rsid w:val="003B787E"/>
    <w:rPr>
      <w:rFonts w:ascii="Cambria" w:hAnsi="Cambria"/>
      <w:b/>
      <w:bCs/>
      <w:i/>
      <w:iCs/>
      <w:noProof w:val="0"/>
      <w:color w:val="FF00FF"/>
      <w:lang w:val="pl-PL" w:eastAsia="pl-PL" w:bidi="ar-SA"/>
    </w:rPr>
  </w:style>
  <w:style w:type="character" w:customStyle="1" w:styleId="ZnakZnak2">
    <w:name w:val="Znak Znak2"/>
    <w:rsid w:val="003B787E"/>
    <w:rPr>
      <w:rFonts w:ascii="Arial" w:hAnsi="Arial"/>
      <w:noProof w:val="0"/>
      <w:color w:val="FF00FF"/>
      <w:lang w:val="x-none" w:eastAsia="x-none" w:bidi="ar-SA"/>
    </w:rPr>
  </w:style>
  <w:style w:type="character" w:customStyle="1" w:styleId="ZnakZnak10">
    <w:name w:val="Znak Znak10"/>
    <w:rsid w:val="003B787E"/>
    <w:rPr>
      <w:b/>
      <w:caps/>
      <w:noProof w:val="0"/>
      <w:kern w:val="1"/>
      <w:lang w:val="pl-PL" w:eastAsia="ar-SA" w:bidi="ar-SA"/>
    </w:rPr>
  </w:style>
  <w:style w:type="character" w:customStyle="1" w:styleId="ZnakZnak1">
    <w:name w:val="Znak Znak1"/>
    <w:rsid w:val="003B787E"/>
    <w:rPr>
      <w:rFonts w:ascii="Arial" w:hAnsi="Arial" w:cs="Arial"/>
      <w:noProof w:val="0"/>
      <w:sz w:val="22"/>
      <w:szCs w:val="24"/>
      <w:lang w:val="pl-PL" w:eastAsia="ar-SA" w:bidi="ar-SA"/>
    </w:rPr>
  </w:style>
  <w:style w:type="paragraph" w:styleId="Listanumerowana3">
    <w:name w:val="List Number 3"/>
    <w:basedOn w:val="Normalny"/>
    <w:rsid w:val="003B787E"/>
    <w:pPr>
      <w:tabs>
        <w:tab w:val="clear" w:pos="0"/>
        <w:tab w:val="clear" w:pos="4535"/>
        <w:tab w:val="clear" w:pos="9071"/>
        <w:tab w:val="num" w:pos="926"/>
      </w:tabs>
      <w:suppressAutoHyphens w:val="0"/>
      <w:spacing w:before="240"/>
      <w:ind w:left="926" w:hanging="360"/>
      <w:contextualSpacing/>
    </w:pPr>
    <w:rPr>
      <w:rFonts w:ascii="Arial" w:hAnsi="Arial"/>
      <w:color w:val="FF00FF"/>
      <w:sz w:val="20"/>
      <w:szCs w:val="20"/>
      <w:lang w:eastAsia="pl-PL"/>
    </w:rPr>
  </w:style>
  <w:style w:type="paragraph" w:styleId="Listanumerowana2">
    <w:name w:val="List Number 2"/>
    <w:basedOn w:val="Normalny"/>
    <w:rsid w:val="003B787E"/>
    <w:pPr>
      <w:tabs>
        <w:tab w:val="clear" w:pos="0"/>
        <w:tab w:val="clear" w:pos="4535"/>
        <w:tab w:val="clear" w:pos="9071"/>
        <w:tab w:val="num" w:pos="643"/>
      </w:tabs>
      <w:suppressAutoHyphens w:val="0"/>
      <w:spacing w:before="240"/>
      <w:ind w:left="643" w:hanging="360"/>
      <w:contextualSpacing/>
    </w:pPr>
    <w:rPr>
      <w:rFonts w:ascii="Arial" w:hAnsi="Arial"/>
      <w:color w:val="FF00FF"/>
      <w:sz w:val="20"/>
      <w:szCs w:val="20"/>
      <w:lang w:eastAsia="pl-PL"/>
    </w:rPr>
  </w:style>
  <w:style w:type="paragraph" w:customStyle="1" w:styleId="wyliczenie1">
    <w:name w:val="wyliczenie 1"/>
    <w:basedOn w:val="Listapunktowana"/>
    <w:rsid w:val="003B787E"/>
    <w:pPr>
      <w:ind w:left="283" w:hanging="283"/>
      <w:jc w:val="both"/>
    </w:pPr>
  </w:style>
  <w:style w:type="character" w:customStyle="1" w:styleId="Styl1Znak">
    <w:name w:val="Styl1 Znak"/>
    <w:rsid w:val="003B787E"/>
    <w:rPr>
      <w:rFonts w:ascii="Arial" w:hAnsi="Arial"/>
      <w:noProof w:val="0"/>
      <w:szCs w:val="24"/>
      <w:lang w:val="pl-PL" w:eastAsia="pl-PL" w:bidi="ar-SA"/>
    </w:rPr>
  </w:style>
  <w:style w:type="character" w:customStyle="1" w:styleId="biggertext">
    <w:name w:val="biggertext"/>
    <w:rsid w:val="003B787E"/>
  </w:style>
  <w:style w:type="paragraph" w:customStyle="1" w:styleId="Standardowytekst1">
    <w:name w:val="Standardowy.tekst1"/>
    <w:rsid w:val="003B787E"/>
    <w:pPr>
      <w:spacing w:after="0" w:line="240" w:lineRule="auto"/>
      <w:jc w:val="both"/>
    </w:pPr>
    <w:rPr>
      <w:rFonts w:ascii="Times New Roman" w:eastAsia="Times New Roman" w:hAnsi="Times New Roman" w:cs="Times New Roman"/>
      <w:sz w:val="20"/>
      <w:szCs w:val="20"/>
      <w:lang w:eastAsia="pl-PL"/>
    </w:rPr>
  </w:style>
  <w:style w:type="paragraph" w:customStyle="1" w:styleId="0">
    <w:name w:val="0"/>
    <w:basedOn w:val="Normalny"/>
    <w:rsid w:val="003B787E"/>
    <w:pPr>
      <w:shd w:val="clear" w:color="auto" w:fill="FFFFFF"/>
      <w:tabs>
        <w:tab w:val="clear" w:pos="0"/>
        <w:tab w:val="clear" w:pos="4535"/>
        <w:tab w:val="clear" w:pos="9071"/>
      </w:tabs>
      <w:suppressAutoHyphens w:val="0"/>
      <w:spacing w:before="120" w:after="20"/>
      <w:ind w:firstLine="902"/>
      <w:jc w:val="both"/>
    </w:pPr>
    <w:rPr>
      <w:rFonts w:ascii="Arial" w:hAnsi="Arial"/>
      <w:color w:val="FF00FF"/>
      <w:sz w:val="20"/>
      <w:lang w:eastAsia="pl-PL"/>
    </w:rPr>
  </w:style>
  <w:style w:type="character" w:customStyle="1" w:styleId="0Znak">
    <w:name w:val="0 Znak"/>
    <w:rsid w:val="003B787E"/>
    <w:rPr>
      <w:rFonts w:ascii="Arial" w:hAnsi="Arial"/>
      <w:noProof w:val="0"/>
      <w:color w:val="FF00FF"/>
      <w:szCs w:val="24"/>
      <w:lang w:val="pl-PL" w:eastAsia="pl-PL" w:bidi="ar-SA"/>
    </w:rPr>
  </w:style>
  <w:style w:type="paragraph" w:styleId="Legenda">
    <w:name w:val="caption"/>
    <w:basedOn w:val="Normalny"/>
    <w:next w:val="Normalny"/>
    <w:qFormat/>
    <w:rsid w:val="003B787E"/>
    <w:pPr>
      <w:tabs>
        <w:tab w:val="clear" w:pos="0"/>
        <w:tab w:val="clear" w:pos="4535"/>
        <w:tab w:val="clear" w:pos="9071"/>
      </w:tabs>
      <w:suppressAutoHyphens w:val="0"/>
      <w:spacing w:before="240"/>
    </w:pPr>
    <w:rPr>
      <w:rFonts w:ascii="Arial" w:hAnsi="Arial"/>
      <w:b/>
      <w:bCs/>
      <w:color w:val="FF00FF"/>
      <w:sz w:val="20"/>
      <w:szCs w:val="20"/>
      <w:lang w:eastAsia="pl-PL"/>
    </w:rPr>
  </w:style>
  <w:style w:type="character" w:styleId="UyteHipercze">
    <w:name w:val="FollowedHyperlink"/>
    <w:basedOn w:val="Domylnaczcionkaakapitu"/>
    <w:rsid w:val="003B787E"/>
    <w:rPr>
      <w:color w:val="800080"/>
      <w:u w:val="single"/>
    </w:rPr>
  </w:style>
  <w:style w:type="character" w:customStyle="1" w:styleId="TYTU1ROZDZIAZnak">
    <w:name w:val="TYTUŁ_1 ROZDZIAŁ Znak"/>
    <w:basedOn w:val="Domylnaczcionkaakapitu"/>
    <w:rsid w:val="003B787E"/>
    <w:rPr>
      <w:rFonts w:ascii="Arial" w:hAnsi="Arial"/>
      <w:b/>
      <w:caps/>
      <w:noProof w:val="0"/>
      <w:sz w:val="24"/>
      <w:lang w:val="pl-PL" w:eastAsia="pl-PL" w:bidi="ar-SA"/>
    </w:rPr>
  </w:style>
  <w:style w:type="character" w:customStyle="1" w:styleId="TYTU3SPECYFIKACJAZnak">
    <w:name w:val="TYTUŁ_3 SPECYFIKACJA Znak"/>
    <w:basedOn w:val="TYTU1ROZDZIAZnak"/>
    <w:rsid w:val="003B787E"/>
    <w:rPr>
      <w:rFonts w:ascii="Arial" w:hAnsi="Arial"/>
      <w:b/>
      <w:caps/>
      <w:noProof w:val="0"/>
      <w:sz w:val="24"/>
      <w:lang w:val="pl-PL" w:eastAsia="pl-PL" w:bidi="ar-SA"/>
    </w:rPr>
  </w:style>
  <w:style w:type="paragraph" w:customStyle="1" w:styleId="rozdzia">
    <w:name w:val="rozdział"/>
    <w:basedOn w:val="Normalny"/>
    <w:rsid w:val="003B787E"/>
    <w:pPr>
      <w:tabs>
        <w:tab w:val="clear" w:pos="0"/>
        <w:tab w:val="clear" w:pos="4535"/>
        <w:tab w:val="clear" w:pos="9071"/>
        <w:tab w:val="left" w:pos="-31680"/>
        <w:tab w:val="left" w:pos="-31336"/>
        <w:tab w:val="left" w:pos="-30436"/>
        <w:tab w:val="left" w:pos="31680"/>
      </w:tabs>
      <w:ind w:left="2268" w:hanging="2268"/>
    </w:pPr>
    <w:rPr>
      <w:rFonts w:ascii="Arial" w:hAnsi="Arial"/>
      <w:b/>
      <w:szCs w:val="20"/>
    </w:rPr>
  </w:style>
  <w:style w:type="paragraph" w:styleId="Listanumerowana">
    <w:name w:val="List Number"/>
    <w:basedOn w:val="Normalny"/>
    <w:rsid w:val="003B787E"/>
    <w:pPr>
      <w:tabs>
        <w:tab w:val="clear" w:pos="0"/>
        <w:tab w:val="clear" w:pos="4535"/>
        <w:tab w:val="clear" w:pos="9071"/>
        <w:tab w:val="num" w:pos="360"/>
        <w:tab w:val="left" w:pos="851"/>
        <w:tab w:val="left" w:pos="1134"/>
        <w:tab w:val="left" w:pos="1701"/>
      </w:tabs>
      <w:ind w:left="360" w:hanging="360"/>
      <w:jc w:val="both"/>
    </w:pPr>
    <w:rPr>
      <w:sz w:val="20"/>
    </w:rPr>
  </w:style>
  <w:style w:type="paragraph" w:customStyle="1" w:styleId="Tekstpodstawowywcity21">
    <w:name w:val="Tekst podstawowy wcięty 21"/>
    <w:basedOn w:val="Normalny"/>
    <w:rsid w:val="003B787E"/>
    <w:pPr>
      <w:tabs>
        <w:tab w:val="clear" w:pos="0"/>
        <w:tab w:val="clear" w:pos="4535"/>
        <w:tab w:val="clear" w:pos="9071"/>
        <w:tab w:val="left" w:pos="851"/>
        <w:tab w:val="left" w:pos="1134"/>
        <w:tab w:val="left" w:pos="1701"/>
      </w:tabs>
      <w:spacing w:after="120" w:line="480" w:lineRule="auto"/>
      <w:ind w:left="283"/>
      <w:jc w:val="both"/>
    </w:pPr>
    <w:rPr>
      <w:sz w:val="20"/>
    </w:rPr>
  </w:style>
  <w:style w:type="character" w:styleId="Pogrubienie">
    <w:name w:val="Strong"/>
    <w:basedOn w:val="Domylnaczcionkaakapitu"/>
    <w:qFormat/>
    <w:rsid w:val="003B787E"/>
    <w:rPr>
      <w:rFonts w:cs="Times New Roman"/>
      <w:b/>
      <w:bCs/>
    </w:rPr>
  </w:style>
  <w:style w:type="paragraph" w:customStyle="1" w:styleId="TekstTytu">
    <w:name w:val="Tekst_Tytuł"/>
    <w:basedOn w:val="Normalny"/>
    <w:rsid w:val="003B787E"/>
    <w:pPr>
      <w:keepNext/>
      <w:tabs>
        <w:tab w:val="clear" w:pos="4535"/>
        <w:tab w:val="clear" w:pos="9071"/>
        <w:tab w:val="left" w:pos="2835"/>
      </w:tabs>
      <w:suppressAutoHyphens w:val="0"/>
      <w:spacing w:before="100" w:after="200" w:line="276" w:lineRule="auto"/>
    </w:pPr>
    <w:rPr>
      <w:rFonts w:ascii="Arial" w:hAnsi="Arial" w:cs="Calibri"/>
      <w:b/>
      <w:caps/>
      <w:sz w:val="20"/>
      <w:szCs w:val="22"/>
    </w:rPr>
  </w:style>
  <w:style w:type="paragraph" w:customStyle="1" w:styleId="TabelaNagwek">
    <w:name w:val="Tabela_Nagłówek"/>
    <w:basedOn w:val="Normalny"/>
    <w:rsid w:val="003B787E"/>
    <w:pPr>
      <w:keepNext/>
      <w:tabs>
        <w:tab w:val="clear" w:pos="0"/>
        <w:tab w:val="clear" w:pos="4535"/>
        <w:tab w:val="clear" w:pos="9071"/>
      </w:tabs>
      <w:suppressAutoHyphens w:val="0"/>
      <w:spacing w:before="100"/>
      <w:jc w:val="center"/>
    </w:pPr>
    <w:rPr>
      <w:rFonts w:ascii="Arial" w:hAnsi="Arial" w:cs="Calibri"/>
      <w:sz w:val="20"/>
      <w:szCs w:val="22"/>
    </w:rPr>
  </w:style>
  <w:style w:type="paragraph" w:customStyle="1" w:styleId="Listanumerowana1">
    <w:name w:val="Lista numerowana_1"/>
    <w:basedOn w:val="Listanumerowana"/>
    <w:rsid w:val="003B787E"/>
    <w:pPr>
      <w:keepNext/>
      <w:tabs>
        <w:tab w:val="clear" w:pos="360"/>
        <w:tab w:val="clear" w:pos="851"/>
        <w:tab w:val="clear" w:pos="1134"/>
        <w:tab w:val="clear" w:pos="1701"/>
        <w:tab w:val="left" w:pos="357"/>
        <w:tab w:val="num" w:pos="720"/>
      </w:tabs>
      <w:suppressAutoHyphens w:val="0"/>
      <w:spacing w:before="100" w:after="200" w:line="276" w:lineRule="auto"/>
      <w:ind w:left="357" w:hanging="357"/>
      <w:jc w:val="left"/>
    </w:pPr>
    <w:rPr>
      <w:rFonts w:ascii="Arial" w:hAnsi="Arial" w:cs="Calibri"/>
      <w:szCs w:val="22"/>
    </w:rPr>
  </w:style>
  <w:style w:type="paragraph" w:customStyle="1" w:styleId="Listanumerowana20">
    <w:name w:val="Lista numerowana_2"/>
    <w:basedOn w:val="Listanumerowana"/>
    <w:rsid w:val="003B787E"/>
    <w:pPr>
      <w:keepNext/>
      <w:tabs>
        <w:tab w:val="clear" w:pos="851"/>
        <w:tab w:val="clear" w:pos="1134"/>
        <w:tab w:val="clear" w:pos="1701"/>
        <w:tab w:val="left" w:pos="2835"/>
      </w:tabs>
      <w:suppressAutoHyphens w:val="0"/>
      <w:spacing w:before="100" w:after="200" w:line="276" w:lineRule="auto"/>
      <w:jc w:val="left"/>
    </w:pPr>
    <w:rPr>
      <w:rFonts w:ascii="Arial" w:hAnsi="Arial" w:cs="Calibri"/>
      <w:szCs w:val="22"/>
    </w:rPr>
  </w:style>
  <w:style w:type="character" w:customStyle="1" w:styleId="PUNKTY212Znak1">
    <w:name w:val="PUNKTY_2 1.2. Znak1"/>
    <w:basedOn w:val="PUNKTY11Znak1"/>
    <w:rsid w:val="003B787E"/>
    <w:rPr>
      <w:rFonts w:ascii="Arial" w:hAnsi="Arial"/>
      <w:b/>
      <w:i/>
      <w:caps/>
      <w:noProof w:val="0"/>
      <w:lang w:val="pl-PL" w:eastAsia="pl-PL" w:bidi="ar-SA"/>
    </w:rPr>
  </w:style>
  <w:style w:type="character" w:customStyle="1" w:styleId="ZnakZnak23">
    <w:name w:val="Znak Znak23"/>
    <w:rsid w:val="003B787E"/>
    <w:rPr>
      <w:b/>
      <w:lang w:eastAsia="ar-SA"/>
    </w:rPr>
  </w:style>
  <w:style w:type="paragraph" w:customStyle="1" w:styleId="StylStylTYTU3SPECYFIKACJAWyjustowanyZlewej0cmPie">
    <w:name w:val="Styl Styl TYTUŁ_3 SPECYFIKACJA + Wyjustowany + Z lewej:  0 cm Pie..."/>
    <w:basedOn w:val="StylTYTU3SPECYFIKACJAWyjustowany"/>
    <w:rsid w:val="003B787E"/>
    <w:pPr>
      <w:ind w:left="0" w:firstLine="0"/>
    </w:pPr>
  </w:style>
  <w:style w:type="paragraph" w:customStyle="1" w:styleId="Style52">
    <w:name w:val="Style52"/>
    <w:basedOn w:val="Normalny"/>
    <w:rsid w:val="003B787E"/>
    <w:pPr>
      <w:widowControl w:val="0"/>
      <w:tabs>
        <w:tab w:val="clear" w:pos="0"/>
        <w:tab w:val="clear" w:pos="4535"/>
        <w:tab w:val="clear" w:pos="9071"/>
      </w:tabs>
      <w:suppressAutoHyphens w:val="0"/>
      <w:autoSpaceDE w:val="0"/>
      <w:autoSpaceDN w:val="0"/>
      <w:adjustRightInd w:val="0"/>
      <w:spacing w:line="230" w:lineRule="exact"/>
      <w:jc w:val="both"/>
    </w:pPr>
    <w:rPr>
      <w:rFonts w:ascii="Arial" w:hAnsi="Arial" w:cs="Arial"/>
      <w:lang w:eastAsia="pl-PL"/>
    </w:rPr>
  </w:style>
  <w:style w:type="paragraph" w:customStyle="1" w:styleId="Style85">
    <w:name w:val="Style85"/>
    <w:basedOn w:val="Normalny"/>
    <w:rsid w:val="003B787E"/>
    <w:pPr>
      <w:widowControl w:val="0"/>
      <w:tabs>
        <w:tab w:val="clear" w:pos="0"/>
        <w:tab w:val="clear" w:pos="4535"/>
        <w:tab w:val="clear" w:pos="9071"/>
      </w:tabs>
      <w:suppressAutoHyphens w:val="0"/>
      <w:autoSpaceDE w:val="0"/>
      <w:autoSpaceDN w:val="0"/>
      <w:adjustRightInd w:val="0"/>
      <w:spacing w:line="461" w:lineRule="exact"/>
      <w:jc w:val="both"/>
    </w:pPr>
    <w:rPr>
      <w:rFonts w:ascii="Arial" w:hAnsi="Arial" w:cs="Arial"/>
      <w:lang w:eastAsia="pl-PL"/>
    </w:rPr>
  </w:style>
  <w:style w:type="paragraph" w:customStyle="1" w:styleId="Style54">
    <w:name w:val="Style54"/>
    <w:basedOn w:val="Normalny"/>
    <w:rsid w:val="003B787E"/>
    <w:pPr>
      <w:widowControl w:val="0"/>
      <w:tabs>
        <w:tab w:val="clear" w:pos="0"/>
        <w:tab w:val="clear" w:pos="4535"/>
        <w:tab w:val="clear" w:pos="9071"/>
      </w:tabs>
      <w:suppressAutoHyphens w:val="0"/>
      <w:autoSpaceDE w:val="0"/>
      <w:autoSpaceDN w:val="0"/>
      <w:adjustRightInd w:val="0"/>
    </w:pPr>
    <w:rPr>
      <w:rFonts w:ascii="Arial" w:hAnsi="Arial" w:cs="Arial"/>
      <w:lang w:eastAsia="pl-PL"/>
    </w:rPr>
  </w:style>
  <w:style w:type="paragraph" w:customStyle="1" w:styleId="Style96">
    <w:name w:val="Style96"/>
    <w:basedOn w:val="Normalny"/>
    <w:rsid w:val="003B787E"/>
    <w:pPr>
      <w:widowControl w:val="0"/>
      <w:tabs>
        <w:tab w:val="clear" w:pos="0"/>
        <w:tab w:val="clear" w:pos="4535"/>
        <w:tab w:val="clear" w:pos="9071"/>
      </w:tabs>
      <w:suppressAutoHyphens w:val="0"/>
      <w:autoSpaceDE w:val="0"/>
      <w:autoSpaceDN w:val="0"/>
      <w:adjustRightInd w:val="0"/>
      <w:spacing w:line="461" w:lineRule="exact"/>
      <w:jc w:val="both"/>
    </w:pPr>
    <w:rPr>
      <w:rFonts w:ascii="Arial" w:hAnsi="Arial" w:cs="Arial"/>
      <w:lang w:eastAsia="pl-PL"/>
    </w:rPr>
  </w:style>
  <w:style w:type="character" w:customStyle="1" w:styleId="FontStyle178">
    <w:name w:val="Font Style178"/>
    <w:basedOn w:val="Domylnaczcionkaakapitu"/>
    <w:rsid w:val="003B787E"/>
    <w:rPr>
      <w:rFonts w:ascii="Arial" w:hAnsi="Arial" w:cs="Arial" w:hint="default"/>
      <w:b/>
      <w:bCs/>
      <w:sz w:val="18"/>
      <w:szCs w:val="18"/>
    </w:rPr>
  </w:style>
  <w:style w:type="character" w:customStyle="1" w:styleId="FontStyle179">
    <w:name w:val="Font Style179"/>
    <w:basedOn w:val="Domylnaczcionkaakapitu"/>
    <w:rsid w:val="003B787E"/>
    <w:rPr>
      <w:rFonts w:ascii="Arial" w:hAnsi="Arial" w:cs="Arial" w:hint="default"/>
      <w:sz w:val="18"/>
      <w:szCs w:val="18"/>
    </w:rPr>
  </w:style>
  <w:style w:type="paragraph" w:customStyle="1" w:styleId="Nagwek10">
    <w:name w:val="Nagłówek1"/>
    <w:basedOn w:val="Normalny"/>
    <w:next w:val="Tekstpodstawowy"/>
    <w:rsid w:val="003B787E"/>
    <w:pPr>
      <w:keepNext/>
      <w:tabs>
        <w:tab w:val="clear" w:pos="0"/>
        <w:tab w:val="clear" w:pos="4535"/>
        <w:tab w:val="clear" w:pos="9071"/>
      </w:tabs>
      <w:spacing w:before="240" w:after="120"/>
    </w:pPr>
    <w:rPr>
      <w:rFonts w:ascii="Arial" w:hAnsi="Arial" w:cs="Arial"/>
      <w:sz w:val="28"/>
      <w:szCs w:val="28"/>
    </w:rPr>
  </w:style>
  <w:style w:type="paragraph" w:customStyle="1" w:styleId="Podpis2">
    <w:name w:val="Podpis2"/>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WW-Nagwek">
    <w:name w:val="WW-Nagłówek"/>
    <w:basedOn w:val="Normalny"/>
    <w:rsid w:val="003B787E"/>
    <w:pPr>
      <w:tabs>
        <w:tab w:val="clear" w:pos="0"/>
        <w:tab w:val="clear" w:pos="4535"/>
        <w:tab w:val="clear" w:pos="9071"/>
        <w:tab w:val="center" w:pos="4252"/>
        <w:tab w:val="right" w:pos="8788"/>
      </w:tabs>
    </w:pPr>
    <w:rPr>
      <w:sz w:val="20"/>
      <w:szCs w:val="20"/>
    </w:rPr>
  </w:style>
  <w:style w:type="paragraph" w:customStyle="1" w:styleId="WW-Tekstpodstawowy2">
    <w:name w:val="WW-Tekst podstawowy 2"/>
    <w:basedOn w:val="Normalny"/>
    <w:rsid w:val="003B787E"/>
    <w:pPr>
      <w:tabs>
        <w:tab w:val="clear" w:pos="0"/>
        <w:tab w:val="clear" w:pos="4535"/>
        <w:tab w:val="clear" w:pos="9071"/>
      </w:tabs>
    </w:pPr>
    <w:rPr>
      <w:rFonts w:ascii="Arial" w:hAnsi="Arial" w:cs="Arial"/>
      <w:color w:val="FF0000"/>
      <w:sz w:val="20"/>
      <w:szCs w:val="20"/>
    </w:rPr>
  </w:style>
  <w:style w:type="paragraph" w:customStyle="1" w:styleId="Tekstpodstawowywcity22">
    <w:name w:val="Tekst podstawowy wcięty 22"/>
    <w:basedOn w:val="Normalny"/>
    <w:rsid w:val="003B787E"/>
    <w:pPr>
      <w:tabs>
        <w:tab w:val="clear" w:pos="0"/>
        <w:tab w:val="clear" w:pos="4535"/>
        <w:tab w:val="clear" w:pos="9071"/>
      </w:tabs>
      <w:suppressAutoHyphens w:val="0"/>
      <w:ind w:left="-567"/>
    </w:pPr>
    <w:rPr>
      <w:rFonts w:ascii="Arial" w:hAnsi="Arial" w:cs="Arial"/>
      <w:sz w:val="20"/>
      <w:szCs w:val="20"/>
    </w:rPr>
  </w:style>
  <w:style w:type="paragraph" w:customStyle="1" w:styleId="Podpis1">
    <w:name w:val="Podpis1"/>
    <w:basedOn w:val="Normalny"/>
    <w:rsid w:val="003B787E"/>
    <w:pPr>
      <w:suppressLineNumbers/>
      <w:tabs>
        <w:tab w:val="clear" w:pos="0"/>
        <w:tab w:val="clear" w:pos="4535"/>
        <w:tab w:val="clear" w:pos="9071"/>
      </w:tabs>
      <w:spacing w:before="120" w:after="120"/>
    </w:pPr>
    <w:rPr>
      <w:i/>
      <w:iCs/>
    </w:rPr>
  </w:style>
  <w:style w:type="paragraph" w:customStyle="1" w:styleId="WW-Tekstpodstawowywcity3">
    <w:name w:val="WW-Tekst podstawowy wcięty 3"/>
    <w:basedOn w:val="Normalny"/>
    <w:rsid w:val="003B787E"/>
    <w:pPr>
      <w:tabs>
        <w:tab w:val="clear" w:pos="0"/>
        <w:tab w:val="clear" w:pos="4535"/>
        <w:tab w:val="clear" w:pos="9071"/>
      </w:tabs>
      <w:ind w:left="709"/>
    </w:pPr>
    <w:rPr>
      <w:rFonts w:ascii="Arial" w:hAnsi="Arial" w:cs="Arial"/>
      <w:sz w:val="22"/>
      <w:szCs w:val="22"/>
    </w:rPr>
  </w:style>
  <w:style w:type="paragraph" w:customStyle="1" w:styleId="WW-Tekstpodstawowywcity30">
    <w:name w:val="WW-Tekst podstawowy wci?ty 3"/>
    <w:basedOn w:val="Normalny"/>
    <w:rsid w:val="003B787E"/>
    <w:pPr>
      <w:tabs>
        <w:tab w:val="clear" w:pos="0"/>
        <w:tab w:val="clear" w:pos="4535"/>
        <w:tab w:val="clear" w:pos="9071"/>
      </w:tabs>
      <w:ind w:left="426" w:hanging="426"/>
    </w:pPr>
    <w:rPr>
      <w:rFonts w:ascii="Arial" w:hAnsi="Arial" w:cs="Arial"/>
      <w:sz w:val="20"/>
      <w:szCs w:val="20"/>
    </w:rPr>
  </w:style>
  <w:style w:type="paragraph" w:customStyle="1" w:styleId="WW-Tekstpodstawowywcity31">
    <w:name w:val="WW-Tekst podstawowy wci?ty 31"/>
    <w:basedOn w:val="Normalny"/>
    <w:rsid w:val="003B787E"/>
    <w:pPr>
      <w:tabs>
        <w:tab w:val="clear" w:pos="0"/>
        <w:tab w:val="clear" w:pos="4535"/>
        <w:tab w:val="clear" w:pos="9071"/>
      </w:tabs>
      <w:spacing w:line="200" w:lineRule="atLeast"/>
      <w:ind w:left="709" w:firstLine="1"/>
    </w:pPr>
    <w:rPr>
      <w:sz w:val="20"/>
      <w:szCs w:val="20"/>
    </w:rPr>
  </w:style>
  <w:style w:type="paragraph" w:customStyle="1" w:styleId="Tekstpodstawowywcity32">
    <w:name w:val="Tekst podstawowy wcięty 32"/>
    <w:basedOn w:val="Normalny"/>
    <w:rsid w:val="003B787E"/>
    <w:pPr>
      <w:tabs>
        <w:tab w:val="clear" w:pos="0"/>
        <w:tab w:val="clear" w:pos="4535"/>
        <w:tab w:val="clear" w:pos="9071"/>
      </w:tabs>
      <w:suppressAutoHyphens w:val="0"/>
      <w:ind w:left="-567"/>
      <w:jc w:val="both"/>
    </w:pPr>
    <w:rPr>
      <w:rFonts w:ascii="Arial" w:hAnsi="Arial" w:cs="Arial"/>
    </w:rPr>
  </w:style>
  <w:style w:type="paragraph" w:customStyle="1" w:styleId="WW-Tekstpodstawowywcity2">
    <w:name w:val="WW-Tekst podstawowy wci?ty 2"/>
    <w:basedOn w:val="Normalny"/>
    <w:rsid w:val="003B787E"/>
    <w:pPr>
      <w:tabs>
        <w:tab w:val="clear" w:pos="0"/>
        <w:tab w:val="clear" w:pos="4535"/>
        <w:tab w:val="clear" w:pos="9071"/>
      </w:tabs>
      <w:ind w:left="2268" w:hanging="2268"/>
    </w:pPr>
    <w:rPr>
      <w:rFonts w:ascii="Arial" w:hAnsi="Arial" w:cs="Arial"/>
      <w:sz w:val="20"/>
      <w:szCs w:val="20"/>
    </w:rPr>
  </w:style>
  <w:style w:type="paragraph" w:customStyle="1" w:styleId="Tekstpodstawowywcity31">
    <w:name w:val="Tekst podstawowy wcięty 31"/>
    <w:basedOn w:val="Normalny"/>
    <w:rsid w:val="003B787E"/>
    <w:pPr>
      <w:tabs>
        <w:tab w:val="clear" w:pos="0"/>
        <w:tab w:val="clear" w:pos="4535"/>
        <w:tab w:val="clear" w:pos="9071"/>
      </w:tabs>
      <w:ind w:left="2410" w:hanging="2410"/>
    </w:pPr>
    <w:rPr>
      <w:rFonts w:ascii="Arial" w:hAnsi="Arial" w:cs="Arial"/>
      <w:sz w:val="20"/>
      <w:szCs w:val="20"/>
    </w:rPr>
  </w:style>
  <w:style w:type="paragraph" w:customStyle="1" w:styleId="StylArial10ptPogrubienieKursywaWyjustowanyInterlinia">
    <w:name w:val="Styl Arial 10 pt Pogrubienie Kursywa Wyjustowany Interlinia: ..."/>
    <w:basedOn w:val="Normalny"/>
    <w:rsid w:val="003B787E"/>
    <w:pPr>
      <w:tabs>
        <w:tab w:val="clear" w:pos="0"/>
        <w:tab w:val="clear" w:pos="4535"/>
        <w:tab w:val="clear" w:pos="9071"/>
      </w:tabs>
      <w:jc w:val="both"/>
    </w:pPr>
    <w:rPr>
      <w:rFonts w:ascii="Arial" w:hAnsi="Arial" w:cs="Arial"/>
      <w:b/>
      <w:bCs/>
      <w:i/>
      <w:iCs/>
      <w:sz w:val="20"/>
      <w:szCs w:val="20"/>
    </w:rPr>
  </w:style>
  <w:style w:type="paragraph" w:customStyle="1" w:styleId="WW-Lista-kontynuacja2">
    <w:name w:val="WW-Lista - kontynuacja 2"/>
    <w:basedOn w:val="Normalny"/>
    <w:rsid w:val="003B787E"/>
    <w:pPr>
      <w:tabs>
        <w:tab w:val="clear" w:pos="0"/>
        <w:tab w:val="clear" w:pos="4535"/>
        <w:tab w:val="clear" w:pos="9071"/>
      </w:tabs>
      <w:spacing w:after="120"/>
      <w:ind w:left="566" w:firstLine="1"/>
    </w:pPr>
    <w:rPr>
      <w:sz w:val="20"/>
      <w:szCs w:val="20"/>
    </w:rPr>
  </w:style>
  <w:style w:type="paragraph" w:customStyle="1" w:styleId="WW-Tekstpodstawowywcity21">
    <w:name w:val="WW-Tekst podstawowy wci?ty 21"/>
    <w:basedOn w:val="Normalny"/>
    <w:rsid w:val="003B787E"/>
    <w:pPr>
      <w:tabs>
        <w:tab w:val="clear" w:pos="0"/>
        <w:tab w:val="clear" w:pos="4535"/>
        <w:tab w:val="clear" w:pos="9071"/>
      </w:tabs>
      <w:ind w:left="284" w:hanging="284"/>
    </w:pPr>
    <w:rPr>
      <w:rFonts w:ascii="Arial" w:hAnsi="Arial"/>
      <w:sz w:val="20"/>
      <w:szCs w:val="20"/>
    </w:rPr>
  </w:style>
  <w:style w:type="paragraph" w:customStyle="1" w:styleId="WW-Zwrotgrzecznociowy">
    <w:name w:val="WW-Zwrot grzeczno?ciowy"/>
    <w:basedOn w:val="Normalny"/>
    <w:rsid w:val="003B787E"/>
    <w:pPr>
      <w:tabs>
        <w:tab w:val="clear" w:pos="0"/>
        <w:tab w:val="clear" w:pos="4535"/>
        <w:tab w:val="clear" w:pos="9071"/>
      </w:tabs>
      <w:jc w:val="both"/>
    </w:pPr>
    <w:rPr>
      <w:szCs w:val="20"/>
    </w:rPr>
  </w:style>
  <w:style w:type="character" w:customStyle="1" w:styleId="WW8Num3z0">
    <w:name w:val="WW8Num3z0"/>
    <w:rsid w:val="003B787E"/>
    <w:rPr>
      <w:rFonts w:ascii="Symbol" w:hAnsi="Symbol" w:cs="Times New Roman" w:hint="default"/>
    </w:rPr>
  </w:style>
  <w:style w:type="character" w:customStyle="1" w:styleId="WW8Num5z0">
    <w:name w:val="WW8Num5z0"/>
    <w:rsid w:val="003B787E"/>
    <w:rPr>
      <w:rFonts w:ascii="Symbol" w:hAnsi="Symbol" w:cs="Times New Roman" w:hint="default"/>
    </w:rPr>
  </w:style>
  <w:style w:type="character" w:customStyle="1" w:styleId="WW8Num6z0">
    <w:name w:val="WW8Num6z0"/>
    <w:rsid w:val="003B787E"/>
    <w:rPr>
      <w:rFonts w:ascii="Symbol" w:hAnsi="Symbol" w:cs="Times New Roman" w:hint="default"/>
    </w:rPr>
  </w:style>
  <w:style w:type="character" w:customStyle="1" w:styleId="WW8Num7z0">
    <w:name w:val="WW8Num7z0"/>
    <w:rsid w:val="003B787E"/>
    <w:rPr>
      <w:rFonts w:ascii="Symbol" w:hAnsi="Symbol" w:cs="Times New Roman" w:hint="default"/>
      <w:sz w:val="18"/>
      <w:szCs w:val="18"/>
    </w:rPr>
  </w:style>
  <w:style w:type="character" w:customStyle="1" w:styleId="WW8Num8z0">
    <w:name w:val="WW8Num8z0"/>
    <w:rsid w:val="003B787E"/>
    <w:rPr>
      <w:rFonts w:ascii="Symbol" w:hAnsi="Symbol" w:cs="Times New Roman" w:hint="default"/>
    </w:rPr>
  </w:style>
  <w:style w:type="character" w:customStyle="1" w:styleId="WW8Num11z0">
    <w:name w:val="WW8Num11z0"/>
    <w:rsid w:val="003B787E"/>
    <w:rPr>
      <w:rFonts w:ascii="Symbol" w:hAnsi="Symbol" w:cs="Times New Roman" w:hint="default"/>
    </w:rPr>
  </w:style>
  <w:style w:type="character" w:customStyle="1" w:styleId="WW8Num13z0">
    <w:name w:val="WW8Num13z0"/>
    <w:rsid w:val="003B787E"/>
    <w:rPr>
      <w:rFonts w:ascii="Symbol" w:hAnsi="Symbol" w:cs="Times New Roman" w:hint="default"/>
    </w:rPr>
  </w:style>
  <w:style w:type="character" w:customStyle="1" w:styleId="WW8Num15z0">
    <w:name w:val="WW8Num15z0"/>
    <w:rsid w:val="003B787E"/>
    <w:rPr>
      <w:rFonts w:ascii="Symbol" w:hAnsi="Symbol" w:cs="Times New Roman" w:hint="default"/>
    </w:rPr>
  </w:style>
  <w:style w:type="character" w:customStyle="1" w:styleId="WW8Num16z0">
    <w:name w:val="WW8Num16z0"/>
    <w:rsid w:val="003B787E"/>
    <w:rPr>
      <w:rFonts w:ascii="Symbol" w:hAnsi="Symbol" w:cs="Times New Roman" w:hint="default"/>
    </w:rPr>
  </w:style>
  <w:style w:type="character" w:customStyle="1" w:styleId="WW8Num17z0">
    <w:name w:val="WW8Num17z0"/>
    <w:rsid w:val="003B787E"/>
    <w:rPr>
      <w:rFonts w:ascii="Symbol" w:hAnsi="Symbol" w:cs="Times New Roman" w:hint="default"/>
    </w:rPr>
  </w:style>
  <w:style w:type="character" w:customStyle="1" w:styleId="WW8Num23z0">
    <w:name w:val="WW8Num23z0"/>
    <w:rsid w:val="003B787E"/>
    <w:rPr>
      <w:rFonts w:ascii="Symbol" w:hAnsi="Symbol" w:cs="Times New Roman" w:hint="default"/>
    </w:rPr>
  </w:style>
  <w:style w:type="character" w:customStyle="1" w:styleId="WW8Num30z0">
    <w:name w:val="WW8Num30z0"/>
    <w:rsid w:val="003B787E"/>
    <w:rPr>
      <w:rFonts w:ascii="Symbol" w:hAnsi="Symbol" w:cs="Times New Roman" w:hint="default"/>
      <w:sz w:val="18"/>
      <w:szCs w:val="18"/>
    </w:rPr>
  </w:style>
  <w:style w:type="character" w:customStyle="1" w:styleId="WW8Num1z0">
    <w:name w:val="WW8Num1z0"/>
    <w:rsid w:val="003B787E"/>
    <w:rPr>
      <w:rFonts w:ascii="Symbol" w:hAnsi="Symbol" w:cs="Times New Roman" w:hint="default"/>
      <w:color w:val="auto"/>
      <w:sz w:val="20"/>
      <w:szCs w:val="20"/>
    </w:rPr>
  </w:style>
  <w:style w:type="character" w:customStyle="1" w:styleId="WW8Num19z0">
    <w:name w:val="WW8Num19z0"/>
    <w:rsid w:val="003B787E"/>
    <w:rPr>
      <w:rFonts w:ascii="Symbol" w:hAnsi="Symbol" w:cs="Times New Roman" w:hint="default"/>
      <w:sz w:val="18"/>
      <w:szCs w:val="18"/>
    </w:rPr>
  </w:style>
  <w:style w:type="character" w:customStyle="1" w:styleId="WW8Num19z1">
    <w:name w:val="WW8Num19z1"/>
    <w:rsid w:val="003B787E"/>
    <w:rPr>
      <w:rFonts w:ascii="OpenSymbol" w:hAnsi="OpenSymbol" w:cs="Times New Roman" w:hint="default"/>
    </w:rPr>
  </w:style>
  <w:style w:type="character" w:customStyle="1" w:styleId="WW8Num21z0">
    <w:name w:val="WW8Num21z0"/>
    <w:rsid w:val="003B787E"/>
    <w:rPr>
      <w:rFonts w:ascii="Symbol" w:hAnsi="Symbol" w:cs="Times New Roman" w:hint="default"/>
    </w:rPr>
  </w:style>
  <w:style w:type="character" w:customStyle="1" w:styleId="WW8Num21z1">
    <w:name w:val="WW8Num21z1"/>
    <w:rsid w:val="003B787E"/>
    <w:rPr>
      <w:rFonts w:ascii="OpenSymbol" w:hAnsi="OpenSymbol" w:cs="Times New Roman" w:hint="default"/>
    </w:rPr>
  </w:style>
  <w:style w:type="character" w:customStyle="1" w:styleId="WW8Num22z0">
    <w:name w:val="WW8Num22z0"/>
    <w:rsid w:val="003B787E"/>
    <w:rPr>
      <w:rFonts w:ascii="Symbol" w:hAnsi="Symbol" w:cs="Times New Roman" w:hint="default"/>
    </w:rPr>
  </w:style>
  <w:style w:type="character" w:customStyle="1" w:styleId="WW8Num22z1">
    <w:name w:val="WW8Num22z1"/>
    <w:rsid w:val="003B787E"/>
    <w:rPr>
      <w:rFonts w:ascii="OpenSymbol" w:hAnsi="OpenSymbol" w:cs="Times New Roman" w:hint="default"/>
    </w:rPr>
  </w:style>
  <w:style w:type="character" w:customStyle="1" w:styleId="WW8Num23z1">
    <w:name w:val="WW8Num23z1"/>
    <w:rsid w:val="003B787E"/>
    <w:rPr>
      <w:rFonts w:ascii="OpenSymbol" w:hAnsi="OpenSymbol" w:cs="Times New Roman" w:hint="default"/>
    </w:rPr>
  </w:style>
  <w:style w:type="character" w:customStyle="1" w:styleId="WW8Num24z0">
    <w:name w:val="WW8Num24z0"/>
    <w:rsid w:val="003B787E"/>
    <w:rPr>
      <w:rFonts w:ascii="Symbol" w:hAnsi="Symbol" w:cs="Times New Roman" w:hint="default"/>
    </w:rPr>
  </w:style>
  <w:style w:type="character" w:customStyle="1" w:styleId="WW8Num25z0">
    <w:name w:val="WW8Num25z0"/>
    <w:rsid w:val="003B787E"/>
    <w:rPr>
      <w:rFonts w:ascii="Symbol" w:hAnsi="Symbol" w:cs="Times New Roman" w:hint="default"/>
      <w:sz w:val="18"/>
      <w:szCs w:val="18"/>
    </w:rPr>
  </w:style>
  <w:style w:type="character" w:customStyle="1" w:styleId="WW8Num25z1">
    <w:name w:val="WW8Num25z1"/>
    <w:rsid w:val="003B787E"/>
    <w:rPr>
      <w:rFonts w:ascii="OpenSymbol" w:hAnsi="OpenSymbol" w:cs="Times New Roman" w:hint="default"/>
      <w:sz w:val="18"/>
      <w:szCs w:val="18"/>
    </w:rPr>
  </w:style>
  <w:style w:type="character" w:customStyle="1" w:styleId="WW8Num26z0">
    <w:name w:val="WW8Num26z0"/>
    <w:rsid w:val="003B787E"/>
    <w:rPr>
      <w:rFonts w:ascii="Symbol" w:hAnsi="Symbol" w:cs="Times New Roman" w:hint="default"/>
      <w:sz w:val="18"/>
      <w:szCs w:val="18"/>
    </w:rPr>
  </w:style>
  <w:style w:type="character" w:customStyle="1" w:styleId="WW8Num26z1">
    <w:name w:val="WW8Num26z1"/>
    <w:rsid w:val="003B787E"/>
    <w:rPr>
      <w:rFonts w:ascii="OpenSymbol" w:hAnsi="OpenSymbol" w:cs="Times New Roman" w:hint="default"/>
      <w:sz w:val="18"/>
      <w:szCs w:val="18"/>
    </w:rPr>
  </w:style>
  <w:style w:type="character" w:customStyle="1" w:styleId="WW8Num27z0">
    <w:name w:val="WW8Num27z0"/>
    <w:rsid w:val="003B787E"/>
    <w:rPr>
      <w:rFonts w:ascii="Symbol" w:hAnsi="Symbol" w:cs="Times New Roman" w:hint="default"/>
    </w:rPr>
  </w:style>
  <w:style w:type="character" w:customStyle="1" w:styleId="WW8Num29z0">
    <w:name w:val="WW8Num29z0"/>
    <w:rsid w:val="003B787E"/>
    <w:rPr>
      <w:rFonts w:ascii="Symbol" w:hAnsi="Symbol" w:cs="Times New Roman" w:hint="default"/>
      <w:sz w:val="18"/>
      <w:szCs w:val="18"/>
    </w:rPr>
  </w:style>
  <w:style w:type="character" w:customStyle="1" w:styleId="WW8Num29z1">
    <w:name w:val="WW8Num29z1"/>
    <w:rsid w:val="003B787E"/>
    <w:rPr>
      <w:rFonts w:ascii="OpenSymbol" w:hAnsi="OpenSymbol" w:cs="Times New Roman" w:hint="default"/>
      <w:sz w:val="18"/>
      <w:szCs w:val="18"/>
    </w:rPr>
  </w:style>
  <w:style w:type="character" w:customStyle="1" w:styleId="WW8Num30z1">
    <w:name w:val="WW8Num30z1"/>
    <w:rsid w:val="003B787E"/>
    <w:rPr>
      <w:rFonts w:ascii="OpenSymbol" w:hAnsi="OpenSymbol" w:cs="Times New Roman" w:hint="default"/>
      <w:sz w:val="18"/>
      <w:szCs w:val="18"/>
    </w:rPr>
  </w:style>
  <w:style w:type="character" w:customStyle="1" w:styleId="WW8Num31z0">
    <w:name w:val="WW8Num31z0"/>
    <w:rsid w:val="003B787E"/>
    <w:rPr>
      <w:rFonts w:ascii="Symbol" w:hAnsi="Symbol" w:cs="Times New Roman" w:hint="default"/>
      <w:sz w:val="18"/>
      <w:szCs w:val="18"/>
    </w:rPr>
  </w:style>
  <w:style w:type="character" w:customStyle="1" w:styleId="WW8Num31z1">
    <w:name w:val="WW8Num31z1"/>
    <w:rsid w:val="003B787E"/>
    <w:rPr>
      <w:rFonts w:ascii="OpenSymbol" w:hAnsi="OpenSymbol" w:cs="Times New Roman" w:hint="default"/>
      <w:sz w:val="18"/>
      <w:szCs w:val="18"/>
    </w:rPr>
  </w:style>
  <w:style w:type="character" w:customStyle="1" w:styleId="WW8Num32z0">
    <w:name w:val="WW8Num32z0"/>
    <w:rsid w:val="003B787E"/>
    <w:rPr>
      <w:rFonts w:ascii="Symbol" w:hAnsi="Symbol" w:cs="Times New Roman" w:hint="default"/>
      <w:sz w:val="18"/>
      <w:szCs w:val="18"/>
    </w:rPr>
  </w:style>
  <w:style w:type="character" w:customStyle="1" w:styleId="WW8Num32z1">
    <w:name w:val="WW8Num32z1"/>
    <w:rsid w:val="003B787E"/>
    <w:rPr>
      <w:rFonts w:ascii="OpenSymbol" w:hAnsi="OpenSymbol" w:cs="Times New Roman" w:hint="default"/>
      <w:sz w:val="18"/>
      <w:szCs w:val="18"/>
    </w:rPr>
  </w:style>
  <w:style w:type="character" w:customStyle="1" w:styleId="WW8Num33z0">
    <w:name w:val="WW8Num33z0"/>
    <w:rsid w:val="003B787E"/>
    <w:rPr>
      <w:rFonts w:ascii="Symbol" w:hAnsi="Symbol" w:cs="Times New Roman" w:hint="default"/>
      <w:sz w:val="18"/>
      <w:szCs w:val="18"/>
    </w:rPr>
  </w:style>
  <w:style w:type="character" w:customStyle="1" w:styleId="WW8Num33z1">
    <w:name w:val="WW8Num33z1"/>
    <w:rsid w:val="003B787E"/>
    <w:rPr>
      <w:rFonts w:ascii="OpenSymbol" w:hAnsi="OpenSymbol" w:cs="Times New Roman" w:hint="default"/>
      <w:sz w:val="18"/>
      <w:szCs w:val="18"/>
    </w:rPr>
  </w:style>
  <w:style w:type="character" w:customStyle="1" w:styleId="WW8Num34z0">
    <w:name w:val="WW8Num34z0"/>
    <w:rsid w:val="003B787E"/>
    <w:rPr>
      <w:rFonts w:ascii="Symbol" w:hAnsi="Symbol" w:cs="Times New Roman" w:hint="default"/>
      <w:sz w:val="18"/>
      <w:szCs w:val="18"/>
    </w:rPr>
  </w:style>
  <w:style w:type="character" w:customStyle="1" w:styleId="WW8Num34z1">
    <w:name w:val="WW8Num34z1"/>
    <w:rsid w:val="003B787E"/>
    <w:rPr>
      <w:rFonts w:ascii="OpenSymbol" w:hAnsi="OpenSymbol" w:cs="Times New Roman" w:hint="default"/>
      <w:sz w:val="18"/>
      <w:szCs w:val="18"/>
    </w:rPr>
  </w:style>
  <w:style w:type="character" w:customStyle="1" w:styleId="WW8Num35z0">
    <w:name w:val="WW8Num35z0"/>
    <w:rsid w:val="003B787E"/>
    <w:rPr>
      <w:rFonts w:ascii="Symbol" w:hAnsi="Symbol" w:cs="Times New Roman" w:hint="default"/>
      <w:sz w:val="18"/>
      <w:szCs w:val="18"/>
    </w:rPr>
  </w:style>
  <w:style w:type="character" w:customStyle="1" w:styleId="WW8Num35z1">
    <w:name w:val="WW8Num35z1"/>
    <w:rsid w:val="003B787E"/>
    <w:rPr>
      <w:rFonts w:ascii="OpenSymbol" w:hAnsi="OpenSymbol" w:cs="Times New Roman" w:hint="default"/>
      <w:sz w:val="18"/>
      <w:szCs w:val="18"/>
    </w:rPr>
  </w:style>
  <w:style w:type="character" w:customStyle="1" w:styleId="WW8Num36z0">
    <w:name w:val="WW8Num36z0"/>
    <w:rsid w:val="003B787E"/>
    <w:rPr>
      <w:rFonts w:ascii="Symbol" w:hAnsi="Symbol" w:cs="Times New Roman" w:hint="default"/>
      <w:sz w:val="18"/>
      <w:szCs w:val="18"/>
    </w:rPr>
  </w:style>
  <w:style w:type="character" w:customStyle="1" w:styleId="WW8Num36z1">
    <w:name w:val="WW8Num36z1"/>
    <w:rsid w:val="003B787E"/>
    <w:rPr>
      <w:rFonts w:ascii="OpenSymbol" w:hAnsi="OpenSymbol" w:cs="Times New Roman" w:hint="default"/>
      <w:sz w:val="18"/>
      <w:szCs w:val="18"/>
    </w:rPr>
  </w:style>
  <w:style w:type="character" w:customStyle="1" w:styleId="WW8Num37z0">
    <w:name w:val="WW8Num37z0"/>
    <w:rsid w:val="003B787E"/>
    <w:rPr>
      <w:rFonts w:ascii="Symbol" w:hAnsi="Symbol" w:cs="Times New Roman" w:hint="default"/>
      <w:sz w:val="18"/>
      <w:szCs w:val="18"/>
    </w:rPr>
  </w:style>
  <w:style w:type="character" w:customStyle="1" w:styleId="WW8Num37z1">
    <w:name w:val="WW8Num37z1"/>
    <w:rsid w:val="003B787E"/>
    <w:rPr>
      <w:rFonts w:ascii="OpenSymbol" w:hAnsi="OpenSymbol" w:cs="Times New Roman" w:hint="default"/>
      <w:sz w:val="18"/>
      <w:szCs w:val="18"/>
    </w:rPr>
  </w:style>
  <w:style w:type="character" w:customStyle="1" w:styleId="WW8Num38z0">
    <w:name w:val="WW8Num38z0"/>
    <w:rsid w:val="003B787E"/>
    <w:rPr>
      <w:rFonts w:ascii="Symbol" w:hAnsi="Symbol" w:cs="Times New Roman" w:hint="default"/>
      <w:sz w:val="18"/>
      <w:szCs w:val="18"/>
    </w:rPr>
  </w:style>
  <w:style w:type="character" w:customStyle="1" w:styleId="WW8Num38z1">
    <w:name w:val="WW8Num38z1"/>
    <w:rsid w:val="003B787E"/>
    <w:rPr>
      <w:rFonts w:ascii="OpenSymbol" w:hAnsi="OpenSymbol" w:cs="Times New Roman" w:hint="default"/>
      <w:sz w:val="18"/>
      <w:szCs w:val="18"/>
    </w:rPr>
  </w:style>
  <w:style w:type="character" w:customStyle="1" w:styleId="WW8Num39z0">
    <w:name w:val="WW8Num39z0"/>
    <w:rsid w:val="003B787E"/>
    <w:rPr>
      <w:rFonts w:ascii="Symbol" w:hAnsi="Symbol" w:cs="Times New Roman" w:hint="default"/>
    </w:rPr>
  </w:style>
  <w:style w:type="character" w:customStyle="1" w:styleId="WW8Num39z1">
    <w:name w:val="WW8Num39z1"/>
    <w:rsid w:val="003B787E"/>
    <w:rPr>
      <w:rFonts w:ascii="OpenSymbol" w:hAnsi="OpenSymbol" w:cs="Times New Roman" w:hint="default"/>
    </w:rPr>
  </w:style>
  <w:style w:type="character" w:customStyle="1" w:styleId="WW8Num40z0">
    <w:name w:val="WW8Num40z0"/>
    <w:rsid w:val="003B787E"/>
    <w:rPr>
      <w:rFonts w:ascii="Symbol" w:hAnsi="Symbol" w:cs="Times New Roman" w:hint="default"/>
      <w:color w:val="auto"/>
      <w:sz w:val="20"/>
      <w:szCs w:val="20"/>
    </w:rPr>
  </w:style>
  <w:style w:type="character" w:customStyle="1" w:styleId="WW8Num40z1">
    <w:name w:val="WW8Num40z1"/>
    <w:rsid w:val="003B787E"/>
    <w:rPr>
      <w:rFonts w:ascii="OpenSymbol" w:hAnsi="OpenSymbol" w:cs="Times New Roman" w:hint="default"/>
    </w:rPr>
  </w:style>
  <w:style w:type="character" w:customStyle="1" w:styleId="WW8Num41z0">
    <w:name w:val="WW8Num41z0"/>
    <w:rsid w:val="003B787E"/>
    <w:rPr>
      <w:rFonts w:ascii="Symbol" w:hAnsi="Symbol" w:cs="Times New Roman" w:hint="default"/>
      <w:color w:val="auto"/>
      <w:sz w:val="20"/>
      <w:szCs w:val="20"/>
    </w:rPr>
  </w:style>
  <w:style w:type="character" w:customStyle="1" w:styleId="WW8Num41z1">
    <w:name w:val="WW8Num41z1"/>
    <w:rsid w:val="003B787E"/>
    <w:rPr>
      <w:rFonts w:ascii="OpenSymbol" w:hAnsi="OpenSymbol" w:cs="Times New Roman" w:hint="default"/>
      <w:sz w:val="18"/>
      <w:szCs w:val="18"/>
    </w:rPr>
  </w:style>
  <w:style w:type="character" w:customStyle="1" w:styleId="WW8Num42z0">
    <w:name w:val="WW8Num42z0"/>
    <w:rsid w:val="003B787E"/>
    <w:rPr>
      <w:rFonts w:ascii="Symbol" w:hAnsi="Symbol" w:cs="Times New Roman" w:hint="default"/>
      <w:color w:val="auto"/>
      <w:sz w:val="20"/>
      <w:szCs w:val="20"/>
    </w:rPr>
  </w:style>
  <w:style w:type="character" w:customStyle="1" w:styleId="WW8Num42z1">
    <w:name w:val="WW8Num42z1"/>
    <w:rsid w:val="003B787E"/>
    <w:rPr>
      <w:rFonts w:ascii="OpenSymbol" w:hAnsi="OpenSymbol" w:cs="Times New Roman" w:hint="default"/>
    </w:rPr>
  </w:style>
  <w:style w:type="character" w:customStyle="1" w:styleId="WW8Num43z0">
    <w:name w:val="WW8Num43z0"/>
    <w:rsid w:val="003B787E"/>
    <w:rPr>
      <w:rFonts w:ascii="Symbol" w:hAnsi="Symbol" w:cs="Times New Roman" w:hint="default"/>
      <w:color w:val="auto"/>
      <w:sz w:val="20"/>
      <w:szCs w:val="20"/>
    </w:rPr>
  </w:style>
  <w:style w:type="character" w:customStyle="1" w:styleId="WW8Num43z1">
    <w:name w:val="WW8Num43z1"/>
    <w:rsid w:val="003B787E"/>
    <w:rPr>
      <w:rFonts w:ascii="OpenSymbol" w:hAnsi="OpenSymbol" w:cs="Times New Roman" w:hint="default"/>
      <w:sz w:val="18"/>
      <w:szCs w:val="18"/>
    </w:rPr>
  </w:style>
  <w:style w:type="character" w:customStyle="1" w:styleId="WW8Num44z0">
    <w:name w:val="WW8Num44z0"/>
    <w:rsid w:val="003B787E"/>
    <w:rPr>
      <w:rFonts w:ascii="Symbol" w:hAnsi="Symbol" w:cs="Times New Roman" w:hint="default"/>
    </w:rPr>
  </w:style>
  <w:style w:type="character" w:customStyle="1" w:styleId="WW8Num44z1">
    <w:name w:val="WW8Num44z1"/>
    <w:rsid w:val="003B787E"/>
    <w:rPr>
      <w:rFonts w:ascii="OpenSymbol" w:hAnsi="OpenSymbol" w:cs="Times New Roman" w:hint="default"/>
    </w:rPr>
  </w:style>
  <w:style w:type="character" w:customStyle="1" w:styleId="WW8Num45z0">
    <w:name w:val="WW8Num45z0"/>
    <w:rsid w:val="003B787E"/>
    <w:rPr>
      <w:rFonts w:ascii="Symbol" w:hAnsi="Symbol" w:cs="Times New Roman" w:hint="default"/>
    </w:rPr>
  </w:style>
  <w:style w:type="character" w:customStyle="1" w:styleId="WW8Num45z1">
    <w:name w:val="WW8Num45z1"/>
    <w:rsid w:val="003B787E"/>
    <w:rPr>
      <w:rFonts w:ascii="OpenSymbol" w:hAnsi="OpenSymbol" w:cs="Times New Roman" w:hint="default"/>
    </w:rPr>
  </w:style>
  <w:style w:type="character" w:customStyle="1" w:styleId="WW8Num46z0">
    <w:name w:val="WW8Num46z0"/>
    <w:rsid w:val="003B787E"/>
    <w:rPr>
      <w:rFonts w:ascii="Symbol" w:hAnsi="Symbol" w:cs="Times New Roman" w:hint="default"/>
    </w:rPr>
  </w:style>
  <w:style w:type="character" w:customStyle="1" w:styleId="WW8Num46z1">
    <w:name w:val="WW8Num46z1"/>
    <w:rsid w:val="003B787E"/>
    <w:rPr>
      <w:rFonts w:ascii="OpenSymbol" w:hAnsi="OpenSymbol" w:cs="Times New Roman" w:hint="default"/>
    </w:rPr>
  </w:style>
  <w:style w:type="character" w:customStyle="1" w:styleId="WW8Num47z0">
    <w:name w:val="WW8Num47z0"/>
    <w:rsid w:val="003B787E"/>
    <w:rPr>
      <w:rFonts w:ascii="Symbol" w:hAnsi="Symbol" w:cs="Times New Roman" w:hint="default"/>
      <w:color w:val="auto"/>
      <w:sz w:val="20"/>
      <w:szCs w:val="20"/>
    </w:rPr>
  </w:style>
  <w:style w:type="character" w:customStyle="1" w:styleId="WW8Num47z1">
    <w:name w:val="WW8Num47z1"/>
    <w:rsid w:val="003B787E"/>
    <w:rPr>
      <w:rFonts w:ascii="OpenSymbol" w:hAnsi="OpenSymbol" w:cs="Times New Roman" w:hint="default"/>
      <w:sz w:val="18"/>
      <w:szCs w:val="18"/>
    </w:rPr>
  </w:style>
  <w:style w:type="character" w:customStyle="1" w:styleId="WW8Num48z0">
    <w:name w:val="WW8Num48z0"/>
    <w:rsid w:val="003B787E"/>
    <w:rPr>
      <w:rFonts w:ascii="Symbol" w:hAnsi="Symbol" w:cs="Times New Roman" w:hint="default"/>
      <w:color w:val="auto"/>
      <w:sz w:val="20"/>
      <w:szCs w:val="20"/>
    </w:rPr>
  </w:style>
  <w:style w:type="character" w:customStyle="1" w:styleId="WW8Num48z1">
    <w:name w:val="WW8Num48z1"/>
    <w:rsid w:val="003B787E"/>
    <w:rPr>
      <w:rFonts w:ascii="OpenSymbol" w:hAnsi="OpenSymbol" w:cs="Times New Roman" w:hint="default"/>
    </w:rPr>
  </w:style>
  <w:style w:type="character" w:customStyle="1" w:styleId="WW8Num49z0">
    <w:name w:val="WW8Num49z0"/>
    <w:rsid w:val="003B787E"/>
    <w:rPr>
      <w:rFonts w:ascii="Symbol" w:hAnsi="Symbol" w:cs="Times New Roman" w:hint="default"/>
    </w:rPr>
  </w:style>
  <w:style w:type="character" w:customStyle="1" w:styleId="WW8Num49z1">
    <w:name w:val="WW8Num49z1"/>
    <w:rsid w:val="003B787E"/>
    <w:rPr>
      <w:rFonts w:ascii="OpenSymbol" w:hAnsi="OpenSymbol" w:cs="Times New Roman" w:hint="default"/>
    </w:rPr>
  </w:style>
  <w:style w:type="character" w:customStyle="1" w:styleId="WW8Num50z0">
    <w:name w:val="WW8Num50z0"/>
    <w:rsid w:val="003B787E"/>
    <w:rPr>
      <w:rFonts w:ascii="Symbol" w:hAnsi="Symbol" w:cs="Times New Roman" w:hint="default"/>
      <w:color w:val="auto"/>
      <w:sz w:val="20"/>
      <w:szCs w:val="20"/>
    </w:rPr>
  </w:style>
  <w:style w:type="character" w:customStyle="1" w:styleId="WW8Num50z1">
    <w:name w:val="WW8Num50z1"/>
    <w:rsid w:val="003B787E"/>
    <w:rPr>
      <w:rFonts w:ascii="OpenSymbol" w:hAnsi="OpenSymbol" w:cs="Times New Roman" w:hint="default"/>
      <w:sz w:val="18"/>
      <w:szCs w:val="18"/>
    </w:rPr>
  </w:style>
  <w:style w:type="character" w:customStyle="1" w:styleId="WW8Num51z0">
    <w:name w:val="WW8Num51z0"/>
    <w:rsid w:val="003B787E"/>
    <w:rPr>
      <w:rFonts w:ascii="Symbol" w:hAnsi="Symbol" w:cs="Times New Roman" w:hint="default"/>
    </w:rPr>
  </w:style>
  <w:style w:type="character" w:customStyle="1" w:styleId="WW8Num51z1">
    <w:name w:val="WW8Num51z1"/>
    <w:rsid w:val="003B787E"/>
    <w:rPr>
      <w:rFonts w:ascii="OpenSymbol" w:hAnsi="OpenSymbol" w:cs="Times New Roman" w:hint="default"/>
    </w:rPr>
  </w:style>
  <w:style w:type="character" w:customStyle="1" w:styleId="WW8Num52z0">
    <w:name w:val="WW8Num52z0"/>
    <w:rsid w:val="003B787E"/>
    <w:rPr>
      <w:rFonts w:ascii="Symbol" w:hAnsi="Symbol" w:cs="Times New Roman" w:hint="default"/>
    </w:rPr>
  </w:style>
  <w:style w:type="character" w:customStyle="1" w:styleId="WW8Num52z1">
    <w:name w:val="WW8Num52z1"/>
    <w:rsid w:val="003B787E"/>
    <w:rPr>
      <w:rFonts w:ascii="OpenSymbol" w:hAnsi="OpenSymbol" w:cs="Times New Roman" w:hint="default"/>
      <w:sz w:val="18"/>
      <w:szCs w:val="18"/>
    </w:rPr>
  </w:style>
  <w:style w:type="character" w:customStyle="1" w:styleId="WW8Num53z0">
    <w:name w:val="WW8Num53z0"/>
    <w:rsid w:val="003B787E"/>
    <w:rPr>
      <w:rFonts w:ascii="Symbol" w:hAnsi="Symbol" w:cs="Times New Roman" w:hint="default"/>
    </w:rPr>
  </w:style>
  <w:style w:type="character" w:customStyle="1" w:styleId="WW8Num53z1">
    <w:name w:val="WW8Num53z1"/>
    <w:rsid w:val="003B787E"/>
    <w:rPr>
      <w:rFonts w:ascii="OpenSymbol" w:hAnsi="OpenSymbol" w:cs="Times New Roman" w:hint="default"/>
    </w:rPr>
  </w:style>
  <w:style w:type="character" w:customStyle="1" w:styleId="WW8Num54z0">
    <w:name w:val="WW8Num54z0"/>
    <w:rsid w:val="003B787E"/>
    <w:rPr>
      <w:rFonts w:ascii="Symbol" w:hAnsi="Symbol" w:cs="Times New Roman" w:hint="default"/>
      <w:color w:val="auto"/>
      <w:sz w:val="20"/>
      <w:szCs w:val="20"/>
    </w:rPr>
  </w:style>
  <w:style w:type="character" w:customStyle="1" w:styleId="WW8Num54z1">
    <w:name w:val="WW8Num54z1"/>
    <w:rsid w:val="003B787E"/>
    <w:rPr>
      <w:rFonts w:ascii="OpenSymbol" w:hAnsi="OpenSymbol" w:cs="Times New Roman" w:hint="default"/>
    </w:rPr>
  </w:style>
  <w:style w:type="character" w:customStyle="1" w:styleId="WW8Num55z0">
    <w:name w:val="WW8Num55z0"/>
    <w:rsid w:val="003B787E"/>
    <w:rPr>
      <w:rFonts w:ascii="Symbol" w:hAnsi="Symbol" w:cs="Times New Roman" w:hint="default"/>
      <w:color w:val="auto"/>
      <w:sz w:val="20"/>
      <w:szCs w:val="20"/>
    </w:rPr>
  </w:style>
  <w:style w:type="character" w:customStyle="1" w:styleId="WW8Num55z1">
    <w:name w:val="WW8Num55z1"/>
    <w:rsid w:val="003B787E"/>
    <w:rPr>
      <w:rFonts w:ascii="OpenSymbol" w:hAnsi="OpenSymbol" w:cs="Times New Roman" w:hint="default"/>
      <w:sz w:val="18"/>
      <w:szCs w:val="18"/>
    </w:rPr>
  </w:style>
  <w:style w:type="character" w:customStyle="1" w:styleId="WW8Num56z0">
    <w:name w:val="WW8Num56z0"/>
    <w:rsid w:val="003B787E"/>
    <w:rPr>
      <w:rFonts w:ascii="Symbol" w:hAnsi="Symbol" w:cs="Times New Roman" w:hint="default"/>
    </w:rPr>
  </w:style>
  <w:style w:type="character" w:customStyle="1" w:styleId="WW8Num56z1">
    <w:name w:val="WW8Num56z1"/>
    <w:rsid w:val="003B787E"/>
    <w:rPr>
      <w:rFonts w:ascii="OpenSymbol" w:hAnsi="OpenSymbol" w:cs="Times New Roman" w:hint="default"/>
    </w:rPr>
  </w:style>
  <w:style w:type="character" w:customStyle="1" w:styleId="WW8Num57z0">
    <w:name w:val="WW8Num57z0"/>
    <w:rsid w:val="003B787E"/>
    <w:rPr>
      <w:rFonts w:ascii="Symbol" w:hAnsi="Symbol" w:cs="Times New Roman" w:hint="default"/>
      <w:color w:val="auto"/>
      <w:sz w:val="20"/>
      <w:szCs w:val="20"/>
    </w:rPr>
  </w:style>
  <w:style w:type="character" w:customStyle="1" w:styleId="WW8Num57z1">
    <w:name w:val="WW8Num57z1"/>
    <w:rsid w:val="003B787E"/>
    <w:rPr>
      <w:rFonts w:ascii="OpenSymbol" w:hAnsi="OpenSymbol" w:cs="Times New Roman" w:hint="default"/>
    </w:rPr>
  </w:style>
  <w:style w:type="character" w:customStyle="1" w:styleId="WW8Num58z0">
    <w:name w:val="WW8Num58z0"/>
    <w:rsid w:val="003B787E"/>
    <w:rPr>
      <w:rFonts w:ascii="Symbol" w:hAnsi="Symbol" w:cs="Times New Roman" w:hint="default"/>
    </w:rPr>
  </w:style>
  <w:style w:type="character" w:customStyle="1" w:styleId="WW8Num58z1">
    <w:name w:val="WW8Num58z1"/>
    <w:rsid w:val="003B787E"/>
    <w:rPr>
      <w:rFonts w:ascii="OpenSymbol" w:hAnsi="OpenSymbol" w:cs="Times New Roman" w:hint="default"/>
    </w:rPr>
  </w:style>
  <w:style w:type="character" w:customStyle="1" w:styleId="WW8Num59z0">
    <w:name w:val="WW8Num59z0"/>
    <w:rsid w:val="003B787E"/>
    <w:rPr>
      <w:rFonts w:ascii="Symbol" w:hAnsi="Symbol" w:cs="Times New Roman" w:hint="default"/>
      <w:color w:val="auto"/>
      <w:sz w:val="20"/>
      <w:szCs w:val="20"/>
    </w:rPr>
  </w:style>
  <w:style w:type="character" w:customStyle="1" w:styleId="WW8Num59z1">
    <w:name w:val="WW8Num59z1"/>
    <w:rsid w:val="003B787E"/>
    <w:rPr>
      <w:rFonts w:ascii="OpenSymbol" w:hAnsi="OpenSymbol" w:cs="Times New Roman" w:hint="default"/>
      <w:sz w:val="18"/>
      <w:szCs w:val="18"/>
    </w:rPr>
  </w:style>
  <w:style w:type="character" w:customStyle="1" w:styleId="WW8Num60z0">
    <w:name w:val="WW8Num60z0"/>
    <w:rsid w:val="003B787E"/>
    <w:rPr>
      <w:rFonts w:ascii="Symbol" w:hAnsi="Symbol" w:cs="Times New Roman" w:hint="default"/>
    </w:rPr>
  </w:style>
  <w:style w:type="character" w:customStyle="1" w:styleId="WW8Num60z1">
    <w:name w:val="WW8Num60z1"/>
    <w:rsid w:val="003B787E"/>
    <w:rPr>
      <w:rFonts w:ascii="OpenSymbol" w:hAnsi="OpenSymbol" w:cs="Times New Roman" w:hint="default"/>
    </w:rPr>
  </w:style>
  <w:style w:type="character" w:customStyle="1" w:styleId="WW8Num61z0">
    <w:name w:val="WW8Num61z0"/>
    <w:rsid w:val="003B787E"/>
    <w:rPr>
      <w:rFonts w:ascii="Symbol" w:hAnsi="Symbol" w:cs="Times New Roman" w:hint="default"/>
    </w:rPr>
  </w:style>
  <w:style w:type="character" w:customStyle="1" w:styleId="WW8Num61z1">
    <w:name w:val="WW8Num61z1"/>
    <w:rsid w:val="003B787E"/>
    <w:rPr>
      <w:rFonts w:ascii="OpenSymbol" w:hAnsi="OpenSymbol" w:cs="Times New Roman" w:hint="default"/>
    </w:rPr>
  </w:style>
  <w:style w:type="character" w:customStyle="1" w:styleId="WW8Num62z0">
    <w:name w:val="WW8Num62z0"/>
    <w:rsid w:val="003B787E"/>
    <w:rPr>
      <w:rFonts w:ascii="Times New Roman" w:hAnsi="Times New Roman" w:cs="Times New Roman" w:hint="default"/>
    </w:rPr>
  </w:style>
  <w:style w:type="character" w:customStyle="1" w:styleId="WW8Num63z0">
    <w:name w:val="WW8Num63z0"/>
    <w:rsid w:val="003B787E"/>
    <w:rPr>
      <w:rFonts w:ascii="Symbol" w:hAnsi="Symbol" w:hint="default"/>
    </w:rPr>
  </w:style>
  <w:style w:type="character" w:customStyle="1" w:styleId="WW8Num64z0">
    <w:name w:val="WW8Num64z0"/>
    <w:rsid w:val="003B787E"/>
    <w:rPr>
      <w:rFonts w:ascii="Symbol" w:hAnsi="Symbol" w:hint="default"/>
    </w:rPr>
  </w:style>
  <w:style w:type="character" w:customStyle="1" w:styleId="WW8Num64z1">
    <w:name w:val="WW8Num64z1"/>
    <w:rsid w:val="003B787E"/>
    <w:rPr>
      <w:rFonts w:ascii="OpenSymbol" w:hAnsi="OpenSymbol" w:cs="OpenSymbol" w:hint="default"/>
    </w:rPr>
  </w:style>
  <w:style w:type="character" w:customStyle="1" w:styleId="WW8Num68z0">
    <w:name w:val="WW8Num68z0"/>
    <w:rsid w:val="003B787E"/>
    <w:rPr>
      <w:rFonts w:ascii="Symbol" w:hAnsi="Symbol" w:cs="Times New Roman" w:hint="default"/>
      <w:b w:val="0"/>
      <w:bCs w:val="0"/>
      <w:i w:val="0"/>
      <w:iCs w:val="0"/>
      <w:sz w:val="22"/>
      <w:szCs w:val="22"/>
    </w:rPr>
  </w:style>
  <w:style w:type="character" w:customStyle="1" w:styleId="WW8Num68z1">
    <w:name w:val="WW8Num68z1"/>
    <w:rsid w:val="003B787E"/>
    <w:rPr>
      <w:rFonts w:ascii="OpenSymbol" w:hAnsi="OpenSymbol" w:cs="Times New Roman" w:hint="default"/>
      <w:sz w:val="18"/>
      <w:szCs w:val="18"/>
    </w:rPr>
  </w:style>
  <w:style w:type="character" w:customStyle="1" w:styleId="WW8Num68z3">
    <w:name w:val="WW8Num68z3"/>
    <w:rsid w:val="003B787E"/>
    <w:rPr>
      <w:rFonts w:ascii="Symbol" w:hAnsi="Symbol" w:cs="Times New Roman" w:hint="default"/>
      <w:sz w:val="18"/>
      <w:szCs w:val="18"/>
    </w:rPr>
  </w:style>
  <w:style w:type="character" w:customStyle="1" w:styleId="WW8Num69z0">
    <w:name w:val="WW8Num69z0"/>
    <w:rsid w:val="003B787E"/>
    <w:rPr>
      <w:rFonts w:ascii="Symbol" w:hAnsi="Symbol" w:cs="Times New Roman" w:hint="default"/>
      <w:b w:val="0"/>
      <w:bCs w:val="0"/>
      <w:i w:val="0"/>
      <w:iCs w:val="0"/>
      <w:sz w:val="22"/>
      <w:szCs w:val="22"/>
    </w:rPr>
  </w:style>
  <w:style w:type="character" w:customStyle="1" w:styleId="WW8Num69z1">
    <w:name w:val="WW8Num69z1"/>
    <w:rsid w:val="003B787E"/>
    <w:rPr>
      <w:rFonts w:ascii="OpenSymbol" w:hAnsi="OpenSymbol" w:cs="Times New Roman" w:hint="default"/>
    </w:rPr>
  </w:style>
  <w:style w:type="character" w:customStyle="1" w:styleId="WW8Num69z3">
    <w:name w:val="WW8Num69z3"/>
    <w:rsid w:val="003B787E"/>
    <w:rPr>
      <w:rFonts w:ascii="Symbol" w:hAnsi="Symbol" w:cs="Times New Roman" w:hint="default"/>
      <w:sz w:val="18"/>
      <w:szCs w:val="18"/>
    </w:rPr>
  </w:style>
  <w:style w:type="character" w:customStyle="1" w:styleId="WW8Num70z0">
    <w:name w:val="WW8Num70z0"/>
    <w:rsid w:val="003B787E"/>
    <w:rPr>
      <w:rFonts w:ascii="Arial" w:hAnsi="Arial" w:cs="Arial" w:hint="default"/>
      <w:b w:val="0"/>
      <w:bCs w:val="0"/>
      <w:i w:val="0"/>
      <w:iCs w:val="0"/>
    </w:rPr>
  </w:style>
  <w:style w:type="character" w:customStyle="1" w:styleId="WW8Num71z0">
    <w:name w:val="WW8Num71z0"/>
    <w:rsid w:val="003B787E"/>
    <w:rPr>
      <w:b w:val="0"/>
      <w:bCs w:val="0"/>
      <w:i w:val="0"/>
      <w:iCs w:val="0"/>
      <w:sz w:val="20"/>
      <w:szCs w:val="20"/>
    </w:rPr>
  </w:style>
  <w:style w:type="character" w:customStyle="1" w:styleId="WW8Num71z1">
    <w:name w:val="WW8Num71z1"/>
    <w:rsid w:val="003B787E"/>
    <w:rPr>
      <w:rFonts w:ascii="Courier New" w:hAnsi="Courier New" w:cs="Courier New" w:hint="default"/>
    </w:rPr>
  </w:style>
  <w:style w:type="character" w:customStyle="1" w:styleId="WW8Num71z2">
    <w:name w:val="WW8Num71z2"/>
    <w:rsid w:val="003B787E"/>
    <w:rPr>
      <w:rFonts w:ascii="Wingdings" w:hAnsi="Wingdings" w:cs="Times New Roman" w:hint="default"/>
    </w:rPr>
  </w:style>
  <w:style w:type="character" w:customStyle="1" w:styleId="WW8Num71z3">
    <w:name w:val="WW8Num71z3"/>
    <w:rsid w:val="003B787E"/>
    <w:rPr>
      <w:rFonts w:ascii="Symbol" w:hAnsi="Symbol" w:cs="Times New Roman" w:hint="default"/>
    </w:rPr>
  </w:style>
  <w:style w:type="character" w:customStyle="1" w:styleId="WW8Num72z0">
    <w:name w:val="WW8Num72z0"/>
    <w:rsid w:val="003B787E"/>
    <w:rPr>
      <w:rFonts w:ascii="Symbol" w:hAnsi="Symbol" w:cs="Times New Roman" w:hint="default"/>
      <w:b w:val="0"/>
      <w:bCs w:val="0"/>
      <w:i w:val="0"/>
      <w:iCs w:val="0"/>
      <w:sz w:val="22"/>
      <w:szCs w:val="22"/>
    </w:rPr>
  </w:style>
  <w:style w:type="character" w:customStyle="1" w:styleId="WW8Num72z1">
    <w:name w:val="WW8Num72z1"/>
    <w:rsid w:val="003B787E"/>
    <w:rPr>
      <w:rFonts w:ascii="OpenSymbol" w:hAnsi="OpenSymbol" w:cs="Times New Roman" w:hint="default"/>
      <w:sz w:val="18"/>
      <w:szCs w:val="18"/>
    </w:rPr>
  </w:style>
  <w:style w:type="character" w:customStyle="1" w:styleId="WW8Num72z3">
    <w:name w:val="WW8Num72z3"/>
    <w:rsid w:val="003B787E"/>
    <w:rPr>
      <w:rFonts w:ascii="Symbol" w:hAnsi="Symbol" w:cs="Times New Roman" w:hint="default"/>
      <w:sz w:val="18"/>
      <w:szCs w:val="18"/>
    </w:rPr>
  </w:style>
  <w:style w:type="character" w:customStyle="1" w:styleId="WW8Num74z0">
    <w:name w:val="WW8Num74z0"/>
    <w:rsid w:val="003B787E"/>
    <w:rPr>
      <w:rFonts w:ascii="Symbol" w:hAnsi="Symbol" w:cs="Times New Roman" w:hint="default"/>
      <w:b w:val="0"/>
      <w:bCs w:val="0"/>
      <w:i w:val="0"/>
      <w:iCs w:val="0"/>
      <w:sz w:val="22"/>
      <w:szCs w:val="22"/>
    </w:rPr>
  </w:style>
  <w:style w:type="character" w:customStyle="1" w:styleId="WW8Num74z1">
    <w:name w:val="WW8Num74z1"/>
    <w:rsid w:val="003B787E"/>
    <w:rPr>
      <w:rFonts w:ascii="OpenSymbol" w:hAnsi="OpenSymbol" w:cs="Times New Roman" w:hint="default"/>
    </w:rPr>
  </w:style>
  <w:style w:type="character" w:customStyle="1" w:styleId="WW8Num74z3">
    <w:name w:val="WW8Num74z3"/>
    <w:rsid w:val="003B787E"/>
    <w:rPr>
      <w:rFonts w:ascii="Symbol" w:hAnsi="Symbol" w:cs="Times New Roman" w:hint="default"/>
      <w:color w:val="auto"/>
      <w:sz w:val="20"/>
      <w:szCs w:val="20"/>
    </w:rPr>
  </w:style>
  <w:style w:type="character" w:customStyle="1" w:styleId="WW8Num75z0">
    <w:name w:val="WW8Num75z0"/>
    <w:rsid w:val="003B787E"/>
    <w:rPr>
      <w:rFonts w:ascii="Symbol" w:hAnsi="Symbol" w:cs="Times New Roman" w:hint="default"/>
      <w:b w:val="0"/>
      <w:bCs w:val="0"/>
      <w:i w:val="0"/>
      <w:iCs w:val="0"/>
      <w:sz w:val="22"/>
      <w:szCs w:val="22"/>
    </w:rPr>
  </w:style>
  <w:style w:type="character" w:customStyle="1" w:styleId="WW8Num75z1">
    <w:name w:val="WW8Num75z1"/>
    <w:rsid w:val="003B787E"/>
    <w:rPr>
      <w:rFonts w:ascii="OpenSymbol" w:hAnsi="OpenSymbol" w:cs="Times New Roman" w:hint="default"/>
      <w:sz w:val="18"/>
      <w:szCs w:val="18"/>
    </w:rPr>
  </w:style>
  <w:style w:type="character" w:customStyle="1" w:styleId="WW8Num75z3">
    <w:name w:val="WW8Num75z3"/>
    <w:rsid w:val="003B787E"/>
    <w:rPr>
      <w:rFonts w:ascii="Symbol" w:hAnsi="Symbol" w:cs="Times New Roman" w:hint="default"/>
    </w:rPr>
  </w:style>
  <w:style w:type="character" w:customStyle="1" w:styleId="WW8Num76z0">
    <w:name w:val="WW8Num76z0"/>
    <w:rsid w:val="003B787E"/>
    <w:rPr>
      <w:rFonts w:ascii="Symbol" w:hAnsi="Symbol" w:cs="Times New Roman" w:hint="default"/>
      <w:b w:val="0"/>
      <w:bCs w:val="0"/>
      <w:i w:val="0"/>
      <w:iCs w:val="0"/>
      <w:sz w:val="22"/>
      <w:szCs w:val="22"/>
    </w:rPr>
  </w:style>
  <w:style w:type="character" w:customStyle="1" w:styleId="WW8Num76z1">
    <w:name w:val="WW8Num76z1"/>
    <w:rsid w:val="003B787E"/>
    <w:rPr>
      <w:rFonts w:ascii="OpenSymbol" w:hAnsi="OpenSymbol" w:cs="Times New Roman" w:hint="default"/>
      <w:sz w:val="18"/>
      <w:szCs w:val="18"/>
    </w:rPr>
  </w:style>
  <w:style w:type="character" w:customStyle="1" w:styleId="WW8Num76z3">
    <w:name w:val="WW8Num76z3"/>
    <w:rsid w:val="003B787E"/>
    <w:rPr>
      <w:rFonts w:ascii="Symbol" w:hAnsi="Symbol" w:cs="Times New Roman" w:hint="default"/>
      <w:sz w:val="18"/>
      <w:szCs w:val="18"/>
    </w:rPr>
  </w:style>
  <w:style w:type="character" w:customStyle="1" w:styleId="WW8Num80z0">
    <w:name w:val="WW8Num80z0"/>
    <w:rsid w:val="003B787E"/>
    <w:rPr>
      <w:rFonts w:ascii="Arial" w:hAnsi="Arial" w:cs="Arial" w:hint="default"/>
    </w:rPr>
  </w:style>
  <w:style w:type="character" w:customStyle="1" w:styleId="WW8Num80z1">
    <w:name w:val="WW8Num80z1"/>
    <w:rsid w:val="003B787E"/>
    <w:rPr>
      <w:b w:val="0"/>
      <w:bCs w:val="0"/>
      <w:i w:val="0"/>
      <w:iCs w:val="0"/>
      <w:sz w:val="20"/>
      <w:szCs w:val="20"/>
    </w:rPr>
  </w:style>
  <w:style w:type="character" w:customStyle="1" w:styleId="WW8Num80z2">
    <w:name w:val="WW8Num80z2"/>
    <w:rsid w:val="003B787E"/>
    <w:rPr>
      <w:rFonts w:ascii="Times New Roman" w:hAnsi="Times New Roman" w:cs="Times New Roman" w:hint="default"/>
    </w:rPr>
  </w:style>
  <w:style w:type="character" w:customStyle="1" w:styleId="WW8Num81z0">
    <w:name w:val="WW8Num81z0"/>
    <w:rsid w:val="003B787E"/>
    <w:rPr>
      <w:rFonts w:ascii="Symbol" w:hAnsi="Symbol" w:cs="Times New Roman" w:hint="default"/>
      <w:b w:val="0"/>
      <w:bCs w:val="0"/>
      <w:i w:val="0"/>
      <w:iCs w:val="0"/>
      <w:sz w:val="22"/>
      <w:szCs w:val="22"/>
    </w:rPr>
  </w:style>
  <w:style w:type="character" w:customStyle="1" w:styleId="WW8Num81z1">
    <w:name w:val="WW8Num81z1"/>
    <w:rsid w:val="003B787E"/>
    <w:rPr>
      <w:rFonts w:ascii="OpenSymbol" w:hAnsi="OpenSymbol" w:cs="Times New Roman" w:hint="default"/>
    </w:rPr>
  </w:style>
  <w:style w:type="character" w:customStyle="1" w:styleId="WW8Num81z3">
    <w:name w:val="WW8Num81z3"/>
    <w:rsid w:val="003B787E"/>
    <w:rPr>
      <w:rFonts w:ascii="Symbol" w:hAnsi="Symbol" w:cs="Times New Roman" w:hint="default"/>
    </w:rPr>
  </w:style>
  <w:style w:type="character" w:customStyle="1" w:styleId="WW8Num82z0">
    <w:name w:val="WW8Num82z0"/>
    <w:rsid w:val="003B787E"/>
    <w:rPr>
      <w:color w:val="auto"/>
    </w:rPr>
  </w:style>
  <w:style w:type="character" w:customStyle="1" w:styleId="WW8Num83z0">
    <w:name w:val="WW8Num83z0"/>
    <w:rsid w:val="003B787E"/>
    <w:rPr>
      <w:rFonts w:ascii="Symbol" w:hAnsi="Symbol" w:cs="Times New Roman" w:hint="default"/>
      <w:b w:val="0"/>
      <w:bCs w:val="0"/>
      <w:i w:val="0"/>
      <w:iCs w:val="0"/>
      <w:sz w:val="22"/>
      <w:szCs w:val="22"/>
    </w:rPr>
  </w:style>
  <w:style w:type="character" w:customStyle="1" w:styleId="WW8Num83z1">
    <w:name w:val="WW8Num83z1"/>
    <w:rsid w:val="003B787E"/>
    <w:rPr>
      <w:rFonts w:ascii="OpenSymbol" w:hAnsi="OpenSymbol" w:cs="Times New Roman" w:hint="default"/>
      <w:sz w:val="18"/>
      <w:szCs w:val="18"/>
    </w:rPr>
  </w:style>
  <w:style w:type="character" w:customStyle="1" w:styleId="WW8Num83z3">
    <w:name w:val="WW8Num83z3"/>
    <w:rsid w:val="003B787E"/>
    <w:rPr>
      <w:rFonts w:ascii="Symbol" w:hAnsi="Symbol" w:cs="Times New Roman" w:hint="default"/>
      <w:sz w:val="18"/>
      <w:szCs w:val="18"/>
    </w:rPr>
  </w:style>
  <w:style w:type="character" w:customStyle="1" w:styleId="WW8Num84z0">
    <w:name w:val="WW8Num84z0"/>
    <w:rsid w:val="003B787E"/>
    <w:rPr>
      <w:rFonts w:ascii="Symbol" w:hAnsi="Symbol" w:cs="Times New Roman" w:hint="default"/>
      <w:b w:val="0"/>
      <w:bCs w:val="0"/>
      <w:i w:val="0"/>
      <w:iCs w:val="0"/>
      <w:sz w:val="22"/>
      <w:szCs w:val="22"/>
    </w:rPr>
  </w:style>
  <w:style w:type="character" w:customStyle="1" w:styleId="WW8Num84z1">
    <w:name w:val="WW8Num84z1"/>
    <w:rsid w:val="003B787E"/>
    <w:rPr>
      <w:rFonts w:ascii="OpenSymbol" w:hAnsi="OpenSymbol" w:cs="Times New Roman" w:hint="default"/>
      <w:sz w:val="18"/>
      <w:szCs w:val="18"/>
    </w:rPr>
  </w:style>
  <w:style w:type="character" w:customStyle="1" w:styleId="WW8Num84z3">
    <w:name w:val="WW8Num84z3"/>
    <w:rsid w:val="003B787E"/>
    <w:rPr>
      <w:rFonts w:ascii="Symbol" w:hAnsi="Symbol" w:cs="Times New Roman" w:hint="default"/>
      <w:color w:val="auto"/>
      <w:sz w:val="20"/>
      <w:szCs w:val="20"/>
    </w:rPr>
  </w:style>
  <w:style w:type="character" w:customStyle="1" w:styleId="WW8Num85z0">
    <w:name w:val="WW8Num85z0"/>
    <w:rsid w:val="003B787E"/>
    <w:rPr>
      <w:rFonts w:ascii="Times New Roman" w:eastAsia="Times New Roman" w:hAnsi="Times New Roman" w:cs="Times New Roman" w:hint="default"/>
    </w:rPr>
  </w:style>
  <w:style w:type="character" w:customStyle="1" w:styleId="WW8Num85z1">
    <w:name w:val="WW8Num85z1"/>
    <w:rsid w:val="003B787E"/>
    <w:rPr>
      <w:rFonts w:ascii="Courier New" w:hAnsi="Courier New" w:cs="Courier New" w:hint="default"/>
    </w:rPr>
  </w:style>
  <w:style w:type="character" w:customStyle="1" w:styleId="WW8Num85z2">
    <w:name w:val="WW8Num85z2"/>
    <w:rsid w:val="003B787E"/>
    <w:rPr>
      <w:rFonts w:ascii="Wingdings" w:hAnsi="Wingdings" w:cs="Times New Roman" w:hint="default"/>
    </w:rPr>
  </w:style>
  <w:style w:type="character" w:customStyle="1" w:styleId="WW8Num85z3">
    <w:name w:val="WW8Num85z3"/>
    <w:rsid w:val="003B787E"/>
    <w:rPr>
      <w:rFonts w:ascii="Symbol" w:hAnsi="Symbol" w:cs="Times New Roman" w:hint="default"/>
    </w:rPr>
  </w:style>
  <w:style w:type="character" w:customStyle="1" w:styleId="WW8Num86z0">
    <w:name w:val="WW8Num86z0"/>
    <w:rsid w:val="003B787E"/>
    <w:rPr>
      <w:rFonts w:ascii="Symbol" w:hAnsi="Symbol" w:cs="Times New Roman" w:hint="default"/>
      <w:b w:val="0"/>
      <w:bCs w:val="0"/>
      <w:i w:val="0"/>
      <w:iCs w:val="0"/>
      <w:sz w:val="22"/>
      <w:szCs w:val="22"/>
    </w:rPr>
  </w:style>
  <w:style w:type="character" w:customStyle="1" w:styleId="WW8Num86z1">
    <w:name w:val="WW8Num86z1"/>
    <w:rsid w:val="003B787E"/>
    <w:rPr>
      <w:rFonts w:ascii="Courier New" w:hAnsi="Courier New" w:cs="Courier New" w:hint="default"/>
    </w:rPr>
  </w:style>
  <w:style w:type="character" w:customStyle="1" w:styleId="WW8Num86z2">
    <w:name w:val="WW8Num86z2"/>
    <w:rsid w:val="003B787E"/>
    <w:rPr>
      <w:rFonts w:ascii="Wingdings" w:hAnsi="Wingdings" w:cs="Times New Roman" w:hint="default"/>
    </w:rPr>
  </w:style>
  <w:style w:type="character" w:customStyle="1" w:styleId="WW8Num86z3">
    <w:name w:val="WW8Num86z3"/>
    <w:rsid w:val="003B787E"/>
    <w:rPr>
      <w:rFonts w:ascii="Symbol" w:hAnsi="Symbol" w:cs="Times New Roman" w:hint="default"/>
    </w:rPr>
  </w:style>
  <w:style w:type="character" w:customStyle="1" w:styleId="WW8Num87z0">
    <w:name w:val="WW8Num87z0"/>
    <w:rsid w:val="003B787E"/>
    <w:rPr>
      <w:b w:val="0"/>
      <w:bCs w:val="0"/>
      <w:i w:val="0"/>
      <w:iCs w:val="0"/>
      <w:sz w:val="20"/>
      <w:szCs w:val="20"/>
    </w:rPr>
  </w:style>
  <w:style w:type="character" w:customStyle="1" w:styleId="WW8Num87z1">
    <w:name w:val="WW8Num87z1"/>
    <w:rsid w:val="003B787E"/>
    <w:rPr>
      <w:rFonts w:ascii="OpenSymbol" w:hAnsi="OpenSymbol" w:cs="Times New Roman" w:hint="default"/>
    </w:rPr>
  </w:style>
  <w:style w:type="character" w:customStyle="1" w:styleId="WW8Num87z3">
    <w:name w:val="WW8Num87z3"/>
    <w:rsid w:val="003B787E"/>
    <w:rPr>
      <w:rFonts w:ascii="Symbol" w:hAnsi="Symbol" w:cs="Times New Roman" w:hint="default"/>
      <w:color w:val="auto"/>
      <w:sz w:val="20"/>
      <w:szCs w:val="20"/>
    </w:rPr>
  </w:style>
  <w:style w:type="character" w:customStyle="1" w:styleId="WW8Num88z0">
    <w:name w:val="WW8Num88z0"/>
    <w:rsid w:val="003B787E"/>
    <w:rPr>
      <w:rFonts w:ascii="Symbol" w:hAnsi="Symbol" w:cs="Times New Roman" w:hint="default"/>
      <w:b w:val="0"/>
      <w:bCs w:val="0"/>
      <w:i w:val="0"/>
      <w:iCs w:val="0"/>
      <w:sz w:val="22"/>
      <w:szCs w:val="22"/>
    </w:rPr>
  </w:style>
  <w:style w:type="character" w:customStyle="1" w:styleId="WW8Num88z1">
    <w:name w:val="WW8Num88z1"/>
    <w:rsid w:val="003B787E"/>
    <w:rPr>
      <w:rFonts w:ascii="OpenSymbol" w:hAnsi="OpenSymbol" w:cs="Times New Roman" w:hint="default"/>
      <w:sz w:val="18"/>
      <w:szCs w:val="18"/>
    </w:rPr>
  </w:style>
  <w:style w:type="character" w:customStyle="1" w:styleId="WW8Num88z3">
    <w:name w:val="WW8Num88z3"/>
    <w:rsid w:val="003B787E"/>
    <w:rPr>
      <w:rFonts w:ascii="Symbol" w:hAnsi="Symbol" w:cs="Times New Roman" w:hint="default"/>
      <w:sz w:val="18"/>
      <w:szCs w:val="18"/>
    </w:rPr>
  </w:style>
  <w:style w:type="character" w:customStyle="1" w:styleId="WW8Num90z0">
    <w:name w:val="WW8Num90z0"/>
    <w:rsid w:val="003B787E"/>
    <w:rPr>
      <w:rFonts w:ascii="Symbol" w:hAnsi="Symbol" w:cs="Times New Roman" w:hint="default"/>
      <w:b w:val="0"/>
      <w:bCs w:val="0"/>
      <w:i w:val="0"/>
      <w:iCs w:val="0"/>
      <w:sz w:val="22"/>
      <w:szCs w:val="22"/>
    </w:rPr>
  </w:style>
  <w:style w:type="character" w:customStyle="1" w:styleId="WW8Num90z1">
    <w:name w:val="WW8Num90z1"/>
    <w:rsid w:val="003B787E"/>
    <w:rPr>
      <w:rFonts w:ascii="OpenSymbol" w:hAnsi="OpenSymbol" w:cs="Times New Roman" w:hint="default"/>
    </w:rPr>
  </w:style>
  <w:style w:type="character" w:customStyle="1" w:styleId="WW8Num90z3">
    <w:name w:val="WW8Num90z3"/>
    <w:rsid w:val="003B787E"/>
    <w:rPr>
      <w:rFonts w:ascii="Symbol" w:hAnsi="Symbol" w:cs="Times New Roman" w:hint="default"/>
    </w:rPr>
  </w:style>
  <w:style w:type="character" w:customStyle="1" w:styleId="WW8Num92z0">
    <w:name w:val="WW8Num92z0"/>
    <w:rsid w:val="003B787E"/>
    <w:rPr>
      <w:rFonts w:ascii="Symbol" w:hAnsi="Symbol" w:cs="Times New Roman" w:hint="default"/>
      <w:b w:val="0"/>
      <w:bCs w:val="0"/>
      <w:i w:val="0"/>
      <w:iCs w:val="0"/>
      <w:sz w:val="22"/>
      <w:szCs w:val="22"/>
    </w:rPr>
  </w:style>
  <w:style w:type="character" w:customStyle="1" w:styleId="WW8Num92z1">
    <w:name w:val="WW8Num92z1"/>
    <w:rsid w:val="003B787E"/>
    <w:rPr>
      <w:rFonts w:ascii="OpenSymbol" w:hAnsi="OpenSymbol" w:cs="Times New Roman" w:hint="default"/>
      <w:sz w:val="18"/>
      <w:szCs w:val="18"/>
    </w:rPr>
  </w:style>
  <w:style w:type="character" w:customStyle="1" w:styleId="WW8Num92z3">
    <w:name w:val="WW8Num92z3"/>
    <w:rsid w:val="003B787E"/>
    <w:rPr>
      <w:rFonts w:ascii="Symbol" w:hAnsi="Symbol" w:cs="Times New Roman" w:hint="default"/>
      <w:sz w:val="18"/>
      <w:szCs w:val="18"/>
    </w:rPr>
  </w:style>
  <w:style w:type="character" w:customStyle="1" w:styleId="WW8Num94z0">
    <w:name w:val="WW8Num94z0"/>
    <w:rsid w:val="003B787E"/>
    <w:rPr>
      <w:rFonts w:ascii="Symbol" w:hAnsi="Symbol" w:cs="Times New Roman" w:hint="default"/>
      <w:b w:val="0"/>
      <w:bCs w:val="0"/>
      <w:i w:val="0"/>
      <w:iCs w:val="0"/>
      <w:sz w:val="22"/>
      <w:szCs w:val="22"/>
    </w:rPr>
  </w:style>
  <w:style w:type="character" w:customStyle="1" w:styleId="WW8Num94z1">
    <w:name w:val="WW8Num94z1"/>
    <w:rsid w:val="003B787E"/>
    <w:rPr>
      <w:rFonts w:ascii="OpenSymbol" w:hAnsi="OpenSymbol" w:cs="Times New Roman" w:hint="default"/>
      <w:sz w:val="18"/>
      <w:szCs w:val="18"/>
    </w:rPr>
  </w:style>
  <w:style w:type="character" w:customStyle="1" w:styleId="WW8Num94z3">
    <w:name w:val="WW8Num94z3"/>
    <w:rsid w:val="003B787E"/>
    <w:rPr>
      <w:rFonts w:ascii="Symbol" w:hAnsi="Symbol" w:cs="Times New Roman" w:hint="default"/>
      <w:sz w:val="18"/>
      <w:szCs w:val="18"/>
    </w:rPr>
  </w:style>
  <w:style w:type="character" w:customStyle="1" w:styleId="WW8Num95z0">
    <w:name w:val="WW8Num95z0"/>
    <w:rsid w:val="003B787E"/>
    <w:rPr>
      <w:rFonts w:ascii="Symbol" w:hAnsi="Symbol" w:cs="Times New Roman" w:hint="default"/>
      <w:b w:val="0"/>
      <w:bCs w:val="0"/>
      <w:i w:val="0"/>
      <w:iCs w:val="0"/>
      <w:sz w:val="22"/>
      <w:szCs w:val="22"/>
    </w:rPr>
  </w:style>
  <w:style w:type="character" w:customStyle="1" w:styleId="WW8Num95z1">
    <w:name w:val="WW8Num95z1"/>
    <w:rsid w:val="003B787E"/>
    <w:rPr>
      <w:rFonts w:ascii="OpenSymbol" w:hAnsi="OpenSymbol" w:cs="Times New Roman" w:hint="default"/>
      <w:sz w:val="18"/>
      <w:szCs w:val="18"/>
    </w:rPr>
  </w:style>
  <w:style w:type="character" w:customStyle="1" w:styleId="WW8Num95z3">
    <w:name w:val="WW8Num95z3"/>
    <w:rsid w:val="003B787E"/>
    <w:rPr>
      <w:rFonts w:ascii="Symbol" w:hAnsi="Symbol" w:cs="Times New Roman" w:hint="default"/>
    </w:rPr>
  </w:style>
  <w:style w:type="character" w:customStyle="1" w:styleId="WW8Num96z0">
    <w:name w:val="WW8Num96z0"/>
    <w:rsid w:val="003B787E"/>
    <w:rPr>
      <w:rFonts w:ascii="Symbol" w:hAnsi="Symbol" w:cs="Times New Roman" w:hint="default"/>
      <w:b w:val="0"/>
      <w:bCs w:val="0"/>
      <w:i w:val="0"/>
      <w:iCs w:val="0"/>
      <w:sz w:val="22"/>
      <w:szCs w:val="22"/>
    </w:rPr>
  </w:style>
  <w:style w:type="character" w:customStyle="1" w:styleId="WW8Num96z1">
    <w:name w:val="WW8Num96z1"/>
    <w:rsid w:val="003B787E"/>
    <w:rPr>
      <w:rFonts w:ascii="OpenSymbol" w:hAnsi="OpenSymbol" w:cs="Times New Roman" w:hint="default"/>
    </w:rPr>
  </w:style>
  <w:style w:type="character" w:customStyle="1" w:styleId="WW8Num96z3">
    <w:name w:val="WW8Num96z3"/>
    <w:rsid w:val="003B787E"/>
    <w:rPr>
      <w:rFonts w:ascii="Symbol" w:hAnsi="Symbol" w:cs="Times New Roman" w:hint="default"/>
    </w:rPr>
  </w:style>
  <w:style w:type="character" w:customStyle="1" w:styleId="WW8Num97z0">
    <w:name w:val="WW8Num97z0"/>
    <w:rsid w:val="003B787E"/>
    <w:rPr>
      <w:rFonts w:ascii="Symbol" w:hAnsi="Symbol" w:cs="Times New Roman" w:hint="default"/>
      <w:b w:val="0"/>
      <w:bCs w:val="0"/>
      <w:i w:val="0"/>
      <w:iCs w:val="0"/>
      <w:sz w:val="22"/>
      <w:szCs w:val="22"/>
    </w:rPr>
  </w:style>
  <w:style w:type="character" w:customStyle="1" w:styleId="WW8Num97z1">
    <w:name w:val="WW8Num97z1"/>
    <w:rsid w:val="003B787E"/>
    <w:rPr>
      <w:rFonts w:ascii="Courier New" w:hAnsi="Courier New" w:cs="Courier New" w:hint="default"/>
    </w:rPr>
  </w:style>
  <w:style w:type="character" w:customStyle="1" w:styleId="WW8Num97z2">
    <w:name w:val="WW8Num97z2"/>
    <w:rsid w:val="003B787E"/>
    <w:rPr>
      <w:rFonts w:ascii="Wingdings" w:hAnsi="Wingdings" w:cs="Times New Roman" w:hint="default"/>
    </w:rPr>
  </w:style>
  <w:style w:type="character" w:customStyle="1" w:styleId="WW8Num97z3">
    <w:name w:val="WW8Num97z3"/>
    <w:rsid w:val="003B787E"/>
    <w:rPr>
      <w:rFonts w:ascii="Symbol" w:hAnsi="Symbol" w:cs="Times New Roman" w:hint="default"/>
    </w:rPr>
  </w:style>
  <w:style w:type="character" w:customStyle="1" w:styleId="WW8Num99z0">
    <w:name w:val="WW8Num99z0"/>
    <w:rsid w:val="003B787E"/>
    <w:rPr>
      <w:rFonts w:ascii="Symbol" w:hAnsi="Symbol" w:cs="Times New Roman" w:hint="default"/>
      <w:b w:val="0"/>
      <w:bCs w:val="0"/>
      <w:i w:val="0"/>
      <w:iCs w:val="0"/>
      <w:sz w:val="22"/>
      <w:szCs w:val="22"/>
    </w:rPr>
  </w:style>
  <w:style w:type="character" w:customStyle="1" w:styleId="WW8Num99z1">
    <w:name w:val="WW8Num99z1"/>
    <w:rsid w:val="003B787E"/>
    <w:rPr>
      <w:rFonts w:ascii="OpenSymbol" w:hAnsi="OpenSymbol" w:cs="Times New Roman" w:hint="default"/>
      <w:sz w:val="18"/>
      <w:szCs w:val="18"/>
    </w:rPr>
  </w:style>
  <w:style w:type="character" w:customStyle="1" w:styleId="WW8Num99z3">
    <w:name w:val="WW8Num99z3"/>
    <w:rsid w:val="003B787E"/>
    <w:rPr>
      <w:rFonts w:ascii="Symbol" w:hAnsi="Symbol" w:cs="Times New Roman" w:hint="default"/>
      <w:sz w:val="18"/>
      <w:szCs w:val="18"/>
    </w:rPr>
  </w:style>
  <w:style w:type="character" w:customStyle="1" w:styleId="WW8Num100z1">
    <w:name w:val="WW8Num100z1"/>
    <w:rsid w:val="003B787E"/>
    <w:rPr>
      <w:rFonts w:ascii="Courier New" w:hAnsi="Courier New" w:cs="Courier New" w:hint="default"/>
    </w:rPr>
  </w:style>
  <w:style w:type="character" w:customStyle="1" w:styleId="WW8Num100z2">
    <w:name w:val="WW8Num100z2"/>
    <w:rsid w:val="003B787E"/>
    <w:rPr>
      <w:rFonts w:ascii="Wingdings" w:hAnsi="Wingdings" w:cs="Times New Roman" w:hint="default"/>
    </w:rPr>
  </w:style>
  <w:style w:type="character" w:customStyle="1" w:styleId="WW8Num100z3">
    <w:name w:val="WW8Num100z3"/>
    <w:rsid w:val="003B787E"/>
    <w:rPr>
      <w:rFonts w:ascii="Symbol" w:hAnsi="Symbol" w:cs="Times New Roman" w:hint="default"/>
    </w:rPr>
  </w:style>
  <w:style w:type="character" w:customStyle="1" w:styleId="WW8Num101z0">
    <w:name w:val="WW8Num101z0"/>
    <w:rsid w:val="003B787E"/>
    <w:rPr>
      <w:rFonts w:ascii="Symbol" w:hAnsi="Symbol" w:cs="Times New Roman" w:hint="default"/>
      <w:sz w:val="18"/>
      <w:szCs w:val="18"/>
    </w:rPr>
  </w:style>
  <w:style w:type="character" w:customStyle="1" w:styleId="WW8Num101z1">
    <w:name w:val="WW8Num101z1"/>
    <w:rsid w:val="003B787E"/>
    <w:rPr>
      <w:rFonts w:ascii="Courier New" w:hAnsi="Courier New" w:cs="Courier New" w:hint="default"/>
    </w:rPr>
  </w:style>
  <w:style w:type="character" w:customStyle="1" w:styleId="WW8Num101z2">
    <w:name w:val="WW8Num101z2"/>
    <w:rsid w:val="003B787E"/>
    <w:rPr>
      <w:rFonts w:ascii="Wingdings" w:hAnsi="Wingdings" w:cs="Times New Roman" w:hint="default"/>
    </w:rPr>
  </w:style>
  <w:style w:type="character" w:customStyle="1" w:styleId="WW8Num101z3">
    <w:name w:val="WW8Num101z3"/>
    <w:rsid w:val="003B787E"/>
    <w:rPr>
      <w:rFonts w:ascii="Symbol" w:hAnsi="Symbol" w:cs="Times New Roman" w:hint="default"/>
    </w:rPr>
  </w:style>
  <w:style w:type="character" w:customStyle="1" w:styleId="WW8Num103z0">
    <w:name w:val="WW8Num103z0"/>
    <w:rsid w:val="003B787E"/>
    <w:rPr>
      <w:b w:val="0"/>
      <w:bCs w:val="0"/>
      <w:i w:val="0"/>
      <w:iCs w:val="0"/>
      <w:sz w:val="20"/>
      <w:szCs w:val="20"/>
    </w:rPr>
  </w:style>
  <w:style w:type="character" w:customStyle="1" w:styleId="WW8Num103z1">
    <w:name w:val="WW8Num103z1"/>
    <w:rsid w:val="003B787E"/>
    <w:rPr>
      <w:rFonts w:ascii="Courier New" w:hAnsi="Courier New" w:cs="Courier New" w:hint="default"/>
    </w:rPr>
  </w:style>
  <w:style w:type="character" w:customStyle="1" w:styleId="WW8Num103z2">
    <w:name w:val="WW8Num103z2"/>
    <w:rsid w:val="003B787E"/>
    <w:rPr>
      <w:rFonts w:ascii="Wingdings" w:hAnsi="Wingdings" w:cs="Times New Roman" w:hint="default"/>
    </w:rPr>
  </w:style>
  <w:style w:type="character" w:customStyle="1" w:styleId="WW8Num103z3">
    <w:name w:val="WW8Num103z3"/>
    <w:rsid w:val="003B787E"/>
    <w:rPr>
      <w:rFonts w:ascii="Symbol" w:hAnsi="Symbol" w:cs="Times New Roman" w:hint="default"/>
    </w:rPr>
  </w:style>
  <w:style w:type="character" w:customStyle="1" w:styleId="WW8Num104z0">
    <w:name w:val="WW8Num104z0"/>
    <w:rsid w:val="003B787E"/>
    <w:rPr>
      <w:rFonts w:ascii="Times New Roman" w:eastAsia="Times New Roman" w:hAnsi="Times New Roman" w:cs="Times New Roman" w:hint="default"/>
    </w:rPr>
  </w:style>
  <w:style w:type="character" w:customStyle="1" w:styleId="WW8Num104z1">
    <w:name w:val="WW8Num104z1"/>
    <w:rsid w:val="003B787E"/>
    <w:rPr>
      <w:rFonts w:ascii="Courier New" w:hAnsi="Courier New" w:cs="Courier New" w:hint="default"/>
    </w:rPr>
  </w:style>
  <w:style w:type="character" w:customStyle="1" w:styleId="WW8Num104z2">
    <w:name w:val="WW8Num104z2"/>
    <w:rsid w:val="003B787E"/>
    <w:rPr>
      <w:rFonts w:ascii="Wingdings" w:hAnsi="Wingdings" w:hint="default"/>
    </w:rPr>
  </w:style>
  <w:style w:type="character" w:customStyle="1" w:styleId="WW8Num104z3">
    <w:name w:val="WW8Num104z3"/>
    <w:rsid w:val="003B787E"/>
    <w:rPr>
      <w:rFonts w:ascii="Symbol" w:hAnsi="Symbol" w:hint="default"/>
    </w:rPr>
  </w:style>
  <w:style w:type="character" w:customStyle="1" w:styleId="WW8Num105z0">
    <w:name w:val="WW8Num105z0"/>
    <w:rsid w:val="003B787E"/>
    <w:rPr>
      <w:rFonts w:ascii="Symbol" w:hAnsi="Symbol" w:hint="default"/>
    </w:rPr>
  </w:style>
  <w:style w:type="character" w:customStyle="1" w:styleId="WW8Num105z1">
    <w:name w:val="WW8Num105z1"/>
    <w:rsid w:val="003B787E"/>
    <w:rPr>
      <w:rFonts w:ascii="Courier New" w:hAnsi="Courier New" w:cs="Courier New" w:hint="default"/>
    </w:rPr>
  </w:style>
  <w:style w:type="character" w:customStyle="1" w:styleId="WW8Num105z2">
    <w:name w:val="WW8Num105z2"/>
    <w:rsid w:val="003B787E"/>
    <w:rPr>
      <w:rFonts w:ascii="Wingdings" w:hAnsi="Wingdings" w:hint="default"/>
    </w:rPr>
  </w:style>
  <w:style w:type="character" w:customStyle="1" w:styleId="WW8Num106z0">
    <w:name w:val="WW8Num106z0"/>
    <w:rsid w:val="003B787E"/>
    <w:rPr>
      <w:rFonts w:ascii="Symbol" w:hAnsi="Symbol" w:cs="Times New Roman" w:hint="default"/>
      <w:b w:val="0"/>
      <w:bCs w:val="0"/>
      <w:i w:val="0"/>
      <w:iCs w:val="0"/>
      <w:sz w:val="22"/>
      <w:szCs w:val="22"/>
    </w:rPr>
  </w:style>
  <w:style w:type="character" w:customStyle="1" w:styleId="WW8Num106z1">
    <w:name w:val="WW8Num106z1"/>
    <w:rsid w:val="003B787E"/>
    <w:rPr>
      <w:rFonts w:ascii="OpenSymbol" w:hAnsi="OpenSymbol" w:cs="Times New Roman" w:hint="default"/>
    </w:rPr>
  </w:style>
  <w:style w:type="character" w:customStyle="1" w:styleId="WW8Num106z3">
    <w:name w:val="WW8Num106z3"/>
    <w:rsid w:val="003B787E"/>
    <w:rPr>
      <w:rFonts w:ascii="Symbol" w:hAnsi="Symbol" w:cs="Times New Roman" w:hint="default"/>
    </w:rPr>
  </w:style>
  <w:style w:type="character" w:customStyle="1" w:styleId="WW8Num107z0">
    <w:name w:val="WW8Num107z0"/>
    <w:rsid w:val="003B787E"/>
    <w:rPr>
      <w:b w:val="0"/>
      <w:bCs w:val="0"/>
      <w:i w:val="0"/>
      <w:iCs w:val="0"/>
      <w:sz w:val="20"/>
      <w:szCs w:val="20"/>
    </w:rPr>
  </w:style>
  <w:style w:type="character" w:customStyle="1" w:styleId="WW8Num107z1">
    <w:name w:val="WW8Num107z1"/>
    <w:rsid w:val="003B787E"/>
    <w:rPr>
      <w:rFonts w:ascii="Courier New" w:hAnsi="Courier New" w:cs="Courier New" w:hint="default"/>
    </w:rPr>
  </w:style>
  <w:style w:type="character" w:customStyle="1" w:styleId="WW8Num107z2">
    <w:name w:val="WW8Num107z2"/>
    <w:rsid w:val="003B787E"/>
    <w:rPr>
      <w:rFonts w:ascii="Wingdings" w:hAnsi="Wingdings" w:cs="Times New Roman" w:hint="default"/>
    </w:rPr>
  </w:style>
  <w:style w:type="character" w:customStyle="1" w:styleId="WW8Num107z3">
    <w:name w:val="WW8Num107z3"/>
    <w:rsid w:val="003B787E"/>
    <w:rPr>
      <w:rFonts w:ascii="Symbol" w:hAnsi="Symbol" w:cs="Times New Roman" w:hint="default"/>
    </w:rPr>
  </w:style>
  <w:style w:type="character" w:customStyle="1" w:styleId="WW8Num108z0">
    <w:name w:val="WW8Num108z0"/>
    <w:rsid w:val="003B787E"/>
    <w:rPr>
      <w:rFonts w:ascii="Symbol" w:hAnsi="Symbol" w:cs="Times New Roman" w:hint="default"/>
      <w:b w:val="0"/>
      <w:bCs w:val="0"/>
      <w:i w:val="0"/>
      <w:iCs w:val="0"/>
      <w:sz w:val="22"/>
      <w:szCs w:val="22"/>
    </w:rPr>
  </w:style>
  <w:style w:type="character" w:customStyle="1" w:styleId="WW8Num108z1">
    <w:name w:val="WW8Num108z1"/>
    <w:rsid w:val="003B787E"/>
    <w:rPr>
      <w:rFonts w:ascii="OpenSymbol" w:hAnsi="OpenSymbol" w:cs="Times New Roman" w:hint="default"/>
      <w:sz w:val="18"/>
      <w:szCs w:val="18"/>
    </w:rPr>
  </w:style>
  <w:style w:type="character" w:customStyle="1" w:styleId="WW8Num108z3">
    <w:name w:val="WW8Num108z3"/>
    <w:rsid w:val="003B787E"/>
    <w:rPr>
      <w:rFonts w:ascii="Symbol" w:hAnsi="Symbol" w:cs="Times New Roman" w:hint="default"/>
      <w:sz w:val="18"/>
      <w:szCs w:val="18"/>
    </w:rPr>
  </w:style>
  <w:style w:type="character" w:customStyle="1" w:styleId="WW8Num110z0">
    <w:name w:val="WW8Num110z0"/>
    <w:rsid w:val="003B787E"/>
    <w:rPr>
      <w:b w:val="0"/>
      <w:bCs w:val="0"/>
      <w:i w:val="0"/>
      <w:iCs w:val="0"/>
      <w:sz w:val="20"/>
      <w:szCs w:val="20"/>
    </w:rPr>
  </w:style>
  <w:style w:type="character" w:customStyle="1" w:styleId="WW8Num110z1">
    <w:name w:val="WW8Num110z1"/>
    <w:rsid w:val="003B787E"/>
    <w:rPr>
      <w:rFonts w:ascii="Courier New" w:hAnsi="Courier New" w:cs="Courier New" w:hint="default"/>
    </w:rPr>
  </w:style>
  <w:style w:type="character" w:customStyle="1" w:styleId="WW8Num110z2">
    <w:name w:val="WW8Num110z2"/>
    <w:rsid w:val="003B787E"/>
    <w:rPr>
      <w:rFonts w:ascii="Wingdings" w:hAnsi="Wingdings" w:cs="Times New Roman" w:hint="default"/>
    </w:rPr>
  </w:style>
  <w:style w:type="character" w:customStyle="1" w:styleId="WW8Num110z3">
    <w:name w:val="WW8Num110z3"/>
    <w:rsid w:val="003B787E"/>
    <w:rPr>
      <w:rFonts w:ascii="Symbol" w:hAnsi="Symbol" w:cs="Times New Roman" w:hint="default"/>
    </w:rPr>
  </w:style>
  <w:style w:type="character" w:customStyle="1" w:styleId="WW8Num111z0">
    <w:name w:val="WW8Num111z0"/>
    <w:rsid w:val="003B787E"/>
    <w:rPr>
      <w:rFonts w:ascii="Symbol" w:hAnsi="Symbol" w:cs="Times New Roman" w:hint="default"/>
      <w:b w:val="0"/>
      <w:bCs w:val="0"/>
      <w:i w:val="0"/>
      <w:iCs w:val="0"/>
      <w:sz w:val="22"/>
      <w:szCs w:val="22"/>
    </w:rPr>
  </w:style>
  <w:style w:type="character" w:customStyle="1" w:styleId="WW8Num111z1">
    <w:name w:val="WW8Num111z1"/>
    <w:rsid w:val="003B787E"/>
    <w:rPr>
      <w:rFonts w:ascii="OpenSymbol" w:hAnsi="OpenSymbol" w:cs="Times New Roman" w:hint="default"/>
      <w:sz w:val="18"/>
      <w:szCs w:val="18"/>
    </w:rPr>
  </w:style>
  <w:style w:type="character" w:customStyle="1" w:styleId="WW8Num111z3">
    <w:name w:val="WW8Num111z3"/>
    <w:rsid w:val="003B787E"/>
    <w:rPr>
      <w:rFonts w:ascii="Symbol" w:hAnsi="Symbol" w:cs="Times New Roman" w:hint="default"/>
      <w:sz w:val="18"/>
      <w:szCs w:val="18"/>
    </w:rPr>
  </w:style>
  <w:style w:type="character" w:customStyle="1" w:styleId="WW8Num112z0">
    <w:name w:val="WW8Num112z0"/>
    <w:rsid w:val="003B787E"/>
    <w:rPr>
      <w:rFonts w:ascii="Symbol" w:hAnsi="Symbol" w:cs="Times New Roman" w:hint="default"/>
      <w:b w:val="0"/>
      <w:bCs w:val="0"/>
      <w:i w:val="0"/>
      <w:iCs w:val="0"/>
      <w:sz w:val="22"/>
      <w:szCs w:val="22"/>
    </w:rPr>
  </w:style>
  <w:style w:type="character" w:customStyle="1" w:styleId="WW8Num112z1">
    <w:name w:val="WW8Num112z1"/>
    <w:rsid w:val="003B787E"/>
    <w:rPr>
      <w:rFonts w:ascii="Courier New" w:hAnsi="Courier New" w:cs="Courier New" w:hint="default"/>
    </w:rPr>
  </w:style>
  <w:style w:type="character" w:customStyle="1" w:styleId="WW8Num112z2">
    <w:name w:val="WW8Num112z2"/>
    <w:rsid w:val="003B787E"/>
    <w:rPr>
      <w:rFonts w:ascii="Wingdings" w:hAnsi="Wingdings" w:cs="Times New Roman" w:hint="default"/>
    </w:rPr>
  </w:style>
  <w:style w:type="character" w:customStyle="1" w:styleId="WW8Num112z3">
    <w:name w:val="WW8Num112z3"/>
    <w:rsid w:val="003B787E"/>
    <w:rPr>
      <w:rFonts w:ascii="Symbol" w:hAnsi="Symbol" w:cs="Times New Roman" w:hint="default"/>
    </w:rPr>
  </w:style>
  <w:style w:type="character" w:customStyle="1" w:styleId="WW8Num113z0">
    <w:name w:val="WW8Num113z0"/>
    <w:rsid w:val="003B787E"/>
    <w:rPr>
      <w:rFonts w:ascii="Symbol" w:hAnsi="Symbol" w:cs="Times New Roman" w:hint="default"/>
      <w:b w:val="0"/>
      <w:bCs w:val="0"/>
      <w:i w:val="0"/>
      <w:iCs w:val="0"/>
      <w:sz w:val="22"/>
      <w:szCs w:val="22"/>
    </w:rPr>
  </w:style>
  <w:style w:type="character" w:customStyle="1" w:styleId="WW8Num113z1">
    <w:name w:val="WW8Num113z1"/>
    <w:rsid w:val="003B787E"/>
    <w:rPr>
      <w:rFonts w:ascii="OpenSymbol" w:hAnsi="OpenSymbol" w:cs="Times New Roman" w:hint="default"/>
    </w:rPr>
  </w:style>
  <w:style w:type="character" w:customStyle="1" w:styleId="WW8Num113z3">
    <w:name w:val="WW8Num113z3"/>
    <w:rsid w:val="003B787E"/>
    <w:rPr>
      <w:rFonts w:ascii="Symbol" w:hAnsi="Symbol" w:cs="Times New Roman" w:hint="default"/>
    </w:rPr>
  </w:style>
  <w:style w:type="character" w:customStyle="1" w:styleId="WW8Num116z0">
    <w:name w:val="WW8Num116z0"/>
    <w:rsid w:val="003B787E"/>
    <w:rPr>
      <w:b w:val="0"/>
      <w:bCs w:val="0"/>
      <w:i w:val="0"/>
      <w:iCs w:val="0"/>
      <w:sz w:val="20"/>
      <w:szCs w:val="20"/>
    </w:rPr>
  </w:style>
  <w:style w:type="character" w:customStyle="1" w:styleId="WW8Num116z1">
    <w:name w:val="WW8Num116z1"/>
    <w:rsid w:val="003B787E"/>
    <w:rPr>
      <w:rFonts w:ascii="OpenSymbol" w:hAnsi="OpenSymbol" w:cs="Times New Roman" w:hint="default"/>
    </w:rPr>
  </w:style>
  <w:style w:type="character" w:customStyle="1" w:styleId="WW8Num116z3">
    <w:name w:val="WW8Num116z3"/>
    <w:rsid w:val="003B787E"/>
    <w:rPr>
      <w:rFonts w:ascii="Symbol" w:hAnsi="Symbol" w:cs="Times New Roman" w:hint="default"/>
      <w:color w:val="auto"/>
      <w:sz w:val="20"/>
      <w:szCs w:val="20"/>
    </w:rPr>
  </w:style>
  <w:style w:type="character" w:customStyle="1" w:styleId="WW8Num117z0">
    <w:name w:val="WW8Num117z0"/>
    <w:rsid w:val="003B787E"/>
    <w:rPr>
      <w:rFonts w:ascii="Symbol" w:hAnsi="Symbol" w:cs="Times New Roman" w:hint="default"/>
      <w:b w:val="0"/>
      <w:bCs w:val="0"/>
      <w:i w:val="0"/>
      <w:iCs w:val="0"/>
      <w:sz w:val="22"/>
      <w:szCs w:val="22"/>
    </w:rPr>
  </w:style>
  <w:style w:type="character" w:customStyle="1" w:styleId="WW8Num117z1">
    <w:name w:val="WW8Num117z1"/>
    <w:rsid w:val="003B787E"/>
    <w:rPr>
      <w:rFonts w:ascii="OpenSymbol" w:hAnsi="OpenSymbol" w:cs="Times New Roman" w:hint="default"/>
      <w:sz w:val="18"/>
      <w:szCs w:val="18"/>
    </w:rPr>
  </w:style>
  <w:style w:type="character" w:customStyle="1" w:styleId="WW8Num117z3">
    <w:name w:val="WW8Num117z3"/>
    <w:rsid w:val="003B787E"/>
    <w:rPr>
      <w:rFonts w:ascii="Symbol" w:hAnsi="Symbol" w:cs="Times New Roman" w:hint="default"/>
      <w:sz w:val="18"/>
      <w:szCs w:val="18"/>
    </w:rPr>
  </w:style>
  <w:style w:type="character" w:customStyle="1" w:styleId="WW8Num118z0">
    <w:name w:val="WW8Num118z0"/>
    <w:rsid w:val="003B787E"/>
    <w:rPr>
      <w:rFonts w:ascii="Times New Roman" w:hAnsi="Times New Roman" w:cs="Times New Roman" w:hint="default"/>
    </w:rPr>
  </w:style>
  <w:style w:type="character" w:customStyle="1" w:styleId="WW8Num119z0">
    <w:name w:val="WW8Num119z0"/>
    <w:rsid w:val="003B787E"/>
    <w:rPr>
      <w:rFonts w:ascii="Symbol" w:hAnsi="Symbol" w:cs="Times New Roman" w:hint="default"/>
      <w:b w:val="0"/>
      <w:bCs w:val="0"/>
      <w:i w:val="0"/>
      <w:iCs w:val="0"/>
      <w:sz w:val="22"/>
      <w:szCs w:val="22"/>
    </w:rPr>
  </w:style>
  <w:style w:type="character" w:customStyle="1" w:styleId="WW8Num119z1">
    <w:name w:val="WW8Num119z1"/>
    <w:rsid w:val="003B787E"/>
    <w:rPr>
      <w:rFonts w:ascii="OpenSymbol" w:hAnsi="OpenSymbol" w:cs="Times New Roman" w:hint="default"/>
      <w:sz w:val="18"/>
      <w:szCs w:val="18"/>
    </w:rPr>
  </w:style>
  <w:style w:type="character" w:customStyle="1" w:styleId="WW8Num119z3">
    <w:name w:val="WW8Num119z3"/>
    <w:rsid w:val="003B787E"/>
    <w:rPr>
      <w:rFonts w:ascii="Symbol" w:hAnsi="Symbol" w:cs="Times New Roman" w:hint="default"/>
      <w:sz w:val="18"/>
      <w:szCs w:val="18"/>
    </w:rPr>
  </w:style>
  <w:style w:type="character" w:customStyle="1" w:styleId="WW8Num120z0">
    <w:name w:val="WW8Num120z0"/>
    <w:rsid w:val="003B787E"/>
    <w:rPr>
      <w:rFonts w:ascii="Symbol" w:hAnsi="Symbol" w:cs="Times New Roman" w:hint="default"/>
      <w:b w:val="0"/>
      <w:bCs w:val="0"/>
      <w:i w:val="0"/>
      <w:iCs w:val="0"/>
      <w:sz w:val="22"/>
      <w:szCs w:val="22"/>
    </w:rPr>
  </w:style>
  <w:style w:type="character" w:customStyle="1" w:styleId="WW8Num120z1">
    <w:name w:val="WW8Num120z1"/>
    <w:rsid w:val="003B787E"/>
    <w:rPr>
      <w:rFonts w:ascii="OpenSymbol" w:hAnsi="OpenSymbol" w:cs="Times New Roman" w:hint="default"/>
      <w:sz w:val="18"/>
      <w:szCs w:val="18"/>
    </w:rPr>
  </w:style>
  <w:style w:type="character" w:customStyle="1" w:styleId="WW8Num120z3">
    <w:name w:val="WW8Num120z3"/>
    <w:rsid w:val="003B787E"/>
    <w:rPr>
      <w:rFonts w:ascii="Symbol" w:hAnsi="Symbol" w:cs="Times New Roman" w:hint="default"/>
      <w:color w:val="auto"/>
      <w:sz w:val="20"/>
      <w:szCs w:val="20"/>
    </w:rPr>
  </w:style>
  <w:style w:type="character" w:customStyle="1" w:styleId="WW8Num121z0">
    <w:name w:val="WW8Num121z0"/>
    <w:rsid w:val="003B787E"/>
    <w:rPr>
      <w:b w:val="0"/>
      <w:bCs w:val="0"/>
      <w:i w:val="0"/>
      <w:iCs w:val="0"/>
      <w:sz w:val="20"/>
      <w:szCs w:val="20"/>
    </w:rPr>
  </w:style>
  <w:style w:type="character" w:customStyle="1" w:styleId="WW8Num121z1">
    <w:name w:val="WW8Num121z1"/>
    <w:rsid w:val="003B787E"/>
    <w:rPr>
      <w:rFonts w:ascii="Courier New" w:hAnsi="Courier New" w:cs="Courier New" w:hint="default"/>
    </w:rPr>
  </w:style>
  <w:style w:type="character" w:customStyle="1" w:styleId="WW8Num121z2">
    <w:name w:val="WW8Num121z2"/>
    <w:rsid w:val="003B787E"/>
    <w:rPr>
      <w:rFonts w:ascii="Wingdings" w:hAnsi="Wingdings" w:cs="Times New Roman" w:hint="default"/>
    </w:rPr>
  </w:style>
  <w:style w:type="character" w:customStyle="1" w:styleId="WW8Num121z3">
    <w:name w:val="WW8Num121z3"/>
    <w:rsid w:val="003B787E"/>
    <w:rPr>
      <w:rFonts w:ascii="Symbol" w:hAnsi="Symbol" w:cs="Times New Roman" w:hint="default"/>
    </w:rPr>
  </w:style>
  <w:style w:type="character" w:customStyle="1" w:styleId="WW8Num123z0">
    <w:name w:val="WW8Num123z0"/>
    <w:rsid w:val="003B787E"/>
    <w:rPr>
      <w:b w:val="0"/>
      <w:bCs w:val="0"/>
      <w:i w:val="0"/>
      <w:iCs w:val="0"/>
      <w:sz w:val="20"/>
      <w:szCs w:val="20"/>
    </w:rPr>
  </w:style>
  <w:style w:type="character" w:customStyle="1" w:styleId="WW8Num123z1">
    <w:name w:val="WW8Num123z1"/>
    <w:rsid w:val="003B787E"/>
    <w:rPr>
      <w:rFonts w:ascii="Courier New" w:hAnsi="Courier New" w:cs="Courier New" w:hint="default"/>
    </w:rPr>
  </w:style>
  <w:style w:type="character" w:customStyle="1" w:styleId="WW8Num123z2">
    <w:name w:val="WW8Num123z2"/>
    <w:rsid w:val="003B787E"/>
    <w:rPr>
      <w:rFonts w:ascii="Wingdings" w:hAnsi="Wingdings" w:cs="Times New Roman" w:hint="default"/>
    </w:rPr>
  </w:style>
  <w:style w:type="character" w:customStyle="1" w:styleId="WW8Num123z3">
    <w:name w:val="WW8Num123z3"/>
    <w:rsid w:val="003B787E"/>
    <w:rPr>
      <w:rFonts w:ascii="Symbol" w:hAnsi="Symbol" w:cs="Times New Roman" w:hint="default"/>
    </w:rPr>
  </w:style>
  <w:style w:type="character" w:customStyle="1" w:styleId="WW8Num124z0">
    <w:name w:val="WW8Num124z0"/>
    <w:rsid w:val="003B787E"/>
    <w:rPr>
      <w:rFonts w:ascii="Symbol" w:hAnsi="Symbol" w:cs="Times New Roman" w:hint="default"/>
      <w:b w:val="0"/>
      <w:bCs w:val="0"/>
      <w:i w:val="0"/>
      <w:iCs w:val="0"/>
      <w:sz w:val="22"/>
      <w:szCs w:val="22"/>
    </w:rPr>
  </w:style>
  <w:style w:type="character" w:customStyle="1" w:styleId="WW8Num124z1">
    <w:name w:val="WW8Num124z1"/>
    <w:rsid w:val="003B787E"/>
    <w:rPr>
      <w:rFonts w:ascii="OpenSymbol" w:hAnsi="OpenSymbol" w:cs="Times New Roman" w:hint="default"/>
    </w:rPr>
  </w:style>
  <w:style w:type="character" w:customStyle="1" w:styleId="WW8Num124z3">
    <w:name w:val="WW8Num124z3"/>
    <w:rsid w:val="003B787E"/>
    <w:rPr>
      <w:rFonts w:ascii="Symbol" w:hAnsi="Symbol" w:cs="Times New Roman" w:hint="default"/>
    </w:rPr>
  </w:style>
  <w:style w:type="character" w:customStyle="1" w:styleId="WW8Num125z0">
    <w:name w:val="WW8Num125z0"/>
    <w:rsid w:val="003B787E"/>
    <w:rPr>
      <w:b w:val="0"/>
      <w:bCs w:val="0"/>
      <w:i w:val="0"/>
      <w:iCs w:val="0"/>
      <w:sz w:val="20"/>
      <w:szCs w:val="20"/>
    </w:rPr>
  </w:style>
  <w:style w:type="character" w:customStyle="1" w:styleId="WW8Num125z1">
    <w:name w:val="WW8Num125z1"/>
    <w:rsid w:val="003B787E"/>
    <w:rPr>
      <w:rFonts w:ascii="Courier New" w:hAnsi="Courier New" w:cs="Courier New" w:hint="default"/>
    </w:rPr>
  </w:style>
  <w:style w:type="character" w:customStyle="1" w:styleId="WW8Num125z2">
    <w:name w:val="WW8Num125z2"/>
    <w:rsid w:val="003B787E"/>
    <w:rPr>
      <w:rFonts w:ascii="Wingdings" w:hAnsi="Wingdings" w:cs="Times New Roman" w:hint="default"/>
    </w:rPr>
  </w:style>
  <w:style w:type="character" w:customStyle="1" w:styleId="WW8Num125z3">
    <w:name w:val="WW8Num125z3"/>
    <w:rsid w:val="003B787E"/>
    <w:rPr>
      <w:rFonts w:ascii="Symbol" w:hAnsi="Symbol" w:cs="Times New Roman" w:hint="default"/>
    </w:rPr>
  </w:style>
  <w:style w:type="character" w:customStyle="1" w:styleId="WW8Num126z0">
    <w:name w:val="WW8Num126z0"/>
    <w:rsid w:val="003B787E"/>
    <w:rPr>
      <w:rFonts w:ascii="Symbol" w:hAnsi="Symbol" w:cs="Times New Roman" w:hint="default"/>
      <w:b w:val="0"/>
      <w:bCs w:val="0"/>
      <w:i w:val="0"/>
      <w:iCs w:val="0"/>
      <w:sz w:val="22"/>
      <w:szCs w:val="22"/>
    </w:rPr>
  </w:style>
  <w:style w:type="character" w:customStyle="1" w:styleId="WW8Num126z1">
    <w:name w:val="WW8Num126z1"/>
    <w:rsid w:val="003B787E"/>
    <w:rPr>
      <w:rFonts w:ascii="OpenSymbol" w:hAnsi="OpenSymbol" w:cs="Times New Roman" w:hint="default"/>
      <w:sz w:val="18"/>
      <w:szCs w:val="18"/>
    </w:rPr>
  </w:style>
  <w:style w:type="character" w:customStyle="1" w:styleId="WW8Num126z3">
    <w:name w:val="WW8Num126z3"/>
    <w:rsid w:val="003B787E"/>
    <w:rPr>
      <w:rFonts w:ascii="Symbol" w:hAnsi="Symbol" w:cs="Times New Roman" w:hint="default"/>
      <w:sz w:val="18"/>
      <w:szCs w:val="18"/>
    </w:rPr>
  </w:style>
  <w:style w:type="character" w:customStyle="1" w:styleId="Domylnaczcionkaakapitu1">
    <w:name w:val="Domyślna czcionka akapitu1"/>
    <w:rsid w:val="003B787E"/>
  </w:style>
  <w:style w:type="character" w:customStyle="1" w:styleId="WW8Num7z2">
    <w:name w:val="WW8Num7z2"/>
    <w:rsid w:val="003B787E"/>
    <w:rPr>
      <w:rFonts w:ascii="Wingdings" w:hAnsi="Wingdings" w:hint="default"/>
    </w:rPr>
  </w:style>
  <w:style w:type="character" w:customStyle="1" w:styleId="WW8Num18z0">
    <w:name w:val="WW8Num18z0"/>
    <w:rsid w:val="003B787E"/>
    <w:rPr>
      <w:rFonts w:ascii="Times New Roman" w:hAnsi="Times New Roman" w:cs="Times New Roman" w:hint="default"/>
    </w:rPr>
  </w:style>
  <w:style w:type="character" w:customStyle="1" w:styleId="Symbolewypunktowania">
    <w:name w:val="Symbole wypunktowania"/>
    <w:rsid w:val="003B787E"/>
    <w:rPr>
      <w:rFonts w:ascii="OpenSymbol" w:eastAsia="OpenSymbol" w:hAnsi="OpenSymbol" w:cs="OpenSymbol" w:hint="default"/>
    </w:rPr>
  </w:style>
  <w:style w:type="character" w:customStyle="1" w:styleId="c41">
    <w:name w:val="c41"/>
    <w:basedOn w:val="Domylnaczcionkaakapitu"/>
    <w:rsid w:val="003B787E"/>
    <w:rPr>
      <w:rFonts w:ascii="MS Sans Serif" w:hAnsi="MS Sans Serif" w:hint="default"/>
      <w:sz w:val="20"/>
      <w:szCs w:val="20"/>
    </w:rPr>
  </w:style>
  <w:style w:type="character" w:customStyle="1" w:styleId="Heading1Char">
    <w:name w:val="Heading 1 Char"/>
    <w:basedOn w:val="Domylnaczcionkaakapitu"/>
    <w:locked/>
    <w:rsid w:val="003B787E"/>
    <w:rPr>
      <w:b/>
      <w:bCs/>
      <w:caps/>
      <w:noProof w:val="0"/>
      <w:kern w:val="28"/>
      <w:lang w:val="pl-PL" w:eastAsia="pl-PL" w:bidi="ar-SA"/>
    </w:rPr>
  </w:style>
  <w:style w:type="character" w:customStyle="1" w:styleId="Heading2Char">
    <w:name w:val="Heading 2 Char"/>
    <w:basedOn w:val="Domylnaczcionkaakapitu"/>
    <w:locked/>
    <w:rsid w:val="003B787E"/>
    <w:rPr>
      <w:b/>
      <w:bCs/>
      <w:noProof w:val="0"/>
      <w:lang w:val="pl-PL" w:eastAsia="pl-PL" w:bidi="ar-SA"/>
    </w:rPr>
  </w:style>
  <w:style w:type="character" w:customStyle="1" w:styleId="Heading3Char">
    <w:name w:val="Heading 3 Char"/>
    <w:basedOn w:val="Domylnaczcionkaakapitu"/>
    <w:locked/>
    <w:rsid w:val="003B787E"/>
    <w:rPr>
      <w:noProof w:val="0"/>
      <w:lang w:val="pl-PL" w:eastAsia="pl-PL" w:bidi="ar-SA"/>
    </w:rPr>
  </w:style>
  <w:style w:type="character" w:customStyle="1" w:styleId="Heading4Char">
    <w:name w:val="Heading 4 Char"/>
    <w:basedOn w:val="Domylnaczcionkaakapitu"/>
    <w:locked/>
    <w:rsid w:val="003B787E"/>
    <w:rPr>
      <w:b/>
      <w:bCs/>
      <w:noProof w:val="0"/>
      <w:sz w:val="24"/>
      <w:szCs w:val="24"/>
      <w:lang w:val="pl-PL" w:eastAsia="pl-PL" w:bidi="ar-SA"/>
    </w:rPr>
  </w:style>
  <w:style w:type="character" w:customStyle="1" w:styleId="Heading5Char">
    <w:name w:val="Heading 5 Char"/>
    <w:basedOn w:val="Domylnaczcionkaakapitu"/>
    <w:locked/>
    <w:rsid w:val="003B787E"/>
    <w:rPr>
      <w:b/>
      <w:bCs/>
      <w:i/>
      <w:iCs/>
      <w:noProof w:val="0"/>
      <w:sz w:val="26"/>
      <w:szCs w:val="26"/>
      <w:lang w:val="pl-PL" w:eastAsia="ar-SA" w:bidi="ar-SA"/>
    </w:rPr>
  </w:style>
  <w:style w:type="character" w:customStyle="1" w:styleId="FootnoteTextChar">
    <w:name w:val="Footnote Text Char"/>
    <w:basedOn w:val="Domylnaczcionkaakapitu"/>
    <w:locked/>
    <w:rsid w:val="003B787E"/>
    <w:rPr>
      <w:rFonts w:ascii="Arial" w:hAnsi="Arial"/>
      <w:noProof w:val="0"/>
      <w:color w:val="FF00FF"/>
      <w:lang w:val="pl-PL" w:eastAsia="pl-PL" w:bidi="ar-SA"/>
    </w:rPr>
  </w:style>
  <w:style w:type="character" w:customStyle="1" w:styleId="HeaderChar">
    <w:name w:val="Header Char"/>
    <w:basedOn w:val="Domylnaczcionkaakapitu"/>
    <w:locked/>
    <w:rsid w:val="003B787E"/>
    <w:rPr>
      <w:rFonts w:ascii="Century Gothic" w:hAnsi="Century Gothic" w:cs="Century Gothic"/>
      <w:noProof w:val="0"/>
      <w:sz w:val="24"/>
      <w:szCs w:val="24"/>
      <w:lang w:val="pl-PL" w:eastAsia="pl-PL" w:bidi="ar-SA"/>
    </w:rPr>
  </w:style>
  <w:style w:type="character" w:customStyle="1" w:styleId="FooterChar">
    <w:name w:val="Footer Char"/>
    <w:basedOn w:val="Domylnaczcionkaakapitu"/>
    <w:locked/>
    <w:rsid w:val="003B787E"/>
    <w:rPr>
      <w:noProof w:val="0"/>
      <w:lang w:val="pl-PL" w:eastAsia="pl-PL" w:bidi="ar-SA"/>
    </w:rPr>
  </w:style>
  <w:style w:type="character" w:customStyle="1" w:styleId="BodyTextChar">
    <w:name w:val="Body Text Char"/>
    <w:basedOn w:val="Domylnaczcionkaakapitu"/>
    <w:locked/>
    <w:rsid w:val="003B787E"/>
    <w:rPr>
      <w:noProof w:val="0"/>
      <w:sz w:val="16"/>
      <w:szCs w:val="16"/>
      <w:lang w:val="pl-PL" w:eastAsia="pl-PL" w:bidi="ar-SA"/>
    </w:rPr>
  </w:style>
  <w:style w:type="character" w:customStyle="1" w:styleId="BodyText2Char">
    <w:name w:val="Body Text 2 Char"/>
    <w:basedOn w:val="Domylnaczcionkaakapitu"/>
    <w:locked/>
    <w:rsid w:val="003B787E"/>
    <w:rPr>
      <w:rFonts w:ascii="Arial" w:hAnsi="Arial" w:cs="Arial"/>
      <w:noProof w:val="0"/>
      <w:lang w:val="pl-PL" w:eastAsia="pl-PL" w:bidi="ar-SA"/>
    </w:rPr>
  </w:style>
  <w:style w:type="character" w:customStyle="1" w:styleId="BodyText3Char">
    <w:name w:val="Body Text 3 Char"/>
    <w:basedOn w:val="Domylnaczcionkaakapitu"/>
    <w:locked/>
    <w:rsid w:val="003B787E"/>
    <w:rPr>
      <w:rFonts w:ascii="Arial" w:hAnsi="Arial"/>
      <w:noProof w:val="0"/>
      <w:color w:val="FF00FF"/>
      <w:lang w:val="x-none" w:eastAsia="x-none" w:bidi="ar-SA"/>
    </w:rPr>
  </w:style>
  <w:style w:type="character" w:customStyle="1" w:styleId="BodyTextIndent2Char">
    <w:name w:val="Body Text Indent 2 Char"/>
    <w:basedOn w:val="Domylnaczcionkaakapitu"/>
    <w:locked/>
    <w:rsid w:val="003B787E"/>
    <w:rPr>
      <w:rFonts w:ascii="Arial" w:hAnsi="Arial" w:cs="Arial"/>
      <w:noProof w:val="0"/>
      <w:lang w:val="pl-PL" w:eastAsia="pl-PL" w:bidi="ar-SA"/>
    </w:rPr>
  </w:style>
  <w:style w:type="character" w:customStyle="1" w:styleId="BalloonTextChar">
    <w:name w:val="Balloon Text Char"/>
    <w:basedOn w:val="Domylnaczcionkaakapitu"/>
    <w:semiHidden/>
    <w:locked/>
    <w:rsid w:val="003B787E"/>
    <w:rPr>
      <w:rFonts w:ascii="Tahoma" w:hAnsi="Tahoma" w:cs="Tahoma"/>
      <w:noProof w:val="0"/>
      <w:sz w:val="16"/>
      <w:szCs w:val="16"/>
      <w:lang w:val="pl-PL" w:eastAsia="pl-PL" w:bidi="ar-SA"/>
    </w:rPr>
  </w:style>
  <w:style w:type="paragraph" w:customStyle="1" w:styleId="10">
    <w:name w:val="_10"/>
    <w:basedOn w:val="Normalny"/>
    <w:rsid w:val="003B787E"/>
    <w:pPr>
      <w:tabs>
        <w:tab w:val="clear" w:pos="0"/>
        <w:tab w:val="clear" w:pos="4535"/>
        <w:tab w:val="clear" w:pos="9071"/>
      </w:tabs>
      <w:suppressAutoHyphens w:val="0"/>
      <w:jc w:val="both"/>
    </w:pPr>
    <w:rPr>
      <w:sz w:val="20"/>
      <w:szCs w:val="20"/>
      <w:lang w:eastAsia="pl-PL"/>
    </w:rPr>
  </w:style>
  <w:style w:type="paragraph" w:customStyle="1" w:styleId="Styl12ptWyjustowany">
    <w:name w:val="Styl 12 pt Wyjustowany"/>
    <w:basedOn w:val="Normalny"/>
    <w:rsid w:val="003B787E"/>
    <w:pPr>
      <w:tabs>
        <w:tab w:val="clear" w:pos="0"/>
        <w:tab w:val="clear" w:pos="4535"/>
        <w:tab w:val="clear" w:pos="9071"/>
      </w:tabs>
      <w:suppressAutoHyphens w:val="0"/>
      <w:jc w:val="both"/>
    </w:pPr>
    <w:rPr>
      <w:sz w:val="20"/>
      <w:szCs w:val="20"/>
      <w:lang w:eastAsia="pl-PL"/>
    </w:rPr>
  </w:style>
  <w:style w:type="paragraph" w:styleId="Tekstprzypisukocowego">
    <w:name w:val="endnote text"/>
    <w:basedOn w:val="Normalny"/>
    <w:link w:val="TekstprzypisukocowegoZnak"/>
    <w:semiHidden/>
    <w:rsid w:val="003B787E"/>
    <w:pPr>
      <w:tabs>
        <w:tab w:val="clear" w:pos="0"/>
        <w:tab w:val="clear" w:pos="4535"/>
        <w:tab w:val="clear" w:pos="9071"/>
      </w:tabs>
      <w:suppressAutoHyphens w:val="0"/>
      <w:overflowPunct w:val="0"/>
      <w:autoSpaceDE w:val="0"/>
      <w:autoSpaceDN w:val="0"/>
      <w:adjustRightInd w:val="0"/>
      <w:jc w:val="both"/>
    </w:pPr>
    <w:rPr>
      <w:sz w:val="20"/>
      <w:szCs w:val="20"/>
      <w:lang w:eastAsia="pl-PL"/>
    </w:rPr>
  </w:style>
  <w:style w:type="character" w:customStyle="1" w:styleId="TekstprzypisukocowegoZnak">
    <w:name w:val="Tekst przypisu końcowego Znak"/>
    <w:basedOn w:val="Domylnaczcionkaakapitu"/>
    <w:link w:val="Tekstprzypisukocowego"/>
    <w:semiHidden/>
    <w:rsid w:val="003B787E"/>
    <w:rPr>
      <w:rFonts w:ascii="Times New Roman" w:eastAsia="Times New Roman" w:hAnsi="Times New Roman" w:cs="Times New Roman"/>
      <w:sz w:val="20"/>
      <w:szCs w:val="20"/>
      <w:lang w:eastAsia="pl-PL"/>
    </w:rPr>
  </w:style>
  <w:style w:type="paragraph" w:customStyle="1" w:styleId="western">
    <w:name w:val="western"/>
    <w:basedOn w:val="Normalny"/>
    <w:rsid w:val="003B787E"/>
    <w:pPr>
      <w:tabs>
        <w:tab w:val="clear" w:pos="0"/>
        <w:tab w:val="clear" w:pos="4535"/>
        <w:tab w:val="clear" w:pos="9071"/>
      </w:tabs>
      <w:spacing w:before="280" w:after="280"/>
    </w:pPr>
    <w:rPr>
      <w:sz w:val="22"/>
      <w:szCs w:val="22"/>
    </w:rPr>
  </w:style>
  <w:style w:type="paragraph" w:customStyle="1" w:styleId="TimesCE">
    <w:name w:val="Times CE"/>
    <w:basedOn w:val="Normalny"/>
    <w:rsid w:val="003B787E"/>
    <w:pPr>
      <w:tabs>
        <w:tab w:val="clear" w:pos="0"/>
        <w:tab w:val="clear" w:pos="4535"/>
        <w:tab w:val="clear" w:pos="9071"/>
      </w:tabs>
    </w:pPr>
    <w:rPr>
      <w:szCs w:val="20"/>
    </w:rPr>
  </w:style>
  <w:style w:type="paragraph" w:customStyle="1" w:styleId="Wcicienormalne1">
    <w:name w:val="Wcięcie normalne1"/>
    <w:basedOn w:val="Normalny"/>
    <w:rsid w:val="003B787E"/>
    <w:pPr>
      <w:tabs>
        <w:tab w:val="clear" w:pos="0"/>
        <w:tab w:val="clear" w:pos="4535"/>
        <w:tab w:val="clear" w:pos="9071"/>
      </w:tabs>
      <w:spacing w:line="360" w:lineRule="atLeast"/>
      <w:ind w:left="708"/>
    </w:pPr>
    <w:rPr>
      <w:rFonts w:ascii="Arial" w:hAnsi="Arial"/>
      <w:sz w:val="22"/>
      <w:szCs w:val="20"/>
    </w:rPr>
  </w:style>
  <w:style w:type="paragraph" w:customStyle="1" w:styleId="Tekstkomentarza1">
    <w:name w:val="Tekst komentarza1"/>
    <w:basedOn w:val="Normalny"/>
    <w:rsid w:val="003B787E"/>
    <w:pPr>
      <w:tabs>
        <w:tab w:val="clear" w:pos="0"/>
        <w:tab w:val="clear" w:pos="4535"/>
        <w:tab w:val="clear" w:pos="9071"/>
      </w:tabs>
    </w:pPr>
    <w:rPr>
      <w:sz w:val="20"/>
      <w:szCs w:val="20"/>
    </w:rPr>
  </w:style>
  <w:style w:type="paragraph" w:customStyle="1" w:styleId="Spistreci100">
    <w:name w:val="Spis treści 10"/>
    <w:basedOn w:val="Indeks"/>
    <w:rsid w:val="003B787E"/>
    <w:pPr>
      <w:tabs>
        <w:tab w:val="right" w:leader="dot" w:pos="9637"/>
      </w:tabs>
      <w:ind w:left="2547"/>
    </w:pPr>
    <w:rPr>
      <w:rFonts w:cs="Tahoma"/>
    </w:rPr>
  </w:style>
  <w:style w:type="character" w:styleId="Odwoanieprzypisukocowego">
    <w:name w:val="endnote reference"/>
    <w:basedOn w:val="Domylnaczcionkaakapitu"/>
    <w:semiHidden/>
    <w:rsid w:val="003B787E"/>
    <w:rPr>
      <w:vertAlign w:val="superscript"/>
    </w:rPr>
  </w:style>
  <w:style w:type="character" w:customStyle="1" w:styleId="WW8Num5z1">
    <w:name w:val="WW8Num5z1"/>
    <w:rsid w:val="003B787E"/>
    <w:rPr>
      <w:rFonts w:ascii="Courier New" w:hAnsi="Courier New" w:cs="Courier New" w:hint="default"/>
      <w:sz w:val="20"/>
    </w:rPr>
  </w:style>
  <w:style w:type="character" w:customStyle="1" w:styleId="WW8Num5z2">
    <w:name w:val="WW8Num5z2"/>
    <w:rsid w:val="003B787E"/>
    <w:rPr>
      <w:rFonts w:ascii="Wingdings" w:hAnsi="Wingdings" w:hint="default"/>
      <w:sz w:val="20"/>
    </w:rPr>
  </w:style>
  <w:style w:type="character" w:customStyle="1" w:styleId="WW8Num6z1">
    <w:name w:val="WW8Num6z1"/>
    <w:rsid w:val="003B787E"/>
    <w:rPr>
      <w:rFonts w:ascii="Courier New" w:hAnsi="Courier New" w:cs="Courier New" w:hint="default"/>
      <w:sz w:val="20"/>
    </w:rPr>
  </w:style>
  <w:style w:type="character" w:customStyle="1" w:styleId="WW8Num6z2">
    <w:name w:val="WW8Num6z2"/>
    <w:rsid w:val="003B787E"/>
    <w:rPr>
      <w:rFonts w:ascii="Wingdings" w:hAnsi="Wingdings" w:hint="default"/>
      <w:sz w:val="20"/>
    </w:rPr>
  </w:style>
  <w:style w:type="character" w:customStyle="1" w:styleId="WW8Num1z1">
    <w:name w:val="WW8Num1z1"/>
    <w:rsid w:val="003B787E"/>
    <w:rPr>
      <w:rFonts w:ascii="Courier New" w:hAnsi="Courier New" w:cs="Courier New" w:hint="default"/>
      <w:sz w:val="20"/>
    </w:rPr>
  </w:style>
  <w:style w:type="character" w:customStyle="1" w:styleId="WW8Num1z2">
    <w:name w:val="WW8Num1z2"/>
    <w:rsid w:val="003B787E"/>
    <w:rPr>
      <w:rFonts w:ascii="Wingdings" w:hAnsi="Wingdings" w:hint="default"/>
      <w:sz w:val="20"/>
    </w:rPr>
  </w:style>
  <w:style w:type="character" w:customStyle="1" w:styleId="WW8Num4z1">
    <w:name w:val="WW8Num4z1"/>
    <w:rsid w:val="003B787E"/>
    <w:rPr>
      <w:rFonts w:ascii="Courier New" w:hAnsi="Courier New" w:cs="Courier New" w:hint="default"/>
      <w:sz w:val="20"/>
    </w:rPr>
  </w:style>
  <w:style w:type="character" w:customStyle="1" w:styleId="WW8Num4z2">
    <w:name w:val="WW8Num4z2"/>
    <w:rsid w:val="003B787E"/>
    <w:rPr>
      <w:rFonts w:ascii="Wingdings" w:hAnsi="Wingdings" w:hint="default"/>
      <w:sz w:val="20"/>
    </w:rPr>
  </w:style>
  <w:style w:type="character" w:customStyle="1" w:styleId="Odwoaniedokomentarza1">
    <w:name w:val="Odwołanie do komentarza1"/>
    <w:basedOn w:val="Domylnaczcionkaakapitu1"/>
    <w:rsid w:val="003B787E"/>
    <w:rPr>
      <w:sz w:val="16"/>
      <w:szCs w:val="16"/>
    </w:rPr>
  </w:style>
  <w:style w:type="character" w:customStyle="1" w:styleId="Nagwek1Znak0">
    <w:name w:val="Nagłówek1 Znak"/>
    <w:basedOn w:val="Domylnaczcionkaakapitu"/>
    <w:rsid w:val="003B787E"/>
    <w:rPr>
      <w:rFonts w:ascii="Arial" w:eastAsia="MS Mincho" w:hAnsi="Arial" w:cs="Tahoma" w:hint="default"/>
      <w:noProof w:val="0"/>
      <w:sz w:val="28"/>
      <w:szCs w:val="28"/>
      <w:lang w:val="pl-PL" w:eastAsia="ar-SA" w:bidi="ar-SA"/>
    </w:rPr>
  </w:style>
  <w:style w:type="paragraph" w:styleId="Tematkomentarza">
    <w:name w:val="annotation subject"/>
    <w:basedOn w:val="Tekstkomentarza1"/>
    <w:next w:val="Tekstkomentarza1"/>
    <w:link w:val="TematkomentarzaZnak"/>
    <w:rsid w:val="003B787E"/>
    <w:rPr>
      <w:b/>
      <w:bCs/>
    </w:rPr>
  </w:style>
  <w:style w:type="character" w:customStyle="1" w:styleId="TematkomentarzaZnak">
    <w:name w:val="Temat komentarza Znak"/>
    <w:basedOn w:val="TekstkomentarzaZnak"/>
    <w:link w:val="Tematkomentarza"/>
    <w:rsid w:val="003B787E"/>
    <w:rPr>
      <w:rFonts w:ascii="Times New Roman" w:eastAsia="Times New Roman" w:hAnsi="Times New Roman" w:cs="Times New Roman"/>
      <w:b/>
      <w:bCs/>
      <w:color w:val="FF00FF"/>
      <w:sz w:val="20"/>
      <w:szCs w:val="20"/>
      <w:lang w:eastAsia="ar-SA"/>
    </w:rPr>
  </w:style>
  <w:style w:type="paragraph" w:styleId="Lista2">
    <w:name w:val="List 2"/>
    <w:basedOn w:val="Normalny"/>
    <w:rsid w:val="003B787E"/>
    <w:pPr>
      <w:tabs>
        <w:tab w:val="clear" w:pos="0"/>
        <w:tab w:val="clear" w:pos="4535"/>
        <w:tab w:val="clear" w:pos="9071"/>
      </w:tabs>
      <w:ind w:left="566" w:hanging="283"/>
    </w:pPr>
    <w:rPr>
      <w:sz w:val="20"/>
      <w:szCs w:val="20"/>
      <w:lang w:eastAsia="pl-PL"/>
    </w:rPr>
  </w:style>
  <w:style w:type="paragraph" w:customStyle="1" w:styleId="WW-Legenda">
    <w:name w:val="WW-Legenda"/>
    <w:basedOn w:val="Normalny"/>
    <w:next w:val="Normalny"/>
    <w:rsid w:val="003B787E"/>
    <w:pPr>
      <w:tabs>
        <w:tab w:val="clear" w:pos="0"/>
        <w:tab w:val="clear" w:pos="4535"/>
        <w:tab w:val="clear" w:pos="9071"/>
      </w:tabs>
      <w:spacing w:before="120" w:after="120"/>
    </w:pPr>
    <w:rPr>
      <w:b/>
      <w:sz w:val="20"/>
      <w:szCs w:val="20"/>
      <w:lang w:eastAsia="pl-PL"/>
    </w:rPr>
  </w:style>
  <w:style w:type="paragraph" w:styleId="Listapunktowana2">
    <w:name w:val="List Bullet 2"/>
    <w:basedOn w:val="Normalny"/>
    <w:rsid w:val="003B787E"/>
    <w:pPr>
      <w:numPr>
        <w:numId w:val="64"/>
      </w:numPr>
      <w:tabs>
        <w:tab w:val="clear" w:pos="0"/>
        <w:tab w:val="clear" w:pos="4535"/>
        <w:tab w:val="clear" w:pos="9071"/>
      </w:tabs>
    </w:pPr>
  </w:style>
  <w:style w:type="paragraph" w:customStyle="1" w:styleId="Wypunktowanie">
    <w:name w:val="Wypunktowanie"/>
    <w:basedOn w:val="Normalny"/>
    <w:rsid w:val="003B787E"/>
    <w:pPr>
      <w:widowControl w:val="0"/>
      <w:tabs>
        <w:tab w:val="clear" w:pos="0"/>
        <w:tab w:val="clear" w:pos="4535"/>
        <w:tab w:val="clear" w:pos="9071"/>
        <w:tab w:val="left" w:pos="708"/>
      </w:tabs>
      <w:suppressAutoHyphens w:val="0"/>
      <w:overflowPunct w:val="0"/>
      <w:autoSpaceDE w:val="0"/>
      <w:autoSpaceDN w:val="0"/>
      <w:adjustRightInd w:val="0"/>
      <w:ind w:left="708" w:hanging="708"/>
    </w:pPr>
    <w:rPr>
      <w:szCs w:val="20"/>
      <w:lang w:eastAsia="pl-PL"/>
    </w:rPr>
  </w:style>
  <w:style w:type="paragraph" w:customStyle="1" w:styleId="Tekstpodstawowywcity33">
    <w:name w:val="Tekst podstawowy wcięty 33"/>
    <w:basedOn w:val="Normalny"/>
    <w:rsid w:val="003B787E"/>
    <w:pPr>
      <w:widowControl w:val="0"/>
      <w:tabs>
        <w:tab w:val="clear" w:pos="0"/>
        <w:tab w:val="clear" w:pos="4535"/>
        <w:tab w:val="clear" w:pos="9071"/>
      </w:tabs>
      <w:suppressAutoHyphens w:val="0"/>
      <w:overflowPunct w:val="0"/>
      <w:autoSpaceDE w:val="0"/>
      <w:autoSpaceDN w:val="0"/>
      <w:adjustRightInd w:val="0"/>
      <w:ind w:left="709"/>
      <w:jc w:val="both"/>
    </w:pPr>
    <w:rPr>
      <w:rFonts w:ascii="Arial" w:hAnsi="Arial"/>
      <w:szCs w:val="20"/>
      <w:lang w:eastAsia="pl-PL"/>
    </w:rPr>
  </w:style>
  <w:style w:type="paragraph" w:customStyle="1" w:styleId="Tablica">
    <w:name w:val="Tablica"/>
    <w:basedOn w:val="Normalny"/>
    <w:next w:val="Normalny"/>
    <w:rsid w:val="003B787E"/>
    <w:pPr>
      <w:keepNext/>
      <w:keepLines/>
      <w:tabs>
        <w:tab w:val="clear" w:pos="0"/>
        <w:tab w:val="clear" w:pos="4535"/>
        <w:tab w:val="clear" w:pos="9071"/>
        <w:tab w:val="left" w:pos="-720"/>
      </w:tabs>
      <w:overflowPunct w:val="0"/>
      <w:autoSpaceDE w:val="0"/>
      <w:autoSpaceDN w:val="0"/>
      <w:adjustRightInd w:val="0"/>
      <w:spacing w:before="120" w:line="360" w:lineRule="auto"/>
      <w:jc w:val="center"/>
    </w:pPr>
    <w:rPr>
      <w:b/>
      <w:szCs w:val="20"/>
      <w:lang w:eastAsia="pl-PL"/>
    </w:rPr>
  </w:style>
  <w:style w:type="paragraph" w:customStyle="1" w:styleId="Teksttablicy">
    <w:name w:val="Tekst tablicy"/>
    <w:basedOn w:val="Tekstpodstawowy"/>
    <w:next w:val="Tekstpodstawowy"/>
    <w:rsid w:val="003B787E"/>
    <w:pPr>
      <w:keepLines/>
      <w:tabs>
        <w:tab w:val="clear" w:pos="0"/>
        <w:tab w:val="clear" w:pos="4535"/>
        <w:tab w:val="clear" w:pos="9071"/>
      </w:tabs>
      <w:suppressAutoHyphens w:val="0"/>
      <w:spacing w:after="0"/>
      <w:jc w:val="center"/>
    </w:pPr>
    <w:rPr>
      <w:rFonts w:ascii="Arial" w:hAnsi="Arial"/>
      <w:szCs w:val="20"/>
      <w:lang w:val="fr-FR" w:eastAsia="pl-PL"/>
    </w:rPr>
  </w:style>
  <w:style w:type="paragraph" w:styleId="Lista-kontynuacja2">
    <w:name w:val="List Continue 2"/>
    <w:basedOn w:val="Normalny"/>
    <w:rsid w:val="003B787E"/>
    <w:pPr>
      <w:tabs>
        <w:tab w:val="clear" w:pos="0"/>
        <w:tab w:val="clear" w:pos="4535"/>
        <w:tab w:val="clear" w:pos="9071"/>
      </w:tabs>
      <w:spacing w:after="120"/>
      <w:ind w:left="566"/>
    </w:pPr>
  </w:style>
  <w:style w:type="paragraph" w:customStyle="1" w:styleId="Akapitzlist1">
    <w:name w:val="Akapit z listą1"/>
    <w:basedOn w:val="Normalny"/>
    <w:rsid w:val="003B787E"/>
    <w:pPr>
      <w:tabs>
        <w:tab w:val="clear" w:pos="0"/>
        <w:tab w:val="clear" w:pos="4535"/>
        <w:tab w:val="clear" w:pos="9071"/>
      </w:tabs>
      <w:ind w:left="720"/>
    </w:pPr>
    <w:rPr>
      <w:rFonts w:eastAsia="Calibri" w:cs="Calibri"/>
      <w:sz w:val="20"/>
      <w:szCs w:val="20"/>
    </w:rPr>
  </w:style>
  <w:style w:type="paragraph" w:styleId="Indeks1">
    <w:name w:val="index 1"/>
    <w:basedOn w:val="Normalny"/>
    <w:next w:val="Normalny"/>
    <w:semiHidden/>
    <w:rsid w:val="003B787E"/>
    <w:pPr>
      <w:tabs>
        <w:tab w:val="clear" w:pos="0"/>
        <w:tab w:val="clear" w:pos="4535"/>
        <w:tab w:val="clear" w:pos="9071"/>
      </w:tabs>
      <w:suppressAutoHyphens w:val="0"/>
      <w:spacing w:before="120"/>
      <w:jc w:val="both"/>
    </w:pPr>
    <w:rPr>
      <w:rFonts w:ascii="PL Times New Roman" w:hAnsi="PL Times New Roman"/>
      <w:sz w:val="20"/>
      <w:szCs w:val="20"/>
      <w:lang w:eastAsia="pl-PL"/>
    </w:rPr>
  </w:style>
  <w:style w:type="paragraph" w:styleId="Tytu">
    <w:name w:val="Title"/>
    <w:basedOn w:val="Normalny"/>
    <w:link w:val="TytuZnak"/>
    <w:qFormat/>
    <w:rsid w:val="003B787E"/>
    <w:pPr>
      <w:keepNext/>
      <w:keepLines/>
      <w:tabs>
        <w:tab w:val="clear" w:pos="0"/>
        <w:tab w:val="clear" w:pos="4535"/>
        <w:tab w:val="clear" w:pos="9071"/>
        <w:tab w:val="left" w:pos="1985"/>
      </w:tabs>
      <w:suppressAutoHyphens w:val="0"/>
      <w:spacing w:before="120" w:after="120"/>
      <w:ind w:left="1985" w:hanging="1985"/>
    </w:pPr>
    <w:rPr>
      <w:rFonts w:ascii="Arial" w:hAnsi="Arial"/>
      <w:b/>
      <w:caps/>
      <w:color w:val="000000"/>
      <w:szCs w:val="20"/>
      <w:lang w:eastAsia="pl-PL"/>
    </w:rPr>
  </w:style>
  <w:style w:type="character" w:customStyle="1" w:styleId="TytuZnak">
    <w:name w:val="Tytuł Znak"/>
    <w:basedOn w:val="Domylnaczcionkaakapitu"/>
    <w:link w:val="Tytu"/>
    <w:rsid w:val="003B787E"/>
    <w:rPr>
      <w:rFonts w:ascii="Arial" w:eastAsia="Times New Roman" w:hAnsi="Arial" w:cs="Times New Roman"/>
      <w:b/>
      <w:caps/>
      <w:color w:val="000000"/>
      <w:sz w:val="24"/>
      <w:szCs w:val="20"/>
      <w:lang w:eastAsia="pl-PL"/>
    </w:rPr>
  </w:style>
  <w:style w:type="paragraph" w:customStyle="1" w:styleId="Punkty">
    <w:name w:val="Punkty"/>
    <w:rsid w:val="003B787E"/>
    <w:pPr>
      <w:keepNext/>
      <w:tabs>
        <w:tab w:val="left" w:pos="851"/>
      </w:tabs>
      <w:spacing w:before="240" w:after="0" w:line="277" w:lineRule="atLeast"/>
      <w:ind w:left="851" w:hanging="851"/>
    </w:pPr>
    <w:rPr>
      <w:rFonts w:ascii="Arial" w:eastAsia="Times New Roman" w:hAnsi="Arial" w:cs="Times New Roman"/>
      <w:b/>
      <w:color w:val="000000"/>
      <w:sz w:val="20"/>
      <w:szCs w:val="20"/>
      <w:lang w:eastAsia="pl-PL"/>
    </w:rPr>
  </w:style>
  <w:style w:type="paragraph" w:customStyle="1" w:styleId="Zwykytekst1">
    <w:name w:val="Zwykły tekst1"/>
    <w:basedOn w:val="Normalny"/>
    <w:rsid w:val="003B787E"/>
    <w:pPr>
      <w:tabs>
        <w:tab w:val="clear" w:pos="0"/>
        <w:tab w:val="clear" w:pos="4535"/>
        <w:tab w:val="clear" w:pos="9071"/>
      </w:tabs>
      <w:suppressAutoHyphens w:val="0"/>
    </w:pPr>
    <w:rPr>
      <w:rFonts w:ascii="Courier New" w:hAnsi="Courier New"/>
      <w:szCs w:val="20"/>
      <w:lang w:eastAsia="pl-PL"/>
    </w:rPr>
  </w:style>
  <w:style w:type="paragraph" w:customStyle="1" w:styleId="BodyText21">
    <w:name w:val="Body Text 21"/>
    <w:basedOn w:val="Normalny"/>
    <w:rsid w:val="003B787E"/>
    <w:pPr>
      <w:widowControl w:val="0"/>
      <w:tabs>
        <w:tab w:val="clear" w:pos="0"/>
        <w:tab w:val="clear" w:pos="4535"/>
        <w:tab w:val="clear" w:pos="9071"/>
      </w:tabs>
      <w:suppressAutoHyphens w:val="0"/>
      <w:spacing w:line="360" w:lineRule="auto"/>
      <w:jc w:val="both"/>
    </w:pPr>
    <w:rPr>
      <w:rFonts w:ascii="Arial" w:hAnsi="Arial"/>
      <w:szCs w:val="20"/>
      <w:lang w:eastAsia="pl-PL"/>
    </w:rPr>
  </w:style>
  <w:style w:type="paragraph" w:customStyle="1" w:styleId="PLtimes">
    <w:name w:val="PLtimes"/>
    <w:basedOn w:val="Normalny"/>
    <w:rsid w:val="003B787E"/>
    <w:pPr>
      <w:widowControl w:val="0"/>
      <w:tabs>
        <w:tab w:val="clear" w:pos="0"/>
        <w:tab w:val="clear" w:pos="4535"/>
        <w:tab w:val="clear" w:pos="9071"/>
      </w:tabs>
      <w:suppressAutoHyphens w:val="0"/>
    </w:pPr>
    <w:rPr>
      <w:rFonts w:ascii="Times New Roman PL" w:hAnsi="Times New Roman PL"/>
      <w:szCs w:val="20"/>
      <w:lang w:val="en-GB" w:eastAsia="pl-PL"/>
    </w:rPr>
  </w:style>
  <w:style w:type="paragraph" w:customStyle="1" w:styleId="Tekstpodstawowywcity23">
    <w:name w:val="Tekst podstawowy wcięty 23"/>
    <w:basedOn w:val="Normalny"/>
    <w:rsid w:val="003B787E"/>
    <w:pPr>
      <w:widowControl w:val="0"/>
      <w:tabs>
        <w:tab w:val="clear" w:pos="0"/>
        <w:tab w:val="clear" w:pos="4535"/>
        <w:tab w:val="clear" w:pos="9071"/>
      </w:tabs>
      <w:suppressAutoHyphens w:val="0"/>
      <w:spacing w:line="338" w:lineRule="auto"/>
      <w:ind w:left="1134"/>
    </w:pPr>
    <w:rPr>
      <w:rFonts w:ascii="Arial" w:hAnsi="Arial"/>
      <w:sz w:val="22"/>
      <w:szCs w:val="20"/>
      <w:lang w:eastAsia="pl-PL"/>
    </w:rPr>
  </w:style>
  <w:style w:type="paragraph" w:customStyle="1" w:styleId="Tekstpodstawowy32">
    <w:name w:val="Tekst podstawowy 32"/>
    <w:basedOn w:val="Normalny"/>
    <w:rsid w:val="003B787E"/>
    <w:pPr>
      <w:widowControl w:val="0"/>
      <w:tabs>
        <w:tab w:val="clear" w:pos="0"/>
        <w:tab w:val="clear" w:pos="4535"/>
        <w:tab w:val="clear" w:pos="9071"/>
      </w:tabs>
      <w:suppressAutoHyphens w:val="0"/>
      <w:spacing w:line="360" w:lineRule="auto"/>
      <w:jc w:val="both"/>
    </w:pPr>
    <w:rPr>
      <w:rFonts w:ascii="Arial" w:hAnsi="Arial"/>
      <w:szCs w:val="20"/>
      <w:u w:val="single"/>
      <w:lang w:eastAsia="pl-PL"/>
    </w:rPr>
  </w:style>
  <w:style w:type="paragraph" w:styleId="Lista3">
    <w:name w:val="List 3"/>
    <w:basedOn w:val="Normalny"/>
    <w:rsid w:val="003B787E"/>
    <w:pPr>
      <w:tabs>
        <w:tab w:val="clear" w:pos="0"/>
        <w:tab w:val="clear" w:pos="4535"/>
        <w:tab w:val="clear" w:pos="9071"/>
      </w:tabs>
      <w:ind w:left="849" w:hanging="283"/>
    </w:pPr>
  </w:style>
  <w:style w:type="paragraph" w:styleId="Podtytu">
    <w:name w:val="Subtitle"/>
    <w:basedOn w:val="Normalny"/>
    <w:link w:val="PodtytuZnak"/>
    <w:qFormat/>
    <w:rsid w:val="003B787E"/>
    <w:pPr>
      <w:tabs>
        <w:tab w:val="clear" w:pos="0"/>
        <w:tab w:val="clear" w:pos="4535"/>
        <w:tab w:val="clear" w:pos="9071"/>
        <w:tab w:val="left" w:pos="851"/>
        <w:tab w:val="left" w:pos="1134"/>
        <w:tab w:val="left" w:pos="1701"/>
      </w:tabs>
      <w:spacing w:after="60"/>
      <w:jc w:val="center"/>
      <w:outlineLvl w:val="1"/>
    </w:pPr>
    <w:rPr>
      <w:rFonts w:ascii="Arial" w:hAnsi="Arial" w:cs="Arial"/>
    </w:rPr>
  </w:style>
  <w:style w:type="character" w:customStyle="1" w:styleId="PodtytuZnak">
    <w:name w:val="Podtytuł Znak"/>
    <w:basedOn w:val="Domylnaczcionkaakapitu"/>
    <w:link w:val="Podtytu"/>
    <w:rsid w:val="003B787E"/>
    <w:rPr>
      <w:rFonts w:ascii="Arial" w:eastAsia="Times New Roman" w:hAnsi="Arial" w:cs="Arial"/>
      <w:sz w:val="24"/>
      <w:szCs w:val="24"/>
      <w:lang w:eastAsia="ar-SA"/>
    </w:rPr>
  </w:style>
  <w:style w:type="paragraph" w:customStyle="1" w:styleId="Litera">
    <w:name w:val="Litera"/>
    <w:basedOn w:val="Normalny"/>
    <w:next w:val="Normalny"/>
    <w:semiHidden/>
    <w:rsid w:val="003B787E"/>
    <w:pPr>
      <w:tabs>
        <w:tab w:val="clear" w:pos="0"/>
        <w:tab w:val="clear" w:pos="4535"/>
        <w:tab w:val="clear" w:pos="9071"/>
        <w:tab w:val="left" w:pos="567"/>
        <w:tab w:val="left" w:pos="851"/>
        <w:tab w:val="left" w:pos="1134"/>
        <w:tab w:val="left" w:pos="1701"/>
        <w:tab w:val="left" w:pos="2268"/>
        <w:tab w:val="left" w:pos="2835"/>
        <w:tab w:val="left" w:pos="3402"/>
      </w:tabs>
      <w:spacing w:line="360" w:lineRule="exact"/>
      <w:jc w:val="both"/>
    </w:pPr>
    <w:rPr>
      <w:szCs w:val="20"/>
      <w:lang w:val="en-US"/>
    </w:rPr>
  </w:style>
  <w:style w:type="paragraph" w:customStyle="1" w:styleId="Listawypunktowana3">
    <w:name w:val="Lista wypunktowana 3"/>
    <w:basedOn w:val="Normalny"/>
    <w:semiHidden/>
    <w:rsid w:val="003B787E"/>
    <w:pPr>
      <w:tabs>
        <w:tab w:val="clear" w:pos="0"/>
        <w:tab w:val="clear" w:pos="4535"/>
        <w:tab w:val="clear" w:pos="9071"/>
        <w:tab w:val="left" w:pos="851"/>
        <w:tab w:val="left" w:pos="1134"/>
        <w:tab w:val="left" w:pos="1701"/>
      </w:tabs>
    </w:pPr>
    <w:rPr>
      <w:sz w:val="20"/>
    </w:rPr>
  </w:style>
  <w:style w:type="paragraph" w:customStyle="1" w:styleId="Tytuspecyfikacji">
    <w:name w:val="Tytuł_specyfikacji"/>
    <w:basedOn w:val="Normalny"/>
    <w:semiHidden/>
    <w:rsid w:val="003B787E"/>
    <w:pPr>
      <w:tabs>
        <w:tab w:val="clear" w:pos="0"/>
        <w:tab w:val="clear" w:pos="4535"/>
        <w:tab w:val="clear" w:pos="9071"/>
        <w:tab w:val="left" w:pos="851"/>
        <w:tab w:val="left" w:pos="1134"/>
        <w:tab w:val="left" w:pos="1701"/>
      </w:tabs>
      <w:spacing w:before="360"/>
    </w:pPr>
    <w:rPr>
      <w:b/>
      <w:sz w:val="28"/>
    </w:rPr>
  </w:style>
  <w:style w:type="paragraph" w:customStyle="1" w:styleId="WW-Tekstpodstawowywcity20">
    <w:name w:val="WW-Tekst podstawowy wcięty 2"/>
    <w:basedOn w:val="Normalny"/>
    <w:semiHidden/>
    <w:rsid w:val="003B787E"/>
    <w:pPr>
      <w:tabs>
        <w:tab w:val="clear" w:pos="0"/>
        <w:tab w:val="clear" w:pos="4535"/>
        <w:tab w:val="clear" w:pos="9071"/>
        <w:tab w:val="left" w:pos="851"/>
        <w:tab w:val="left" w:pos="1134"/>
        <w:tab w:val="left" w:pos="1701"/>
      </w:tabs>
      <w:spacing w:before="115"/>
      <w:ind w:firstLine="708"/>
    </w:pPr>
    <w:rPr>
      <w:sz w:val="20"/>
      <w:szCs w:val="20"/>
    </w:rPr>
  </w:style>
  <w:style w:type="paragraph" w:customStyle="1" w:styleId="Nagwekstrony">
    <w:name w:val="Nag?—wek strony"/>
    <w:basedOn w:val="Normalny"/>
    <w:semiHidden/>
    <w:rsid w:val="003B787E"/>
    <w:pPr>
      <w:tabs>
        <w:tab w:val="clear" w:pos="0"/>
        <w:tab w:val="clear" w:pos="4535"/>
        <w:tab w:val="clear" w:pos="9071"/>
        <w:tab w:val="left" w:pos="851"/>
        <w:tab w:val="left" w:pos="1134"/>
        <w:tab w:val="left" w:pos="1701"/>
        <w:tab w:val="center" w:pos="4153"/>
        <w:tab w:val="right" w:pos="8306"/>
      </w:tabs>
    </w:pPr>
    <w:rPr>
      <w:sz w:val="20"/>
      <w:szCs w:val="20"/>
      <w:lang w:val="en-GB"/>
    </w:rPr>
  </w:style>
  <w:style w:type="paragraph" w:customStyle="1" w:styleId="podstawowy5">
    <w:name w:val="podstawowy5"/>
    <w:basedOn w:val="Normalny"/>
    <w:semiHidden/>
    <w:rsid w:val="003B787E"/>
    <w:pPr>
      <w:keepLines/>
      <w:widowControl w:val="0"/>
      <w:tabs>
        <w:tab w:val="clear" w:pos="0"/>
        <w:tab w:val="clear" w:pos="4535"/>
        <w:tab w:val="clear" w:pos="9071"/>
        <w:tab w:val="left" w:pos="851"/>
        <w:tab w:val="left" w:pos="1134"/>
        <w:tab w:val="left" w:pos="1701"/>
      </w:tabs>
    </w:pPr>
    <w:rPr>
      <w:szCs w:val="20"/>
    </w:rPr>
  </w:style>
  <w:style w:type="paragraph" w:customStyle="1" w:styleId="DefaultText">
    <w:name w:val="Default Text"/>
    <w:basedOn w:val="Normalny"/>
    <w:semiHidden/>
    <w:rsid w:val="003B787E"/>
    <w:pPr>
      <w:tabs>
        <w:tab w:val="clear" w:pos="0"/>
        <w:tab w:val="clear" w:pos="4535"/>
        <w:tab w:val="clear" w:pos="9071"/>
        <w:tab w:val="left" w:pos="851"/>
        <w:tab w:val="left" w:pos="1134"/>
        <w:tab w:val="left" w:pos="1701"/>
      </w:tabs>
      <w:overflowPunct w:val="0"/>
      <w:autoSpaceDE w:val="0"/>
      <w:spacing w:before="60"/>
      <w:ind w:firstLine="709"/>
      <w:jc w:val="both"/>
    </w:pPr>
  </w:style>
  <w:style w:type="paragraph" w:customStyle="1" w:styleId="Tekstwstpniesformatowany">
    <w:name w:val="Tekst wstępnie sformatowany"/>
    <w:basedOn w:val="Normalny"/>
    <w:semiHidden/>
    <w:rsid w:val="003B787E"/>
    <w:pPr>
      <w:tabs>
        <w:tab w:val="clear" w:pos="0"/>
        <w:tab w:val="clear" w:pos="4535"/>
        <w:tab w:val="clear" w:pos="9071"/>
        <w:tab w:val="left" w:pos="851"/>
        <w:tab w:val="left" w:pos="1134"/>
        <w:tab w:val="left" w:pos="1701"/>
      </w:tabs>
      <w:jc w:val="both"/>
    </w:pPr>
    <w:rPr>
      <w:rFonts w:ascii="Courier New" w:eastAsia="Courier New" w:hAnsi="Courier New" w:cs="Courier New"/>
      <w:sz w:val="20"/>
      <w:szCs w:val="20"/>
    </w:rPr>
  </w:style>
  <w:style w:type="paragraph" w:customStyle="1" w:styleId="11">
    <w:name w:val="1.1."/>
    <w:basedOn w:val="Normalny"/>
    <w:semiHidden/>
    <w:rsid w:val="003B787E"/>
    <w:pPr>
      <w:tabs>
        <w:tab w:val="clear" w:pos="0"/>
        <w:tab w:val="clear" w:pos="4535"/>
        <w:tab w:val="clear" w:pos="9071"/>
        <w:tab w:val="left" w:pos="708"/>
      </w:tabs>
      <w:suppressAutoHyphens w:val="0"/>
      <w:spacing w:line="360" w:lineRule="auto"/>
      <w:ind w:left="1418" w:hanging="709"/>
      <w:jc w:val="both"/>
    </w:pPr>
    <w:rPr>
      <w:sz w:val="26"/>
      <w:szCs w:val="20"/>
      <w:lang w:eastAsia="pl-PL"/>
    </w:rPr>
  </w:style>
  <w:style w:type="character" w:customStyle="1" w:styleId="WW8Num1z3">
    <w:name w:val="WW8Num1z3"/>
    <w:rsid w:val="003B787E"/>
    <w:rPr>
      <w:rFonts w:ascii="Times New Roman" w:hAnsi="Times New Roman" w:cs="Times New Roman" w:hint="default"/>
      <w:b w:val="0"/>
      <w:bCs w:val="0"/>
      <w:i w:val="0"/>
      <w:iCs w:val="0"/>
      <w:caps/>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1z4">
    <w:name w:val="WW8Num1z4"/>
    <w:rsid w:val="003B787E"/>
    <w:rPr>
      <w:b/>
      <w:bCs w:val="0"/>
    </w:rPr>
  </w:style>
  <w:style w:type="character" w:customStyle="1" w:styleId="WW8Num13z1">
    <w:name w:val="WW8Num13z1"/>
    <w:rsid w:val="003B787E"/>
    <w:rPr>
      <w:rFonts w:ascii="Times New Roman" w:hAnsi="Times New Roman" w:cs="Times New Roman" w:hint="default"/>
    </w:rPr>
  </w:style>
  <w:style w:type="character" w:customStyle="1" w:styleId="WW8Num13z2">
    <w:name w:val="WW8Num13z2"/>
    <w:rsid w:val="003B787E"/>
    <w:rPr>
      <w:rFonts w:ascii="Wingdings" w:hAnsi="Wingdings" w:hint="default"/>
    </w:rPr>
  </w:style>
  <w:style w:type="character" w:customStyle="1" w:styleId="WW8Num13z4">
    <w:name w:val="WW8Num13z4"/>
    <w:rsid w:val="003B787E"/>
    <w:rPr>
      <w:rFonts w:ascii="Courier New" w:hAnsi="Courier New" w:cs="Courier New" w:hint="default"/>
    </w:rPr>
  </w:style>
  <w:style w:type="character" w:customStyle="1" w:styleId="WW-Absatz-Standardschriftart1">
    <w:name w:val="WW-Absatz-Standardschriftart1"/>
    <w:rsid w:val="003B787E"/>
  </w:style>
  <w:style w:type="character" w:customStyle="1" w:styleId="WW8Num14z4">
    <w:name w:val="WW8Num14z4"/>
    <w:rsid w:val="003B787E"/>
    <w:rPr>
      <w:rFonts w:ascii="Courier New" w:hAnsi="Courier New" w:cs="Courier New" w:hint="default"/>
    </w:rPr>
  </w:style>
  <w:style w:type="character" w:customStyle="1" w:styleId="WW-Absatz-Standardschriftart11">
    <w:name w:val="WW-Absatz-Standardschriftart11"/>
    <w:rsid w:val="003B787E"/>
  </w:style>
  <w:style w:type="character" w:customStyle="1" w:styleId="WW-Absatz-Standardschriftart111">
    <w:name w:val="WW-Absatz-Standardschriftart111"/>
    <w:rsid w:val="003B787E"/>
  </w:style>
  <w:style w:type="character" w:customStyle="1" w:styleId="WW-Absatz-Standardschriftart1111">
    <w:name w:val="WW-Absatz-Standardschriftart1111"/>
    <w:rsid w:val="003B787E"/>
  </w:style>
  <w:style w:type="character" w:customStyle="1" w:styleId="WW8Num16z1">
    <w:name w:val="WW8Num16z1"/>
    <w:rsid w:val="003B787E"/>
    <w:rPr>
      <w:rFonts w:ascii="Times New Roman" w:hAnsi="Times New Roman" w:cs="Times New Roman" w:hint="default"/>
    </w:rPr>
  </w:style>
  <w:style w:type="character" w:customStyle="1" w:styleId="WW8Num16z2">
    <w:name w:val="WW8Num16z2"/>
    <w:rsid w:val="003B787E"/>
    <w:rPr>
      <w:rFonts w:ascii="Wingdings" w:hAnsi="Wingdings" w:hint="default"/>
    </w:rPr>
  </w:style>
  <w:style w:type="character" w:customStyle="1" w:styleId="WW8Num16z4">
    <w:name w:val="WW8Num16z4"/>
    <w:rsid w:val="003B787E"/>
    <w:rPr>
      <w:rFonts w:ascii="Courier New" w:hAnsi="Courier New" w:cs="Courier New" w:hint="default"/>
    </w:rPr>
  </w:style>
  <w:style w:type="character" w:customStyle="1" w:styleId="WW-Absatz-Standardschriftart11111">
    <w:name w:val="WW-Absatz-Standardschriftart11111"/>
    <w:rsid w:val="003B787E"/>
  </w:style>
  <w:style w:type="character" w:customStyle="1" w:styleId="WW-Absatz-Standardschriftart111111">
    <w:name w:val="WW-Absatz-Standardschriftart111111"/>
    <w:rsid w:val="003B787E"/>
  </w:style>
  <w:style w:type="character" w:customStyle="1" w:styleId="WW8Num15z1">
    <w:name w:val="WW8Num15z1"/>
    <w:rsid w:val="003B787E"/>
    <w:rPr>
      <w:rFonts w:ascii="Courier New" w:hAnsi="Courier New" w:cs="Courier New" w:hint="default"/>
    </w:rPr>
  </w:style>
  <w:style w:type="character" w:customStyle="1" w:styleId="WW8Num15z2">
    <w:name w:val="WW8Num15z2"/>
    <w:rsid w:val="003B787E"/>
    <w:rPr>
      <w:rFonts w:ascii="Wingdings" w:hAnsi="Wingdings" w:hint="default"/>
    </w:rPr>
  </w:style>
  <w:style w:type="character" w:customStyle="1" w:styleId="WW8Num15z3">
    <w:name w:val="WW8Num15z3"/>
    <w:rsid w:val="003B787E"/>
    <w:rPr>
      <w:rFonts w:ascii="Symbol" w:hAnsi="Symbol" w:hint="default"/>
    </w:rPr>
  </w:style>
  <w:style w:type="character" w:customStyle="1" w:styleId="WW8Num17z1">
    <w:name w:val="WW8Num17z1"/>
    <w:rsid w:val="003B787E"/>
    <w:rPr>
      <w:rFonts w:ascii="Courier New" w:hAnsi="Courier New" w:cs="Courier New" w:hint="default"/>
    </w:rPr>
  </w:style>
  <w:style w:type="character" w:customStyle="1" w:styleId="WW8Num17z2">
    <w:name w:val="WW8Num17z2"/>
    <w:rsid w:val="003B787E"/>
    <w:rPr>
      <w:rFonts w:ascii="Wingdings" w:hAnsi="Wingdings" w:hint="default"/>
    </w:rPr>
  </w:style>
  <w:style w:type="character" w:customStyle="1" w:styleId="WW8Num17z3">
    <w:name w:val="WW8Num17z3"/>
    <w:rsid w:val="003B787E"/>
    <w:rPr>
      <w:rFonts w:ascii="Symbol" w:hAnsi="Symbol" w:hint="default"/>
    </w:rPr>
  </w:style>
  <w:style w:type="character" w:customStyle="1" w:styleId="WW8Num19z2">
    <w:name w:val="WW8Num19z2"/>
    <w:rsid w:val="003B787E"/>
    <w:rPr>
      <w:rFonts w:ascii="Wingdings" w:hAnsi="Wingdings" w:hint="default"/>
    </w:rPr>
  </w:style>
  <w:style w:type="character" w:customStyle="1" w:styleId="WW8Num19z3">
    <w:name w:val="WW8Num19z3"/>
    <w:rsid w:val="003B787E"/>
    <w:rPr>
      <w:rFonts w:ascii="Symbol" w:hAnsi="Symbol" w:hint="default"/>
    </w:rPr>
  </w:style>
  <w:style w:type="character" w:customStyle="1" w:styleId="WW8Num20z0">
    <w:name w:val="WW8Num20z0"/>
    <w:rsid w:val="003B787E"/>
    <w:rPr>
      <w:rFonts w:ascii="Arial" w:hAnsi="Arial" w:cs="Arial" w:hint="default"/>
      <w:b/>
      <w:bCs w:val="0"/>
      <w:i w:val="0"/>
      <w:iCs w:val="0"/>
      <w:sz w:val="28"/>
    </w:rPr>
  </w:style>
  <w:style w:type="character" w:customStyle="1" w:styleId="WW8Num20z1">
    <w:name w:val="WW8Num20z1"/>
    <w:rsid w:val="003B787E"/>
    <w:rPr>
      <w:rFonts w:ascii="Symbol" w:hAnsi="Symbol" w:hint="default"/>
    </w:rPr>
  </w:style>
  <w:style w:type="character" w:customStyle="1" w:styleId="WW8Num20z2">
    <w:name w:val="WW8Num20z2"/>
    <w:rsid w:val="003B787E"/>
    <w:rPr>
      <w:rFonts w:ascii="Times New Roman" w:eastAsia="Times New Roman" w:hAnsi="Times New Roman" w:cs="Times New Roman" w:hint="default"/>
    </w:rPr>
  </w:style>
  <w:style w:type="character" w:customStyle="1" w:styleId="WW8Num21z2">
    <w:name w:val="WW8Num21z2"/>
    <w:rsid w:val="003B787E"/>
    <w:rPr>
      <w:rFonts w:ascii="Wingdings" w:hAnsi="Wingdings" w:hint="default"/>
    </w:rPr>
  </w:style>
  <w:style w:type="character" w:customStyle="1" w:styleId="WW8Num21z3">
    <w:name w:val="WW8Num21z3"/>
    <w:rsid w:val="003B787E"/>
    <w:rPr>
      <w:rFonts w:ascii="Symbol" w:hAnsi="Symbol" w:hint="default"/>
    </w:rPr>
  </w:style>
  <w:style w:type="character" w:customStyle="1" w:styleId="WW8Num23z2">
    <w:name w:val="WW8Num23z2"/>
    <w:rsid w:val="003B787E"/>
    <w:rPr>
      <w:rFonts w:ascii="Wingdings" w:hAnsi="Wingdings" w:hint="default"/>
    </w:rPr>
  </w:style>
  <w:style w:type="character" w:customStyle="1" w:styleId="WW8Num23z3">
    <w:name w:val="WW8Num23z3"/>
    <w:rsid w:val="003B787E"/>
    <w:rPr>
      <w:rFonts w:ascii="Symbol" w:hAnsi="Symbol" w:hint="default"/>
    </w:rPr>
  </w:style>
  <w:style w:type="character" w:customStyle="1" w:styleId="WW8Num24z1">
    <w:name w:val="WW8Num24z1"/>
    <w:rsid w:val="003B787E"/>
    <w:rPr>
      <w:rFonts w:ascii="Courier New" w:hAnsi="Courier New" w:cs="Courier New" w:hint="default"/>
    </w:rPr>
  </w:style>
  <w:style w:type="character" w:customStyle="1" w:styleId="WW8Num24z2">
    <w:name w:val="WW8Num24z2"/>
    <w:rsid w:val="003B787E"/>
    <w:rPr>
      <w:rFonts w:ascii="Wingdings" w:hAnsi="Wingdings" w:hint="default"/>
    </w:rPr>
  </w:style>
  <w:style w:type="character" w:customStyle="1" w:styleId="WW8Num24z3">
    <w:name w:val="WW8Num24z3"/>
    <w:rsid w:val="003B787E"/>
    <w:rPr>
      <w:rFonts w:ascii="Symbol" w:hAnsi="Symbol" w:hint="default"/>
    </w:rPr>
  </w:style>
  <w:style w:type="character" w:customStyle="1" w:styleId="WW8Num29z2">
    <w:name w:val="WW8Num29z2"/>
    <w:rsid w:val="003B787E"/>
    <w:rPr>
      <w:rFonts w:ascii="Wingdings" w:hAnsi="Wingdings" w:hint="default"/>
    </w:rPr>
  </w:style>
  <w:style w:type="character" w:customStyle="1" w:styleId="WW8Num29z3">
    <w:name w:val="WW8Num29z3"/>
    <w:rsid w:val="003B787E"/>
    <w:rPr>
      <w:rFonts w:ascii="Symbol" w:hAnsi="Symbol" w:hint="default"/>
    </w:rPr>
  </w:style>
  <w:style w:type="character" w:customStyle="1" w:styleId="WW8Num30z2">
    <w:name w:val="WW8Num30z2"/>
    <w:rsid w:val="003B787E"/>
    <w:rPr>
      <w:rFonts w:ascii="Wingdings" w:hAnsi="Wingdings" w:hint="default"/>
    </w:rPr>
  </w:style>
  <w:style w:type="character" w:customStyle="1" w:styleId="WW8Num30z4">
    <w:name w:val="WW8Num30z4"/>
    <w:rsid w:val="003B787E"/>
    <w:rPr>
      <w:rFonts w:ascii="Courier New" w:hAnsi="Courier New" w:cs="Courier New" w:hint="default"/>
    </w:rPr>
  </w:style>
  <w:style w:type="character" w:customStyle="1" w:styleId="WW8Num32z2">
    <w:name w:val="WW8Num32z2"/>
    <w:rsid w:val="003B787E"/>
    <w:rPr>
      <w:rFonts w:ascii="Times New Roman" w:hAnsi="Times New Roman" w:cs="Times New Roman" w:hint="default"/>
      <w:b/>
      <w:bCs w:val="0"/>
      <w:i w:val="0"/>
      <w:iCs w:val="0"/>
      <w:caps w:val="0"/>
      <w:smallCaps w:val="0"/>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32z3">
    <w:name w:val="WW8Num32z3"/>
    <w:rsid w:val="003B787E"/>
    <w:rPr>
      <w:rFonts w:ascii="Times New Roman" w:hAnsi="Times New Roman" w:cs="Times New Roman" w:hint="default"/>
      <w:b w:val="0"/>
      <w:bCs w:val="0"/>
      <w:i w:val="0"/>
      <w:iCs w:val="0"/>
      <w:caps/>
      <w:strike w:val="0"/>
      <w:dstrike w:val="0"/>
      <w:outline w:val="0"/>
      <w:shadow w:val="0"/>
      <w:emboss w:val="0"/>
      <w:imprint w:val="0"/>
      <w:vanish w:val="0"/>
      <w:webHidden w:val="0"/>
      <w:position w:val="0"/>
      <w:sz w:val="20"/>
      <w:szCs w:val="20"/>
      <w:u w:val="none"/>
      <w:effect w:val="none"/>
      <w:vertAlign w:val="baseline"/>
      <w:specVanish w:val="0"/>
    </w:rPr>
  </w:style>
  <w:style w:type="character" w:customStyle="1" w:styleId="WW8Num32z4">
    <w:name w:val="WW8Num32z4"/>
    <w:rsid w:val="003B787E"/>
    <w:rPr>
      <w:b/>
      <w:bCs w:val="0"/>
    </w:rPr>
  </w:style>
  <w:style w:type="character" w:customStyle="1" w:styleId="WW8Num17z4">
    <w:name w:val="WW8Num17z4"/>
    <w:rsid w:val="003B787E"/>
    <w:rPr>
      <w:rFonts w:ascii="Courier New" w:hAnsi="Courier New" w:cs="Courier New" w:hint="default"/>
    </w:rPr>
  </w:style>
  <w:style w:type="character" w:customStyle="1" w:styleId="Znakinumeracji">
    <w:name w:val="Znaki numeracji"/>
    <w:rsid w:val="003B787E"/>
  </w:style>
  <w:style w:type="paragraph" w:customStyle="1" w:styleId="Style67">
    <w:name w:val="Style67"/>
    <w:basedOn w:val="Normalny"/>
    <w:rsid w:val="003B787E"/>
    <w:pPr>
      <w:widowControl w:val="0"/>
      <w:tabs>
        <w:tab w:val="clear" w:pos="0"/>
        <w:tab w:val="clear" w:pos="4535"/>
        <w:tab w:val="clear" w:pos="9071"/>
      </w:tabs>
      <w:suppressAutoHyphens w:val="0"/>
      <w:autoSpaceDE w:val="0"/>
      <w:autoSpaceDN w:val="0"/>
      <w:adjustRightInd w:val="0"/>
      <w:spacing w:line="230" w:lineRule="exact"/>
    </w:pPr>
    <w:rPr>
      <w:rFonts w:ascii="Arial" w:hAnsi="Arial" w:cs="Arial"/>
      <w:lang w:eastAsia="pl-PL"/>
    </w:rPr>
  </w:style>
  <w:style w:type="paragraph" w:customStyle="1" w:styleId="normalny3">
    <w:name w:val="normalny 3"/>
    <w:basedOn w:val="Normalny"/>
    <w:rsid w:val="003B787E"/>
    <w:pPr>
      <w:tabs>
        <w:tab w:val="clear" w:pos="0"/>
        <w:tab w:val="clear" w:pos="4535"/>
        <w:tab w:val="clear" w:pos="9071"/>
        <w:tab w:val="left" w:pos="397"/>
        <w:tab w:val="left" w:pos="737"/>
      </w:tabs>
      <w:suppressAutoHyphens w:val="0"/>
      <w:spacing w:before="60"/>
      <w:jc w:val="both"/>
    </w:pPr>
    <w:rPr>
      <w:rFonts w:cs="Arial"/>
      <w:bCs/>
      <w:iCs/>
      <w:sz w:val="20"/>
      <w:lang w:eastAsia="pl-PL"/>
    </w:rPr>
  </w:style>
  <w:style w:type="paragraph" w:styleId="Poprawka">
    <w:name w:val="Revision"/>
    <w:rsid w:val="003B787E"/>
    <w:pPr>
      <w:suppressAutoHyphens/>
      <w:spacing w:after="0" w:line="240" w:lineRule="auto"/>
    </w:pPr>
    <w:rPr>
      <w:rFonts w:ascii="Times New Roman" w:eastAsia="Arial" w:hAnsi="Times New Roman" w:cs="Times New Roman"/>
      <w:sz w:val="24"/>
      <w:szCs w:val="24"/>
      <w:lang w:eastAsia="ar-SA"/>
    </w:rPr>
  </w:style>
  <w:style w:type="character" w:customStyle="1" w:styleId="Znak">
    <w:name w:val="Znak"/>
    <w:rsid w:val="003B787E"/>
    <w:rPr>
      <w:rFonts w:ascii="Tahoma" w:hAnsi="Tahoma" w:cs="Tahoma" w:hint="default"/>
      <w:sz w:val="16"/>
      <w:szCs w:val="16"/>
    </w:rPr>
  </w:style>
  <w:style w:type="character" w:customStyle="1" w:styleId="WW8Num27z1">
    <w:name w:val="WW8Num27z1"/>
    <w:rsid w:val="003B787E"/>
    <w:rPr>
      <w:rFonts w:ascii="OpenSymbol" w:hAnsi="OpenSymbol" w:cs="Times New Roman"/>
      <w:sz w:val="18"/>
      <w:szCs w:val="18"/>
    </w:rPr>
  </w:style>
  <w:style w:type="character" w:customStyle="1" w:styleId="WW8Num62z1">
    <w:name w:val="WW8Num62z1"/>
    <w:rsid w:val="003B787E"/>
    <w:rPr>
      <w:rFonts w:ascii="Courier New" w:hAnsi="Courier New" w:cs="Courier New"/>
    </w:rPr>
  </w:style>
  <w:style w:type="character" w:customStyle="1" w:styleId="WW8Num62z2">
    <w:name w:val="WW8Num62z2"/>
    <w:rsid w:val="003B787E"/>
    <w:rPr>
      <w:rFonts w:ascii="Wingdings" w:hAnsi="Wingdings" w:cs="Times New Roman"/>
    </w:rPr>
  </w:style>
  <w:style w:type="character" w:customStyle="1" w:styleId="WW8Num62z3">
    <w:name w:val="WW8Num62z3"/>
    <w:rsid w:val="003B787E"/>
    <w:rPr>
      <w:rFonts w:ascii="Symbol" w:hAnsi="Symbol" w:cs="Times New Roman"/>
    </w:rPr>
  </w:style>
  <w:style w:type="character" w:customStyle="1" w:styleId="WW8Num64z2">
    <w:name w:val="WW8Num64z2"/>
    <w:rsid w:val="003B787E"/>
    <w:rPr>
      <w:rFonts w:ascii="Wingdings" w:hAnsi="Wingdings" w:cs="Times New Roman"/>
    </w:rPr>
  </w:style>
  <w:style w:type="character" w:customStyle="1" w:styleId="WW8Num64z3">
    <w:name w:val="WW8Num64z3"/>
    <w:rsid w:val="003B787E"/>
    <w:rPr>
      <w:rFonts w:ascii="Symbol" w:hAnsi="Symbol" w:cs="Times New Roman"/>
    </w:rPr>
  </w:style>
  <w:style w:type="paragraph" w:customStyle="1" w:styleId="Nagwek20">
    <w:name w:val="Nagłówek2"/>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3">
    <w:name w:val="Podpis3"/>
    <w:basedOn w:val="Normalny"/>
    <w:rsid w:val="003B787E"/>
    <w:pPr>
      <w:suppressLineNumbers/>
      <w:tabs>
        <w:tab w:val="clear" w:pos="0"/>
        <w:tab w:val="clear" w:pos="4535"/>
        <w:tab w:val="clear" w:pos="9071"/>
      </w:tabs>
      <w:autoSpaceDE w:val="0"/>
      <w:spacing w:before="120" w:after="120"/>
    </w:pPr>
    <w:rPr>
      <w:rFonts w:cs="Tahoma"/>
      <w:i/>
      <w:iCs/>
    </w:rPr>
  </w:style>
  <w:style w:type="character" w:customStyle="1" w:styleId="WW8Num21z4">
    <w:name w:val="WW8Num21z4"/>
    <w:rsid w:val="003B787E"/>
    <w:rPr>
      <w:rFonts w:ascii="Courier New" w:hAnsi="Courier New" w:cs="Courier New" w:hint="default"/>
    </w:rPr>
  </w:style>
  <w:style w:type="character" w:customStyle="1" w:styleId="Domylnaczcionkaakapitu2">
    <w:name w:val="Domyślna czcionka akapitu2"/>
    <w:rsid w:val="003B787E"/>
  </w:style>
  <w:style w:type="character" w:customStyle="1" w:styleId="WW8Num63z1">
    <w:name w:val="WW8Num63z1"/>
    <w:rsid w:val="003B787E"/>
    <w:rPr>
      <w:rFonts w:ascii="Courier New" w:hAnsi="Courier New" w:cs="Courier New" w:hint="default"/>
    </w:rPr>
  </w:style>
  <w:style w:type="character" w:customStyle="1" w:styleId="WW8Num63z2">
    <w:name w:val="WW8Num63z2"/>
    <w:rsid w:val="003B787E"/>
    <w:rPr>
      <w:rFonts w:ascii="Wingdings" w:hAnsi="Wingdings" w:hint="default"/>
    </w:rPr>
  </w:style>
  <w:style w:type="character" w:customStyle="1" w:styleId="WW8Num63z3">
    <w:name w:val="WW8Num63z3"/>
    <w:rsid w:val="003B787E"/>
    <w:rPr>
      <w:rFonts w:ascii="Symbol" w:hAnsi="Symbol" w:hint="default"/>
    </w:rPr>
  </w:style>
  <w:style w:type="character" w:customStyle="1" w:styleId="WW8Num65z0">
    <w:name w:val="WW8Num65z0"/>
    <w:rsid w:val="003B787E"/>
    <w:rPr>
      <w:rFonts w:ascii="Symbol" w:hAnsi="Symbol" w:cs="Times New Roman" w:hint="default"/>
      <w:b w:val="0"/>
      <w:bCs w:val="0"/>
      <w:i w:val="0"/>
      <w:iCs w:val="0"/>
      <w:sz w:val="22"/>
      <w:szCs w:val="22"/>
    </w:rPr>
  </w:style>
  <w:style w:type="character" w:customStyle="1" w:styleId="WW8Num65z1">
    <w:name w:val="WW8Num65z1"/>
    <w:rsid w:val="003B787E"/>
    <w:rPr>
      <w:rFonts w:ascii="OpenSymbol" w:hAnsi="OpenSymbol" w:cs="Times New Roman" w:hint="default"/>
    </w:rPr>
  </w:style>
  <w:style w:type="character" w:customStyle="1" w:styleId="WW8Num65z3">
    <w:name w:val="WW8Num65z3"/>
    <w:rsid w:val="003B787E"/>
    <w:rPr>
      <w:rFonts w:ascii="Symbol" w:hAnsi="Symbol" w:cs="Times New Roman" w:hint="default"/>
      <w:sz w:val="18"/>
      <w:szCs w:val="18"/>
    </w:rPr>
  </w:style>
  <w:style w:type="character" w:customStyle="1" w:styleId="WW8Num66z0">
    <w:name w:val="WW8Num66z0"/>
    <w:rsid w:val="003B787E"/>
    <w:rPr>
      <w:b w:val="0"/>
      <w:bCs w:val="0"/>
      <w:i w:val="0"/>
      <w:iCs w:val="0"/>
      <w:sz w:val="20"/>
      <w:szCs w:val="20"/>
    </w:rPr>
  </w:style>
  <w:style w:type="character" w:customStyle="1" w:styleId="WW8Num66z1">
    <w:name w:val="WW8Num66z1"/>
    <w:rsid w:val="003B787E"/>
    <w:rPr>
      <w:rFonts w:ascii="Courier New" w:hAnsi="Courier New" w:cs="Courier New" w:hint="default"/>
    </w:rPr>
  </w:style>
  <w:style w:type="character" w:customStyle="1" w:styleId="WW8Num66z2">
    <w:name w:val="WW8Num66z2"/>
    <w:rsid w:val="003B787E"/>
    <w:rPr>
      <w:rFonts w:ascii="Wingdings" w:hAnsi="Wingdings" w:cs="Times New Roman" w:hint="default"/>
    </w:rPr>
  </w:style>
  <w:style w:type="character" w:customStyle="1" w:styleId="WW8Num66z3">
    <w:name w:val="WW8Num66z3"/>
    <w:rsid w:val="003B787E"/>
    <w:rPr>
      <w:rFonts w:ascii="Symbol" w:hAnsi="Symbol" w:cs="Times New Roman" w:hint="default"/>
    </w:rPr>
  </w:style>
  <w:style w:type="character" w:customStyle="1" w:styleId="WW8Num67z0">
    <w:name w:val="WW8Num67z0"/>
    <w:rsid w:val="003B787E"/>
    <w:rPr>
      <w:rFonts w:ascii="Symbol" w:hAnsi="Symbol" w:cs="Times New Roman" w:hint="default"/>
      <w:b w:val="0"/>
      <w:bCs w:val="0"/>
      <w:i w:val="0"/>
      <w:iCs w:val="0"/>
      <w:sz w:val="22"/>
      <w:szCs w:val="22"/>
    </w:rPr>
  </w:style>
  <w:style w:type="character" w:customStyle="1" w:styleId="WW8Num67z1">
    <w:name w:val="WW8Num67z1"/>
    <w:rsid w:val="003B787E"/>
    <w:rPr>
      <w:rFonts w:ascii="OpenSymbol" w:hAnsi="OpenSymbol" w:cs="Times New Roman" w:hint="default"/>
      <w:sz w:val="18"/>
      <w:szCs w:val="18"/>
    </w:rPr>
  </w:style>
  <w:style w:type="character" w:customStyle="1" w:styleId="WW8Num67z3">
    <w:name w:val="WW8Num67z3"/>
    <w:rsid w:val="003B787E"/>
    <w:rPr>
      <w:rFonts w:ascii="Symbol" w:hAnsi="Symbol" w:cs="Times New Roman" w:hint="default"/>
      <w:sz w:val="18"/>
      <w:szCs w:val="18"/>
    </w:rPr>
  </w:style>
  <w:style w:type="character" w:customStyle="1" w:styleId="WW8Num69z2">
    <w:name w:val="WW8Num69z2"/>
    <w:rsid w:val="003B787E"/>
    <w:rPr>
      <w:rFonts w:ascii="Wingdings" w:hAnsi="Wingdings" w:cs="Times New Roman" w:hint="default"/>
    </w:rPr>
  </w:style>
  <w:style w:type="character" w:customStyle="1" w:styleId="WW8Num69z4">
    <w:name w:val="WW8Num69z4"/>
    <w:rsid w:val="003B787E"/>
    <w:rPr>
      <w:rFonts w:ascii="Courier New" w:hAnsi="Courier New" w:cs="Courier New" w:hint="default"/>
    </w:rPr>
  </w:style>
  <w:style w:type="character" w:customStyle="1" w:styleId="WW8Num70z1">
    <w:name w:val="WW8Num70z1"/>
    <w:rsid w:val="003B787E"/>
    <w:rPr>
      <w:rFonts w:ascii="OpenSymbol" w:hAnsi="OpenSymbol" w:cs="Times New Roman" w:hint="default"/>
    </w:rPr>
  </w:style>
  <w:style w:type="character" w:customStyle="1" w:styleId="WW8Num70z3">
    <w:name w:val="WW8Num70z3"/>
    <w:rsid w:val="003B787E"/>
    <w:rPr>
      <w:rFonts w:ascii="Symbol" w:hAnsi="Symbol" w:cs="Times New Roman" w:hint="default"/>
      <w:color w:val="auto"/>
      <w:sz w:val="20"/>
      <w:szCs w:val="20"/>
    </w:rPr>
  </w:style>
  <w:style w:type="character" w:customStyle="1" w:styleId="WW8Num73z0">
    <w:name w:val="WW8Num73z0"/>
    <w:rsid w:val="003B787E"/>
    <w:rPr>
      <w:rFonts w:ascii="Symbol" w:hAnsi="Symbol" w:cs="Times New Roman" w:hint="default"/>
      <w:b w:val="0"/>
      <w:bCs w:val="0"/>
      <w:i w:val="0"/>
      <w:iCs w:val="0"/>
      <w:sz w:val="22"/>
      <w:szCs w:val="22"/>
    </w:rPr>
  </w:style>
  <w:style w:type="character" w:customStyle="1" w:styleId="WW8Num73z1">
    <w:name w:val="WW8Num73z1"/>
    <w:rsid w:val="003B787E"/>
    <w:rPr>
      <w:rFonts w:ascii="OpenSymbol" w:hAnsi="OpenSymbol" w:cs="Times New Roman" w:hint="default"/>
      <w:sz w:val="18"/>
      <w:szCs w:val="18"/>
    </w:rPr>
  </w:style>
  <w:style w:type="character" w:customStyle="1" w:styleId="WW8Num73z3">
    <w:name w:val="WW8Num73z3"/>
    <w:rsid w:val="003B787E"/>
    <w:rPr>
      <w:rFonts w:ascii="Symbol" w:hAnsi="Symbol" w:cs="Times New Roman" w:hint="default"/>
      <w:sz w:val="18"/>
      <w:szCs w:val="18"/>
    </w:rPr>
  </w:style>
  <w:style w:type="character" w:customStyle="1" w:styleId="WW8Num76z2">
    <w:name w:val="WW8Num76z2"/>
    <w:rsid w:val="003B787E"/>
    <w:rPr>
      <w:rFonts w:ascii="Times New Roman" w:hAnsi="Times New Roman" w:cs="Times New Roman" w:hint="default"/>
    </w:rPr>
  </w:style>
  <w:style w:type="character" w:customStyle="1" w:styleId="WW8Num77z0">
    <w:name w:val="WW8Num77z0"/>
    <w:rsid w:val="003B787E"/>
    <w:rPr>
      <w:rFonts w:ascii="Symbol" w:hAnsi="Symbol" w:cs="Times New Roman" w:hint="default"/>
      <w:b w:val="0"/>
      <w:bCs w:val="0"/>
      <w:i w:val="0"/>
      <w:iCs w:val="0"/>
      <w:sz w:val="22"/>
      <w:szCs w:val="22"/>
    </w:rPr>
  </w:style>
  <w:style w:type="character" w:customStyle="1" w:styleId="WW8Num77z1">
    <w:name w:val="WW8Num77z1"/>
    <w:rsid w:val="003B787E"/>
    <w:rPr>
      <w:rFonts w:ascii="OpenSymbol" w:hAnsi="OpenSymbol" w:cs="Times New Roman" w:hint="default"/>
    </w:rPr>
  </w:style>
  <w:style w:type="character" w:customStyle="1" w:styleId="WW8Num77z3">
    <w:name w:val="WW8Num77z3"/>
    <w:rsid w:val="003B787E"/>
    <w:rPr>
      <w:rFonts w:ascii="Symbol" w:hAnsi="Symbol" w:cs="Times New Roman" w:hint="default"/>
    </w:rPr>
  </w:style>
  <w:style w:type="character" w:customStyle="1" w:styleId="WW8Num78z1">
    <w:name w:val="WW8Num78z1"/>
    <w:rsid w:val="003B787E"/>
    <w:rPr>
      <w:rFonts w:ascii="Arial" w:eastAsia="Arial Unicode MS" w:hAnsi="Arial" w:cs="Arial" w:hint="default"/>
    </w:rPr>
  </w:style>
  <w:style w:type="character" w:customStyle="1" w:styleId="WW8Num79z0">
    <w:name w:val="WW8Num79z0"/>
    <w:rsid w:val="003B787E"/>
    <w:rPr>
      <w:rFonts w:ascii="Symbol" w:hAnsi="Symbol" w:cs="Times New Roman" w:hint="default"/>
      <w:b w:val="0"/>
      <w:bCs w:val="0"/>
      <w:i w:val="0"/>
      <w:iCs w:val="0"/>
      <w:sz w:val="22"/>
      <w:szCs w:val="22"/>
    </w:rPr>
  </w:style>
  <w:style w:type="character" w:customStyle="1" w:styleId="WW8Num79z1">
    <w:name w:val="WW8Num79z1"/>
    <w:rsid w:val="003B787E"/>
    <w:rPr>
      <w:rFonts w:ascii="OpenSymbol" w:hAnsi="OpenSymbol" w:cs="Times New Roman" w:hint="default"/>
      <w:sz w:val="18"/>
      <w:szCs w:val="18"/>
    </w:rPr>
  </w:style>
  <w:style w:type="character" w:customStyle="1" w:styleId="WW8Num79z3">
    <w:name w:val="WW8Num79z3"/>
    <w:rsid w:val="003B787E"/>
    <w:rPr>
      <w:rFonts w:ascii="Symbol" w:hAnsi="Symbol" w:cs="Times New Roman" w:hint="default"/>
      <w:sz w:val="18"/>
      <w:szCs w:val="18"/>
    </w:rPr>
  </w:style>
  <w:style w:type="character" w:customStyle="1" w:styleId="WW8Num82z1">
    <w:name w:val="WW8Num82z1"/>
    <w:rsid w:val="003B787E"/>
    <w:rPr>
      <w:rFonts w:ascii="Courier New" w:hAnsi="Courier New" w:cs="Courier New" w:hint="default"/>
    </w:rPr>
  </w:style>
  <w:style w:type="character" w:customStyle="1" w:styleId="WW8Num82z2">
    <w:name w:val="WW8Num82z2"/>
    <w:rsid w:val="003B787E"/>
    <w:rPr>
      <w:rFonts w:ascii="Wingdings" w:hAnsi="Wingdings" w:cs="Times New Roman" w:hint="default"/>
    </w:rPr>
  </w:style>
  <w:style w:type="character" w:customStyle="1" w:styleId="WW8Num82z3">
    <w:name w:val="WW8Num82z3"/>
    <w:rsid w:val="003B787E"/>
    <w:rPr>
      <w:rFonts w:ascii="Symbol" w:hAnsi="Symbol" w:cs="Times New Roman" w:hint="default"/>
    </w:rPr>
  </w:style>
  <w:style w:type="character" w:customStyle="1" w:styleId="WW8Num83z2">
    <w:name w:val="WW8Num83z2"/>
    <w:rsid w:val="003B787E"/>
    <w:rPr>
      <w:rFonts w:ascii="Wingdings" w:hAnsi="Wingdings" w:cs="Times New Roman" w:hint="default"/>
    </w:rPr>
  </w:style>
  <w:style w:type="character" w:customStyle="1" w:styleId="WW8Num86z4">
    <w:name w:val="WW8Num86z4"/>
    <w:rsid w:val="003B787E"/>
    <w:rPr>
      <w:rFonts w:ascii="Courier New" w:hAnsi="Courier New" w:cs="Courier New" w:hint="default"/>
    </w:rPr>
  </w:style>
  <w:style w:type="character" w:customStyle="1" w:styleId="WW8Num89z0">
    <w:name w:val="WW8Num89z0"/>
    <w:rsid w:val="003B787E"/>
    <w:rPr>
      <w:rFonts w:ascii="Symbol" w:hAnsi="Symbol" w:cs="Times New Roman" w:hint="default"/>
      <w:b w:val="0"/>
      <w:bCs w:val="0"/>
      <w:i w:val="0"/>
      <w:iCs w:val="0"/>
      <w:sz w:val="22"/>
      <w:szCs w:val="22"/>
    </w:rPr>
  </w:style>
  <w:style w:type="character" w:customStyle="1" w:styleId="WW8Num89z1">
    <w:name w:val="WW8Num89z1"/>
    <w:rsid w:val="003B787E"/>
    <w:rPr>
      <w:rFonts w:ascii="OpenSymbol" w:hAnsi="OpenSymbol" w:cs="Times New Roman" w:hint="default"/>
    </w:rPr>
  </w:style>
  <w:style w:type="character" w:customStyle="1" w:styleId="WW8Num89z3">
    <w:name w:val="WW8Num89z3"/>
    <w:rsid w:val="003B787E"/>
    <w:rPr>
      <w:rFonts w:ascii="Symbol" w:hAnsi="Symbol" w:cs="Times New Roman" w:hint="default"/>
    </w:rPr>
  </w:style>
  <w:style w:type="character" w:customStyle="1" w:styleId="WW8Num91z0">
    <w:name w:val="WW8Num91z0"/>
    <w:rsid w:val="003B787E"/>
    <w:rPr>
      <w:rFonts w:ascii="Symbol" w:hAnsi="Symbol" w:cs="Times New Roman" w:hint="default"/>
      <w:b w:val="0"/>
      <w:bCs w:val="0"/>
      <w:i w:val="0"/>
      <w:iCs w:val="0"/>
      <w:sz w:val="22"/>
      <w:szCs w:val="22"/>
    </w:rPr>
  </w:style>
  <w:style w:type="character" w:customStyle="1" w:styleId="WW8Num91z1">
    <w:name w:val="WW8Num91z1"/>
    <w:rsid w:val="003B787E"/>
    <w:rPr>
      <w:rFonts w:ascii="OpenSymbol" w:hAnsi="OpenSymbol" w:cs="Times New Roman" w:hint="default"/>
      <w:sz w:val="18"/>
      <w:szCs w:val="18"/>
    </w:rPr>
  </w:style>
  <w:style w:type="character" w:customStyle="1" w:styleId="WW8Num91z3">
    <w:name w:val="WW8Num91z3"/>
    <w:rsid w:val="003B787E"/>
    <w:rPr>
      <w:rFonts w:ascii="Symbol" w:hAnsi="Symbol" w:cs="Times New Roman" w:hint="default"/>
      <w:sz w:val="18"/>
      <w:szCs w:val="18"/>
    </w:rPr>
  </w:style>
  <w:style w:type="character" w:customStyle="1" w:styleId="WW8Num93z0">
    <w:name w:val="WW8Num93z0"/>
    <w:rsid w:val="003B787E"/>
    <w:rPr>
      <w:rFonts w:ascii="Symbol" w:hAnsi="Symbol" w:cs="Times New Roman" w:hint="default"/>
      <w:b w:val="0"/>
      <w:bCs w:val="0"/>
      <w:i w:val="0"/>
      <w:iCs w:val="0"/>
      <w:sz w:val="22"/>
      <w:szCs w:val="22"/>
    </w:rPr>
  </w:style>
  <w:style w:type="character" w:customStyle="1" w:styleId="WW8Num93z1">
    <w:name w:val="WW8Num93z1"/>
    <w:rsid w:val="003B787E"/>
    <w:rPr>
      <w:rFonts w:ascii="OpenSymbol" w:hAnsi="OpenSymbol" w:cs="Times New Roman" w:hint="default"/>
    </w:rPr>
  </w:style>
  <w:style w:type="character" w:customStyle="1" w:styleId="WW8Num93z3">
    <w:name w:val="WW8Num93z3"/>
    <w:rsid w:val="003B787E"/>
    <w:rPr>
      <w:rFonts w:ascii="Symbol" w:hAnsi="Symbol" w:cs="Times New Roman" w:hint="default"/>
    </w:rPr>
  </w:style>
  <w:style w:type="character" w:customStyle="1" w:styleId="WW8Num94z2">
    <w:name w:val="WW8Num94z2"/>
    <w:rsid w:val="003B787E"/>
    <w:rPr>
      <w:rFonts w:ascii="Wingdings" w:hAnsi="Wingdings" w:cs="Times New Roman" w:hint="default"/>
    </w:rPr>
  </w:style>
  <w:style w:type="character" w:customStyle="1" w:styleId="WW8Num96z2">
    <w:name w:val="WW8Num96z2"/>
    <w:rsid w:val="003B787E"/>
    <w:rPr>
      <w:rFonts w:ascii="Wingdings" w:hAnsi="Wingdings" w:cs="Times New Roman" w:hint="default"/>
    </w:rPr>
  </w:style>
  <w:style w:type="character" w:customStyle="1" w:styleId="WW8Num99z2">
    <w:name w:val="WW8Num99z2"/>
    <w:rsid w:val="003B787E"/>
    <w:rPr>
      <w:rFonts w:ascii="Wingdings" w:hAnsi="Wingdings" w:cs="Times New Roman" w:hint="default"/>
    </w:rPr>
  </w:style>
  <w:style w:type="character" w:customStyle="1" w:styleId="WW8Num100z0">
    <w:name w:val="WW8Num100z0"/>
    <w:rsid w:val="003B787E"/>
    <w:rPr>
      <w:rFonts w:ascii="Symbol" w:hAnsi="Symbol" w:cs="Times New Roman" w:hint="default"/>
      <w:b w:val="0"/>
      <w:bCs w:val="0"/>
      <w:i w:val="0"/>
      <w:iCs w:val="0"/>
      <w:sz w:val="22"/>
      <w:szCs w:val="22"/>
    </w:rPr>
  </w:style>
  <w:style w:type="character" w:customStyle="1" w:styleId="WW8Num102z0">
    <w:name w:val="WW8Num102z0"/>
    <w:rsid w:val="003B787E"/>
    <w:rPr>
      <w:rFonts w:ascii="Symbol" w:hAnsi="Symbol" w:cs="Times New Roman" w:hint="default"/>
      <w:b w:val="0"/>
      <w:bCs w:val="0"/>
      <w:i w:val="0"/>
      <w:iCs w:val="0"/>
      <w:sz w:val="22"/>
      <w:szCs w:val="22"/>
    </w:rPr>
  </w:style>
  <w:style w:type="character" w:customStyle="1" w:styleId="WW8Num102z1">
    <w:name w:val="WW8Num102z1"/>
    <w:rsid w:val="003B787E"/>
    <w:rPr>
      <w:rFonts w:ascii="OpenSymbol" w:hAnsi="OpenSymbol" w:cs="Times New Roman" w:hint="default"/>
      <w:sz w:val="18"/>
      <w:szCs w:val="18"/>
    </w:rPr>
  </w:style>
  <w:style w:type="character" w:customStyle="1" w:styleId="WW8Num102z3">
    <w:name w:val="WW8Num102z3"/>
    <w:rsid w:val="003B787E"/>
    <w:rPr>
      <w:rFonts w:ascii="Symbol" w:hAnsi="Symbol" w:cs="Times New Roman" w:hint="default"/>
      <w:sz w:val="18"/>
      <w:szCs w:val="18"/>
    </w:rPr>
  </w:style>
  <w:style w:type="character" w:customStyle="1" w:styleId="WW8Num105z3">
    <w:name w:val="WW8Num105z3"/>
    <w:rsid w:val="003B787E"/>
    <w:rPr>
      <w:rFonts w:ascii="Symbol" w:hAnsi="Symbol" w:cs="Times New Roman" w:hint="default"/>
    </w:rPr>
  </w:style>
  <w:style w:type="character" w:customStyle="1" w:styleId="WW8Num109z0">
    <w:name w:val="WW8Num109z0"/>
    <w:rsid w:val="003B787E"/>
    <w:rPr>
      <w:b w:val="0"/>
      <w:bCs w:val="0"/>
      <w:i w:val="0"/>
      <w:iCs w:val="0"/>
      <w:sz w:val="20"/>
      <w:szCs w:val="20"/>
    </w:rPr>
  </w:style>
  <w:style w:type="character" w:customStyle="1" w:styleId="WW8Num109z1">
    <w:name w:val="WW8Num109z1"/>
    <w:rsid w:val="003B787E"/>
    <w:rPr>
      <w:rFonts w:ascii="OpenSymbol" w:hAnsi="OpenSymbol" w:cs="Times New Roman" w:hint="default"/>
    </w:rPr>
  </w:style>
  <w:style w:type="character" w:customStyle="1" w:styleId="WW8Num109z3">
    <w:name w:val="WW8Num109z3"/>
    <w:rsid w:val="003B787E"/>
    <w:rPr>
      <w:rFonts w:ascii="Symbol" w:hAnsi="Symbol" w:cs="Times New Roman" w:hint="default"/>
      <w:color w:val="auto"/>
      <w:sz w:val="20"/>
      <w:szCs w:val="20"/>
    </w:rPr>
  </w:style>
  <w:style w:type="character" w:customStyle="1" w:styleId="WW8Num114z0">
    <w:name w:val="WW8Num114z0"/>
    <w:rsid w:val="003B787E"/>
    <w:rPr>
      <w:rFonts w:ascii="Symbol" w:hAnsi="Symbol" w:cs="Times New Roman" w:hint="default"/>
      <w:b w:val="0"/>
      <w:bCs w:val="0"/>
      <w:i w:val="0"/>
      <w:iCs w:val="0"/>
      <w:sz w:val="22"/>
      <w:szCs w:val="22"/>
    </w:rPr>
  </w:style>
  <w:style w:type="character" w:customStyle="1" w:styleId="WW8Num114z1">
    <w:name w:val="WW8Num114z1"/>
    <w:rsid w:val="003B787E"/>
    <w:rPr>
      <w:rFonts w:ascii="OpenSymbol" w:hAnsi="OpenSymbol" w:cs="Times New Roman" w:hint="default"/>
      <w:sz w:val="18"/>
      <w:szCs w:val="18"/>
    </w:rPr>
  </w:style>
  <w:style w:type="character" w:customStyle="1" w:styleId="WW8Num114z3">
    <w:name w:val="WW8Num114z3"/>
    <w:rsid w:val="003B787E"/>
    <w:rPr>
      <w:rFonts w:ascii="Symbol" w:hAnsi="Symbol" w:cs="Times New Roman" w:hint="default"/>
      <w:color w:val="auto"/>
      <w:sz w:val="20"/>
      <w:szCs w:val="20"/>
    </w:rPr>
  </w:style>
  <w:style w:type="character" w:customStyle="1" w:styleId="WW8Num116z2">
    <w:name w:val="WW8Num116z2"/>
    <w:rsid w:val="003B787E"/>
    <w:rPr>
      <w:rFonts w:ascii="Wingdings" w:hAnsi="Wingdings" w:cs="Times New Roman" w:hint="default"/>
    </w:rPr>
  </w:style>
  <w:style w:type="character" w:customStyle="1" w:styleId="WW8Num117z2">
    <w:name w:val="WW8Num117z2"/>
    <w:rsid w:val="003B787E"/>
    <w:rPr>
      <w:rFonts w:ascii="Wingdings" w:hAnsi="Wingdings" w:cs="Times New Roman" w:hint="default"/>
    </w:rPr>
  </w:style>
  <w:style w:type="character" w:customStyle="1" w:styleId="WW8Num118z1">
    <w:name w:val="WW8Num118z1"/>
    <w:rsid w:val="003B787E"/>
    <w:rPr>
      <w:rFonts w:ascii="OpenSymbol" w:hAnsi="OpenSymbol" w:cs="Times New Roman" w:hint="default"/>
    </w:rPr>
  </w:style>
  <w:style w:type="character" w:customStyle="1" w:styleId="WW8Num118z3">
    <w:name w:val="WW8Num118z3"/>
    <w:rsid w:val="003B787E"/>
    <w:rPr>
      <w:rFonts w:ascii="Symbol" w:hAnsi="Symbol" w:cs="Times New Roman" w:hint="default"/>
    </w:rPr>
  </w:style>
  <w:style w:type="character" w:customStyle="1" w:styleId="WW8Num119z2">
    <w:name w:val="WW8Num119z2"/>
    <w:rsid w:val="003B787E"/>
    <w:rPr>
      <w:rFonts w:ascii="Wingdings" w:hAnsi="Wingdings" w:cs="Times New Roman" w:hint="default"/>
    </w:rPr>
  </w:style>
  <w:style w:type="character" w:customStyle="1" w:styleId="WW8NumSt115z0">
    <w:name w:val="WW8NumSt115z0"/>
    <w:rsid w:val="003B787E"/>
    <w:rPr>
      <w:rFonts w:ascii="Symbol" w:hAnsi="Symbol" w:cs="Times New Roman" w:hint="default"/>
    </w:rPr>
  </w:style>
  <w:style w:type="character" w:customStyle="1" w:styleId="WW8NumSt116z0">
    <w:name w:val="WW8NumSt116z0"/>
    <w:rsid w:val="003B787E"/>
    <w:rPr>
      <w:rFonts w:ascii="Symbol" w:hAnsi="Symbol" w:cs="Times New Roman" w:hint="default"/>
    </w:rPr>
  </w:style>
  <w:style w:type="character" w:customStyle="1" w:styleId="WW8NumSt119z0">
    <w:name w:val="WW8NumSt119z0"/>
    <w:rsid w:val="003B787E"/>
    <w:rPr>
      <w:rFonts w:ascii="Symbol" w:hAnsi="Symbol" w:cs="Times New Roman" w:hint="default"/>
    </w:rPr>
  </w:style>
  <w:style w:type="character" w:customStyle="1" w:styleId="WW8Num22z2">
    <w:name w:val="WW8Num22z2"/>
    <w:rsid w:val="003B787E"/>
    <w:rPr>
      <w:rFonts w:ascii="Arial" w:hAnsi="Arial" w:cs="Arial"/>
      <w:i w:val="0"/>
    </w:rPr>
  </w:style>
  <w:style w:type="character" w:customStyle="1" w:styleId="WW8Num33z2">
    <w:name w:val="WW8Num33z2"/>
    <w:rsid w:val="003B787E"/>
    <w:rPr>
      <w:rFonts w:ascii="Arial" w:hAnsi="Arial" w:cs="Arial"/>
      <w:i w:val="0"/>
    </w:rPr>
  </w:style>
  <w:style w:type="character" w:customStyle="1" w:styleId="WW8Num33z3">
    <w:name w:val="WW8Num33z3"/>
    <w:rsid w:val="003B787E"/>
    <w:rPr>
      <w:rFonts w:ascii="Symbol" w:hAnsi="Symbol"/>
    </w:rPr>
  </w:style>
  <w:style w:type="character" w:customStyle="1" w:styleId="WW8Num35z2">
    <w:name w:val="WW8Num35z2"/>
    <w:rsid w:val="003B787E"/>
    <w:rPr>
      <w:rFonts w:ascii="Wingdings" w:hAnsi="Wingdings"/>
    </w:rPr>
  </w:style>
  <w:style w:type="character" w:customStyle="1" w:styleId="WW8Num35z3">
    <w:name w:val="WW8Num35z3"/>
    <w:rsid w:val="003B787E"/>
    <w:rPr>
      <w:rFonts w:ascii="Symbol" w:hAnsi="Symbol"/>
    </w:rPr>
  </w:style>
  <w:style w:type="character" w:customStyle="1" w:styleId="WW8Num37z2">
    <w:name w:val="WW8Num37z2"/>
    <w:rsid w:val="003B787E"/>
    <w:rPr>
      <w:rFonts w:ascii="Wingdings" w:hAnsi="Wingdings"/>
    </w:rPr>
  </w:style>
  <w:style w:type="character" w:customStyle="1" w:styleId="WW8Num37z3">
    <w:name w:val="WW8Num37z3"/>
    <w:rsid w:val="003B787E"/>
    <w:rPr>
      <w:rFonts w:ascii="Symbol" w:hAnsi="Symbol"/>
    </w:rPr>
  </w:style>
  <w:style w:type="character" w:customStyle="1" w:styleId="WW8Num39z2">
    <w:name w:val="WW8Num39z2"/>
    <w:rsid w:val="003B787E"/>
    <w:rPr>
      <w:rFonts w:ascii="Wingdings" w:hAnsi="Wingdings"/>
    </w:rPr>
  </w:style>
  <w:style w:type="character" w:customStyle="1" w:styleId="WW8Num39z3">
    <w:name w:val="WW8Num39z3"/>
    <w:rsid w:val="003B787E"/>
    <w:rPr>
      <w:rFonts w:ascii="Symbol" w:hAnsi="Symbol"/>
    </w:rPr>
  </w:style>
  <w:style w:type="character" w:customStyle="1" w:styleId="WW8Num41z2">
    <w:name w:val="WW8Num41z2"/>
    <w:rsid w:val="003B787E"/>
    <w:rPr>
      <w:rFonts w:ascii="Wingdings" w:hAnsi="Wingdings"/>
    </w:rPr>
  </w:style>
  <w:style w:type="character" w:customStyle="1" w:styleId="WW8Num41z3">
    <w:name w:val="WW8Num41z3"/>
    <w:rsid w:val="003B787E"/>
    <w:rPr>
      <w:rFonts w:ascii="Symbol" w:hAnsi="Symbol"/>
    </w:rPr>
  </w:style>
  <w:style w:type="character" w:customStyle="1" w:styleId="WW8Num44z3">
    <w:name w:val="WW8Num44z3"/>
    <w:rsid w:val="003B787E"/>
    <w:rPr>
      <w:rFonts w:ascii="Symbol" w:hAnsi="Symbol"/>
    </w:rPr>
  </w:style>
  <w:style w:type="character" w:customStyle="1" w:styleId="WW8Num48z3">
    <w:name w:val="WW8Num48z3"/>
    <w:rsid w:val="003B787E"/>
    <w:rPr>
      <w:rFonts w:ascii="Symbol" w:hAnsi="Symbol"/>
    </w:rPr>
  </w:style>
  <w:style w:type="character" w:customStyle="1" w:styleId="WW8Num49z2">
    <w:name w:val="WW8Num49z2"/>
    <w:rsid w:val="003B787E"/>
    <w:rPr>
      <w:rFonts w:ascii="Wingdings" w:hAnsi="Wingdings"/>
    </w:rPr>
  </w:style>
  <w:style w:type="character" w:customStyle="1" w:styleId="WW8Num49z3">
    <w:name w:val="WW8Num49z3"/>
    <w:rsid w:val="003B787E"/>
    <w:rPr>
      <w:rFonts w:ascii="Symbol" w:hAnsi="Symbol"/>
    </w:rPr>
  </w:style>
  <w:style w:type="character" w:customStyle="1" w:styleId="WW8Num50z2">
    <w:name w:val="WW8Num50z2"/>
    <w:rsid w:val="003B787E"/>
    <w:rPr>
      <w:rFonts w:ascii="Wingdings" w:hAnsi="Wingdings"/>
    </w:rPr>
  </w:style>
  <w:style w:type="character" w:customStyle="1" w:styleId="WW8Num51z3">
    <w:name w:val="WW8Num51z3"/>
    <w:rsid w:val="003B787E"/>
    <w:rPr>
      <w:rFonts w:ascii="Symbol" w:hAnsi="Symbol"/>
    </w:rPr>
  </w:style>
  <w:style w:type="character" w:customStyle="1" w:styleId="WW8Num54z2">
    <w:name w:val="WW8Num54z2"/>
    <w:rsid w:val="003B787E"/>
    <w:rPr>
      <w:rFonts w:ascii="Wingdings" w:hAnsi="Wingdings"/>
    </w:rPr>
  </w:style>
  <w:style w:type="character" w:customStyle="1" w:styleId="WW8Num54z3">
    <w:name w:val="WW8Num54z3"/>
    <w:rsid w:val="003B787E"/>
    <w:rPr>
      <w:rFonts w:ascii="Symbol" w:hAnsi="Symbol"/>
    </w:rPr>
  </w:style>
  <w:style w:type="character" w:customStyle="1" w:styleId="WW8Num56z2">
    <w:name w:val="WW8Num56z2"/>
    <w:rsid w:val="003B787E"/>
    <w:rPr>
      <w:rFonts w:ascii="Wingdings" w:hAnsi="Wingdings"/>
    </w:rPr>
  </w:style>
  <w:style w:type="character" w:customStyle="1" w:styleId="WW8Num56z3">
    <w:name w:val="WW8Num56z3"/>
    <w:rsid w:val="003B787E"/>
    <w:rPr>
      <w:rFonts w:ascii="Symbol" w:hAnsi="Symbol"/>
    </w:rPr>
  </w:style>
  <w:style w:type="character" w:customStyle="1" w:styleId="WW8Num60z3">
    <w:name w:val="WW8Num60z3"/>
    <w:rsid w:val="003B787E"/>
    <w:rPr>
      <w:rFonts w:ascii="Symbol" w:hAnsi="Symbol"/>
    </w:rPr>
  </w:style>
  <w:style w:type="character" w:customStyle="1" w:styleId="WW8Num65z2">
    <w:name w:val="WW8Num65z2"/>
    <w:rsid w:val="003B787E"/>
    <w:rPr>
      <w:rFonts w:ascii="Wingdings" w:hAnsi="Wingdings"/>
    </w:rPr>
  </w:style>
  <w:style w:type="character" w:customStyle="1" w:styleId="WW8Num72z2">
    <w:name w:val="WW8Num72z2"/>
    <w:rsid w:val="003B787E"/>
    <w:rPr>
      <w:rFonts w:ascii="Wingdings" w:hAnsi="Wingdings"/>
    </w:rPr>
  </w:style>
  <w:style w:type="character" w:customStyle="1" w:styleId="WW8Num73z2">
    <w:name w:val="WW8Num73z2"/>
    <w:rsid w:val="003B787E"/>
    <w:rPr>
      <w:rFonts w:ascii="Wingdings" w:hAnsi="Wingdings"/>
    </w:rPr>
  </w:style>
  <w:style w:type="character" w:customStyle="1" w:styleId="WW8Num78z0">
    <w:name w:val="WW8Num78z0"/>
    <w:rsid w:val="003B787E"/>
    <w:rPr>
      <w:rFonts w:ascii="Arial" w:hAnsi="Arial"/>
    </w:rPr>
  </w:style>
  <w:style w:type="character" w:customStyle="1" w:styleId="WW8Num78z2">
    <w:name w:val="WW8Num78z2"/>
    <w:rsid w:val="003B787E"/>
    <w:rPr>
      <w:rFonts w:ascii="Wingdings" w:hAnsi="Wingdings"/>
    </w:rPr>
  </w:style>
  <w:style w:type="character" w:customStyle="1" w:styleId="WW8Num78z3">
    <w:name w:val="WW8Num78z3"/>
    <w:rsid w:val="003B787E"/>
    <w:rPr>
      <w:rFonts w:ascii="Symbol" w:hAnsi="Symbol"/>
    </w:rPr>
  </w:style>
  <w:style w:type="character" w:customStyle="1" w:styleId="WW8Num80z3">
    <w:name w:val="WW8Num80z3"/>
    <w:rsid w:val="003B787E"/>
    <w:rPr>
      <w:rFonts w:ascii="Symbol" w:hAnsi="Symbol"/>
    </w:rPr>
  </w:style>
  <w:style w:type="character" w:customStyle="1" w:styleId="WW8Num81z2">
    <w:name w:val="WW8Num81z2"/>
    <w:rsid w:val="003B787E"/>
    <w:rPr>
      <w:rFonts w:ascii="Wingdings" w:hAnsi="Wingdings"/>
    </w:rPr>
  </w:style>
  <w:style w:type="character" w:customStyle="1" w:styleId="WW8Num84z2">
    <w:name w:val="WW8Num84z2"/>
    <w:rsid w:val="003B787E"/>
    <w:rPr>
      <w:rFonts w:ascii="Wingdings" w:hAnsi="Wingdings"/>
    </w:rPr>
  </w:style>
  <w:style w:type="character" w:customStyle="1" w:styleId="WW8Num88z2">
    <w:name w:val="WW8Num88z2"/>
    <w:rsid w:val="003B787E"/>
    <w:rPr>
      <w:rFonts w:ascii="Wingdings" w:hAnsi="Wingdings"/>
    </w:rPr>
  </w:style>
  <w:style w:type="character" w:customStyle="1" w:styleId="Domylnaczcionkaakapitu4">
    <w:name w:val="Domyślna czcionka akapitu4"/>
    <w:rsid w:val="003B787E"/>
  </w:style>
  <w:style w:type="character" w:customStyle="1" w:styleId="Domylnaczcionkaakapitu3">
    <w:name w:val="Domyślna czcionka akapitu3"/>
    <w:rsid w:val="003B787E"/>
  </w:style>
  <w:style w:type="character" w:customStyle="1" w:styleId="NormalnyArialZnak">
    <w:name w:val="Normalny + Arial Znak"/>
    <w:basedOn w:val="Domylnaczcionkaakapitu4"/>
    <w:rsid w:val="003B787E"/>
    <w:rPr>
      <w:rFonts w:ascii="Arial" w:hAnsi="Arial" w:cs="Arial"/>
      <w:noProof w:val="0"/>
      <w:lang w:val="pl-PL" w:eastAsia="ar-SA" w:bidi="ar-SA"/>
    </w:rPr>
  </w:style>
  <w:style w:type="character" w:customStyle="1" w:styleId="WW-Tekstpodstawowywcity21Znak">
    <w:name w:val="WW-Tekst podstawowy wci?ty 21 Znak"/>
    <w:basedOn w:val="Domylnaczcionkaakapitu4"/>
    <w:rsid w:val="003B787E"/>
    <w:rPr>
      <w:rFonts w:ascii="Arial" w:hAnsi="Arial"/>
      <w:noProof w:val="0"/>
      <w:lang w:val="pl-PL" w:eastAsia="ar-SA" w:bidi="ar-SA"/>
    </w:rPr>
  </w:style>
  <w:style w:type="character" w:customStyle="1" w:styleId="WW-NagwekArialZnak">
    <w:name w:val="WW-Nagłówek + Arial Znak"/>
    <w:basedOn w:val="WW-Tekstpodstawowywcity21Znak"/>
    <w:rsid w:val="003B787E"/>
    <w:rPr>
      <w:rFonts w:ascii="Arial" w:hAnsi="Arial"/>
      <w:noProof w:val="0"/>
      <w:lang w:val="pl-PL" w:eastAsia="ar-SA" w:bidi="ar-SA"/>
    </w:rPr>
  </w:style>
  <w:style w:type="character" w:customStyle="1" w:styleId="st">
    <w:name w:val="st"/>
    <w:basedOn w:val="Domylnaczcionkaakapitu4"/>
    <w:rsid w:val="003B787E"/>
  </w:style>
  <w:style w:type="paragraph" w:customStyle="1" w:styleId="Nagwek40">
    <w:name w:val="Nagłówek4"/>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5">
    <w:name w:val="Podpis5"/>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Nagwek30">
    <w:name w:val="Nagłówek3"/>
    <w:basedOn w:val="Normalny"/>
    <w:next w:val="Tekstpodstawowy"/>
    <w:rsid w:val="003B787E"/>
    <w:pPr>
      <w:keepNext/>
      <w:tabs>
        <w:tab w:val="clear" w:pos="0"/>
        <w:tab w:val="clear" w:pos="4535"/>
        <w:tab w:val="clear" w:pos="9071"/>
      </w:tabs>
      <w:autoSpaceDE w:val="0"/>
      <w:spacing w:before="240" w:after="120"/>
    </w:pPr>
    <w:rPr>
      <w:rFonts w:ascii="Arial" w:eastAsia="Lucida Sans Unicode" w:hAnsi="Arial" w:cs="Tahoma"/>
      <w:sz w:val="28"/>
      <w:szCs w:val="28"/>
    </w:rPr>
  </w:style>
  <w:style w:type="paragraph" w:customStyle="1" w:styleId="Podpis4">
    <w:name w:val="Podpis4"/>
    <w:basedOn w:val="Normalny"/>
    <w:rsid w:val="003B787E"/>
    <w:pPr>
      <w:suppressLineNumbers/>
      <w:tabs>
        <w:tab w:val="clear" w:pos="0"/>
        <w:tab w:val="clear" w:pos="4535"/>
        <w:tab w:val="clear" w:pos="9071"/>
      </w:tabs>
      <w:autoSpaceDE w:val="0"/>
      <w:spacing w:before="120" w:after="120"/>
    </w:pPr>
    <w:rPr>
      <w:rFonts w:cs="Tahoma"/>
      <w:i/>
      <w:iCs/>
    </w:rPr>
  </w:style>
  <w:style w:type="paragraph" w:customStyle="1" w:styleId="NormalnyArial">
    <w:name w:val="Normalny + Arial"/>
    <w:basedOn w:val="Normalny"/>
    <w:rsid w:val="003B787E"/>
    <w:pPr>
      <w:tabs>
        <w:tab w:val="clear" w:pos="0"/>
        <w:tab w:val="clear" w:pos="4535"/>
        <w:tab w:val="clear" w:pos="9071"/>
        <w:tab w:val="left" w:pos="142"/>
        <w:tab w:val="left" w:pos="567"/>
      </w:tabs>
      <w:suppressAutoHyphens w:val="0"/>
      <w:ind w:left="567"/>
    </w:pPr>
    <w:rPr>
      <w:rFonts w:ascii="Arial" w:hAnsi="Arial" w:cs="Arial"/>
      <w:sz w:val="20"/>
      <w:szCs w:val="20"/>
    </w:rPr>
  </w:style>
  <w:style w:type="paragraph" w:customStyle="1" w:styleId="WW-NagwekArial">
    <w:name w:val="WW-Nagłówek + Arial"/>
    <w:basedOn w:val="WW-Tekstpodstawowywcity21"/>
    <w:rsid w:val="003B787E"/>
    <w:pPr>
      <w:tabs>
        <w:tab w:val="left" w:pos="284"/>
      </w:tabs>
      <w:ind w:left="0" w:firstLine="0"/>
    </w:pPr>
  </w:style>
  <w:style w:type="paragraph" w:customStyle="1" w:styleId="StylKursywaWyjustowany">
    <w:name w:val="Styl Kursywa Wyjustowany"/>
    <w:basedOn w:val="Normalny"/>
    <w:rsid w:val="003B787E"/>
    <w:pPr>
      <w:tabs>
        <w:tab w:val="clear" w:pos="0"/>
        <w:tab w:val="clear" w:pos="4535"/>
        <w:tab w:val="clear" w:pos="9071"/>
        <w:tab w:val="left" w:pos="720"/>
      </w:tabs>
    </w:pPr>
    <w:rPr>
      <w:rFonts w:ascii="Arial" w:hAnsi="Arial"/>
      <w:i/>
      <w:iCs/>
      <w:sz w:val="20"/>
      <w:szCs w:val="20"/>
    </w:rPr>
  </w:style>
  <w:style w:type="paragraph" w:customStyle="1" w:styleId="Styl9ptPogrubienieWyjustowany">
    <w:name w:val="Styl 9 pt Pogrubienie Wyjustowany"/>
    <w:basedOn w:val="Normalny"/>
    <w:rsid w:val="003B787E"/>
    <w:pPr>
      <w:tabs>
        <w:tab w:val="clear" w:pos="0"/>
        <w:tab w:val="clear" w:pos="4535"/>
        <w:tab w:val="clear" w:pos="9071"/>
      </w:tabs>
      <w:jc w:val="both"/>
    </w:pPr>
    <w:rPr>
      <w:rFonts w:ascii="Arial" w:hAnsi="Arial"/>
      <w:b/>
      <w:bCs/>
      <w:sz w:val="20"/>
      <w:szCs w:val="20"/>
    </w:rPr>
  </w:style>
  <w:style w:type="paragraph" w:customStyle="1" w:styleId="Tekstblokowy1">
    <w:name w:val="Tekst blokowy1"/>
    <w:basedOn w:val="Normalny"/>
    <w:rsid w:val="003B787E"/>
    <w:pPr>
      <w:tabs>
        <w:tab w:val="clear" w:pos="0"/>
        <w:tab w:val="clear" w:pos="4535"/>
        <w:tab w:val="clear" w:pos="9071"/>
        <w:tab w:val="left" w:pos="426"/>
        <w:tab w:val="left" w:pos="2552"/>
      </w:tabs>
      <w:autoSpaceDE w:val="0"/>
      <w:ind w:left="2552" w:right="-247" w:hanging="3119"/>
    </w:pPr>
    <w:rPr>
      <w:rFonts w:ascii="Arial" w:hAnsi="Arial" w:cs="Arial"/>
      <w:sz w:val="20"/>
      <w:szCs w:val="20"/>
    </w:rPr>
  </w:style>
  <w:style w:type="character" w:customStyle="1" w:styleId="WW8Num18z1">
    <w:name w:val="WW8Num18z1"/>
    <w:rsid w:val="003B787E"/>
    <w:rPr>
      <w:rFonts w:ascii="OpenSymbol" w:hAnsi="OpenSymbol" w:cs="Times New Roman" w:hint="default"/>
    </w:rPr>
  </w:style>
  <w:style w:type="character" w:customStyle="1" w:styleId="WW8Num67z2">
    <w:name w:val="WW8Num67z2"/>
    <w:rsid w:val="003B787E"/>
    <w:rPr>
      <w:rFonts w:ascii="Wingdings" w:hAnsi="Wingdings" w:hint="default"/>
    </w:rPr>
  </w:style>
  <w:style w:type="character" w:customStyle="1" w:styleId="WW8Num75z2">
    <w:name w:val="WW8Num75z2"/>
    <w:rsid w:val="003B787E"/>
    <w:rPr>
      <w:rFonts w:ascii="Symbol" w:hAnsi="Symbol" w:hint="default"/>
      <w:sz w:val="18"/>
      <w:szCs w:val="18"/>
    </w:rPr>
  </w:style>
  <w:style w:type="character" w:customStyle="1" w:styleId="WW8Num75z4">
    <w:name w:val="WW8Num75z4"/>
    <w:rsid w:val="003B787E"/>
    <w:rPr>
      <w:rFonts w:ascii="Courier New" w:hAnsi="Courier New" w:cs="Courier New" w:hint="default"/>
    </w:rPr>
  </w:style>
  <w:style w:type="character" w:customStyle="1" w:styleId="WW8Num75z5">
    <w:name w:val="WW8Num75z5"/>
    <w:rsid w:val="003B787E"/>
    <w:rPr>
      <w:rFonts w:ascii="Wingdings" w:hAnsi="Wingdings" w:hint="default"/>
    </w:rPr>
  </w:style>
  <w:style w:type="character" w:customStyle="1" w:styleId="WW8Num85z4">
    <w:name w:val="WW8Num85z4"/>
    <w:rsid w:val="003B787E"/>
    <w:rPr>
      <w:rFonts w:ascii="Courier New" w:hAnsi="Courier New" w:cs="Courier New" w:hint="default"/>
    </w:rPr>
  </w:style>
  <w:style w:type="character" w:customStyle="1" w:styleId="WW8Num87z2">
    <w:name w:val="WW8Num87z2"/>
    <w:rsid w:val="003B787E"/>
    <w:rPr>
      <w:rFonts w:ascii="Wingdings" w:hAnsi="Wingdings" w:hint="default"/>
    </w:rPr>
  </w:style>
  <w:style w:type="character" w:customStyle="1" w:styleId="ZnakZnak16">
    <w:name w:val="Znak Znak16"/>
    <w:rsid w:val="003B787E"/>
    <w:rPr>
      <w:rFonts w:ascii="Arial" w:hAnsi="Arial"/>
      <w:szCs w:val="24"/>
      <w:lang w:eastAsia="ar-SA"/>
    </w:rPr>
  </w:style>
  <w:style w:type="character" w:customStyle="1" w:styleId="ZnakZnak18">
    <w:name w:val="Znak Znak18"/>
    <w:rsid w:val="003B787E"/>
    <w:rPr>
      <w:rFonts w:ascii="Arial" w:hAnsi="Arial" w:cs="Arial"/>
      <w:sz w:val="22"/>
      <w:szCs w:val="24"/>
      <w:lang w:eastAsia="ar-SA"/>
    </w:rPr>
  </w:style>
  <w:style w:type="character" w:customStyle="1" w:styleId="ZnakZnak15">
    <w:name w:val="Znak Znak15"/>
    <w:semiHidden/>
    <w:rsid w:val="003B787E"/>
    <w:rPr>
      <w:rFonts w:ascii="Tahoma" w:hAnsi="Tahoma" w:cs="Tahoma"/>
      <w:sz w:val="16"/>
      <w:szCs w:val="16"/>
      <w:lang w:eastAsia="ar-SA"/>
    </w:rPr>
  </w:style>
  <w:style w:type="character" w:customStyle="1" w:styleId="FontStyle38">
    <w:name w:val="Font Style38"/>
    <w:basedOn w:val="Domylnaczcionkaakapitu"/>
    <w:rsid w:val="003B787E"/>
    <w:rPr>
      <w:rFonts w:ascii="Times New Roman" w:hAnsi="Times New Roman" w:cs="Times New Roman"/>
      <w:sz w:val="18"/>
      <w:szCs w:val="18"/>
    </w:rPr>
  </w:style>
  <w:style w:type="character" w:customStyle="1" w:styleId="ZnakZnak17">
    <w:name w:val="Znak Znak17"/>
    <w:locked/>
    <w:rsid w:val="003B787E"/>
    <w:rPr>
      <w:sz w:val="24"/>
      <w:szCs w:val="24"/>
      <w:lang w:eastAsia="ar-SA"/>
    </w:rPr>
  </w:style>
  <w:style w:type="character" w:customStyle="1" w:styleId="ZnakZnak13">
    <w:name w:val="Znak Znak13"/>
    <w:rsid w:val="003B787E"/>
    <w:rPr>
      <w:rFonts w:ascii="Arial" w:hAnsi="Arial"/>
      <w:color w:val="FF00FF"/>
    </w:rPr>
  </w:style>
  <w:style w:type="character" w:customStyle="1" w:styleId="ZnakZnak22">
    <w:name w:val="Znak Znak22"/>
    <w:rsid w:val="003B787E"/>
    <w:rPr>
      <w:rFonts w:ascii="Arial" w:hAnsi="Arial" w:cs="Arial"/>
      <w:b/>
      <w:bCs/>
      <w:color w:val="FF00FF"/>
      <w:sz w:val="26"/>
      <w:szCs w:val="26"/>
    </w:rPr>
  </w:style>
  <w:style w:type="character" w:customStyle="1" w:styleId="ZnakZnak21">
    <w:name w:val="Znak Znak21"/>
    <w:rsid w:val="003B787E"/>
    <w:rPr>
      <w:rFonts w:ascii="Cambria" w:hAnsi="Cambria"/>
      <w:b/>
      <w:bCs/>
      <w:i/>
      <w:iCs/>
      <w:color w:val="FF00FF"/>
    </w:rPr>
  </w:style>
  <w:style w:type="character" w:customStyle="1" w:styleId="ZnakZnak12">
    <w:name w:val="Znak Znak12"/>
    <w:rsid w:val="003B787E"/>
    <w:rPr>
      <w:rFonts w:ascii="Arial" w:hAnsi="Arial"/>
      <w:noProof w:val="0"/>
      <w:color w:val="FF00FF"/>
      <w:lang w:val="x-none" w:eastAsia="x-none"/>
    </w:rPr>
  </w:style>
  <w:style w:type="character" w:customStyle="1" w:styleId="ZnakZnak24">
    <w:name w:val="Znak Znak24"/>
    <w:rsid w:val="003B787E"/>
    <w:rPr>
      <w:b/>
      <w:caps/>
      <w:kern w:val="1"/>
      <w:lang w:eastAsia="ar-SA"/>
    </w:rPr>
  </w:style>
  <w:style w:type="paragraph" w:customStyle="1" w:styleId="Style26">
    <w:name w:val="Style26"/>
    <w:basedOn w:val="Normalny"/>
    <w:rsid w:val="003B787E"/>
    <w:pPr>
      <w:widowControl w:val="0"/>
      <w:tabs>
        <w:tab w:val="clear" w:pos="0"/>
        <w:tab w:val="clear" w:pos="4535"/>
        <w:tab w:val="clear" w:pos="9071"/>
      </w:tabs>
      <w:suppressAutoHyphens w:val="0"/>
      <w:autoSpaceDE w:val="0"/>
      <w:autoSpaceDN w:val="0"/>
      <w:adjustRightInd w:val="0"/>
    </w:pPr>
    <w:rPr>
      <w:lang w:eastAsia="pl-PL"/>
    </w:rPr>
  </w:style>
  <w:style w:type="character" w:customStyle="1" w:styleId="ZnakZnak20">
    <w:name w:val="Znak Znak20"/>
    <w:basedOn w:val="Domylnaczcionkaakapitu"/>
    <w:locked/>
    <w:rsid w:val="003B787E"/>
    <w:rPr>
      <w:b/>
      <w:bCs/>
      <w:i/>
      <w:iCs/>
      <w:sz w:val="26"/>
      <w:szCs w:val="26"/>
      <w:lang w:eastAsia="ar-SA"/>
    </w:rPr>
  </w:style>
  <w:style w:type="character" w:customStyle="1" w:styleId="ZnakZnak14">
    <w:name w:val="Znak Znak14"/>
    <w:basedOn w:val="Domylnaczcionkaakapitu"/>
    <w:locked/>
    <w:rsid w:val="003B787E"/>
    <w:rPr>
      <w:rFonts w:ascii="Arial" w:hAnsi="Arial"/>
      <w:color w:val="FF00FF"/>
    </w:rPr>
  </w:style>
  <w:style w:type="character" w:customStyle="1" w:styleId="ZnakZnak11">
    <w:name w:val="Znak Znak11"/>
    <w:basedOn w:val="Domylnaczcionkaakapitu"/>
    <w:locked/>
    <w:rsid w:val="003B787E"/>
    <w:rPr>
      <w:rFonts w:ascii="Arial" w:hAnsi="Arial"/>
      <w:noProof w:val="0"/>
      <w:color w:val="FF00FF"/>
      <w:lang w:val="x-none" w:eastAsia="x-none"/>
    </w:rPr>
  </w:style>
  <w:style w:type="paragraph" w:customStyle="1" w:styleId="Style14">
    <w:name w:val="Style14"/>
    <w:basedOn w:val="Normalny"/>
    <w:rsid w:val="003B787E"/>
    <w:pPr>
      <w:widowControl w:val="0"/>
      <w:tabs>
        <w:tab w:val="clear" w:pos="0"/>
        <w:tab w:val="clear" w:pos="4535"/>
        <w:tab w:val="clear" w:pos="9071"/>
      </w:tabs>
      <w:suppressAutoHyphens w:val="0"/>
      <w:autoSpaceDE w:val="0"/>
      <w:autoSpaceDN w:val="0"/>
      <w:adjustRightInd w:val="0"/>
      <w:spacing w:line="283" w:lineRule="exact"/>
      <w:ind w:hanging="278"/>
    </w:pPr>
    <w:rPr>
      <w:lang w:eastAsia="pl-PL"/>
    </w:rPr>
  </w:style>
  <w:style w:type="paragraph" w:customStyle="1" w:styleId="Style8">
    <w:name w:val="Style8"/>
    <w:basedOn w:val="Normalny"/>
    <w:rsid w:val="003B787E"/>
    <w:pPr>
      <w:widowControl w:val="0"/>
      <w:tabs>
        <w:tab w:val="clear" w:pos="0"/>
        <w:tab w:val="clear" w:pos="4535"/>
        <w:tab w:val="clear" w:pos="9071"/>
      </w:tabs>
      <w:suppressAutoHyphens w:val="0"/>
      <w:autoSpaceDE w:val="0"/>
      <w:autoSpaceDN w:val="0"/>
      <w:adjustRightInd w:val="0"/>
    </w:pPr>
    <w:rPr>
      <w:rFonts w:ascii="Arial" w:hAnsi="Arial" w:cs="Arial"/>
      <w:lang w:eastAsia="pl-PL"/>
    </w:rPr>
  </w:style>
  <w:style w:type="character" w:customStyle="1" w:styleId="FontStyle12">
    <w:name w:val="Font Style12"/>
    <w:basedOn w:val="Domylnaczcionkaakapitu"/>
    <w:rsid w:val="003B787E"/>
    <w:rPr>
      <w:rFonts w:ascii="Arial" w:hAnsi="Arial" w:cs="Arial"/>
      <w:color w:val="000000"/>
      <w:sz w:val="18"/>
      <w:szCs w:val="18"/>
    </w:rPr>
  </w:style>
  <w:style w:type="character" w:customStyle="1" w:styleId="FontStyle16">
    <w:name w:val="Font Style16"/>
    <w:basedOn w:val="Domylnaczcionkaakapitu"/>
    <w:rsid w:val="003B787E"/>
    <w:rPr>
      <w:rFonts w:ascii="Arial" w:hAnsi="Arial" w:cs="Arial"/>
      <w:b/>
      <w:bCs/>
      <w:i/>
      <w:iCs/>
      <w:color w:val="000000"/>
      <w:sz w:val="14"/>
      <w:szCs w:val="14"/>
    </w:rPr>
  </w:style>
  <w:style w:type="character" w:customStyle="1" w:styleId="FontStyle37">
    <w:name w:val="Font Style37"/>
    <w:basedOn w:val="Domylnaczcionkaakapitu"/>
    <w:rsid w:val="003B787E"/>
    <w:rPr>
      <w:rFonts w:ascii="Times New Roman" w:hAnsi="Times New Roman" w:cs="Times New Roman"/>
      <w:b/>
      <w:bCs/>
      <w:sz w:val="18"/>
      <w:szCs w:val="18"/>
    </w:rPr>
  </w:style>
  <w:style w:type="paragraph" w:customStyle="1" w:styleId="Style23">
    <w:name w:val="Style23"/>
    <w:basedOn w:val="Normalny"/>
    <w:rsid w:val="003B787E"/>
    <w:pPr>
      <w:widowControl w:val="0"/>
      <w:tabs>
        <w:tab w:val="clear" w:pos="0"/>
        <w:tab w:val="clear" w:pos="4535"/>
        <w:tab w:val="clear" w:pos="9071"/>
      </w:tabs>
      <w:suppressAutoHyphens w:val="0"/>
      <w:autoSpaceDE w:val="0"/>
      <w:autoSpaceDN w:val="0"/>
      <w:adjustRightInd w:val="0"/>
      <w:spacing w:line="283" w:lineRule="exact"/>
      <w:ind w:hanging="283"/>
    </w:pPr>
    <w:rPr>
      <w:lang w:eastAsia="pl-PL"/>
    </w:rPr>
  </w:style>
  <w:style w:type="character" w:customStyle="1" w:styleId="StopkaZnak1">
    <w:name w:val="Stopka Znak1"/>
    <w:locked/>
    <w:rsid w:val="003B787E"/>
    <w:rPr>
      <w:rFonts w:ascii="Times New Roman" w:eastAsia="Times New Roman" w:hAnsi="Times New Roman" w:cs="Times New Roman"/>
      <w:sz w:val="24"/>
      <w:szCs w:val="24"/>
      <w:lang w:val="x-none" w:eastAsia="ar-SA"/>
    </w:rPr>
  </w:style>
  <w:style w:type="character" w:customStyle="1" w:styleId="Nagwek3Znak1">
    <w:name w:val="Nagłówek 3 Znak1"/>
    <w:rsid w:val="003B787E"/>
    <w:rPr>
      <w:rFonts w:ascii="Arial" w:eastAsia="Times New Roman" w:hAnsi="Arial" w:cs="Times New Roman"/>
      <w:b/>
      <w:bCs/>
      <w:color w:val="FF00FF"/>
      <w:sz w:val="26"/>
      <w:szCs w:val="26"/>
      <w:lang w:val="x-none" w:eastAsia="x-none"/>
    </w:rPr>
  </w:style>
  <w:style w:type="character" w:customStyle="1" w:styleId="Nagwek1Znak1">
    <w:name w:val="Nagłówek 1 Znak1"/>
    <w:rsid w:val="003B787E"/>
    <w:rPr>
      <w:rFonts w:ascii="Times New Roman" w:eastAsia="Times New Roman" w:hAnsi="Times New Roman" w:cs="Times New Roman"/>
      <w:b/>
      <w:caps/>
      <w:kern w:val="1"/>
      <w:sz w:val="20"/>
      <w:szCs w:val="20"/>
      <w:lang w:val="x-none" w:eastAsia="ar-SA"/>
    </w:rPr>
  </w:style>
  <w:style w:type="numbering" w:customStyle="1" w:styleId="mss">
    <w:name w:val="mss"/>
    <w:rsid w:val="003B787E"/>
    <w:pPr>
      <w:numPr>
        <w:numId w:val="65"/>
      </w:numPr>
    </w:pPr>
  </w:style>
  <w:style w:type="character" w:customStyle="1" w:styleId="TekstprzypisudolnegoZnak1">
    <w:name w:val="Tekst przypisu dolnego Znak1"/>
    <w:basedOn w:val="Domylnaczcionkaakapitu"/>
    <w:link w:val="Tekstprzypisudolnego"/>
    <w:semiHidden/>
    <w:locked/>
    <w:rsid w:val="003B787E"/>
    <w:rPr>
      <w:rFonts w:ascii="Arial" w:eastAsia="Times New Roman" w:hAnsi="Arial" w:cs="Times New Roman"/>
      <w:color w:val="FF00FF"/>
      <w:sz w:val="20"/>
      <w:szCs w:val="20"/>
      <w:lang w:eastAsia="pl-PL"/>
    </w:rPr>
  </w:style>
  <w:style w:type="numbering" w:styleId="111111">
    <w:name w:val="Outline List 2"/>
    <w:basedOn w:val="Bezlisty"/>
    <w:rsid w:val="003B787E"/>
    <w:pPr>
      <w:numPr>
        <w:numId w:val="66"/>
      </w:numPr>
    </w:pPr>
  </w:style>
  <w:style w:type="paragraph" w:customStyle="1" w:styleId="HNumber">
    <w:name w:val="H Number"/>
    <w:basedOn w:val="Normalny"/>
    <w:rsid w:val="003B787E"/>
    <w:pPr>
      <w:tabs>
        <w:tab w:val="clear" w:pos="0"/>
        <w:tab w:val="clear" w:pos="4535"/>
        <w:tab w:val="clear" w:pos="9071"/>
      </w:tabs>
      <w:suppressAutoHyphens w:val="0"/>
      <w:spacing w:before="120"/>
      <w:ind w:left="851" w:hanging="851"/>
      <w:jc w:val="both"/>
    </w:pPr>
    <w:rPr>
      <w:sz w:val="20"/>
      <w:szCs w:val="20"/>
      <w:lang w:val="en-GB" w:eastAsia="en-US"/>
    </w:rPr>
  </w:style>
  <w:style w:type="paragraph" w:customStyle="1" w:styleId="TytuSST">
    <w:name w:val="Tytuł SST"/>
    <w:basedOn w:val="Normalny"/>
    <w:rsid w:val="003B787E"/>
    <w:pPr>
      <w:tabs>
        <w:tab w:val="clear" w:pos="0"/>
        <w:tab w:val="clear" w:pos="4535"/>
        <w:tab w:val="clear" w:pos="9071"/>
        <w:tab w:val="left" w:pos="2126"/>
      </w:tabs>
      <w:suppressAutoHyphens w:val="0"/>
      <w:spacing w:before="120"/>
    </w:pPr>
    <w:rPr>
      <w:rFonts w:cs="Arial"/>
      <w:b/>
      <w:bCs/>
      <w:iCs/>
      <w:caps/>
      <w:sz w:val="22"/>
      <w:lang w:eastAsia="pl-PL"/>
    </w:rPr>
  </w:style>
  <w:style w:type="paragraph" w:customStyle="1" w:styleId="podpkta">
    <w:name w:val="pod_pkt_a"/>
    <w:basedOn w:val="Normalny"/>
    <w:rsid w:val="003B787E"/>
    <w:pPr>
      <w:keepNext/>
      <w:tabs>
        <w:tab w:val="clear" w:pos="0"/>
        <w:tab w:val="clear" w:pos="4535"/>
        <w:tab w:val="clear" w:pos="9071"/>
      </w:tabs>
      <w:suppressAutoHyphens w:val="0"/>
      <w:ind w:left="426" w:hanging="425"/>
      <w:jc w:val="both"/>
    </w:pPr>
    <w:rPr>
      <w:sz w:val="22"/>
      <w:szCs w:val="20"/>
      <w:lang w:eastAsia="pl-PL"/>
    </w:rPr>
  </w:style>
  <w:style w:type="paragraph" w:customStyle="1" w:styleId="Bezodstpw1">
    <w:name w:val="Bez odstępów1"/>
    <w:rsid w:val="00C875C8"/>
    <w:pPr>
      <w:suppressAutoHyphens/>
      <w:spacing w:after="0" w:line="100" w:lineRule="atLeast"/>
    </w:pPr>
    <w:rPr>
      <w:rFonts w:ascii="Times New Roman" w:eastAsia="SimSun" w:hAnsi="Times New Roman" w:cs="Mangal"/>
      <w:kern w:val="1"/>
      <w:sz w:val="24"/>
      <w:szCs w:val="24"/>
      <w:lang w:eastAsia="hi-IN" w:bidi="hi-IN"/>
    </w:rPr>
  </w:style>
  <w:style w:type="paragraph" w:customStyle="1" w:styleId="StylStyl1Po0ptInterliniapojedyncze">
    <w:name w:val="Styl Styl1 + Po:  0 pt Interlinia:  pojedyncze"/>
    <w:basedOn w:val="Normalny"/>
    <w:rsid w:val="00C82301"/>
    <w:pPr>
      <w:tabs>
        <w:tab w:val="clear" w:pos="4535"/>
        <w:tab w:val="clear" w:pos="9071"/>
      </w:tabs>
      <w:suppressAutoHyphens w:val="0"/>
      <w:jc w:val="both"/>
    </w:pPr>
    <w:rPr>
      <w:rFonts w:ascii="Arial" w:hAnsi="Arial"/>
      <w:sz w:val="20"/>
      <w:szCs w:val="20"/>
      <w:lang w:eastAsia="pl-PL"/>
    </w:rPr>
  </w:style>
  <w:style w:type="paragraph" w:customStyle="1" w:styleId="StylStyl1Pierwszywiersz0Po0ptInterliniapojedyn">
    <w:name w:val="Styl Styl1 + Pierwszy wiersz:  0&quot; Po:  0 pt Interlinia:  pojedyn..."/>
    <w:basedOn w:val="Normalny"/>
    <w:rsid w:val="00C82301"/>
    <w:pPr>
      <w:tabs>
        <w:tab w:val="clear" w:pos="4535"/>
        <w:tab w:val="clear" w:pos="9071"/>
      </w:tabs>
      <w:suppressAutoHyphens w:val="0"/>
      <w:jc w:val="both"/>
    </w:pPr>
    <w:rPr>
      <w:rFonts w:ascii="Arial" w:hAnsi="Arial"/>
      <w:sz w:val="20"/>
      <w:szCs w:val="20"/>
      <w:lang w:eastAsia="pl-PL"/>
    </w:rPr>
  </w:style>
  <w:style w:type="paragraph" w:customStyle="1" w:styleId="ReportText">
    <w:name w:val="Report Text"/>
    <w:link w:val="ReportTextChar1"/>
    <w:rsid w:val="00A13AD7"/>
    <w:pPr>
      <w:suppressAutoHyphens/>
      <w:spacing w:after="120" w:line="260" w:lineRule="atLeast"/>
      <w:ind w:left="1253"/>
    </w:pPr>
    <w:rPr>
      <w:rFonts w:ascii="Arial" w:eastAsia="Arial" w:hAnsi="Arial" w:cs="Times New Roman"/>
      <w:sz w:val="20"/>
      <w:szCs w:val="20"/>
      <w:lang w:eastAsia="ar-SA"/>
    </w:rPr>
  </w:style>
  <w:style w:type="character" w:customStyle="1" w:styleId="ReportTextChar1">
    <w:name w:val="Report Text Char1"/>
    <w:link w:val="ReportText"/>
    <w:locked/>
    <w:rsid w:val="00A13AD7"/>
    <w:rPr>
      <w:rFonts w:ascii="Arial" w:eastAsia="Arial" w:hAnsi="Arial" w:cs="Times New Roman"/>
      <w:sz w:val="20"/>
      <w:szCs w:val="20"/>
      <w:lang w:eastAsia="ar-SA"/>
    </w:rPr>
  </w:style>
  <w:style w:type="character" w:customStyle="1" w:styleId="Domylnaczcionkaakapitu6">
    <w:name w:val="Domyślna czcionka akapitu6"/>
    <w:rsid w:val="00306F15"/>
  </w:style>
  <w:style w:type="character" w:customStyle="1" w:styleId="WW8Num9z3">
    <w:name w:val="WW8Num9z3"/>
    <w:rsid w:val="00AB6DDB"/>
    <w:rPr>
      <w:rFonts w:ascii="Symbol" w:hAnsi="Symbol"/>
    </w:rPr>
  </w:style>
</w:styles>
</file>

<file path=word/webSettings.xml><?xml version="1.0" encoding="utf-8"?>
<w:webSettings xmlns:r="http://schemas.openxmlformats.org/officeDocument/2006/relationships" xmlns:w="http://schemas.openxmlformats.org/wordprocessingml/2006/main">
  <w:divs>
    <w:div w:id="225075011">
      <w:bodyDiv w:val="1"/>
      <w:marLeft w:val="0"/>
      <w:marRight w:val="0"/>
      <w:marTop w:val="0"/>
      <w:marBottom w:val="0"/>
      <w:divBdr>
        <w:top w:val="none" w:sz="0" w:space="0" w:color="auto"/>
        <w:left w:val="none" w:sz="0" w:space="0" w:color="auto"/>
        <w:bottom w:val="none" w:sz="0" w:space="0" w:color="auto"/>
        <w:right w:val="none" w:sz="0" w:space="0" w:color="auto"/>
      </w:divBdr>
    </w:div>
    <w:div w:id="100617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BF3D1-5116-4D6B-953C-189C8654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72</Pages>
  <Words>22860</Words>
  <Characters>137165</Characters>
  <Application>Microsoft Office Word</Application>
  <DocSecurity>0</DocSecurity>
  <Lines>1143</Lines>
  <Paragraphs>319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dc:creator>
  <cp:lastModifiedBy>mtymofiewicz</cp:lastModifiedBy>
  <cp:revision>15</cp:revision>
  <cp:lastPrinted>2017-09-06T11:37:00Z</cp:lastPrinted>
  <dcterms:created xsi:type="dcterms:W3CDTF">2017-09-06T12:41:00Z</dcterms:created>
  <dcterms:modified xsi:type="dcterms:W3CDTF">2017-09-07T10:12:00Z</dcterms:modified>
</cp:coreProperties>
</file>